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6211D6" w:rsidRPr="006211D6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783BA20" w:rsidR="001E7351" w:rsidRPr="006211D6" w:rsidRDefault="001E7351" w:rsidP="001E7351">
            <w:pPr>
              <w:pStyle w:val="Corpodetex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RECIBO DE RETIRADA DO </w:t>
            </w:r>
            <w:r w:rsidR="002E62D2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EDITAL Nº </w:t>
            </w:r>
            <w:r w:rsidR="00CE06D3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058</w:t>
            </w:r>
            <w:r w:rsidR="00B51613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/20</w:t>
            </w:r>
            <w:r w:rsidR="00292FB8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="00CE06D3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</w:p>
          <w:p w14:paraId="560DD036" w14:textId="096E6CD7" w:rsidR="001E7351" w:rsidRPr="006211D6" w:rsidRDefault="002E62D2" w:rsidP="00CD1695">
            <w:pPr>
              <w:pStyle w:val="Corpodetexto"/>
              <w:rPr>
                <w:rFonts w:ascii="Arial" w:hAnsi="Arial" w:cs="Arial"/>
                <w:color w:val="000000" w:themeColor="text1"/>
                <w:szCs w:val="24"/>
              </w:rPr>
            </w:pPr>
            <w:r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PREGÃO PRESENCIAL Nº</w:t>
            </w:r>
            <w:r w:rsidR="00CE06D3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045</w:t>
            </w:r>
            <w:r w:rsidR="00B51613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/20</w:t>
            </w:r>
            <w:r w:rsidR="00292FB8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="00CE06D3" w:rsidRPr="006211D6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6211D6" w:rsidRDefault="00EF26E2" w:rsidP="005276F9">
      <w:pPr>
        <w:pStyle w:val="Corpodetexto"/>
        <w:spacing w:line="360" w:lineRule="auto"/>
        <w:rPr>
          <w:rFonts w:ascii="Arial" w:hAnsi="Arial" w:cs="Arial"/>
          <w:color w:val="000000" w:themeColor="text1"/>
          <w:szCs w:val="24"/>
        </w:rPr>
      </w:pPr>
    </w:p>
    <w:p w14:paraId="324DB374" w14:textId="77777777" w:rsidR="001E7351" w:rsidRPr="006211D6" w:rsidRDefault="001E7351" w:rsidP="00C85EA1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458CDF9C" w14:textId="64789B7E" w:rsidR="00CE06D3" w:rsidRPr="006211D6" w:rsidRDefault="005276F9" w:rsidP="00CE06D3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/>
          <w:color w:val="000000" w:themeColor="text1"/>
          <w:sz w:val="22"/>
          <w:szCs w:val="22"/>
        </w:rPr>
        <w:t xml:space="preserve">OBJETO: </w:t>
      </w:r>
      <w:bookmarkStart w:id="0" w:name="_Hlk22193424"/>
      <w:r w:rsidR="00CE06D3" w:rsidRPr="006211D6">
        <w:rPr>
          <w:rFonts w:ascii="Arial" w:hAnsi="Arial" w:cs="Arial"/>
          <w:bCs/>
          <w:color w:val="000000" w:themeColor="text1"/>
          <w:sz w:val="22"/>
          <w:szCs w:val="22"/>
        </w:rPr>
        <w:t xml:space="preserve">Registro de Preços para aquisição de </w:t>
      </w:r>
      <w:r w:rsidR="00CB7C21" w:rsidRPr="006211D6">
        <w:rPr>
          <w:rFonts w:ascii="Arial" w:hAnsi="Arial" w:cs="Arial"/>
          <w:bCs/>
          <w:color w:val="000000" w:themeColor="text1"/>
          <w:sz w:val="22"/>
          <w:szCs w:val="22"/>
        </w:rPr>
        <w:t xml:space="preserve">aparelhos de </w:t>
      </w:r>
      <w:r w:rsidR="00CE06D3" w:rsidRPr="006211D6">
        <w:rPr>
          <w:rFonts w:ascii="Arial" w:hAnsi="Arial" w:cs="Arial"/>
          <w:bCs/>
          <w:color w:val="000000" w:themeColor="text1"/>
          <w:sz w:val="22"/>
          <w:szCs w:val="22"/>
        </w:rPr>
        <w:t>ar</w:t>
      </w:r>
      <w:r w:rsidR="005E4671" w:rsidRPr="006211D6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 w:rsidR="00CB7C21" w:rsidRPr="006211D6">
        <w:rPr>
          <w:rFonts w:ascii="Arial" w:hAnsi="Arial" w:cs="Arial"/>
          <w:bCs/>
          <w:color w:val="000000" w:themeColor="text1"/>
          <w:sz w:val="22"/>
          <w:szCs w:val="22"/>
        </w:rPr>
        <w:t>condicionado</w:t>
      </w:r>
      <w:r w:rsidR="00CE06D3" w:rsidRPr="006211D6">
        <w:rPr>
          <w:rFonts w:ascii="Arial" w:hAnsi="Arial" w:cs="Arial"/>
          <w:bCs/>
          <w:color w:val="000000" w:themeColor="text1"/>
          <w:sz w:val="22"/>
          <w:szCs w:val="22"/>
        </w:rPr>
        <w:t>, para atender as demandas do</w:t>
      </w:r>
      <w:r w:rsidR="00CE06D3" w:rsidRPr="006211D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E06D3" w:rsidRPr="006211D6">
        <w:rPr>
          <w:rFonts w:ascii="Arial" w:hAnsi="Arial" w:cs="Arial"/>
          <w:b/>
          <w:color w:val="000000" w:themeColor="text1"/>
          <w:sz w:val="22"/>
          <w:szCs w:val="22"/>
        </w:rPr>
        <w:t>SENAR-AR/MS.</w:t>
      </w:r>
    </w:p>
    <w:bookmarkEnd w:id="0"/>
    <w:p w14:paraId="192598AA" w14:textId="77777777" w:rsidR="00CD15D8" w:rsidRPr="006211D6" w:rsidRDefault="00CD15D8" w:rsidP="00C85EA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25E7258" w14:textId="77777777" w:rsidR="006B120E" w:rsidRPr="006211D6" w:rsidRDefault="003B4904" w:rsidP="00C85EA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6211D6" w:rsidRPr="006211D6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6211D6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6211D6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  <w:tr w:rsidR="006211D6" w:rsidRPr="006211D6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6211D6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6211D6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____________</w:t>
            </w:r>
            <w:r w:rsidR="001E7351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</w:t>
            </w:r>
          </w:p>
        </w:tc>
      </w:tr>
      <w:tr w:rsidR="006211D6" w:rsidRPr="006211D6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6211D6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6211D6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</w:t>
            </w:r>
            <w:r w:rsidR="001E7351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</w:t>
            </w:r>
          </w:p>
        </w:tc>
      </w:tr>
      <w:tr w:rsidR="006211D6" w:rsidRPr="006211D6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6211D6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6211D6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______________</w:t>
            </w:r>
            <w:r w:rsidR="001E7351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</w:t>
            </w:r>
          </w:p>
        </w:tc>
      </w:tr>
      <w:tr w:rsidR="006211D6" w:rsidRPr="006211D6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6211D6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6211D6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  <w:tr w:rsidR="006211D6" w:rsidRPr="006211D6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6211D6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="00D020E5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6211D6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______</w:t>
            </w:r>
            <w:r w:rsidR="001E7351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</w:t>
            </w:r>
          </w:p>
        </w:tc>
      </w:tr>
      <w:tr w:rsidR="0025758F" w:rsidRPr="006211D6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6211D6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Responsável para</w:t>
            </w:r>
          </w:p>
          <w:p w14:paraId="7AC18AF8" w14:textId="77777777" w:rsidR="0025758F" w:rsidRPr="006211D6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6211D6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softHyphen/>
              <w:t>_____</w:t>
            </w:r>
            <w:r w:rsidR="001E7351"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</w:t>
            </w:r>
            <w:r w:rsidRPr="006211D6">
              <w:rPr>
                <w:rFonts w:ascii="Arial" w:hAnsi="Arial" w:cs="Arial"/>
                <w:color w:val="000000" w:themeColor="text1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6211D6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4DDDE7" w14:textId="77777777" w:rsidR="005276F9" w:rsidRPr="006211D6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RECEBI O EDITAL </w:t>
      </w:r>
      <w:r w:rsidR="005276F9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ACIMA MENCIONADO.</w:t>
      </w:r>
    </w:p>
    <w:p w14:paraId="4946DD61" w14:textId="77777777" w:rsidR="008A4408" w:rsidRPr="006211D6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3EA7B2BF" w14:textId="77777777" w:rsidR="0025758F" w:rsidRPr="006211D6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4281216D" w14:textId="60C5075B" w:rsidR="005276F9" w:rsidRPr="006211D6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EM: __</w:t>
      </w:r>
      <w:r w:rsidR="0025758F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_</w:t>
      </w: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___/__</w:t>
      </w:r>
      <w:r w:rsidR="0025758F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_</w:t>
      </w: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___/20</w:t>
      </w:r>
      <w:r w:rsidR="00292FB8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2</w:t>
      </w:r>
      <w:r w:rsidR="00CE06D3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3</w:t>
      </w:r>
      <w:r w:rsidR="00876208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14:paraId="6EEC3CD8" w14:textId="77777777" w:rsidR="009A5567" w:rsidRPr="006211D6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77E71A09" w14:textId="77777777" w:rsidR="009A5567" w:rsidRPr="006211D6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ab/>
      </w:r>
    </w:p>
    <w:p w14:paraId="77DEB6F0" w14:textId="77777777" w:rsidR="00266164" w:rsidRPr="006211D6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_______</w:t>
      </w:r>
      <w:r w:rsidR="001E7351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___________________________</w:t>
      </w: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___</w:t>
      </w:r>
    </w:p>
    <w:p w14:paraId="14E72DC9" w14:textId="77777777" w:rsidR="00B13F51" w:rsidRPr="006211D6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 w:val="0"/>
          <w:color w:val="000000" w:themeColor="text1"/>
          <w:sz w:val="22"/>
          <w:szCs w:val="22"/>
        </w:rPr>
        <w:t>Assinatura</w:t>
      </w:r>
      <w:r w:rsidR="001E7351" w:rsidRPr="006211D6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(Nome Legível)</w:t>
      </w:r>
    </w:p>
    <w:p w14:paraId="03D42F2C" w14:textId="77777777" w:rsidR="001E7351" w:rsidRPr="006211D6" w:rsidRDefault="001E7351" w:rsidP="00B13F51">
      <w:pPr>
        <w:tabs>
          <w:tab w:val="left" w:pos="7065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05C2BB3C" w14:textId="77777777" w:rsidR="001E7351" w:rsidRPr="006211D6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1A5D709" w14:textId="48C6C43E" w:rsidR="0042475D" w:rsidRPr="006211D6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INSTRUÇÃO:</w:t>
      </w:r>
    </w:p>
    <w:p w14:paraId="130F080E" w14:textId="6236F54A" w:rsidR="0042475D" w:rsidRPr="006211D6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6211D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6211D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hyperlink r:id="rId8" w:history="1">
        <w:r w:rsidR="00DB345E" w:rsidRPr="006211D6">
          <w:rPr>
            <w:rStyle w:val="Hyperlink"/>
            <w:rFonts w:ascii="Arial" w:hAnsi="Arial" w:cs="Arial"/>
            <w:b/>
            <w:bCs/>
            <w:i/>
            <w:iCs/>
            <w:color w:val="000000" w:themeColor="text1"/>
            <w:sz w:val="22"/>
            <w:szCs w:val="22"/>
          </w:rPr>
          <w:t>licitacoes@senarms.org.br</w:t>
        </w:r>
      </w:hyperlink>
      <w:r w:rsidRPr="006211D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6211D6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D89F99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139405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30C64F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E4671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11D6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B7C21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06D3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58</cp:revision>
  <cp:lastPrinted>2023-08-01T19:07:00Z</cp:lastPrinted>
  <dcterms:created xsi:type="dcterms:W3CDTF">2016-02-15T13:56:00Z</dcterms:created>
  <dcterms:modified xsi:type="dcterms:W3CDTF">2023-08-15T17:39:00Z</dcterms:modified>
</cp:coreProperties>
</file>