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97024C2" w:rsidR="00B249BC" w:rsidRPr="00347288" w:rsidRDefault="001027C9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</w:t>
            </w:r>
            <w:r w:rsidR="00B249BC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1027C9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1B32EC3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917D5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917D5F">
              <w:rPr>
                <w:rFonts w:ascii="Arial" w:hAnsi="Arial" w:cs="Arial"/>
                <w:b/>
                <w:sz w:val="28"/>
              </w:rPr>
              <w:t>/20</w:t>
            </w:r>
            <w:r w:rsidR="001066D6" w:rsidRPr="00917D5F">
              <w:rPr>
                <w:rFonts w:ascii="Arial" w:hAnsi="Arial" w:cs="Arial"/>
                <w:b/>
                <w:sz w:val="28"/>
              </w:rPr>
              <w:t>2</w:t>
            </w:r>
            <w:r w:rsidR="00917D5F" w:rsidRPr="00917D5F">
              <w:rPr>
                <w:rFonts w:ascii="Arial" w:hAnsi="Arial" w:cs="Arial"/>
                <w:b/>
                <w:sz w:val="28"/>
              </w:rPr>
              <w:t>3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5EF14F7A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917D5F">
              <w:rPr>
                <w:rFonts w:ascii="Arial" w:hAnsi="Arial" w:cs="Arial"/>
                <w:b/>
                <w:sz w:val="20"/>
              </w:rPr>
              <w:t>045/2023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256DEE7B" w:rsidR="00AF0305" w:rsidRPr="003B4CF4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7D5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917D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7D5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917D5F" w:rsidRPr="00917D5F">
              <w:rPr>
                <w:rFonts w:ascii="Arial" w:hAnsi="Arial" w:cs="Arial"/>
                <w:sz w:val="20"/>
                <w:szCs w:val="20"/>
              </w:rPr>
              <w:t>30</w:t>
            </w:r>
            <w:r w:rsidRPr="00917D5F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917D5F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917D5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917D5F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917D5F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917D5F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917D5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917D5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917D5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917D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7D5F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917D5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917D5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17D5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917D5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0562A161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3B4CF4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2A002A9E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17D5F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27C9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17D5F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8</cp:revision>
  <cp:lastPrinted>2017-08-29T20:44:00Z</cp:lastPrinted>
  <dcterms:created xsi:type="dcterms:W3CDTF">2020-05-20T12:23:00Z</dcterms:created>
  <dcterms:modified xsi:type="dcterms:W3CDTF">2023-08-15T18:21:00Z</dcterms:modified>
</cp:coreProperties>
</file>