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ED5C6DA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D75F7A">
              <w:rPr>
                <w:rFonts w:ascii="Arial" w:hAnsi="Arial" w:cs="Arial"/>
                <w:sz w:val="28"/>
                <w:szCs w:val="28"/>
              </w:rPr>
              <w:t>073/</w:t>
            </w:r>
            <w:r w:rsidR="00B51613">
              <w:rPr>
                <w:rFonts w:ascii="Arial" w:hAnsi="Arial" w:cs="Arial"/>
                <w:sz w:val="28"/>
                <w:szCs w:val="28"/>
              </w:rPr>
              <w:t>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20B3D084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75F7A">
              <w:rPr>
                <w:rFonts w:ascii="Arial" w:hAnsi="Arial" w:cs="Arial"/>
                <w:sz w:val="28"/>
                <w:szCs w:val="28"/>
              </w:rPr>
              <w:t>058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154421F" w14:textId="77777777" w:rsidR="009903C1" w:rsidRPr="00B96B8B" w:rsidRDefault="005276F9" w:rsidP="009903C1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9903C1">
        <w:rPr>
          <w:rFonts w:ascii="Arial" w:eastAsia="Calibri" w:hAnsi="Arial" w:cs="Arial"/>
          <w:sz w:val="22"/>
          <w:szCs w:val="22"/>
          <w:lang w:val="pt-PT"/>
        </w:rPr>
        <w:t xml:space="preserve">Registro de Preços para </w:t>
      </w:r>
      <w:r w:rsidR="009903C1">
        <w:rPr>
          <w:rFonts w:ascii="Arial" w:hAnsi="Arial" w:cs="Arial"/>
          <w:sz w:val="22"/>
          <w:szCs w:val="22"/>
        </w:rPr>
        <w:t>a</w:t>
      </w:r>
      <w:r w:rsidR="009903C1" w:rsidRPr="00B96B8B">
        <w:rPr>
          <w:rFonts w:ascii="Arial" w:hAnsi="Arial" w:cs="Arial"/>
          <w:bCs/>
          <w:sz w:val="22"/>
          <w:szCs w:val="22"/>
        </w:rPr>
        <w:t>quisição de</w:t>
      </w:r>
      <w:r w:rsidR="009903C1">
        <w:rPr>
          <w:rFonts w:ascii="Arial" w:hAnsi="Arial" w:cs="Arial"/>
          <w:bCs/>
          <w:sz w:val="22"/>
          <w:szCs w:val="22"/>
        </w:rPr>
        <w:t xml:space="preserve"> mobiliário visando atender as </w:t>
      </w:r>
      <w:r w:rsidR="009903C1" w:rsidRPr="00B96B8B">
        <w:rPr>
          <w:rFonts w:ascii="Arial" w:hAnsi="Arial" w:cs="Arial"/>
          <w:bCs/>
          <w:sz w:val="22"/>
          <w:szCs w:val="22"/>
        </w:rPr>
        <w:t xml:space="preserve">demandas </w:t>
      </w:r>
      <w:r w:rsidR="009903C1" w:rsidRPr="00034260">
        <w:rPr>
          <w:rFonts w:ascii="Arial" w:hAnsi="Arial" w:cs="Arial"/>
          <w:bCs/>
          <w:sz w:val="22"/>
          <w:szCs w:val="22"/>
        </w:rPr>
        <w:t>do</w:t>
      </w:r>
      <w:r w:rsidR="009903C1" w:rsidRPr="00034260">
        <w:rPr>
          <w:rFonts w:ascii="Arial" w:hAnsi="Arial" w:cs="Arial"/>
          <w:sz w:val="22"/>
          <w:szCs w:val="22"/>
        </w:rPr>
        <w:t xml:space="preserve"> </w:t>
      </w:r>
      <w:r w:rsidR="009903C1" w:rsidRPr="00034260">
        <w:rPr>
          <w:rFonts w:ascii="Arial" w:hAnsi="Arial" w:cs="Arial"/>
          <w:b/>
          <w:sz w:val="22"/>
          <w:szCs w:val="22"/>
        </w:rPr>
        <w:t>SENAR-AR/MS</w:t>
      </w:r>
      <w:r w:rsidR="009903C1" w:rsidRPr="00034260">
        <w:rPr>
          <w:rFonts w:ascii="Arial" w:hAnsi="Arial" w:cs="Arial"/>
          <w:sz w:val="22"/>
          <w:szCs w:val="22"/>
        </w:rPr>
        <w:t>.</w:t>
      </w:r>
    </w:p>
    <w:p w14:paraId="59833218" w14:textId="687956A2" w:rsidR="004C0C81" w:rsidRPr="00173E6D" w:rsidRDefault="004C0C81" w:rsidP="009903C1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ACD5179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1BB7995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1369BEE7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2868190">
    <w:abstractNumId w:val="1"/>
  </w:num>
  <w:num w:numId="2" w16cid:durableId="384573851">
    <w:abstractNumId w:val="17"/>
  </w:num>
  <w:num w:numId="3" w16cid:durableId="186453827">
    <w:abstractNumId w:val="14"/>
  </w:num>
  <w:num w:numId="4" w16cid:durableId="1268460298">
    <w:abstractNumId w:val="10"/>
  </w:num>
  <w:num w:numId="5" w16cid:durableId="1945722369">
    <w:abstractNumId w:val="15"/>
  </w:num>
  <w:num w:numId="6" w16cid:durableId="906841211">
    <w:abstractNumId w:val="12"/>
  </w:num>
  <w:num w:numId="7" w16cid:durableId="1140808330">
    <w:abstractNumId w:val="7"/>
  </w:num>
  <w:num w:numId="8" w16cid:durableId="2126847837">
    <w:abstractNumId w:val="13"/>
  </w:num>
  <w:num w:numId="9" w16cid:durableId="564224513">
    <w:abstractNumId w:val="8"/>
  </w:num>
  <w:num w:numId="10" w16cid:durableId="1132794236">
    <w:abstractNumId w:val="9"/>
  </w:num>
  <w:num w:numId="11" w16cid:durableId="2032149870">
    <w:abstractNumId w:val="11"/>
  </w:num>
  <w:num w:numId="12" w16cid:durableId="1826819534">
    <w:abstractNumId w:val="0"/>
  </w:num>
  <w:num w:numId="13" w16cid:durableId="1642660506">
    <w:abstractNumId w:val="16"/>
  </w:num>
  <w:num w:numId="14" w16cid:durableId="110804635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C6D95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D663C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03C1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2C3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5F7A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4B89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201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57</cp:revision>
  <cp:lastPrinted>2017-11-23T18:02:00Z</cp:lastPrinted>
  <dcterms:created xsi:type="dcterms:W3CDTF">2016-02-15T13:56:00Z</dcterms:created>
  <dcterms:modified xsi:type="dcterms:W3CDTF">2022-10-06T17:34:00Z</dcterms:modified>
</cp:coreProperties>
</file>