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32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921"/>
      </w:tblGrid>
      <w:tr w:rsidR="00B249BC" w:rsidRPr="00347288" w14:paraId="51C2250F" w14:textId="77777777" w:rsidTr="005C0526">
        <w:trPr>
          <w:trHeight w:val="68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1BB033DB" w14:textId="77777777" w:rsidR="00B249BC" w:rsidRPr="00347288" w:rsidRDefault="00B249BC" w:rsidP="00A4127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</w:rPr>
            </w:pPr>
            <w:r w:rsidRPr="00347288">
              <w:rPr>
                <w:rFonts w:ascii="Arial" w:hAnsi="Arial" w:cs="Arial"/>
                <w:b/>
                <w:bCs/>
                <w:sz w:val="28"/>
              </w:rPr>
              <w:t>MINUTA V</w:t>
            </w:r>
            <w:r>
              <w:rPr>
                <w:rFonts w:ascii="Arial" w:hAnsi="Arial" w:cs="Arial"/>
                <w:b/>
                <w:bCs/>
                <w:sz w:val="28"/>
              </w:rPr>
              <w:t>I</w:t>
            </w:r>
            <w:r w:rsidRPr="00347288">
              <w:rPr>
                <w:rFonts w:ascii="Arial" w:hAnsi="Arial" w:cs="Arial"/>
                <w:b/>
                <w:bCs/>
                <w:sz w:val="28"/>
              </w:rPr>
              <w:t xml:space="preserve"> – AUTORIZAÇÃO DE FORNECIMENTO</w:t>
            </w:r>
          </w:p>
        </w:tc>
      </w:tr>
    </w:tbl>
    <w:p w14:paraId="20149BC0" w14:textId="77777777" w:rsidR="00B249BC" w:rsidRPr="006F1DF5" w:rsidRDefault="00B249BC">
      <w:pPr>
        <w:rPr>
          <w:rFonts w:ascii="Arial" w:hAnsi="Arial" w:cs="Arial"/>
          <w:sz w:val="12"/>
        </w:rPr>
      </w:pPr>
    </w:p>
    <w:tbl>
      <w:tblPr>
        <w:tblStyle w:val="Tabelacomgrade"/>
        <w:tblW w:w="5328" w:type="pct"/>
        <w:jc w:val="center"/>
        <w:tblLook w:val="04A0" w:firstRow="1" w:lastRow="0" w:firstColumn="1" w:lastColumn="0" w:noHBand="0" w:noVBand="1"/>
      </w:tblPr>
      <w:tblGrid>
        <w:gridCol w:w="993"/>
        <w:gridCol w:w="2386"/>
        <w:gridCol w:w="1222"/>
        <w:gridCol w:w="187"/>
        <w:gridCol w:w="976"/>
        <w:gridCol w:w="177"/>
        <w:gridCol w:w="1183"/>
        <w:gridCol w:w="916"/>
        <w:gridCol w:w="1896"/>
      </w:tblGrid>
      <w:tr w:rsidR="007F5262" w:rsidRPr="00347288" w14:paraId="534935C8" w14:textId="77777777" w:rsidTr="005C0526">
        <w:trPr>
          <w:trHeight w:val="1888"/>
          <w:jc w:val="center"/>
        </w:trPr>
        <w:tc>
          <w:tcPr>
            <w:tcW w:w="2410" w:type="pct"/>
            <w:gridSpan w:val="4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14:paraId="51A7CC6C" w14:textId="77777777" w:rsidR="00DE0782" w:rsidRPr="00347288" w:rsidRDefault="006C0E78" w:rsidP="0034728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noProof/>
                <w:lang w:eastAsia="pt-BR"/>
              </w:rPr>
              <w:drawing>
                <wp:inline distT="0" distB="0" distL="0" distR="0" wp14:anchorId="3FC8058C" wp14:editId="109BBB0B">
                  <wp:extent cx="2609850" cy="794642"/>
                  <wp:effectExtent l="0" t="0" r="0" b="5715"/>
                  <wp:docPr id="1" name="Imagem 1" descr="LOGO_SENAR-M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_SENAR-MS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270" t="19880" r="7769" b="18674"/>
                          <a:stretch/>
                        </pic:blipFill>
                        <pic:spPr bwMode="auto">
                          <a:xfrm>
                            <a:off x="0" y="0"/>
                            <a:ext cx="2657432" cy="809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90" w:type="pct"/>
            <w:gridSpan w:val="5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14:paraId="2D5A2380" w14:textId="77777777" w:rsidR="000B75E9" w:rsidRPr="00347288" w:rsidRDefault="000B75E9" w:rsidP="00347288">
            <w:pPr>
              <w:jc w:val="center"/>
              <w:rPr>
                <w:rFonts w:ascii="Arial" w:eastAsia="Times New Roman" w:hAnsi="Arial" w:cs="Arial"/>
                <w:b/>
                <w:smallCaps/>
                <w:sz w:val="20"/>
                <w:szCs w:val="20"/>
                <w:lang w:eastAsia="pt-BR"/>
              </w:rPr>
            </w:pPr>
            <w:r w:rsidRPr="00347288">
              <w:rPr>
                <w:rFonts w:ascii="Arial" w:eastAsia="Times New Roman" w:hAnsi="Arial" w:cs="Arial"/>
                <w:b/>
                <w:smallCaps/>
                <w:sz w:val="20"/>
                <w:szCs w:val="20"/>
                <w:lang w:eastAsia="pt-BR"/>
              </w:rPr>
              <w:t>SERVIÇO NACIONAL DE APRENDIZAGEM RURAL</w:t>
            </w:r>
          </w:p>
          <w:p w14:paraId="7610BE49" w14:textId="77777777" w:rsidR="000B75E9" w:rsidRPr="00347288" w:rsidRDefault="000B75E9" w:rsidP="00347288">
            <w:pPr>
              <w:jc w:val="center"/>
              <w:rPr>
                <w:rFonts w:ascii="Arial" w:eastAsia="Times New Roman" w:hAnsi="Arial" w:cs="Arial"/>
                <w:b/>
                <w:i/>
                <w:smallCaps/>
                <w:sz w:val="20"/>
                <w:szCs w:val="20"/>
                <w:lang w:eastAsia="pt-BR"/>
              </w:rPr>
            </w:pPr>
            <w:r w:rsidRPr="00347288">
              <w:rPr>
                <w:rFonts w:ascii="Arial" w:eastAsia="Times New Roman" w:hAnsi="Arial" w:cs="Arial"/>
                <w:b/>
                <w:i/>
                <w:smallCaps/>
                <w:sz w:val="20"/>
                <w:szCs w:val="20"/>
                <w:lang w:eastAsia="pt-BR"/>
              </w:rPr>
              <w:t>Administração Regional de Mato Grosso do Sul</w:t>
            </w:r>
          </w:p>
          <w:p w14:paraId="7B610016" w14:textId="77777777" w:rsidR="000B75E9" w:rsidRPr="00347288" w:rsidRDefault="000B75E9" w:rsidP="00347288">
            <w:pPr>
              <w:jc w:val="center"/>
              <w:rPr>
                <w:rFonts w:ascii="Arial" w:hAnsi="Arial" w:cs="Arial"/>
                <w:sz w:val="20"/>
              </w:rPr>
            </w:pPr>
            <w:r w:rsidRPr="00347288">
              <w:rPr>
                <w:rFonts w:ascii="Arial" w:hAnsi="Arial" w:cs="Arial"/>
                <w:sz w:val="20"/>
              </w:rPr>
              <w:t>Rua: Marcino dos Santos, 401, Chácara Cachoeira II</w:t>
            </w:r>
          </w:p>
          <w:p w14:paraId="534D38B6" w14:textId="77777777" w:rsidR="000B75E9" w:rsidRPr="00347288" w:rsidRDefault="00347288" w:rsidP="00347288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CEP: 79040-902, </w:t>
            </w:r>
            <w:r w:rsidR="000B75E9" w:rsidRPr="00347288">
              <w:rPr>
                <w:rFonts w:ascii="Arial" w:hAnsi="Arial" w:cs="Arial"/>
                <w:sz w:val="20"/>
              </w:rPr>
              <w:t>Campo Grande/MS</w:t>
            </w:r>
          </w:p>
          <w:p w14:paraId="54858D89" w14:textId="77777777" w:rsidR="000B75E9" w:rsidRPr="00347288" w:rsidRDefault="000B75E9" w:rsidP="00347288">
            <w:pPr>
              <w:jc w:val="center"/>
              <w:rPr>
                <w:rFonts w:ascii="Arial" w:hAnsi="Arial" w:cs="Arial"/>
                <w:sz w:val="20"/>
              </w:rPr>
            </w:pPr>
            <w:r w:rsidRPr="00347288">
              <w:rPr>
                <w:rFonts w:ascii="Arial" w:hAnsi="Arial" w:cs="Arial"/>
                <w:sz w:val="20"/>
              </w:rPr>
              <w:t>Telefone: (67) 3320-9700</w:t>
            </w:r>
          </w:p>
          <w:p w14:paraId="22939E6F" w14:textId="77777777" w:rsidR="000B75E9" w:rsidRDefault="00BB37C2" w:rsidP="00347288">
            <w:pPr>
              <w:jc w:val="center"/>
              <w:rPr>
                <w:rFonts w:ascii="Arial" w:hAnsi="Arial" w:cs="Arial"/>
                <w:sz w:val="20"/>
              </w:rPr>
            </w:pPr>
            <w:hyperlink r:id="rId9" w:history="1">
              <w:r w:rsidR="004356C5" w:rsidRPr="00914DCA">
                <w:rPr>
                  <w:rStyle w:val="Hyperlink"/>
                  <w:rFonts w:ascii="Arial" w:hAnsi="Arial" w:cs="Arial"/>
                  <w:sz w:val="20"/>
                </w:rPr>
                <w:t>www.senarms.org.br</w:t>
              </w:r>
            </w:hyperlink>
          </w:p>
          <w:p w14:paraId="1431BDC0" w14:textId="77777777" w:rsidR="00DE0782" w:rsidRPr="00347288" w:rsidRDefault="000B75E9" w:rsidP="00347288">
            <w:pPr>
              <w:jc w:val="center"/>
              <w:rPr>
                <w:rFonts w:ascii="Arial" w:hAnsi="Arial" w:cs="Arial"/>
              </w:rPr>
            </w:pPr>
            <w:r w:rsidRPr="00347288">
              <w:rPr>
                <w:rFonts w:ascii="Arial" w:hAnsi="Arial" w:cs="Arial"/>
                <w:sz w:val="20"/>
              </w:rPr>
              <w:t>CNPJ: 04.253.881/0001-03</w:t>
            </w:r>
          </w:p>
        </w:tc>
      </w:tr>
      <w:tr w:rsidR="00DE0782" w:rsidRPr="00347288" w14:paraId="519533E0" w14:textId="77777777" w:rsidTr="005C0526">
        <w:trPr>
          <w:trHeight w:val="495"/>
          <w:jc w:val="center"/>
        </w:trPr>
        <w:tc>
          <w:tcPr>
            <w:tcW w:w="5000" w:type="pct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AA11AFD" w14:textId="2237C4F4" w:rsidR="00DE0782" w:rsidRPr="00347288" w:rsidRDefault="00DE0782" w:rsidP="000852E2">
            <w:pPr>
              <w:jc w:val="center"/>
              <w:rPr>
                <w:rFonts w:ascii="Arial" w:hAnsi="Arial" w:cs="Arial"/>
              </w:rPr>
            </w:pPr>
            <w:r w:rsidRPr="00347288">
              <w:rPr>
                <w:rFonts w:ascii="Arial" w:hAnsi="Arial" w:cs="Arial"/>
                <w:b/>
                <w:sz w:val="28"/>
              </w:rPr>
              <w:t xml:space="preserve">AUTORIZAÇÃO DE </w:t>
            </w:r>
            <w:r w:rsidR="000717C7" w:rsidRPr="00347288">
              <w:rPr>
                <w:rFonts w:ascii="Arial" w:hAnsi="Arial" w:cs="Arial"/>
                <w:b/>
                <w:sz w:val="28"/>
              </w:rPr>
              <w:t xml:space="preserve">FORNECIMENTO </w:t>
            </w:r>
            <w:r w:rsidRPr="00BB37C2">
              <w:rPr>
                <w:rFonts w:ascii="Arial" w:hAnsi="Arial" w:cs="Arial"/>
                <w:b/>
                <w:sz w:val="28"/>
              </w:rPr>
              <w:t xml:space="preserve">Nº </w:t>
            </w:r>
            <w:r w:rsidR="0039616D" w:rsidRPr="00BB37C2">
              <w:rPr>
                <w:rFonts w:ascii="Arial" w:hAnsi="Arial" w:cs="Arial"/>
                <w:b/>
                <w:sz w:val="28"/>
              </w:rPr>
              <w:t>xxx/20</w:t>
            </w:r>
            <w:r w:rsidR="001066D6" w:rsidRPr="00BB37C2">
              <w:rPr>
                <w:rFonts w:ascii="Arial" w:hAnsi="Arial" w:cs="Arial"/>
                <w:b/>
                <w:sz w:val="28"/>
              </w:rPr>
              <w:t>2</w:t>
            </w:r>
            <w:r w:rsidR="00F33007" w:rsidRPr="00BB37C2">
              <w:rPr>
                <w:rFonts w:ascii="Arial" w:hAnsi="Arial" w:cs="Arial"/>
                <w:b/>
                <w:sz w:val="28"/>
              </w:rPr>
              <w:t>2</w:t>
            </w:r>
          </w:p>
        </w:tc>
      </w:tr>
      <w:tr w:rsidR="00DE0782" w:rsidRPr="00347288" w14:paraId="220A295C" w14:textId="77777777" w:rsidTr="005C0526">
        <w:trPr>
          <w:trHeight w:val="620"/>
          <w:jc w:val="center"/>
        </w:trPr>
        <w:tc>
          <w:tcPr>
            <w:tcW w:w="5000" w:type="pct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63F3FBA7" w14:textId="63A3E41A" w:rsidR="00DE0782" w:rsidRPr="00347288" w:rsidRDefault="00DE0782" w:rsidP="000852E2">
            <w:pPr>
              <w:jc w:val="center"/>
              <w:rPr>
                <w:rFonts w:ascii="Arial" w:hAnsi="Arial" w:cs="Arial"/>
                <w:b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 xml:space="preserve">(Este Documento está coberto integralmente pelas condições previstas no </w:t>
            </w:r>
            <w:r w:rsidR="0098666F">
              <w:rPr>
                <w:rFonts w:ascii="Arial" w:hAnsi="Arial" w:cs="Arial"/>
                <w:b/>
                <w:sz w:val="20"/>
              </w:rPr>
              <w:t>Pregão Presencial</w:t>
            </w:r>
            <w:r w:rsidR="00274814">
              <w:rPr>
                <w:rFonts w:ascii="Arial" w:hAnsi="Arial" w:cs="Arial"/>
                <w:b/>
                <w:sz w:val="20"/>
              </w:rPr>
              <w:t xml:space="preserve"> </w:t>
            </w:r>
            <w:r w:rsidRPr="00347288">
              <w:rPr>
                <w:rFonts w:ascii="Arial" w:hAnsi="Arial" w:cs="Arial"/>
                <w:b/>
                <w:sz w:val="20"/>
              </w:rPr>
              <w:t xml:space="preserve">nº </w:t>
            </w:r>
            <w:r w:rsidR="009525E7">
              <w:rPr>
                <w:rFonts w:ascii="Arial" w:hAnsi="Arial" w:cs="Arial"/>
                <w:b/>
                <w:sz w:val="20"/>
              </w:rPr>
              <w:t>058/20</w:t>
            </w:r>
            <w:r w:rsidR="001066D6">
              <w:rPr>
                <w:rFonts w:ascii="Arial" w:hAnsi="Arial" w:cs="Arial"/>
                <w:b/>
                <w:sz w:val="20"/>
              </w:rPr>
              <w:t>2</w:t>
            </w:r>
            <w:r w:rsidR="00F33007">
              <w:rPr>
                <w:rFonts w:ascii="Arial" w:hAnsi="Arial" w:cs="Arial"/>
                <w:b/>
                <w:sz w:val="20"/>
              </w:rPr>
              <w:t>2</w:t>
            </w:r>
            <w:r w:rsidRPr="00347288">
              <w:rPr>
                <w:rFonts w:ascii="Arial" w:hAnsi="Arial" w:cs="Arial"/>
                <w:b/>
                <w:sz w:val="20"/>
              </w:rPr>
              <w:t xml:space="preserve"> e da respectiva proposta de preços, independentemente de transcrição)</w:t>
            </w:r>
          </w:p>
        </w:tc>
      </w:tr>
      <w:tr w:rsidR="00DE0782" w:rsidRPr="00347288" w14:paraId="36106839" w14:textId="77777777" w:rsidTr="005C0526">
        <w:trPr>
          <w:trHeight w:val="500"/>
          <w:jc w:val="center"/>
        </w:trPr>
        <w:tc>
          <w:tcPr>
            <w:tcW w:w="5000" w:type="pct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AE17347" w14:textId="2BC7537A" w:rsidR="00934F41" w:rsidRPr="00347288" w:rsidRDefault="00AF0305" w:rsidP="000852E2">
            <w:pPr>
              <w:rPr>
                <w:rFonts w:ascii="Arial" w:hAnsi="Arial" w:cs="Arial"/>
              </w:rPr>
            </w:pPr>
            <w:r w:rsidRPr="00347288">
              <w:rPr>
                <w:rFonts w:ascii="Arial" w:hAnsi="Arial" w:cs="Arial"/>
                <w:b/>
              </w:rPr>
              <w:t>FORNECEDOR</w:t>
            </w:r>
            <w:r w:rsidR="0037342C">
              <w:rPr>
                <w:rFonts w:ascii="Arial" w:hAnsi="Arial" w:cs="Arial"/>
                <w:b/>
              </w:rPr>
              <w:t xml:space="preserve">: </w:t>
            </w:r>
            <w:proofErr w:type="spellStart"/>
            <w:r w:rsidR="009D6E43">
              <w:rPr>
                <w:rFonts w:ascii="Arial" w:hAnsi="Arial" w:cs="Arial"/>
                <w:b/>
              </w:rPr>
              <w:t>xxxxxx</w:t>
            </w:r>
            <w:proofErr w:type="spellEnd"/>
          </w:p>
        </w:tc>
      </w:tr>
      <w:tr w:rsidR="00143E8F" w:rsidRPr="00347288" w14:paraId="46D043E0" w14:textId="77777777" w:rsidTr="005C0526">
        <w:trPr>
          <w:trHeight w:val="500"/>
          <w:jc w:val="center"/>
        </w:trPr>
        <w:tc>
          <w:tcPr>
            <w:tcW w:w="5000" w:type="pct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2E7B2F3F" w14:textId="77777777" w:rsidR="00143E8F" w:rsidRPr="00347288" w:rsidRDefault="00143E8F" w:rsidP="0039616D">
            <w:pPr>
              <w:rPr>
                <w:rFonts w:ascii="Arial" w:hAnsi="Arial" w:cs="Arial"/>
                <w:b/>
              </w:rPr>
            </w:pPr>
            <w:r w:rsidRPr="00347288">
              <w:rPr>
                <w:rFonts w:ascii="Arial" w:hAnsi="Arial" w:cs="Arial"/>
                <w:b/>
              </w:rPr>
              <w:t>DISPONIBILIDADE NA RUBRICA</w:t>
            </w:r>
            <w:r>
              <w:rPr>
                <w:rFonts w:ascii="Arial" w:hAnsi="Arial" w:cs="Arial"/>
                <w:b/>
              </w:rPr>
              <w:t xml:space="preserve">: </w:t>
            </w:r>
            <w:proofErr w:type="spellStart"/>
            <w:r w:rsidR="009D6E43">
              <w:rPr>
                <w:rFonts w:ascii="Arial" w:hAnsi="Arial" w:cs="Arial"/>
                <w:b/>
              </w:rPr>
              <w:t>xxxx</w:t>
            </w:r>
            <w:proofErr w:type="spellEnd"/>
          </w:p>
        </w:tc>
      </w:tr>
      <w:tr w:rsidR="00DE0782" w:rsidRPr="00347288" w14:paraId="3781C1A3" w14:textId="77777777" w:rsidTr="005C0526">
        <w:trPr>
          <w:trHeight w:val="500"/>
          <w:jc w:val="center"/>
        </w:trPr>
        <w:tc>
          <w:tcPr>
            <w:tcW w:w="5000" w:type="pct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EC8C6DC" w14:textId="40300DCC" w:rsidR="00934F41" w:rsidRPr="00347288" w:rsidRDefault="00AF0305" w:rsidP="00D04E0D">
            <w:pPr>
              <w:rPr>
                <w:rFonts w:ascii="Arial" w:hAnsi="Arial" w:cs="Arial"/>
                <w:b/>
              </w:rPr>
            </w:pPr>
            <w:r w:rsidRPr="00347288">
              <w:rPr>
                <w:rFonts w:ascii="Arial" w:hAnsi="Arial" w:cs="Arial"/>
                <w:b/>
              </w:rPr>
              <w:t>OBSERVAÇÕES DA NOTA FISCAL:</w:t>
            </w:r>
            <w:r w:rsidR="00D04E0D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="00D04E0D">
              <w:rPr>
                <w:rFonts w:ascii="Arial" w:hAnsi="Arial" w:cs="Arial"/>
                <w:b/>
              </w:rPr>
              <w:t>xxxxxx</w:t>
            </w:r>
            <w:proofErr w:type="spellEnd"/>
          </w:p>
        </w:tc>
      </w:tr>
      <w:tr w:rsidR="00DE0782" w:rsidRPr="00347288" w14:paraId="5BA46B3F" w14:textId="77777777" w:rsidTr="005C0526">
        <w:trPr>
          <w:trHeight w:val="500"/>
          <w:jc w:val="center"/>
        </w:trPr>
        <w:tc>
          <w:tcPr>
            <w:tcW w:w="5000" w:type="pct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07EE4A48" w14:textId="77777777" w:rsidR="00881E0E" w:rsidRPr="00347288" w:rsidRDefault="00DE0782" w:rsidP="000852E2">
            <w:pPr>
              <w:jc w:val="center"/>
              <w:rPr>
                <w:rFonts w:ascii="Arial" w:hAnsi="Arial" w:cs="Arial"/>
                <w:b/>
                <w:i/>
              </w:rPr>
            </w:pPr>
            <w:r w:rsidRPr="00347288">
              <w:rPr>
                <w:rFonts w:ascii="Arial" w:hAnsi="Arial" w:cs="Arial"/>
                <w:b/>
                <w:i/>
                <w:sz w:val="24"/>
              </w:rPr>
              <w:t xml:space="preserve">AUTORIZAMOS O FORNECIMENTO DO (S) </w:t>
            </w:r>
            <w:r w:rsidR="00AF0305" w:rsidRPr="00347288">
              <w:rPr>
                <w:rFonts w:ascii="Arial" w:hAnsi="Arial" w:cs="Arial"/>
                <w:b/>
                <w:i/>
                <w:sz w:val="24"/>
              </w:rPr>
              <w:t>MATERIAL (IS) CONFORME DESCRITO:</w:t>
            </w:r>
          </w:p>
        </w:tc>
      </w:tr>
      <w:tr w:rsidR="005C0526" w:rsidRPr="00347288" w14:paraId="6899E38A" w14:textId="77777777" w:rsidTr="005C0526">
        <w:trPr>
          <w:trHeight w:val="285"/>
          <w:jc w:val="center"/>
        </w:trPr>
        <w:tc>
          <w:tcPr>
            <w:tcW w:w="500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4DB3277A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ITEM</w:t>
            </w:r>
          </w:p>
        </w:tc>
        <w:tc>
          <w:tcPr>
            <w:tcW w:w="1201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6CFE5A1F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DECRIÇÃO</w:t>
            </w:r>
          </w:p>
        </w:tc>
        <w:tc>
          <w:tcPr>
            <w:tcW w:w="615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4D43931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QTIVO ATA</w:t>
            </w:r>
          </w:p>
        </w:tc>
        <w:tc>
          <w:tcPr>
            <w:tcW w:w="674" w:type="pct"/>
            <w:gridSpan w:val="3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0CA2F63A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QTDE A ENTREGAR</w:t>
            </w:r>
          </w:p>
        </w:tc>
        <w:tc>
          <w:tcPr>
            <w:tcW w:w="595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62CCD86C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VALOR UNITÁRIO</w:t>
            </w:r>
          </w:p>
        </w:tc>
        <w:tc>
          <w:tcPr>
            <w:tcW w:w="461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6797A0C4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VALOR TOTAL</w:t>
            </w:r>
          </w:p>
        </w:tc>
        <w:tc>
          <w:tcPr>
            <w:tcW w:w="953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EFF70DF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SALDO REMANESCENTE</w:t>
            </w:r>
          </w:p>
        </w:tc>
      </w:tr>
      <w:tr w:rsidR="001B6F70" w:rsidRPr="00347288" w14:paraId="1FD5FE6B" w14:textId="77777777" w:rsidTr="005C0526">
        <w:trPr>
          <w:trHeight w:val="285"/>
          <w:jc w:val="center"/>
        </w:trPr>
        <w:tc>
          <w:tcPr>
            <w:tcW w:w="500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482CD55" w14:textId="77777777" w:rsidR="001B6F70" w:rsidRPr="00347288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201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590C22D3" w14:textId="77777777" w:rsidR="001B6F70" w:rsidRPr="00347288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615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41A0D6B0" w14:textId="77777777" w:rsidR="001B6F70" w:rsidRPr="00347288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674" w:type="pct"/>
            <w:gridSpan w:val="3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5258F634" w14:textId="77777777" w:rsidR="001B6F70" w:rsidRPr="00347288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595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9EA01AE" w14:textId="77777777" w:rsidR="001B6F70" w:rsidRPr="00347288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461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614F536A" w14:textId="77777777" w:rsidR="001B6F70" w:rsidRPr="00347288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953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B3FF63B" w14:textId="77777777" w:rsidR="001B6F70" w:rsidRPr="00347288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1B6F70" w:rsidRPr="00347288" w14:paraId="2E9B0A89" w14:textId="77777777" w:rsidTr="005C0526">
        <w:trPr>
          <w:trHeight w:val="285"/>
          <w:jc w:val="center"/>
        </w:trPr>
        <w:tc>
          <w:tcPr>
            <w:tcW w:w="500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1996F1F7" w14:textId="77777777" w:rsidR="001B6F70" w:rsidRPr="00347288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201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4ECD48A0" w14:textId="77777777" w:rsidR="001B6F70" w:rsidRPr="00347288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615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4680F4C" w14:textId="77777777" w:rsidR="001B6F70" w:rsidRPr="00347288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674" w:type="pct"/>
            <w:gridSpan w:val="3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171FA30A" w14:textId="77777777" w:rsidR="001B6F70" w:rsidRPr="00347288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595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3BE7499" w14:textId="77777777" w:rsidR="001B6F70" w:rsidRPr="00347288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461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2C8BF3BD" w14:textId="77777777" w:rsidR="001B6F70" w:rsidRPr="00347288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953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1012718E" w14:textId="77777777" w:rsidR="001B6F70" w:rsidRPr="00347288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5C0526" w:rsidRPr="00347288" w14:paraId="267F45EF" w14:textId="77777777" w:rsidTr="005C0526">
        <w:trPr>
          <w:trHeight w:val="285"/>
          <w:jc w:val="center"/>
        </w:trPr>
        <w:tc>
          <w:tcPr>
            <w:tcW w:w="500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2BB1EBD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201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0F97314C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615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64AF52B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674" w:type="pct"/>
            <w:gridSpan w:val="3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4AC542D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595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12262F39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461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5DEE4E56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953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1A400EAA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</w:tr>
      <w:tr w:rsidR="00AF0305" w:rsidRPr="00347288" w14:paraId="5C0E870C" w14:textId="77777777" w:rsidTr="005C0526">
        <w:trPr>
          <w:trHeight w:val="500"/>
          <w:jc w:val="center"/>
        </w:trPr>
        <w:tc>
          <w:tcPr>
            <w:tcW w:w="5000" w:type="pct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BAAA1CF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  <w:sz w:val="24"/>
              </w:rPr>
            </w:pPr>
            <w:r w:rsidRPr="00347288">
              <w:rPr>
                <w:rFonts w:ascii="Arial" w:hAnsi="Arial" w:cs="Arial"/>
                <w:b/>
                <w:i/>
                <w:sz w:val="24"/>
              </w:rPr>
              <w:t xml:space="preserve">VALOR TOTAL DA AQUISIÇÃO: R$ </w:t>
            </w:r>
            <w:proofErr w:type="spellStart"/>
            <w:r w:rsidR="000852E2">
              <w:rPr>
                <w:rFonts w:ascii="Arial" w:hAnsi="Arial" w:cs="Arial"/>
                <w:b/>
                <w:i/>
                <w:sz w:val="24"/>
              </w:rPr>
              <w:t>xxxx</w:t>
            </w:r>
            <w:proofErr w:type="spellEnd"/>
            <w:r w:rsidR="000852E2">
              <w:rPr>
                <w:rFonts w:ascii="Arial" w:hAnsi="Arial" w:cs="Arial"/>
                <w:b/>
                <w:i/>
                <w:sz w:val="24"/>
              </w:rPr>
              <w:t xml:space="preserve"> (</w:t>
            </w:r>
            <w:proofErr w:type="spellStart"/>
            <w:r w:rsidR="000852E2">
              <w:rPr>
                <w:rFonts w:ascii="Arial" w:hAnsi="Arial" w:cs="Arial"/>
                <w:b/>
                <w:i/>
                <w:sz w:val="24"/>
              </w:rPr>
              <w:t>xxxxxxxx</w:t>
            </w:r>
            <w:proofErr w:type="spellEnd"/>
            <w:r w:rsidR="000852E2">
              <w:rPr>
                <w:rFonts w:ascii="Arial" w:hAnsi="Arial" w:cs="Arial"/>
                <w:b/>
                <w:i/>
                <w:sz w:val="24"/>
              </w:rPr>
              <w:t>)</w:t>
            </w:r>
          </w:p>
        </w:tc>
      </w:tr>
      <w:tr w:rsidR="00AF0305" w:rsidRPr="00347288" w14:paraId="56687FD6" w14:textId="77777777" w:rsidTr="005C0526">
        <w:trPr>
          <w:trHeight w:val="500"/>
          <w:jc w:val="center"/>
        </w:trPr>
        <w:tc>
          <w:tcPr>
            <w:tcW w:w="5000" w:type="pct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45FB326" w14:textId="77777777" w:rsidR="00AF0305" w:rsidRPr="00347288" w:rsidRDefault="00AF0305" w:rsidP="00EC6E1C">
            <w:pPr>
              <w:jc w:val="center"/>
              <w:rPr>
                <w:rFonts w:ascii="Arial" w:hAnsi="Arial" w:cs="Arial"/>
                <w:b/>
                <w:i/>
                <w:sz w:val="24"/>
              </w:rPr>
            </w:pPr>
            <w:r w:rsidRPr="00347288">
              <w:rPr>
                <w:rFonts w:ascii="Arial" w:hAnsi="Arial" w:cs="Arial"/>
                <w:b/>
                <w:i/>
                <w:sz w:val="24"/>
              </w:rPr>
              <w:t>CONDIÇÕES DE FORNECIMENTO</w:t>
            </w:r>
          </w:p>
        </w:tc>
      </w:tr>
      <w:tr w:rsidR="00AF0305" w:rsidRPr="00347288" w14:paraId="403C3A64" w14:textId="77777777" w:rsidTr="005C0526">
        <w:trPr>
          <w:trHeight w:val="1275"/>
          <w:jc w:val="center"/>
        </w:trPr>
        <w:tc>
          <w:tcPr>
            <w:tcW w:w="2901" w:type="pct"/>
            <w:gridSpan w:val="5"/>
            <w:tcBorders>
              <w:left w:val="double" w:sz="4" w:space="0" w:color="auto"/>
              <w:bottom w:val="double" w:sz="4" w:space="0" w:color="auto"/>
            </w:tcBorders>
          </w:tcPr>
          <w:p w14:paraId="01FD1614" w14:textId="58A2EEEA" w:rsidR="00AF0305" w:rsidRPr="00EB18F7" w:rsidRDefault="00A13FE2" w:rsidP="00624337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B18F7">
              <w:rPr>
                <w:rFonts w:ascii="Arial" w:hAnsi="Arial" w:cs="Arial"/>
                <w:sz w:val="20"/>
                <w:szCs w:val="20"/>
              </w:rPr>
              <w:t>Os produtos</w:t>
            </w:r>
            <w:r w:rsidR="003B4CF4" w:rsidRPr="00EB18F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B18F7">
              <w:rPr>
                <w:rFonts w:ascii="Arial" w:hAnsi="Arial" w:cs="Arial"/>
                <w:sz w:val="20"/>
                <w:szCs w:val="20"/>
              </w:rPr>
              <w:t xml:space="preserve">deverão ser entregues em até </w:t>
            </w:r>
            <w:r w:rsidR="009525E7" w:rsidRPr="00EB18F7">
              <w:rPr>
                <w:rFonts w:ascii="Arial" w:hAnsi="Arial" w:cs="Arial"/>
                <w:sz w:val="20"/>
                <w:szCs w:val="20"/>
              </w:rPr>
              <w:t>40</w:t>
            </w:r>
            <w:r w:rsidRPr="00EB18F7">
              <w:rPr>
                <w:rFonts w:ascii="Arial" w:hAnsi="Arial" w:cs="Arial"/>
                <w:sz w:val="20"/>
                <w:szCs w:val="20"/>
              </w:rPr>
              <w:t xml:space="preserve"> dias, na sede do </w:t>
            </w:r>
            <w:r w:rsidRPr="00EB18F7">
              <w:rPr>
                <w:rFonts w:ascii="Arial" w:hAnsi="Arial" w:cs="Arial"/>
                <w:b/>
                <w:sz w:val="20"/>
                <w:szCs w:val="20"/>
              </w:rPr>
              <w:t>SENAR</w:t>
            </w:r>
            <w:r w:rsidR="003B4CF4" w:rsidRPr="00EB18F7">
              <w:rPr>
                <w:rFonts w:ascii="Arial" w:hAnsi="Arial" w:cs="Arial"/>
                <w:b/>
                <w:sz w:val="20"/>
                <w:szCs w:val="20"/>
              </w:rPr>
              <w:t>-</w:t>
            </w:r>
            <w:r w:rsidR="0039616D" w:rsidRPr="00EB18F7">
              <w:rPr>
                <w:rFonts w:ascii="Arial" w:hAnsi="Arial" w:cs="Arial"/>
                <w:b/>
                <w:sz w:val="20"/>
                <w:szCs w:val="20"/>
              </w:rPr>
              <w:t>AR/MS</w:t>
            </w:r>
            <w:r w:rsidR="000852E2" w:rsidRPr="00EB18F7">
              <w:rPr>
                <w:rFonts w:ascii="Arial" w:hAnsi="Arial" w:cs="Arial"/>
                <w:sz w:val="20"/>
                <w:szCs w:val="20"/>
              </w:rPr>
              <w:t xml:space="preserve">, em </w:t>
            </w:r>
            <w:r w:rsidRPr="00EB18F7">
              <w:rPr>
                <w:rFonts w:ascii="Arial" w:hAnsi="Arial" w:cs="Arial"/>
                <w:sz w:val="20"/>
                <w:szCs w:val="20"/>
              </w:rPr>
              <w:t>perfeitas condições, no prazo de entrega estipulado e acompanhad</w:t>
            </w:r>
            <w:r w:rsidR="003B4CF4" w:rsidRPr="00EB18F7">
              <w:rPr>
                <w:rFonts w:ascii="Arial" w:hAnsi="Arial" w:cs="Arial"/>
                <w:sz w:val="20"/>
                <w:szCs w:val="20"/>
              </w:rPr>
              <w:t xml:space="preserve">os </w:t>
            </w:r>
            <w:r w:rsidRPr="00EB18F7">
              <w:rPr>
                <w:rFonts w:ascii="Arial" w:hAnsi="Arial" w:cs="Arial"/>
                <w:sz w:val="20"/>
                <w:szCs w:val="20"/>
              </w:rPr>
              <w:t xml:space="preserve">da respectiva nota fiscal e das certidões de regularidade fiscal para a Fazenda Federal e Previdência Social (INSS), o Fundo de Garantia por Tempo de Serviço (FGTS) e Justiça do Trabalho (CNDT - TST). A inexecução no todo ou em parte do que foi pactuado dará ao </w:t>
            </w:r>
            <w:r w:rsidRPr="00EB18F7">
              <w:rPr>
                <w:rFonts w:ascii="Arial" w:hAnsi="Arial" w:cs="Arial"/>
                <w:b/>
                <w:bCs/>
                <w:sz w:val="20"/>
                <w:szCs w:val="20"/>
              </w:rPr>
              <w:t>SENAR-AR/MS</w:t>
            </w:r>
            <w:r w:rsidR="009525E7" w:rsidRPr="00EB18F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e</w:t>
            </w:r>
            <w:r w:rsidRPr="00EB18F7">
              <w:rPr>
                <w:rFonts w:ascii="Arial" w:hAnsi="Arial" w:cs="Arial"/>
                <w:sz w:val="20"/>
                <w:szCs w:val="20"/>
              </w:rPr>
              <w:t xml:space="preserve"> o direito de cancelar unilateralmente esta Autorização de Fornecimento, sem prejuízo de aplicação de multas e outras penalidades previstas na legislação, inclusive a de suspensão no direito de licitar ou contratar com o </w:t>
            </w:r>
            <w:r w:rsidRPr="00EB18F7">
              <w:rPr>
                <w:rFonts w:ascii="Arial" w:hAnsi="Arial" w:cs="Arial"/>
                <w:b/>
                <w:bCs/>
                <w:sz w:val="20"/>
                <w:szCs w:val="20"/>
              </w:rPr>
              <w:t>SENAR</w:t>
            </w:r>
            <w:r w:rsidR="000852E2" w:rsidRPr="00EB18F7">
              <w:rPr>
                <w:rFonts w:ascii="Arial" w:hAnsi="Arial" w:cs="Arial"/>
                <w:b/>
                <w:bCs/>
                <w:sz w:val="20"/>
                <w:szCs w:val="20"/>
              </w:rPr>
              <w:t>-</w:t>
            </w:r>
            <w:r w:rsidRPr="00EB18F7">
              <w:rPr>
                <w:rFonts w:ascii="Arial" w:hAnsi="Arial" w:cs="Arial"/>
                <w:b/>
                <w:bCs/>
                <w:sz w:val="20"/>
                <w:szCs w:val="20"/>
              </w:rPr>
              <w:t>AR/MS</w:t>
            </w:r>
            <w:r w:rsidRPr="00EB18F7">
              <w:rPr>
                <w:rFonts w:ascii="Arial" w:hAnsi="Arial" w:cs="Arial"/>
                <w:sz w:val="20"/>
                <w:szCs w:val="20"/>
              </w:rPr>
              <w:t>, conforme estabelecido no Regulamento de Licitações e Contratos (RLC) do SENAR, aprovado pela Resolução nº 001/CD, de 15/02/2006 (DOU 23/02/2006), alterada pela Resolução nº 033/CD, de 28/11/2011 (DOU 29/06/2011).</w:t>
            </w:r>
          </w:p>
        </w:tc>
        <w:tc>
          <w:tcPr>
            <w:tcW w:w="2099" w:type="pct"/>
            <w:gridSpan w:val="4"/>
            <w:tcBorders>
              <w:bottom w:val="double" w:sz="4" w:space="0" w:color="auto"/>
              <w:right w:val="double" w:sz="4" w:space="0" w:color="auto"/>
            </w:tcBorders>
          </w:tcPr>
          <w:p w14:paraId="6544AEDE" w14:textId="77777777" w:rsidR="002D353B" w:rsidRPr="003B4CF4" w:rsidRDefault="002D353B" w:rsidP="00624337">
            <w:pPr>
              <w:spacing w:before="40" w:after="4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6F55DEF" w14:textId="66CC9C29" w:rsidR="00A13FE2" w:rsidRPr="003B4CF4" w:rsidRDefault="00A13FE2" w:rsidP="00624337">
            <w:pPr>
              <w:spacing w:before="40" w:after="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B4CF4">
              <w:rPr>
                <w:rFonts w:ascii="Arial" w:hAnsi="Arial" w:cs="Arial"/>
                <w:sz w:val="20"/>
                <w:szCs w:val="20"/>
              </w:rPr>
              <w:t xml:space="preserve">O </w:t>
            </w:r>
            <w:r w:rsidRPr="003B4CF4">
              <w:rPr>
                <w:rFonts w:ascii="Arial" w:hAnsi="Arial" w:cs="Arial"/>
                <w:b/>
                <w:bCs/>
                <w:sz w:val="20"/>
                <w:szCs w:val="20"/>
              </w:rPr>
              <w:t>SENAR-AR/M</w:t>
            </w:r>
            <w:r w:rsidR="009525E7">
              <w:rPr>
                <w:rFonts w:ascii="Arial" w:hAnsi="Arial" w:cs="Arial"/>
                <w:b/>
                <w:bCs/>
                <w:sz w:val="20"/>
                <w:szCs w:val="20"/>
              </w:rPr>
              <w:t>S</w:t>
            </w:r>
            <w:r w:rsidRPr="003B4CF4">
              <w:rPr>
                <w:rFonts w:ascii="Arial" w:hAnsi="Arial" w:cs="Arial"/>
                <w:sz w:val="20"/>
                <w:szCs w:val="20"/>
              </w:rPr>
              <w:t xml:space="preserve"> se obriga a efetuar o pagamento do objeto acima, após comprovação da regularidade dessa empresa com o fisco e com a seguridade social, respeitando o Cronograma de Pagamentos do SENAR-AR/MS onde: notas emitidas entre os dias 21 e o dia 05 do mês seguinte terão seus pagamentos executados no dia 15 mais próximo, e notas emitidas entre os dias 06 e 20 de cada mês terão seus pagamentos executados no dia 30 mais próximo.</w:t>
            </w:r>
          </w:p>
          <w:p w14:paraId="5E2157CA" w14:textId="77777777" w:rsidR="006F1DF5" w:rsidRPr="003B4CF4" w:rsidRDefault="006F1DF5" w:rsidP="00624337">
            <w:pPr>
              <w:spacing w:before="40" w:after="4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637A832" w14:textId="7759D615" w:rsidR="006F1DF5" w:rsidRPr="003B4CF4" w:rsidRDefault="00A13FE2" w:rsidP="00624337">
            <w:pPr>
              <w:spacing w:before="40" w:after="4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B4CF4">
              <w:rPr>
                <w:rFonts w:ascii="Arial" w:hAnsi="Arial" w:cs="Arial"/>
                <w:b/>
                <w:sz w:val="20"/>
                <w:szCs w:val="20"/>
              </w:rPr>
              <w:t xml:space="preserve">Campo Grande / MS, </w:t>
            </w:r>
            <w:proofErr w:type="spellStart"/>
            <w:r w:rsidR="0039616D" w:rsidRPr="003B4CF4">
              <w:rPr>
                <w:rFonts w:ascii="Arial" w:hAnsi="Arial" w:cs="Arial"/>
                <w:b/>
                <w:sz w:val="20"/>
                <w:szCs w:val="20"/>
              </w:rPr>
              <w:t>xx</w:t>
            </w:r>
            <w:proofErr w:type="spellEnd"/>
            <w:r w:rsidR="0039616D" w:rsidRPr="003B4CF4">
              <w:rPr>
                <w:rFonts w:ascii="Arial" w:hAnsi="Arial" w:cs="Arial"/>
                <w:b/>
                <w:sz w:val="20"/>
                <w:szCs w:val="20"/>
              </w:rPr>
              <w:t xml:space="preserve"> de </w:t>
            </w:r>
            <w:proofErr w:type="spellStart"/>
            <w:r w:rsidR="0039616D" w:rsidRPr="003B4CF4">
              <w:rPr>
                <w:rFonts w:ascii="Arial" w:hAnsi="Arial" w:cs="Arial"/>
                <w:b/>
                <w:sz w:val="20"/>
                <w:szCs w:val="20"/>
              </w:rPr>
              <w:t>xxxxxxxxxx</w:t>
            </w:r>
            <w:proofErr w:type="spellEnd"/>
            <w:r w:rsidR="0039616D" w:rsidRPr="003B4CF4">
              <w:rPr>
                <w:rFonts w:ascii="Arial" w:hAnsi="Arial" w:cs="Arial"/>
                <w:b/>
                <w:sz w:val="20"/>
                <w:szCs w:val="20"/>
              </w:rPr>
              <w:t xml:space="preserve"> de 20</w:t>
            </w:r>
            <w:r w:rsidR="001066D6">
              <w:rPr>
                <w:rFonts w:ascii="Arial" w:hAnsi="Arial" w:cs="Arial"/>
                <w:b/>
                <w:sz w:val="20"/>
                <w:szCs w:val="20"/>
              </w:rPr>
              <w:t>2</w:t>
            </w:r>
            <w:r w:rsidR="00F33007">
              <w:rPr>
                <w:rFonts w:ascii="Arial" w:hAnsi="Arial" w:cs="Arial"/>
                <w:b/>
                <w:sz w:val="20"/>
                <w:szCs w:val="20"/>
              </w:rPr>
              <w:t>2</w:t>
            </w:r>
            <w:r w:rsidR="000852E2" w:rsidRPr="003B4CF4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</w:tr>
    </w:tbl>
    <w:p w14:paraId="6198D8F4" w14:textId="77777777" w:rsidR="00AF0305" w:rsidRPr="001873E7" w:rsidRDefault="00AF0305" w:rsidP="00A13FE2">
      <w:pPr>
        <w:rPr>
          <w:rFonts w:ascii="Arial" w:hAnsi="Arial" w:cs="Arial"/>
        </w:rPr>
      </w:pPr>
    </w:p>
    <w:sectPr w:rsidR="00AF0305" w:rsidRPr="001873E7" w:rsidSect="00B249BC">
      <w:headerReference w:type="default" r:id="rId10"/>
      <w:footerReference w:type="default" r:id="rId11"/>
      <w:pgSz w:w="11906" w:h="16838" w:code="9"/>
      <w:pgMar w:top="1701" w:right="1134" w:bottom="1134" w:left="1418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A3144D" w14:textId="77777777" w:rsidR="00224690" w:rsidRDefault="00224690" w:rsidP="00DE0782">
      <w:pPr>
        <w:spacing w:after="0" w:line="240" w:lineRule="auto"/>
      </w:pPr>
      <w:r>
        <w:separator/>
      </w:r>
    </w:p>
  </w:endnote>
  <w:endnote w:type="continuationSeparator" w:id="0">
    <w:p w14:paraId="6C99396A" w14:textId="77777777" w:rsidR="00224690" w:rsidRDefault="00224690" w:rsidP="00DE0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22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07"/>
      <w:gridCol w:w="3407"/>
      <w:gridCol w:w="3408"/>
    </w:tblGrid>
    <w:tr w:rsidR="00934F41" w:rsidRPr="009E0FA2" w14:paraId="5393BB0F" w14:textId="77777777" w:rsidTr="002F6981">
      <w:trPr>
        <w:cantSplit/>
        <w:trHeight w:val="283"/>
        <w:jc w:val="center"/>
      </w:trPr>
      <w:tc>
        <w:tcPr>
          <w:tcW w:w="3407" w:type="dxa"/>
          <w:vAlign w:val="center"/>
        </w:tcPr>
        <w:p w14:paraId="21ACF633" w14:textId="0E592794" w:rsidR="00934F41" w:rsidRPr="00563F12" w:rsidRDefault="00934F41" w:rsidP="0039616D">
          <w:pPr>
            <w:pStyle w:val="Rodap"/>
            <w:rPr>
              <w:rFonts w:ascii="Arial" w:hAnsi="Arial" w:cs="Arial"/>
              <w:sz w:val="18"/>
              <w:highlight w:val="yellow"/>
            </w:rPr>
          </w:pPr>
        </w:p>
      </w:tc>
      <w:tc>
        <w:tcPr>
          <w:tcW w:w="3407" w:type="dxa"/>
          <w:vAlign w:val="center"/>
        </w:tcPr>
        <w:p w14:paraId="036DCBA9" w14:textId="77777777" w:rsidR="00934F41" w:rsidRPr="009E0FA2" w:rsidRDefault="00934F41" w:rsidP="0039616D">
          <w:pPr>
            <w:pStyle w:val="Rodap"/>
            <w:jc w:val="center"/>
            <w:rPr>
              <w:rFonts w:ascii="Arial" w:hAnsi="Arial" w:cs="Arial"/>
              <w:bCs/>
              <w:sz w:val="18"/>
            </w:rPr>
          </w:pPr>
        </w:p>
      </w:tc>
      <w:tc>
        <w:tcPr>
          <w:tcW w:w="3408" w:type="dxa"/>
          <w:vAlign w:val="center"/>
        </w:tcPr>
        <w:p w14:paraId="262AD0A9" w14:textId="0D50099F" w:rsidR="00934F41" w:rsidRPr="009E0FA2" w:rsidRDefault="00F33007" w:rsidP="0039616D">
          <w:pPr>
            <w:pStyle w:val="Rodap"/>
            <w:jc w:val="righ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2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6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657C1C38" w14:textId="77777777" w:rsidR="00934F41" w:rsidRDefault="00934F41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990A41" w14:textId="77777777" w:rsidR="00224690" w:rsidRDefault="00224690" w:rsidP="00DE0782">
      <w:pPr>
        <w:spacing w:after="0" w:line="240" w:lineRule="auto"/>
      </w:pPr>
      <w:r>
        <w:separator/>
      </w:r>
    </w:p>
  </w:footnote>
  <w:footnote w:type="continuationSeparator" w:id="0">
    <w:p w14:paraId="52952E4D" w14:textId="77777777" w:rsidR="00224690" w:rsidRDefault="00224690" w:rsidP="00DE0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34C7E3" w14:textId="6AEAB958" w:rsidR="00934F41" w:rsidRDefault="00D24BE9" w:rsidP="00DE0782">
    <w:pPr>
      <w:pStyle w:val="Cabealho"/>
      <w:jc w:val="center"/>
    </w:pPr>
    <w:r>
      <w:rPr>
        <w:rFonts w:ascii="Arial" w:hAnsi="Arial" w:cs="Arial"/>
        <w:b/>
        <w:noProof/>
      </w:rPr>
      <w:drawing>
        <wp:inline distT="0" distB="0" distL="0" distR="0" wp14:anchorId="4E139D6C" wp14:editId="33968BE2">
          <wp:extent cx="3284721" cy="1000125"/>
          <wp:effectExtent l="0" t="0" r="0" b="0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270" t="19880" r="7769" b="18674"/>
                  <a:stretch/>
                </pic:blipFill>
                <pic:spPr bwMode="auto">
                  <a:xfrm>
                    <a:off x="0" y="0"/>
                    <a:ext cx="3319197" cy="101062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C25AFA"/>
    <w:multiLevelType w:val="hybridMultilevel"/>
    <w:tmpl w:val="E6D2B6EE"/>
    <w:lvl w:ilvl="0" w:tplc="0416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55057583"/>
    <w:multiLevelType w:val="hybridMultilevel"/>
    <w:tmpl w:val="06E61BD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7B14F7C"/>
    <w:multiLevelType w:val="hybridMultilevel"/>
    <w:tmpl w:val="182E24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58514086">
    <w:abstractNumId w:val="1"/>
  </w:num>
  <w:num w:numId="2" w16cid:durableId="872840003">
    <w:abstractNumId w:val="0"/>
  </w:num>
  <w:num w:numId="3" w16cid:durableId="123974670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4B5"/>
    <w:rsid w:val="000016D8"/>
    <w:rsid w:val="0000258F"/>
    <w:rsid w:val="00012024"/>
    <w:rsid w:val="00022667"/>
    <w:rsid w:val="000717C7"/>
    <w:rsid w:val="00080C17"/>
    <w:rsid w:val="000852E2"/>
    <w:rsid w:val="000A5A6E"/>
    <w:rsid w:val="000B75E9"/>
    <w:rsid w:val="000C56D9"/>
    <w:rsid w:val="000C7D3B"/>
    <w:rsid w:val="000E55C4"/>
    <w:rsid w:val="000F1C83"/>
    <w:rsid w:val="000F6663"/>
    <w:rsid w:val="001066D6"/>
    <w:rsid w:val="00122B54"/>
    <w:rsid w:val="00142F60"/>
    <w:rsid w:val="00143E8F"/>
    <w:rsid w:val="00185ED6"/>
    <w:rsid w:val="001873E7"/>
    <w:rsid w:val="001B6F70"/>
    <w:rsid w:val="001D148B"/>
    <w:rsid w:val="001F770A"/>
    <w:rsid w:val="00224690"/>
    <w:rsid w:val="00232AD5"/>
    <w:rsid w:val="002569EF"/>
    <w:rsid w:val="00274814"/>
    <w:rsid w:val="002D353B"/>
    <w:rsid w:val="002F6981"/>
    <w:rsid w:val="00310B1C"/>
    <w:rsid w:val="00311FCD"/>
    <w:rsid w:val="00334968"/>
    <w:rsid w:val="0034459A"/>
    <w:rsid w:val="00347288"/>
    <w:rsid w:val="0037342C"/>
    <w:rsid w:val="0039616D"/>
    <w:rsid w:val="003B4CF4"/>
    <w:rsid w:val="003D5D56"/>
    <w:rsid w:val="003E59F3"/>
    <w:rsid w:val="004356C5"/>
    <w:rsid w:val="004843E6"/>
    <w:rsid w:val="004940AF"/>
    <w:rsid w:val="00502B53"/>
    <w:rsid w:val="00517F66"/>
    <w:rsid w:val="00553AA2"/>
    <w:rsid w:val="00563F12"/>
    <w:rsid w:val="005B2EE8"/>
    <w:rsid w:val="005B4F88"/>
    <w:rsid w:val="005C0526"/>
    <w:rsid w:val="00624337"/>
    <w:rsid w:val="00641C25"/>
    <w:rsid w:val="00650BC5"/>
    <w:rsid w:val="0065743F"/>
    <w:rsid w:val="0066488E"/>
    <w:rsid w:val="00682BBF"/>
    <w:rsid w:val="006B5E3E"/>
    <w:rsid w:val="006C0E78"/>
    <w:rsid w:val="006D1E3B"/>
    <w:rsid w:val="006E3816"/>
    <w:rsid w:val="006F1DF5"/>
    <w:rsid w:val="00791633"/>
    <w:rsid w:val="00795D6F"/>
    <w:rsid w:val="007A5A02"/>
    <w:rsid w:val="007C47CD"/>
    <w:rsid w:val="007F5262"/>
    <w:rsid w:val="00806026"/>
    <w:rsid w:val="00864317"/>
    <w:rsid w:val="00881E0E"/>
    <w:rsid w:val="008830C1"/>
    <w:rsid w:val="008F24A7"/>
    <w:rsid w:val="009111C8"/>
    <w:rsid w:val="009157EC"/>
    <w:rsid w:val="00925F44"/>
    <w:rsid w:val="00934F41"/>
    <w:rsid w:val="009525E7"/>
    <w:rsid w:val="009556B9"/>
    <w:rsid w:val="009832CC"/>
    <w:rsid w:val="0098666F"/>
    <w:rsid w:val="009D6E43"/>
    <w:rsid w:val="009F299A"/>
    <w:rsid w:val="00A07136"/>
    <w:rsid w:val="00A13FE2"/>
    <w:rsid w:val="00A2760B"/>
    <w:rsid w:val="00A3366F"/>
    <w:rsid w:val="00A54E00"/>
    <w:rsid w:val="00A73064"/>
    <w:rsid w:val="00AE3794"/>
    <w:rsid w:val="00AF0305"/>
    <w:rsid w:val="00B016D7"/>
    <w:rsid w:val="00B249BC"/>
    <w:rsid w:val="00B32C79"/>
    <w:rsid w:val="00B7325D"/>
    <w:rsid w:val="00BA4449"/>
    <w:rsid w:val="00BB37C2"/>
    <w:rsid w:val="00BD3EAC"/>
    <w:rsid w:val="00BE5E17"/>
    <w:rsid w:val="00C1161F"/>
    <w:rsid w:val="00C14C76"/>
    <w:rsid w:val="00C529C5"/>
    <w:rsid w:val="00CD1E89"/>
    <w:rsid w:val="00CE5A18"/>
    <w:rsid w:val="00CF1415"/>
    <w:rsid w:val="00D04E0D"/>
    <w:rsid w:val="00D24BE9"/>
    <w:rsid w:val="00D304B5"/>
    <w:rsid w:val="00D53F53"/>
    <w:rsid w:val="00D721E7"/>
    <w:rsid w:val="00DE0782"/>
    <w:rsid w:val="00DF5104"/>
    <w:rsid w:val="00E13419"/>
    <w:rsid w:val="00E15E8D"/>
    <w:rsid w:val="00E27434"/>
    <w:rsid w:val="00E35CB3"/>
    <w:rsid w:val="00E55104"/>
    <w:rsid w:val="00E74AFD"/>
    <w:rsid w:val="00EB18F7"/>
    <w:rsid w:val="00EB618D"/>
    <w:rsid w:val="00ED3AC3"/>
    <w:rsid w:val="00F078E6"/>
    <w:rsid w:val="00F31A16"/>
    <w:rsid w:val="00F33007"/>
    <w:rsid w:val="00FA2E09"/>
    <w:rsid w:val="00FC3CBE"/>
    <w:rsid w:val="00FD6107"/>
    <w:rsid w:val="00FD649F"/>
    <w:rsid w:val="00FE02E7"/>
    <w:rsid w:val="00FF5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B0806F"/>
  <w15:docId w15:val="{BB7A9B3F-2FA9-4534-AF48-11A005AFD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7">
    <w:name w:val="heading 7"/>
    <w:basedOn w:val="Normal"/>
    <w:next w:val="Normal"/>
    <w:link w:val="Ttulo7Char"/>
    <w:qFormat/>
    <w:rsid w:val="00DE0782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D304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187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873E7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1873E7"/>
    <w:pPr>
      <w:ind w:left="720"/>
      <w:contextualSpacing/>
    </w:pPr>
  </w:style>
  <w:style w:type="paragraph" w:styleId="Cabealho">
    <w:name w:val="header"/>
    <w:basedOn w:val="Normal"/>
    <w:link w:val="CabealhoChar"/>
    <w:rsid w:val="00806026"/>
    <w:pPr>
      <w:tabs>
        <w:tab w:val="center" w:pos="4419"/>
        <w:tab w:val="right" w:pos="883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806026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DE0782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E078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E0782"/>
  </w:style>
  <w:style w:type="character" w:styleId="Hyperlink">
    <w:name w:val="Hyperlink"/>
    <w:basedOn w:val="Fontepargpadro"/>
    <w:uiPriority w:val="99"/>
    <w:unhideWhenUsed/>
    <w:rsid w:val="004356C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8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senarms.org.b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AFC5B1-5ECC-4CD2-866F-638114C79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347</Words>
  <Characters>1880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Lorene Marçal</dc:creator>
  <cp:lastModifiedBy>Maria Clara Trautwein Rezende</cp:lastModifiedBy>
  <cp:revision>8</cp:revision>
  <cp:lastPrinted>2017-08-29T20:44:00Z</cp:lastPrinted>
  <dcterms:created xsi:type="dcterms:W3CDTF">2020-05-20T12:23:00Z</dcterms:created>
  <dcterms:modified xsi:type="dcterms:W3CDTF">2022-09-26T12:52:00Z</dcterms:modified>
</cp:coreProperties>
</file>