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104B8">
              <w:rPr>
                <w:rFonts w:ascii="Arial" w:hAnsi="Arial" w:cs="Arial"/>
                <w:sz w:val="28"/>
                <w:szCs w:val="28"/>
              </w:rPr>
              <w:t>011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0104B8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0104B8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AC10AA">
              <w:rPr>
                <w:rFonts w:ascii="Arial" w:hAnsi="Arial" w:cs="Arial"/>
                <w:sz w:val="28"/>
                <w:szCs w:val="28"/>
              </w:rPr>
              <w:t>0</w:t>
            </w:r>
            <w:r w:rsidR="000104B8">
              <w:rPr>
                <w:rFonts w:ascii="Arial" w:hAnsi="Arial" w:cs="Arial"/>
                <w:sz w:val="28"/>
                <w:szCs w:val="28"/>
              </w:rPr>
              <w:t>11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0104B8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AC10AA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A2FD9">
        <w:rPr>
          <w:rFonts w:ascii="Arial" w:hAnsi="Arial" w:cs="Arial"/>
          <w:sz w:val="22"/>
          <w:szCs w:val="22"/>
        </w:rPr>
        <w:t xml:space="preserve">Aquisição de chapéu de palha trançada, logomarca estampada com carimbo quente, visando atender as demandas do </w:t>
      </w:r>
      <w:r w:rsidR="008A2FD9">
        <w:rPr>
          <w:rFonts w:ascii="Arial" w:hAnsi="Arial" w:cs="Arial"/>
          <w:b/>
          <w:sz w:val="22"/>
          <w:szCs w:val="22"/>
        </w:rPr>
        <w:t>SENAR-AR/MS</w:t>
      </w:r>
      <w:r w:rsidR="008A2FD9">
        <w:rPr>
          <w:rFonts w:ascii="Arial" w:hAnsi="Arial" w:cs="Arial"/>
          <w:sz w:val="22"/>
          <w:szCs w:val="22"/>
        </w:rPr>
        <w:t>.</w:t>
      </w:r>
    </w:p>
    <w:p w:rsidR="00CD15D8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8A2FD9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2369E1" w:rsidRDefault="002369E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2369E1" w:rsidRPr="00173E6D" w:rsidRDefault="002369E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8A2FD9" w:rsidRPr="00173E6D" w:rsidRDefault="008A2FD9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A2FD9" w:rsidRPr="00CB29AB">
          <w:rPr>
            <w:rStyle w:val="Hyperlink"/>
            <w:rFonts w:ascii="Arial" w:hAnsi="Arial" w:cs="Arial"/>
            <w:sz w:val="22"/>
            <w:szCs w:val="22"/>
          </w:rPr>
          <w:t>alessandro.paulovich@senarms.org.br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42" w:type="dxa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EB3A79" w:rsidRPr="009E0FA2" w:rsidTr="00EB3A79">
      <w:trPr>
        <w:cantSplit/>
        <w:trHeight w:val="270"/>
      </w:trPr>
      <w:tc>
        <w:tcPr>
          <w:tcW w:w="9142" w:type="dxa"/>
          <w:vAlign w:val="center"/>
        </w:tcPr>
        <w:p w:rsidR="00EB3A79" w:rsidRPr="002A0DC4" w:rsidRDefault="00EB3A79" w:rsidP="00EB3A79">
          <w:pPr>
            <w:pStyle w:val="Rodap"/>
            <w:ind w:left="119"/>
            <w:jc w:val="both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nº </w:t>
          </w:r>
          <w:r>
            <w:rPr>
              <w:rFonts w:ascii="Arial" w:hAnsi="Arial" w:cs="Arial"/>
              <w:sz w:val="18"/>
              <w:szCs w:val="20"/>
            </w:rPr>
            <w:t>021/2019</w:t>
          </w:r>
          <w:r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4B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69E1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B83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184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2FD9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10AA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415F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5EFD"/>
    <w:rsid w:val="00CA7673"/>
    <w:rsid w:val="00CB4AFA"/>
    <w:rsid w:val="00CC23B6"/>
    <w:rsid w:val="00CC3F13"/>
    <w:rsid w:val="00CC6897"/>
    <w:rsid w:val="00CC6A6E"/>
    <w:rsid w:val="00CD15D8"/>
    <w:rsid w:val="00CD3029"/>
    <w:rsid w:val="00CD3A31"/>
    <w:rsid w:val="00CD3AAF"/>
    <w:rsid w:val="00CD4354"/>
    <w:rsid w:val="00CD7C50"/>
    <w:rsid w:val="00CE208E"/>
    <w:rsid w:val="00CE4531"/>
    <w:rsid w:val="00CE6325"/>
    <w:rsid w:val="00CF1919"/>
    <w:rsid w:val="00CF1A95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6805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3A7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sandro.paulovich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AD0BF-2AAD-4CBE-AED2-247473B2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Alessandro Paulovich</cp:lastModifiedBy>
  <cp:revision>52</cp:revision>
  <cp:lastPrinted>2018-02-19T17:24:00Z</cp:lastPrinted>
  <dcterms:created xsi:type="dcterms:W3CDTF">2016-02-15T13:56:00Z</dcterms:created>
  <dcterms:modified xsi:type="dcterms:W3CDTF">2019-03-11T15:15:00Z</dcterms:modified>
</cp:coreProperties>
</file>