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C943A1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140A1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140A1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3CAF940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140A1">
              <w:rPr>
                <w:rFonts w:ascii="Arial" w:hAnsi="Arial" w:cs="Arial"/>
                <w:sz w:val="28"/>
                <w:szCs w:val="28"/>
              </w:rPr>
              <w:t>018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140A1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CA9E764" w:rsidR="009B1BF4" w:rsidRPr="00C140A1" w:rsidRDefault="005276F9" w:rsidP="00C85EA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40A1" w:rsidRPr="0032668E">
        <w:rPr>
          <w:rFonts w:ascii="Arial" w:hAnsi="Arial" w:cs="Arial"/>
        </w:rPr>
        <w:t xml:space="preserve">Aquisição de 01 (um) Trator e implementos agrícolas, visando atender as demandas do </w:t>
      </w:r>
      <w:r w:rsidR="00C140A1" w:rsidRPr="00C140A1">
        <w:rPr>
          <w:rFonts w:ascii="Arial" w:hAnsi="Arial" w:cs="Arial"/>
          <w:b/>
          <w:bCs/>
        </w:rPr>
        <w:t>Centro de Excelência em Bovinocultura de Corte - SENAR 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D68E8F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140A1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B22E40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</w:t>
      </w:r>
      <w:r w:rsidRPr="00C140A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preencher o recibo de entrega do Edital e remeter à Comissão Permanente de Licitação por meio do e-mail </w:t>
      </w:r>
      <w:hyperlink r:id="rId8" w:history="1">
        <w:r w:rsidR="00C140A1" w:rsidRPr="00C140A1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C140A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49C3729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140A1">
            <w:rPr>
              <w:rFonts w:ascii="Arial" w:hAnsi="Arial" w:cs="Arial"/>
              <w:sz w:val="18"/>
              <w:szCs w:val="20"/>
            </w:rPr>
            <w:t>029/2021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6B4C1C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F7A140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EBAFE2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0DF0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140A1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55</cp:revision>
  <cp:lastPrinted>2021-05-03T19:29:00Z</cp:lastPrinted>
  <dcterms:created xsi:type="dcterms:W3CDTF">2016-02-15T13:56:00Z</dcterms:created>
  <dcterms:modified xsi:type="dcterms:W3CDTF">2021-05-03T19:29:00Z</dcterms:modified>
</cp:coreProperties>
</file>