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D6C0CB0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F1817">
              <w:rPr>
                <w:rFonts w:ascii="Arial" w:hAnsi="Arial" w:cs="Arial"/>
                <w:sz w:val="28"/>
                <w:szCs w:val="28"/>
              </w:rPr>
              <w:t>027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262F80E0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F1817">
              <w:rPr>
                <w:rFonts w:ascii="Arial" w:hAnsi="Arial" w:cs="Arial"/>
                <w:sz w:val="28"/>
                <w:szCs w:val="28"/>
              </w:rPr>
              <w:t>022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69EA386A" w14:textId="1B890220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A96718" w:rsidRPr="00382F49">
        <w:rPr>
          <w:rFonts w:ascii="Arial" w:eastAsia="Calibri" w:hAnsi="Arial" w:cs="Arial"/>
          <w:sz w:val="22"/>
          <w:szCs w:val="22"/>
          <w:lang w:val="pt-PT"/>
        </w:rPr>
        <w:t xml:space="preserve">Contratação de pessoa juridica para intermediação e agenciamento de locação de vans, ônibus e micro-ônibus, </w:t>
      </w:r>
      <w:r w:rsidR="00A96718" w:rsidRPr="00382F49">
        <w:rPr>
          <w:rFonts w:ascii="Arial" w:hAnsi="Arial" w:cs="Arial"/>
          <w:sz w:val="22"/>
          <w:szCs w:val="22"/>
        </w:rPr>
        <w:t xml:space="preserve">para atender as demandas do </w:t>
      </w:r>
      <w:r w:rsidR="00A96718" w:rsidRPr="00382F49">
        <w:rPr>
          <w:rFonts w:ascii="Arial" w:hAnsi="Arial" w:cs="Arial"/>
          <w:b/>
          <w:sz w:val="22"/>
          <w:szCs w:val="22"/>
        </w:rPr>
        <w:t>SENAR-AR/MS</w:t>
      </w:r>
      <w:r w:rsidR="00A96718" w:rsidRPr="00382F49">
        <w:rPr>
          <w:rFonts w:ascii="Arial" w:hAnsi="Arial" w:cs="Arial"/>
          <w:sz w:val="22"/>
          <w:szCs w:val="22"/>
        </w:rPr>
        <w:t xml:space="preserve"> e do </w:t>
      </w:r>
      <w:r w:rsidR="00A96718" w:rsidRPr="00382F49">
        <w:rPr>
          <w:rFonts w:ascii="Arial" w:hAnsi="Arial" w:cs="Arial"/>
          <w:b/>
          <w:bCs/>
          <w:sz w:val="22"/>
          <w:szCs w:val="22"/>
        </w:rPr>
        <w:t>Centro de Excelência em Bovinocultura de Corte SENAR MS.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573FEA36" w:rsidR="00B13F51" w:rsidRPr="00173E6D" w:rsidRDefault="009A5567" w:rsidP="003B43FF">
      <w:pPr>
        <w:pStyle w:val="Corpodetexto"/>
        <w:tabs>
          <w:tab w:val="left" w:pos="7080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  <w:r w:rsidR="003B43FF">
        <w:rPr>
          <w:rFonts w:ascii="Arial" w:hAnsi="Arial" w:cs="Arial"/>
          <w:b w:val="0"/>
          <w:sz w:val="22"/>
          <w:szCs w:val="22"/>
        </w:rPr>
        <w:tab/>
      </w:r>
      <w:bookmarkStart w:id="0" w:name="_GoBack"/>
      <w:bookmarkEnd w:id="0"/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147C9051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0F1817" w:rsidRPr="00C96FE3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42BED" w14:textId="77777777" w:rsidR="00A7484B" w:rsidRDefault="00A7484B">
      <w:r>
        <w:separator/>
      </w:r>
    </w:p>
  </w:endnote>
  <w:endnote w:type="continuationSeparator" w:id="0">
    <w:p w14:paraId="612E7B53" w14:textId="77777777" w:rsidR="00A7484B" w:rsidRDefault="00A74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39D26380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0F1817">
            <w:rPr>
              <w:rFonts w:ascii="Arial" w:hAnsi="Arial" w:cs="Arial"/>
              <w:sz w:val="18"/>
              <w:szCs w:val="20"/>
            </w:rPr>
            <w:t>0</w:t>
          </w:r>
          <w:r w:rsidR="003B43FF">
            <w:rPr>
              <w:rFonts w:ascii="Arial" w:hAnsi="Arial" w:cs="Arial"/>
              <w:sz w:val="18"/>
              <w:szCs w:val="20"/>
            </w:rPr>
            <w:t>53</w:t>
          </w:r>
          <w:r w:rsidR="000F1817">
            <w:rPr>
              <w:rFonts w:ascii="Arial" w:hAnsi="Arial" w:cs="Arial"/>
              <w:sz w:val="18"/>
              <w:szCs w:val="20"/>
            </w:rPr>
            <w:t>/</w:t>
          </w:r>
          <w:r w:rsidR="00B51613">
            <w:rPr>
              <w:rFonts w:ascii="Arial" w:hAnsi="Arial" w:cs="Arial"/>
              <w:sz w:val="18"/>
              <w:szCs w:val="20"/>
            </w:rPr>
            <w:t>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82BAE" w14:textId="77777777" w:rsidR="00A7484B" w:rsidRDefault="00A7484B">
      <w:r>
        <w:separator/>
      </w:r>
    </w:p>
  </w:footnote>
  <w:footnote w:type="continuationSeparator" w:id="0">
    <w:p w14:paraId="4DB6ABB8" w14:textId="77777777" w:rsidR="00A7484B" w:rsidRDefault="00A74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359FE64F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817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2F49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3FF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484B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718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0F18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D97D3-6822-4B6A-BFD7-4094E4BA6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219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57</cp:revision>
  <cp:lastPrinted>2020-07-01T14:38:00Z</cp:lastPrinted>
  <dcterms:created xsi:type="dcterms:W3CDTF">2016-02-15T13:56:00Z</dcterms:created>
  <dcterms:modified xsi:type="dcterms:W3CDTF">2020-07-16T12:51:00Z</dcterms:modified>
</cp:coreProperties>
</file>