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ADEBC0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45207">
              <w:rPr>
                <w:rFonts w:ascii="Arial" w:hAnsi="Arial" w:cs="Arial"/>
                <w:sz w:val="28"/>
                <w:szCs w:val="28"/>
              </w:rPr>
              <w:t>043/2019</w:t>
            </w:r>
          </w:p>
          <w:p w14:paraId="560DD036" w14:textId="632F7417" w:rsidR="001E7351" w:rsidRPr="001E7351" w:rsidRDefault="002E62D2" w:rsidP="00FB5CF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45207">
              <w:rPr>
                <w:rFonts w:ascii="Arial" w:hAnsi="Arial" w:cs="Arial"/>
                <w:sz w:val="28"/>
                <w:szCs w:val="28"/>
              </w:rPr>
              <w:t>043/2019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0EDB1FF" w14:textId="77777777" w:rsidR="00D45207" w:rsidRPr="00B96B8B" w:rsidRDefault="005276F9" w:rsidP="00D45207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45207" w:rsidRPr="00B52BF5">
        <w:rPr>
          <w:rFonts w:ascii="Arial" w:hAnsi="Arial" w:cs="Arial"/>
          <w:b/>
          <w:sz w:val="22"/>
          <w:szCs w:val="22"/>
        </w:rPr>
        <w:t xml:space="preserve">REGISTRO DE PREÇOS </w:t>
      </w:r>
      <w:r w:rsidR="00D45207" w:rsidRPr="00B52BF5">
        <w:rPr>
          <w:rFonts w:ascii="Arial" w:hAnsi="Arial" w:cs="Arial"/>
          <w:sz w:val="22"/>
          <w:szCs w:val="22"/>
        </w:rPr>
        <w:t xml:space="preserve">para aquisição </w:t>
      </w:r>
      <w:r w:rsidR="00D45207">
        <w:rPr>
          <w:rFonts w:ascii="Arial" w:hAnsi="Arial" w:cs="Arial"/>
          <w:sz w:val="22"/>
          <w:szCs w:val="22"/>
        </w:rPr>
        <w:t xml:space="preserve">de mobiliário para atender as necessidades do </w:t>
      </w:r>
      <w:r w:rsidR="00D45207" w:rsidRPr="00B943B4">
        <w:rPr>
          <w:rFonts w:ascii="Arial" w:hAnsi="Arial" w:cs="Arial"/>
          <w:b/>
          <w:sz w:val="22"/>
          <w:szCs w:val="22"/>
        </w:rPr>
        <w:t>SENAR-AR/MS</w:t>
      </w:r>
      <w:r w:rsidR="00D45207">
        <w:rPr>
          <w:rFonts w:ascii="Arial" w:hAnsi="Arial" w:cs="Arial"/>
          <w:sz w:val="22"/>
          <w:szCs w:val="22"/>
        </w:rPr>
        <w:t xml:space="preserve"> e do </w:t>
      </w:r>
      <w:r w:rsidR="00D45207">
        <w:rPr>
          <w:rFonts w:ascii="Arial" w:hAnsi="Arial" w:cs="Arial"/>
          <w:b/>
          <w:sz w:val="22"/>
          <w:szCs w:val="22"/>
        </w:rPr>
        <w:t>C</w:t>
      </w:r>
      <w:r w:rsidR="00D45207" w:rsidRPr="00B943B4">
        <w:rPr>
          <w:rFonts w:ascii="Arial" w:hAnsi="Arial" w:cs="Arial"/>
          <w:b/>
          <w:sz w:val="22"/>
          <w:szCs w:val="22"/>
        </w:rPr>
        <w:t xml:space="preserve">entro de </w:t>
      </w:r>
      <w:r w:rsidR="00D45207">
        <w:rPr>
          <w:rFonts w:ascii="Arial" w:hAnsi="Arial" w:cs="Arial"/>
          <w:b/>
          <w:sz w:val="22"/>
          <w:szCs w:val="22"/>
        </w:rPr>
        <w:t>E</w:t>
      </w:r>
      <w:r w:rsidR="00D45207" w:rsidRPr="00B943B4">
        <w:rPr>
          <w:rFonts w:ascii="Arial" w:hAnsi="Arial" w:cs="Arial"/>
          <w:b/>
          <w:sz w:val="22"/>
          <w:szCs w:val="22"/>
        </w:rPr>
        <w:t xml:space="preserve">xcelência em </w:t>
      </w:r>
      <w:r w:rsidR="00D45207">
        <w:rPr>
          <w:rFonts w:ascii="Arial" w:hAnsi="Arial" w:cs="Arial"/>
          <w:b/>
          <w:sz w:val="22"/>
          <w:szCs w:val="22"/>
        </w:rPr>
        <w:t>B</w:t>
      </w:r>
      <w:r w:rsidR="00D45207" w:rsidRPr="00B943B4">
        <w:rPr>
          <w:rFonts w:ascii="Arial" w:hAnsi="Arial" w:cs="Arial"/>
          <w:b/>
          <w:sz w:val="22"/>
          <w:szCs w:val="22"/>
        </w:rPr>
        <w:t xml:space="preserve">ovinocultura de </w:t>
      </w:r>
      <w:r w:rsidR="00D45207">
        <w:rPr>
          <w:rFonts w:ascii="Arial" w:hAnsi="Arial" w:cs="Arial"/>
          <w:b/>
          <w:sz w:val="22"/>
          <w:szCs w:val="22"/>
        </w:rPr>
        <w:t>C</w:t>
      </w:r>
      <w:r w:rsidR="00D45207" w:rsidRPr="00B943B4">
        <w:rPr>
          <w:rFonts w:ascii="Arial" w:hAnsi="Arial" w:cs="Arial"/>
          <w:b/>
          <w:sz w:val="22"/>
          <w:szCs w:val="22"/>
        </w:rPr>
        <w:t>orte SENAR MS</w:t>
      </w:r>
      <w:r w:rsidR="00D45207">
        <w:rPr>
          <w:rFonts w:ascii="Arial" w:hAnsi="Arial" w:cs="Arial"/>
          <w:b/>
          <w:sz w:val="22"/>
          <w:szCs w:val="22"/>
        </w:rPr>
        <w:t>.</w:t>
      </w:r>
    </w:p>
    <w:p w14:paraId="59833218" w14:textId="435E3A41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19264318" w14:textId="228F61D8" w:rsidR="00FB5CFA" w:rsidRPr="00173E6D" w:rsidRDefault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D45207" w:rsidRPr="00D77CD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FB5CFA" w:rsidRPr="00173E6D" w:rsidSect="00FB5CFA">
      <w:headerReference w:type="default" r:id="rId9"/>
      <w:footerReference w:type="default" r:id="rId10"/>
      <w:pgSz w:w="11905" w:h="16837" w:code="9"/>
      <w:pgMar w:top="1701" w:right="1134" w:bottom="1276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197FD008" w:rsidR="009E0FA2" w:rsidRPr="002A0DC4" w:rsidRDefault="00A94747" w:rsidP="00FB5CFA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D45207">
            <w:rPr>
              <w:rFonts w:ascii="Arial" w:hAnsi="Arial" w:cs="Arial"/>
              <w:sz w:val="18"/>
              <w:szCs w:val="20"/>
            </w:rPr>
            <w:t>1</w:t>
          </w:r>
          <w:r w:rsidR="00D45207">
            <w:rPr>
              <w:sz w:val="18"/>
              <w:szCs w:val="20"/>
            </w:rPr>
            <w:t>18/19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2B3A222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4" name="Imagem 4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56FE4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207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B5CFA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45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E9CA-A9FC-4A46-AE22-1558544C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53</cp:revision>
  <cp:lastPrinted>2019-11-04T13:49:00Z</cp:lastPrinted>
  <dcterms:created xsi:type="dcterms:W3CDTF">2016-02-15T13:56:00Z</dcterms:created>
  <dcterms:modified xsi:type="dcterms:W3CDTF">2019-11-04T13:49:00Z</dcterms:modified>
</cp:coreProperties>
</file>