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9356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6"/>
      </w:tblGrid>
      <w:tr w:rsidR="00EF26E2" w:rsidTr="009F2EDD">
        <w:trPr>
          <w:trHeight w:val="680"/>
        </w:trPr>
        <w:tc>
          <w:tcPr>
            <w:tcW w:w="9356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7D4DB8">
              <w:rPr>
                <w:rFonts w:ascii="Arial" w:hAnsi="Arial" w:cs="Arial"/>
                <w:sz w:val="28"/>
                <w:szCs w:val="28"/>
              </w:rPr>
              <w:t>0</w:t>
            </w:r>
            <w:r w:rsidR="004452B9">
              <w:rPr>
                <w:rFonts w:ascii="Arial" w:hAnsi="Arial" w:cs="Arial"/>
                <w:sz w:val="28"/>
                <w:szCs w:val="28"/>
              </w:rPr>
              <w:t>33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201</w:t>
            </w:r>
            <w:r w:rsidR="00677E83">
              <w:rPr>
                <w:rFonts w:ascii="Arial" w:hAnsi="Arial" w:cs="Arial"/>
                <w:sz w:val="28"/>
                <w:szCs w:val="28"/>
              </w:rPr>
              <w:t>7</w:t>
            </w:r>
          </w:p>
          <w:p w:rsidR="001E7351" w:rsidRPr="001E7351" w:rsidRDefault="002E62D2" w:rsidP="004452B9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4452B9">
              <w:rPr>
                <w:rFonts w:ascii="Arial" w:hAnsi="Arial" w:cs="Arial"/>
                <w:sz w:val="28"/>
                <w:szCs w:val="28"/>
              </w:rPr>
              <w:t>027</w:t>
            </w:r>
            <w:bookmarkStart w:id="0" w:name="_GoBack"/>
            <w:bookmarkEnd w:id="0"/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677E83">
              <w:rPr>
                <w:rFonts w:ascii="Arial" w:hAnsi="Arial" w:cs="Arial"/>
                <w:sz w:val="28"/>
                <w:szCs w:val="28"/>
              </w:rPr>
              <w:t>7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4C0C81" w:rsidRPr="004958E5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958E5">
        <w:rPr>
          <w:rFonts w:ascii="Arial" w:hAnsi="Arial" w:cs="Arial"/>
          <w:b/>
          <w:sz w:val="22"/>
          <w:szCs w:val="22"/>
        </w:rPr>
        <w:t xml:space="preserve">OBJETO: </w:t>
      </w:r>
      <w:r w:rsidR="006545C6" w:rsidRPr="004958E5">
        <w:rPr>
          <w:rFonts w:ascii="Arial" w:hAnsi="Arial" w:cs="Arial"/>
          <w:b/>
          <w:sz w:val="22"/>
          <w:szCs w:val="22"/>
        </w:rPr>
        <w:t xml:space="preserve">REGISTRO DE PREÇOS </w:t>
      </w:r>
      <w:r w:rsidR="006545C6" w:rsidRPr="004958E5">
        <w:rPr>
          <w:rFonts w:ascii="Arial" w:hAnsi="Arial" w:cs="Arial"/>
          <w:sz w:val="22"/>
          <w:szCs w:val="22"/>
        </w:rPr>
        <w:t>para eventual a</w:t>
      </w:r>
      <w:r w:rsidR="006545C6" w:rsidRPr="004958E5">
        <w:rPr>
          <w:rFonts w:ascii="Arial" w:hAnsi="Arial" w:cs="Arial"/>
          <w:bCs/>
          <w:sz w:val="22"/>
          <w:szCs w:val="22"/>
        </w:rPr>
        <w:t xml:space="preserve">quisição de </w:t>
      </w:r>
      <w:r w:rsidR="004452B9">
        <w:rPr>
          <w:rFonts w:ascii="Arial" w:hAnsi="Arial" w:cs="Arial"/>
          <w:sz w:val="22"/>
          <w:szCs w:val="22"/>
        </w:rPr>
        <w:t xml:space="preserve">equipamentos de informática, periféricos e acessórios eletrônicos para atender as demandas </w:t>
      </w:r>
      <w:r w:rsidR="004452B9" w:rsidRPr="004958E5">
        <w:rPr>
          <w:rFonts w:ascii="Arial" w:hAnsi="Arial" w:cs="Arial"/>
          <w:sz w:val="22"/>
          <w:szCs w:val="22"/>
        </w:rPr>
        <w:t>do</w:t>
      </w:r>
      <w:r w:rsidR="004958E5" w:rsidRPr="004958E5">
        <w:rPr>
          <w:rFonts w:ascii="Arial" w:hAnsi="Arial" w:cs="Arial"/>
          <w:sz w:val="22"/>
          <w:szCs w:val="22"/>
        </w:rPr>
        <w:t xml:space="preserve"> </w:t>
      </w:r>
      <w:r w:rsidR="004958E5" w:rsidRPr="004958E5">
        <w:rPr>
          <w:rFonts w:ascii="Arial" w:hAnsi="Arial" w:cs="Arial"/>
          <w:b/>
          <w:sz w:val="22"/>
          <w:szCs w:val="22"/>
        </w:rPr>
        <w:t>SENAR-AR/MS.</w:t>
      </w: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0254B2">
        <w:rPr>
          <w:rFonts w:ascii="Arial" w:hAnsi="Arial" w:cs="Arial"/>
          <w:b w:val="0"/>
          <w:sz w:val="22"/>
          <w:szCs w:val="22"/>
        </w:rPr>
        <w:t>7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1473A7">
      <w:pPr>
        <w:pStyle w:val="Corpodetexto"/>
        <w:tabs>
          <w:tab w:val="left" w:pos="5205"/>
          <w:tab w:val="left" w:pos="778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  <w:r w:rsidR="001473A7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4452B9" w:rsidRPr="007334BD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</w:t>
      </w:r>
      <w:r w:rsidR="004452B9">
        <w:rPr>
          <w:rFonts w:ascii="Arial" w:hAnsi="Arial" w:cs="Arial"/>
          <w:b/>
          <w:color w:val="C00000"/>
          <w:sz w:val="22"/>
          <w:szCs w:val="22"/>
        </w:rPr>
        <w:t>43</w:t>
      </w:r>
      <w:r w:rsidRPr="00173E6D">
        <w:rPr>
          <w:rFonts w:ascii="Arial" w:hAnsi="Arial" w:cs="Arial"/>
          <w:b/>
          <w:color w:val="C00000"/>
          <w:sz w:val="22"/>
          <w:szCs w:val="22"/>
        </w:rPr>
        <w:t>.</w:t>
      </w:r>
    </w:p>
    <w:sectPr w:rsidR="005276F9" w:rsidRPr="00173E6D" w:rsidSect="009F2EDD">
      <w:headerReference w:type="default" r:id="rId9"/>
      <w:footerReference w:type="default" r:id="rId10"/>
      <w:pgSz w:w="11905" w:h="16837" w:code="9"/>
      <w:pgMar w:top="1701" w:right="1134" w:bottom="1134" w:left="1418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30" w:type="pct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48"/>
      <w:gridCol w:w="3247"/>
      <w:gridCol w:w="3245"/>
    </w:tblGrid>
    <w:tr w:rsidR="009E0FA2" w:rsidRPr="009E0FA2" w:rsidTr="002E6EF9">
      <w:trPr>
        <w:cantSplit/>
        <w:trHeight w:val="283"/>
        <w:jc w:val="center"/>
      </w:trPr>
      <w:tc>
        <w:tcPr>
          <w:tcW w:w="1667" w:type="pct"/>
          <w:vAlign w:val="center"/>
        </w:tcPr>
        <w:p w:rsidR="009E0FA2" w:rsidRPr="009E0FA2" w:rsidRDefault="00A94747" w:rsidP="004452B9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BB0239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BB0239">
            <w:rPr>
              <w:rFonts w:ascii="Arial" w:hAnsi="Arial" w:cs="Arial"/>
              <w:sz w:val="18"/>
              <w:szCs w:val="20"/>
            </w:rPr>
            <w:t xml:space="preserve">nº </w:t>
          </w:r>
          <w:r w:rsidR="004452B9">
            <w:rPr>
              <w:rFonts w:ascii="Arial" w:hAnsi="Arial" w:cs="Arial"/>
              <w:sz w:val="18"/>
              <w:szCs w:val="20"/>
            </w:rPr>
            <w:t>078</w:t>
          </w:r>
          <w:r w:rsidR="009E0FA2" w:rsidRPr="00BB0239">
            <w:rPr>
              <w:rFonts w:ascii="Arial" w:hAnsi="Arial" w:cs="Arial"/>
              <w:sz w:val="18"/>
              <w:szCs w:val="20"/>
            </w:rPr>
            <w:t>/201</w:t>
          </w:r>
          <w:r w:rsidR="00BB0239" w:rsidRPr="00BB0239">
            <w:rPr>
              <w:rFonts w:ascii="Arial" w:hAnsi="Arial" w:cs="Arial"/>
              <w:sz w:val="18"/>
              <w:szCs w:val="20"/>
            </w:rPr>
            <w:t>7</w:t>
          </w:r>
        </w:p>
      </w:tc>
      <w:tc>
        <w:tcPr>
          <w:tcW w:w="1667" w:type="pct"/>
          <w:vAlign w:val="center"/>
        </w:tcPr>
        <w:p w:rsidR="009E0FA2" w:rsidRPr="009E0FA2" w:rsidRDefault="00C20F8E" w:rsidP="004452B9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  <w:r>
            <w:rPr>
              <w:rFonts w:ascii="Arial" w:hAnsi="Arial" w:cs="Arial"/>
              <w:bCs/>
              <w:sz w:val="18"/>
              <w:szCs w:val="20"/>
            </w:rPr>
            <w:t xml:space="preserve">Edital </w:t>
          </w:r>
          <w:r w:rsidR="009E0FA2" w:rsidRPr="009E0FA2">
            <w:rPr>
              <w:rFonts w:ascii="Arial" w:hAnsi="Arial" w:cs="Arial"/>
              <w:bCs/>
              <w:sz w:val="18"/>
              <w:szCs w:val="20"/>
            </w:rPr>
            <w:t xml:space="preserve">nº </w:t>
          </w:r>
          <w:r w:rsidR="002E6EF9">
            <w:rPr>
              <w:rFonts w:ascii="Arial" w:hAnsi="Arial" w:cs="Arial"/>
              <w:bCs/>
              <w:sz w:val="18"/>
              <w:szCs w:val="20"/>
            </w:rPr>
            <w:t>0</w:t>
          </w:r>
          <w:r w:rsidR="004452B9">
            <w:rPr>
              <w:rFonts w:ascii="Arial" w:hAnsi="Arial" w:cs="Arial"/>
              <w:bCs/>
              <w:sz w:val="18"/>
              <w:szCs w:val="20"/>
            </w:rPr>
            <w:t>33</w:t>
          </w:r>
          <w:r w:rsidR="002E6EF9">
            <w:rPr>
              <w:rFonts w:ascii="Arial" w:hAnsi="Arial" w:cs="Arial"/>
              <w:bCs/>
              <w:sz w:val="18"/>
              <w:szCs w:val="20"/>
            </w:rPr>
            <w:t>/2017</w:t>
          </w:r>
        </w:p>
      </w:tc>
      <w:tc>
        <w:tcPr>
          <w:tcW w:w="1666" w:type="pct"/>
          <w:vAlign w:val="center"/>
        </w:tcPr>
        <w:p w:rsidR="009E0FA2" w:rsidRPr="009E0FA2" w:rsidRDefault="000725F7" w:rsidP="004452B9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Pregão Presencial </w:t>
          </w:r>
          <w:r w:rsidR="009E0FA2" w:rsidRPr="009E0FA2">
            <w:rPr>
              <w:rFonts w:ascii="Arial" w:hAnsi="Arial" w:cs="Arial"/>
              <w:sz w:val="18"/>
              <w:szCs w:val="20"/>
            </w:rPr>
            <w:t>nº</w:t>
          </w:r>
          <w:r w:rsidR="002E6EF9">
            <w:rPr>
              <w:rFonts w:ascii="Arial" w:hAnsi="Arial" w:cs="Arial"/>
              <w:sz w:val="18"/>
              <w:szCs w:val="20"/>
            </w:rPr>
            <w:t xml:space="preserve"> 0</w:t>
          </w:r>
          <w:r w:rsidR="004452B9">
            <w:rPr>
              <w:rFonts w:ascii="Arial" w:hAnsi="Arial" w:cs="Arial"/>
              <w:sz w:val="18"/>
              <w:szCs w:val="20"/>
            </w:rPr>
            <w:t>27</w:t>
          </w:r>
          <w:r w:rsidR="002E6EF9">
            <w:rPr>
              <w:rFonts w:ascii="Arial" w:hAnsi="Arial" w:cs="Arial"/>
              <w:sz w:val="18"/>
              <w:szCs w:val="20"/>
            </w:rPr>
            <w:t>/2017</w:t>
          </w: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4B2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473A7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E6EF9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F04"/>
    <w:rsid w:val="00381F21"/>
    <w:rsid w:val="00383651"/>
    <w:rsid w:val="00385C72"/>
    <w:rsid w:val="00386D1D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52B9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58E5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4437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45C6"/>
    <w:rsid w:val="00655DD6"/>
    <w:rsid w:val="00660757"/>
    <w:rsid w:val="006619DD"/>
    <w:rsid w:val="006651AD"/>
    <w:rsid w:val="0066577E"/>
    <w:rsid w:val="00665AFF"/>
    <w:rsid w:val="006714FC"/>
    <w:rsid w:val="00674F0E"/>
    <w:rsid w:val="00676474"/>
    <w:rsid w:val="00677291"/>
    <w:rsid w:val="00677E83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D4DB8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2EDD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239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47B22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C7C46"/>
    <w:rsid w:val="00DD16A1"/>
    <w:rsid w:val="00DD2DDF"/>
    <w:rsid w:val="00DD3CDE"/>
    <w:rsid w:val="00DD4D1C"/>
    <w:rsid w:val="00DD5E8B"/>
    <w:rsid w:val="00DD7D31"/>
    <w:rsid w:val="00DE28FE"/>
    <w:rsid w:val="00DE48EA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147D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68776-875C-473C-B4DF-0EDFA099F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171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39</cp:revision>
  <cp:lastPrinted>2017-03-09T19:06:00Z</cp:lastPrinted>
  <dcterms:created xsi:type="dcterms:W3CDTF">2016-02-15T13:56:00Z</dcterms:created>
  <dcterms:modified xsi:type="dcterms:W3CDTF">2017-08-29T12:54:00Z</dcterms:modified>
</cp:coreProperties>
</file>