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E1CD5">
              <w:rPr>
                <w:rFonts w:ascii="Arial" w:hAnsi="Arial" w:cs="Arial"/>
                <w:sz w:val="28"/>
                <w:szCs w:val="28"/>
              </w:rPr>
              <w:t>0</w:t>
            </w:r>
            <w:r w:rsidR="00FF6828">
              <w:rPr>
                <w:rFonts w:ascii="Arial" w:hAnsi="Arial" w:cs="Arial"/>
                <w:sz w:val="28"/>
                <w:szCs w:val="28"/>
              </w:rPr>
              <w:t>33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FF6828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E2F0B">
              <w:rPr>
                <w:rFonts w:ascii="Arial" w:hAnsi="Arial" w:cs="Arial"/>
                <w:sz w:val="28"/>
                <w:szCs w:val="28"/>
              </w:rPr>
              <w:t>0</w:t>
            </w:r>
            <w:r w:rsidR="00FF6828">
              <w:rPr>
                <w:rFonts w:ascii="Arial" w:hAnsi="Arial" w:cs="Arial"/>
                <w:sz w:val="28"/>
                <w:szCs w:val="28"/>
              </w:rPr>
              <w:t>27</w:t>
            </w:r>
            <w:r w:rsidR="00DE2F0B">
              <w:rPr>
                <w:rFonts w:ascii="Arial" w:hAnsi="Arial" w:cs="Arial"/>
                <w:sz w:val="28"/>
                <w:szCs w:val="28"/>
              </w:rPr>
              <w:t>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FF6828" w:rsidRPr="00CC4FDF" w:rsidRDefault="005276F9" w:rsidP="00FF6828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FF6828" w:rsidRPr="00CC4FDF">
        <w:rPr>
          <w:rFonts w:ascii="Arial" w:hAnsi="Arial" w:cs="Arial"/>
          <w:b/>
          <w:sz w:val="22"/>
          <w:szCs w:val="22"/>
        </w:rPr>
        <w:t>REGISTRO DE PREÇOS</w:t>
      </w:r>
      <w:r w:rsidR="00FF6828" w:rsidRPr="00CC4FDF">
        <w:rPr>
          <w:rFonts w:ascii="Arial" w:hAnsi="Arial" w:cs="Arial"/>
          <w:sz w:val="22"/>
          <w:szCs w:val="22"/>
        </w:rPr>
        <w:t xml:space="preserve"> Aquisição de equipamentos de informática, periféricos e acessórios eletrônicos para atender as demandas do </w:t>
      </w:r>
      <w:r w:rsidR="00FF6828" w:rsidRPr="00CC4FDF">
        <w:rPr>
          <w:rFonts w:ascii="Arial" w:hAnsi="Arial" w:cs="Arial"/>
          <w:b/>
          <w:sz w:val="22"/>
          <w:szCs w:val="22"/>
        </w:rPr>
        <w:t>SENAR-AR/MS.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FF6828" w:rsidRPr="00A16FB6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FF6828">
        <w:rPr>
          <w:rFonts w:ascii="Arial" w:hAnsi="Arial" w:cs="Arial"/>
          <w:b/>
          <w:color w:val="C00000"/>
          <w:sz w:val="22"/>
          <w:szCs w:val="22"/>
        </w:rPr>
        <w:t>6943.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FF6828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0</w:t>
          </w:r>
          <w:r w:rsidR="00FF6828">
            <w:rPr>
              <w:rFonts w:ascii="Arial" w:hAnsi="Arial" w:cs="Arial"/>
              <w:sz w:val="18"/>
              <w:szCs w:val="20"/>
            </w:rPr>
            <w:t>78</w:t>
          </w:r>
          <w:r w:rsidR="00DE2F0B">
            <w:rPr>
              <w:rFonts w:ascii="Arial" w:hAnsi="Arial" w:cs="Arial"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FF6828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1E1CD5">
            <w:rPr>
              <w:rFonts w:ascii="Arial" w:hAnsi="Arial" w:cs="Arial"/>
              <w:bCs/>
              <w:sz w:val="18"/>
              <w:szCs w:val="20"/>
            </w:rPr>
            <w:t>0</w:t>
          </w:r>
          <w:r w:rsidR="00FF6828">
            <w:rPr>
              <w:rFonts w:ascii="Arial" w:hAnsi="Arial" w:cs="Arial"/>
              <w:bCs/>
              <w:sz w:val="18"/>
              <w:szCs w:val="20"/>
            </w:rPr>
            <w:t>33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FF6828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1E1CD5">
            <w:rPr>
              <w:rFonts w:ascii="Arial" w:hAnsi="Arial" w:cs="Arial"/>
              <w:sz w:val="18"/>
              <w:szCs w:val="20"/>
            </w:rPr>
            <w:t>0</w:t>
          </w:r>
          <w:r w:rsidR="00FF6828">
            <w:rPr>
              <w:rFonts w:ascii="Arial" w:hAnsi="Arial" w:cs="Arial"/>
              <w:sz w:val="18"/>
              <w:szCs w:val="20"/>
            </w:rPr>
            <w:t>27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D5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  <w:rsid w:val="00F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3D9DD-7842-4270-9057-25127E10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28</cp:revision>
  <cp:lastPrinted>2016-02-18T16:37:00Z</cp:lastPrinted>
  <dcterms:created xsi:type="dcterms:W3CDTF">2016-02-15T13:56:00Z</dcterms:created>
  <dcterms:modified xsi:type="dcterms:W3CDTF">2017-10-06T19:51:00Z</dcterms:modified>
</cp:coreProperties>
</file>