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8E74B" w14:textId="77777777" w:rsidR="00A423BB" w:rsidRPr="00E1659D" w:rsidRDefault="00A423BB" w:rsidP="00925F9A">
      <w:pPr>
        <w:tabs>
          <w:tab w:val="left" w:pos="9639"/>
        </w:tabs>
        <w:spacing w:line="360" w:lineRule="auto"/>
        <w:jc w:val="center"/>
        <w:rPr>
          <w:rFonts w:ascii="Arial" w:hAnsi="Arial" w:cs="Arial"/>
          <w:b/>
          <w:sz w:val="22"/>
          <w:szCs w:val="22"/>
        </w:rPr>
      </w:pPr>
    </w:p>
    <w:tbl>
      <w:tblPr>
        <w:tblStyle w:val="Tabelacomgrade"/>
        <w:tblpPr w:leftFromText="141" w:rightFromText="141" w:vertAnchor="text" w:horzAnchor="margin" w:tblpXSpec="center" w:tblpY="-4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4A0" w:firstRow="1" w:lastRow="0" w:firstColumn="1" w:lastColumn="0" w:noHBand="0" w:noVBand="1"/>
      </w:tblPr>
      <w:tblGrid>
        <w:gridCol w:w="9323"/>
      </w:tblGrid>
      <w:tr w:rsidR="000F37E1" w:rsidRPr="00BD557F" w14:paraId="2DDA67D1" w14:textId="77777777" w:rsidTr="00995DB9">
        <w:trPr>
          <w:trHeight w:val="567"/>
        </w:trPr>
        <w:tc>
          <w:tcPr>
            <w:tcW w:w="9524" w:type="dxa"/>
            <w:shd w:val="clear" w:color="auto" w:fill="D9D9D9" w:themeFill="background1" w:themeFillShade="D9"/>
            <w:vAlign w:val="center"/>
          </w:tcPr>
          <w:p w14:paraId="764E1DCE" w14:textId="77777777" w:rsidR="000F37E1" w:rsidRPr="00BD557F" w:rsidRDefault="000F37E1" w:rsidP="00397141">
            <w:pPr>
              <w:pStyle w:val="Corpodetexto2"/>
              <w:spacing w:before="120" w:after="120"/>
              <w:jc w:val="center"/>
              <w:rPr>
                <w:rFonts w:ascii="Arial" w:hAnsi="Arial" w:cs="Arial"/>
                <w:b/>
                <w:sz w:val="22"/>
                <w:szCs w:val="22"/>
              </w:rPr>
            </w:pPr>
            <w:r w:rsidRPr="00BD557F">
              <w:rPr>
                <w:rFonts w:ascii="Arial" w:hAnsi="Arial" w:cs="Arial"/>
                <w:b/>
                <w:szCs w:val="22"/>
              </w:rPr>
              <w:t>ANEXO V</w:t>
            </w:r>
            <w:r w:rsidR="006452BE" w:rsidRPr="00BD557F">
              <w:rPr>
                <w:rFonts w:ascii="Arial" w:hAnsi="Arial" w:cs="Arial"/>
                <w:b/>
                <w:szCs w:val="22"/>
              </w:rPr>
              <w:t xml:space="preserve"> – MINUTA DO CONTRATO</w:t>
            </w:r>
          </w:p>
        </w:tc>
      </w:tr>
    </w:tbl>
    <w:p w14:paraId="5F33A3F6" w14:textId="77777777" w:rsidR="00643376" w:rsidRDefault="00643376" w:rsidP="00643376">
      <w:pPr>
        <w:tabs>
          <w:tab w:val="left" w:pos="9639"/>
        </w:tabs>
        <w:spacing w:before="120" w:line="360" w:lineRule="auto"/>
        <w:rPr>
          <w:rFonts w:ascii="Arial" w:hAnsi="Arial" w:cs="Arial"/>
          <w:b/>
          <w:sz w:val="26"/>
          <w:szCs w:val="26"/>
        </w:rPr>
      </w:pPr>
    </w:p>
    <w:p w14:paraId="1BC2610E" w14:textId="487C2F69" w:rsidR="007E2668" w:rsidRPr="00BD557F" w:rsidRDefault="00B02A45" w:rsidP="00643376">
      <w:pPr>
        <w:tabs>
          <w:tab w:val="left" w:pos="9639"/>
        </w:tabs>
        <w:spacing w:before="120" w:line="360" w:lineRule="auto"/>
        <w:rPr>
          <w:rFonts w:ascii="Arial" w:hAnsi="Arial" w:cs="Arial"/>
          <w:b/>
          <w:sz w:val="26"/>
          <w:szCs w:val="26"/>
        </w:rPr>
      </w:pPr>
      <w:r w:rsidRPr="00BD557F">
        <w:rPr>
          <w:rFonts w:ascii="Arial" w:hAnsi="Arial" w:cs="Arial"/>
          <w:b/>
          <w:sz w:val="26"/>
          <w:szCs w:val="26"/>
        </w:rPr>
        <w:t xml:space="preserve">CONTRATO Nº </w:t>
      </w:r>
      <w:r w:rsidR="00462CD6" w:rsidRPr="00BD557F">
        <w:rPr>
          <w:rFonts w:ascii="Arial" w:hAnsi="Arial" w:cs="Arial"/>
          <w:b/>
          <w:sz w:val="26"/>
          <w:szCs w:val="26"/>
        </w:rPr>
        <w:t>XXX</w:t>
      </w:r>
      <w:r w:rsidRPr="00BD557F">
        <w:rPr>
          <w:rFonts w:ascii="Arial" w:hAnsi="Arial" w:cs="Arial"/>
          <w:b/>
          <w:sz w:val="26"/>
          <w:szCs w:val="26"/>
        </w:rPr>
        <w:t>/</w:t>
      </w:r>
      <w:r w:rsidR="00B7234B" w:rsidRPr="00BD557F">
        <w:rPr>
          <w:rFonts w:ascii="Arial" w:hAnsi="Arial" w:cs="Arial"/>
          <w:b/>
          <w:sz w:val="26"/>
          <w:szCs w:val="26"/>
        </w:rPr>
        <w:t>XXXX</w:t>
      </w:r>
    </w:p>
    <w:p w14:paraId="0B122331" w14:textId="77777777" w:rsidR="00D65423" w:rsidRPr="00BD557F" w:rsidRDefault="00D65423" w:rsidP="00181BBD">
      <w:pPr>
        <w:tabs>
          <w:tab w:val="left" w:pos="9639"/>
        </w:tabs>
        <w:spacing w:line="360" w:lineRule="auto"/>
        <w:rPr>
          <w:rFonts w:ascii="Arial" w:hAnsi="Arial" w:cs="Arial"/>
          <w:b/>
          <w:szCs w:val="22"/>
        </w:rPr>
      </w:pPr>
    </w:p>
    <w:p w14:paraId="51DCBEC1" w14:textId="2BB2EB5E" w:rsidR="00B02A45" w:rsidRPr="00BD557F" w:rsidRDefault="00FC01D4" w:rsidP="00CD3D56">
      <w:pPr>
        <w:tabs>
          <w:tab w:val="left" w:pos="9498"/>
        </w:tabs>
        <w:spacing w:line="360" w:lineRule="auto"/>
        <w:ind w:left="4253"/>
        <w:jc w:val="both"/>
        <w:rPr>
          <w:rFonts w:ascii="Arial" w:hAnsi="Arial" w:cs="Arial"/>
          <w:sz w:val="20"/>
          <w:szCs w:val="20"/>
        </w:rPr>
      </w:pPr>
      <w:r w:rsidRPr="00BD557F">
        <w:rPr>
          <w:rFonts w:ascii="Arial" w:hAnsi="Arial" w:cs="Arial"/>
          <w:noProof/>
          <w:sz w:val="20"/>
          <w:szCs w:val="20"/>
        </w:rPr>
        <mc:AlternateContent>
          <mc:Choice Requires="wps">
            <w:drawing>
              <wp:anchor distT="0" distB="0" distL="114300" distR="114300" simplePos="0" relativeHeight="251658240" behindDoc="0" locked="0" layoutInCell="1" allowOverlap="1" wp14:anchorId="6763564D" wp14:editId="5C865823">
                <wp:simplePos x="0" y="0"/>
                <wp:positionH relativeFrom="column">
                  <wp:posOffset>280670</wp:posOffset>
                </wp:positionH>
                <wp:positionV relativeFrom="paragraph">
                  <wp:posOffset>193675</wp:posOffset>
                </wp:positionV>
                <wp:extent cx="2295525" cy="1133475"/>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295525" cy="1133475"/>
                        </a:xfrm>
                        <a:prstGeom prst="rect">
                          <a:avLst/>
                        </a:prstGeom>
                        <a:extLst>
                          <a:ext uri="{AF507438-7753-43E0-B8FC-AC1667EBCBE1}">
                            <a14:hiddenEffects xmlns:a14="http://schemas.microsoft.com/office/drawing/2010/main">
                              <a:effectLst/>
                            </a14:hiddenEffects>
                          </a:ext>
                        </a:extLst>
                      </wps:spPr>
                      <wps:txbx>
                        <w:txbxContent>
                          <w:p w14:paraId="75FCFBD7" w14:textId="77777777" w:rsidR="00FC01D4" w:rsidRDefault="00FC01D4" w:rsidP="00FC01D4">
                            <w:pPr>
                              <w:pStyle w:val="NormalWeb"/>
                              <w:spacing w:before="0" w:beforeAutospacing="0" w:after="0" w:afterAutospacing="0"/>
                              <w:jc w:val="center"/>
                              <w:rPr>
                                <w:rFonts w:hint="default"/>
                              </w:rPr>
                            </w:pPr>
                            <w:r>
                              <w:rPr>
                                <w:rFonts w:ascii="Arial Black" w:hAnsi="Arial Black"/>
                                <w:color w:val="000000"/>
                                <w:sz w:val="72"/>
                                <w:szCs w:val="72"/>
                                <w14:textOutline w14:w="9525" w14:cap="flat" w14:cmpd="sng" w14:algn="ctr">
                                  <w14:solidFill>
                                    <w14:srgbClr w14:val="000000"/>
                                  </w14:solidFill>
                                  <w14:prstDash w14:val="solid"/>
                                  <w14:round/>
                                </w14:textOutline>
                              </w:rPr>
                              <w:t>MINUTA</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type w14:anchorId="6763564D" id="_x0000_t202" coordsize="21600,21600" o:spt="202" path="m,l,21600r21600,l21600,xe">
                <v:stroke joinstyle="miter"/>
                <v:path gradientshapeok="t" o:connecttype="rect"/>
              </v:shapetype>
              <v:shape id="WordArt 2" o:spid="_x0000_s1026" type="#_x0000_t202" style="position:absolute;left:0;text-align:left;margin-left:22.1pt;margin-top:15.25pt;width:180.75pt;height: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" filled="f" stroked="f">
                <o:lock v:ext="edit" shapetype="t"/>
                <v:textbox>
                  <w:txbxContent>
                    <w:p w14:paraId="75FCFBD7" w14:textId="77777777" w:rsidR="00FC01D4" w:rsidRDefault="00FC01D4" w:rsidP="00FC01D4">
                      <w:pPr>
                        <w:pStyle w:val="NormalWeb"/>
                        <w:spacing w:before="0" w:beforeAutospacing="0" w:after="0" w:afterAutospacing="0"/>
                        <w:jc w:val="center"/>
                        <w:rPr>
                          <w:rFonts w:hint="default"/>
                        </w:rPr>
                      </w:pPr>
                      <w:r>
                        <w:rPr>
                          <w:rFonts w:ascii="Arial Black" w:hAnsi="Arial Black"/>
                          <w:color w:val="000000"/>
                          <w:sz w:val="72"/>
                          <w:szCs w:val="72"/>
                          <w14:textOutline w14:w="9525" w14:cap="flat" w14:cmpd="sng" w14:algn="ctr">
                            <w14:solidFill>
                              <w14:srgbClr w14:val="000000"/>
                            </w14:solidFill>
                            <w14:prstDash w14:val="solid"/>
                            <w14:round/>
                          </w14:textOutline>
                        </w:rPr>
                        <w:t>MINUTA</w:t>
                      </w:r>
                    </w:p>
                  </w:txbxContent>
                </v:textbox>
              </v:shape>
            </w:pict>
          </mc:Fallback>
        </mc:AlternateContent>
      </w:r>
      <w:r w:rsidR="00DD0B6B" w:rsidRPr="00BD557F">
        <w:rPr>
          <w:rFonts w:ascii="Arial" w:hAnsi="Arial" w:cs="Arial"/>
          <w:noProof/>
          <w:sz w:val="20"/>
          <w:szCs w:val="20"/>
        </w:rPr>
        <w:t>CONTRAT</w:t>
      </w:r>
      <w:r w:rsidR="003C2842" w:rsidRPr="00BD557F">
        <w:rPr>
          <w:rFonts w:ascii="Arial" w:hAnsi="Arial" w:cs="Arial"/>
          <w:noProof/>
          <w:sz w:val="20"/>
          <w:szCs w:val="20"/>
        </w:rPr>
        <w:t xml:space="preserve">O PARA </w:t>
      </w:r>
      <w:r w:rsidR="00135057" w:rsidRPr="00BD557F">
        <w:rPr>
          <w:rFonts w:ascii="Arial" w:hAnsi="Arial" w:cs="Arial"/>
          <w:noProof/>
          <w:sz w:val="20"/>
          <w:szCs w:val="20"/>
        </w:rPr>
        <w:t xml:space="preserve">AQUISIÇÃO </w:t>
      </w:r>
      <w:r w:rsidR="00792865" w:rsidRPr="00BD557F">
        <w:rPr>
          <w:rFonts w:ascii="Arial" w:hAnsi="Arial" w:cs="Arial"/>
          <w:noProof/>
          <w:sz w:val="20"/>
          <w:szCs w:val="20"/>
        </w:rPr>
        <w:t xml:space="preserve">DE </w:t>
      </w:r>
      <w:r w:rsidR="008D2EA0" w:rsidRPr="00BD557F">
        <w:rPr>
          <w:rFonts w:ascii="Arial" w:hAnsi="Arial" w:cs="Arial"/>
          <w:noProof/>
          <w:sz w:val="20"/>
          <w:szCs w:val="20"/>
        </w:rPr>
        <w:t>XXXXXXXXXXXXXXXXXXXXXX</w:t>
      </w:r>
      <w:r w:rsidR="00792865" w:rsidRPr="00BD557F">
        <w:rPr>
          <w:rFonts w:ascii="Arial" w:hAnsi="Arial" w:cs="Arial"/>
          <w:sz w:val="20"/>
          <w:szCs w:val="20"/>
        </w:rPr>
        <w:t xml:space="preserve">, QUE ENTRE SI CELEBRAM O SERVIÇO NACIONAL DE APRENDIZAGEM </w:t>
      </w:r>
      <w:r w:rsidR="00181BBD" w:rsidRPr="00BD557F">
        <w:rPr>
          <w:rFonts w:ascii="Arial" w:hAnsi="Arial" w:cs="Arial"/>
          <w:sz w:val="20"/>
          <w:szCs w:val="20"/>
        </w:rPr>
        <w:t>RURAL – ADMINISTRAÇÃO REGIONAL DE MATO GROSSO DO SUL</w:t>
      </w:r>
      <w:r w:rsidR="00D25D53" w:rsidRPr="00BD557F">
        <w:rPr>
          <w:rFonts w:ascii="Arial" w:hAnsi="Arial" w:cs="Arial"/>
          <w:sz w:val="20"/>
          <w:szCs w:val="20"/>
        </w:rPr>
        <w:t xml:space="preserve"> (</w:t>
      </w:r>
      <w:r w:rsidR="00181BBD" w:rsidRPr="00BD557F">
        <w:rPr>
          <w:rFonts w:ascii="Arial" w:hAnsi="Arial" w:cs="Arial"/>
          <w:sz w:val="20"/>
          <w:szCs w:val="20"/>
        </w:rPr>
        <w:t>SENAR-AR/MS</w:t>
      </w:r>
      <w:r w:rsidR="00D25D53" w:rsidRPr="00BD557F">
        <w:rPr>
          <w:rFonts w:ascii="Arial" w:hAnsi="Arial" w:cs="Arial"/>
          <w:sz w:val="20"/>
          <w:szCs w:val="20"/>
        </w:rPr>
        <w:t xml:space="preserve">) </w:t>
      </w:r>
      <w:r w:rsidR="00181BBD" w:rsidRPr="00BD557F">
        <w:rPr>
          <w:rFonts w:ascii="Arial" w:hAnsi="Arial" w:cs="Arial"/>
          <w:sz w:val="20"/>
          <w:szCs w:val="20"/>
        </w:rPr>
        <w:t>E A EMPRESA</w:t>
      </w:r>
      <w:r w:rsidR="00DF0A8F" w:rsidRPr="00BD557F">
        <w:rPr>
          <w:rFonts w:ascii="Arial" w:hAnsi="Arial" w:cs="Arial"/>
          <w:sz w:val="20"/>
          <w:szCs w:val="20"/>
        </w:rPr>
        <w:t xml:space="preserve"> </w:t>
      </w:r>
      <w:proofErr w:type="spellStart"/>
      <w:r w:rsidR="00DF0A8F" w:rsidRPr="00BD557F">
        <w:rPr>
          <w:rFonts w:ascii="Arial" w:hAnsi="Arial" w:cs="Arial"/>
          <w:sz w:val="20"/>
          <w:szCs w:val="20"/>
        </w:rPr>
        <w:t>xxxxx</w:t>
      </w:r>
      <w:r w:rsidR="00D25D53" w:rsidRPr="00BD557F">
        <w:rPr>
          <w:rFonts w:ascii="Arial" w:hAnsi="Arial" w:cs="Arial"/>
          <w:sz w:val="20"/>
          <w:szCs w:val="20"/>
        </w:rPr>
        <w:t>x</w:t>
      </w:r>
      <w:r w:rsidR="00DF0A8F" w:rsidRPr="00BD557F">
        <w:rPr>
          <w:rFonts w:ascii="Arial" w:hAnsi="Arial" w:cs="Arial"/>
          <w:sz w:val="20"/>
          <w:szCs w:val="20"/>
        </w:rPr>
        <w:t>xxxxxxxx</w:t>
      </w:r>
      <w:r w:rsidR="00D25D53" w:rsidRPr="00BD557F">
        <w:rPr>
          <w:rFonts w:ascii="Arial" w:hAnsi="Arial" w:cs="Arial"/>
          <w:sz w:val="20"/>
          <w:szCs w:val="20"/>
        </w:rPr>
        <w:t>xxxx</w:t>
      </w:r>
      <w:proofErr w:type="spellEnd"/>
      <w:r w:rsidR="00D25D53" w:rsidRPr="00BD557F">
        <w:rPr>
          <w:rFonts w:ascii="Arial" w:hAnsi="Arial" w:cs="Arial"/>
          <w:sz w:val="20"/>
          <w:szCs w:val="20"/>
        </w:rPr>
        <w:t xml:space="preserve">, CONFORME EDITAL Nº </w:t>
      </w:r>
      <w:r w:rsidR="00C70B31" w:rsidRPr="00BD557F">
        <w:rPr>
          <w:rFonts w:ascii="Arial" w:hAnsi="Arial" w:cs="Arial"/>
          <w:sz w:val="20"/>
          <w:szCs w:val="20"/>
        </w:rPr>
        <w:t>XXX/</w:t>
      </w:r>
      <w:r w:rsidR="00B7234B" w:rsidRPr="00BD557F">
        <w:rPr>
          <w:rFonts w:ascii="Arial" w:hAnsi="Arial" w:cs="Arial"/>
          <w:sz w:val="20"/>
          <w:szCs w:val="20"/>
        </w:rPr>
        <w:t>XXXX</w:t>
      </w:r>
      <w:r w:rsidR="008D2EA0" w:rsidRPr="00BD557F">
        <w:rPr>
          <w:rFonts w:ascii="Arial" w:hAnsi="Arial" w:cs="Arial"/>
          <w:sz w:val="20"/>
          <w:szCs w:val="20"/>
        </w:rPr>
        <w:t>, P</w:t>
      </w:r>
      <w:r w:rsidR="006D36BE" w:rsidRPr="00BD557F">
        <w:rPr>
          <w:rFonts w:ascii="Arial" w:hAnsi="Arial" w:cs="Arial"/>
          <w:sz w:val="20"/>
          <w:szCs w:val="20"/>
        </w:rPr>
        <w:t xml:space="preserve">REGÃO PRESENCIAL </w:t>
      </w:r>
      <w:r w:rsidR="00D25D53" w:rsidRPr="00BD557F">
        <w:rPr>
          <w:rFonts w:ascii="Arial" w:hAnsi="Arial" w:cs="Arial"/>
          <w:sz w:val="20"/>
          <w:szCs w:val="20"/>
        </w:rPr>
        <w:t>Nº</w:t>
      </w:r>
      <w:r w:rsidR="008D2EA0" w:rsidRPr="00BD557F">
        <w:rPr>
          <w:rFonts w:ascii="Arial" w:hAnsi="Arial" w:cs="Arial"/>
          <w:sz w:val="20"/>
          <w:szCs w:val="20"/>
        </w:rPr>
        <w:t xml:space="preserve"> XXX/</w:t>
      </w:r>
      <w:r w:rsidR="00B7234B" w:rsidRPr="00BD557F">
        <w:rPr>
          <w:rFonts w:ascii="Arial" w:hAnsi="Arial" w:cs="Arial"/>
          <w:sz w:val="20"/>
          <w:szCs w:val="20"/>
        </w:rPr>
        <w:t>XXXX</w:t>
      </w:r>
      <w:r w:rsidR="008D2EA0" w:rsidRPr="00BD557F">
        <w:rPr>
          <w:rFonts w:ascii="Arial" w:hAnsi="Arial" w:cs="Arial"/>
          <w:sz w:val="20"/>
          <w:szCs w:val="20"/>
        </w:rPr>
        <w:t xml:space="preserve"> </w:t>
      </w:r>
      <w:r w:rsidR="00D25D53" w:rsidRPr="00BD557F">
        <w:rPr>
          <w:rFonts w:ascii="Arial" w:hAnsi="Arial" w:cs="Arial"/>
          <w:sz w:val="20"/>
          <w:szCs w:val="20"/>
        </w:rPr>
        <w:t>E SEUS ANEXOS.</w:t>
      </w:r>
    </w:p>
    <w:p w14:paraId="1C8ED58C" w14:textId="77777777" w:rsidR="0082694D" w:rsidRPr="00BD557F" w:rsidRDefault="0082694D" w:rsidP="00CD3D56">
      <w:pPr>
        <w:tabs>
          <w:tab w:val="left" w:pos="9498"/>
        </w:tabs>
        <w:spacing w:line="360" w:lineRule="auto"/>
        <w:ind w:left="4253"/>
        <w:jc w:val="both"/>
        <w:rPr>
          <w:rFonts w:ascii="Arial" w:hAnsi="Arial" w:cs="Arial"/>
          <w:sz w:val="22"/>
          <w:szCs w:val="22"/>
        </w:rPr>
      </w:pPr>
    </w:p>
    <w:p w14:paraId="40C6C575" w14:textId="16FECF69" w:rsidR="002E37B5" w:rsidRPr="00BD557F" w:rsidRDefault="00C70B31" w:rsidP="00140ACC">
      <w:pPr>
        <w:spacing w:after="120" w:line="360" w:lineRule="auto"/>
        <w:jc w:val="both"/>
        <w:rPr>
          <w:rFonts w:ascii="Arial" w:hAnsi="Arial" w:cs="Arial"/>
          <w:b/>
          <w:sz w:val="22"/>
          <w:szCs w:val="22"/>
        </w:rPr>
      </w:pPr>
      <w:r w:rsidRPr="00BD557F">
        <w:rPr>
          <w:rFonts w:ascii="Arial" w:hAnsi="Arial" w:cs="Arial"/>
          <w:color w:val="000000"/>
          <w:sz w:val="22"/>
          <w:szCs w:val="22"/>
        </w:rPr>
        <w:t xml:space="preserve">O </w:t>
      </w:r>
      <w:r w:rsidRPr="00BD557F">
        <w:rPr>
          <w:rFonts w:ascii="Arial" w:hAnsi="Arial" w:cs="Arial"/>
          <w:b/>
          <w:bCs/>
          <w:color w:val="000000"/>
          <w:sz w:val="22"/>
          <w:szCs w:val="22"/>
        </w:rPr>
        <w:t>Serviço Nacional de Aprendizagem Rural – Administração Regional de Mato Grosso do Sul</w:t>
      </w:r>
      <w:r w:rsidRPr="00BD557F">
        <w:rPr>
          <w:rFonts w:ascii="Arial" w:hAnsi="Arial" w:cs="Arial"/>
          <w:color w:val="000000"/>
          <w:sz w:val="22"/>
          <w:szCs w:val="22"/>
        </w:rPr>
        <w:t xml:space="preserve"> pessoa jurídica de direito privado, sem fins lucrativos, inscrita no CNPJ/MF sob n.º 04.253.881/0001-03, estabelecida na Rua Marcino dos Santos, n.º 401, Chácara Cachoeira II, em Campo Grande/MS, neste ato representado, conforme PORTARIA N.º 01</w:t>
      </w:r>
      <w:r w:rsidR="00B7234B" w:rsidRPr="00BD557F">
        <w:rPr>
          <w:rFonts w:ascii="Arial" w:hAnsi="Arial" w:cs="Arial"/>
          <w:color w:val="000000"/>
          <w:sz w:val="22"/>
          <w:szCs w:val="22"/>
        </w:rPr>
        <w:t>3/21</w:t>
      </w:r>
      <w:r w:rsidRPr="00BD557F">
        <w:rPr>
          <w:rFonts w:ascii="Arial" w:hAnsi="Arial" w:cs="Arial"/>
          <w:color w:val="000000"/>
          <w:sz w:val="22"/>
          <w:szCs w:val="22"/>
        </w:rPr>
        <w:t xml:space="preserve">/PRES.CA, pelo Superintendente, </w:t>
      </w:r>
      <w:r w:rsidRPr="00BD557F">
        <w:rPr>
          <w:rFonts w:ascii="Arial" w:hAnsi="Arial" w:cs="Arial"/>
          <w:b/>
          <w:bCs/>
          <w:color w:val="000000"/>
          <w:sz w:val="22"/>
          <w:szCs w:val="22"/>
        </w:rPr>
        <w:t xml:space="preserve">Sr. Lucas </w:t>
      </w:r>
      <w:r w:rsidR="00A62249" w:rsidRPr="00BD557F">
        <w:rPr>
          <w:rFonts w:ascii="Arial" w:hAnsi="Arial" w:cs="Arial"/>
          <w:b/>
          <w:bCs/>
          <w:color w:val="000000"/>
          <w:sz w:val="22"/>
          <w:szCs w:val="22"/>
        </w:rPr>
        <w:t xml:space="preserve">D. </w:t>
      </w:r>
      <w:r w:rsidRPr="00BD557F">
        <w:rPr>
          <w:rFonts w:ascii="Arial" w:hAnsi="Arial" w:cs="Arial"/>
          <w:b/>
          <w:bCs/>
          <w:color w:val="000000"/>
          <w:sz w:val="22"/>
          <w:szCs w:val="22"/>
        </w:rPr>
        <w:t>Galvan</w:t>
      </w:r>
      <w:r w:rsidRPr="00BD557F">
        <w:rPr>
          <w:rFonts w:ascii="Arial" w:hAnsi="Arial" w:cs="Arial"/>
          <w:color w:val="000000"/>
          <w:sz w:val="22"/>
          <w:szCs w:val="22"/>
        </w:rPr>
        <w:t xml:space="preserve">, brasileiro, portador do RG n.º 33.430.987-6 SSP/SP e CPF n.º 996.035.431-87, residente e domiciliado nesta Capital, doravante denominado </w:t>
      </w:r>
      <w:r w:rsidRPr="00BD557F">
        <w:rPr>
          <w:rFonts w:ascii="Arial" w:hAnsi="Arial" w:cs="Arial"/>
          <w:b/>
          <w:bCs/>
          <w:color w:val="000000"/>
          <w:sz w:val="22"/>
          <w:szCs w:val="22"/>
        </w:rPr>
        <w:t>SENAR-AR/MS</w:t>
      </w:r>
      <w:r w:rsidR="00925F9A" w:rsidRPr="00BD557F">
        <w:rPr>
          <w:rFonts w:ascii="Arial" w:hAnsi="Arial" w:cs="Arial"/>
          <w:color w:val="000000"/>
          <w:sz w:val="22"/>
          <w:szCs w:val="22"/>
        </w:rPr>
        <w:t>, e a empresa</w:t>
      </w:r>
      <w:r w:rsidR="00E86AA9" w:rsidRPr="00BD557F">
        <w:rPr>
          <w:rFonts w:ascii="Arial" w:hAnsi="Arial" w:cs="Arial"/>
          <w:color w:val="000000"/>
          <w:sz w:val="22"/>
          <w:szCs w:val="22"/>
        </w:rPr>
        <w:t xml:space="preserve"> ....</w:t>
      </w:r>
      <w:r w:rsidR="00E86AA9" w:rsidRPr="00BD557F">
        <w:rPr>
          <w:rFonts w:ascii="Arial" w:hAnsi="Arial" w:cs="Arial"/>
          <w:i/>
          <w:color w:val="000000"/>
          <w:sz w:val="22"/>
          <w:szCs w:val="22"/>
        </w:rPr>
        <w:t>..............................................................</w:t>
      </w:r>
      <w:r w:rsidR="00925F9A" w:rsidRPr="00BD557F">
        <w:rPr>
          <w:rFonts w:ascii="Arial" w:hAnsi="Arial" w:cs="Arial"/>
          <w:i/>
          <w:color w:val="000000"/>
          <w:sz w:val="22"/>
          <w:szCs w:val="22"/>
        </w:rPr>
        <w:t xml:space="preserve">, </w:t>
      </w:r>
      <w:r w:rsidR="00925F9A" w:rsidRPr="00BD557F">
        <w:rPr>
          <w:rFonts w:ascii="Arial" w:hAnsi="Arial" w:cs="Arial"/>
          <w:color w:val="000000"/>
          <w:sz w:val="22"/>
          <w:szCs w:val="22"/>
        </w:rPr>
        <w:t xml:space="preserve">pessoa jurídica de direito privado, inscrita no </w:t>
      </w:r>
      <w:r w:rsidR="0067393E" w:rsidRPr="00BD557F">
        <w:rPr>
          <w:rFonts w:ascii="Arial" w:hAnsi="Arial" w:cs="Arial"/>
          <w:color w:val="000000"/>
          <w:sz w:val="22"/>
          <w:szCs w:val="22"/>
        </w:rPr>
        <w:t>CNPJ/MF sob nº........................................, Inscrição Estadual nº....................., Inscrição Municipal nº...................., com sede na ................................................................., neste ato representada por ........................................................., portador do RG nº............................. e do CPF nº ..............................................., e-mail ........................</w:t>
      </w:r>
      <w:r w:rsidR="00925F9A" w:rsidRPr="00BD557F">
        <w:rPr>
          <w:rFonts w:ascii="Arial" w:hAnsi="Arial" w:cs="Arial"/>
          <w:color w:val="000000"/>
          <w:sz w:val="22"/>
          <w:szCs w:val="22"/>
        </w:rPr>
        <w:t xml:space="preserve">, doravante denominada </w:t>
      </w:r>
      <w:r w:rsidR="00925F9A" w:rsidRPr="00BD557F">
        <w:rPr>
          <w:rFonts w:ascii="Arial" w:hAnsi="Arial" w:cs="Arial"/>
          <w:b/>
          <w:bCs/>
          <w:color w:val="000000"/>
          <w:sz w:val="22"/>
          <w:szCs w:val="22"/>
        </w:rPr>
        <w:t>CONTRATADA</w:t>
      </w:r>
      <w:r w:rsidR="00B02A45" w:rsidRPr="00BD557F">
        <w:rPr>
          <w:rFonts w:ascii="Arial" w:hAnsi="Arial" w:cs="Arial"/>
          <w:color w:val="000000"/>
          <w:sz w:val="22"/>
          <w:szCs w:val="22"/>
        </w:rPr>
        <w:t xml:space="preserve"> </w:t>
      </w:r>
      <w:r w:rsidR="0003404D" w:rsidRPr="00BD557F">
        <w:rPr>
          <w:rFonts w:ascii="Arial" w:hAnsi="Arial" w:cs="Arial"/>
          <w:color w:val="000000"/>
          <w:sz w:val="22"/>
          <w:szCs w:val="22"/>
        </w:rPr>
        <w:t xml:space="preserve">celebram o presente CONTRATO, de acordo com o que determina o </w:t>
      </w:r>
      <w:r w:rsidR="0094380A" w:rsidRPr="00BD557F">
        <w:rPr>
          <w:rFonts w:ascii="Arial" w:hAnsi="Arial" w:cs="Arial"/>
          <w:bCs/>
          <w:sz w:val="22"/>
          <w:szCs w:val="22"/>
        </w:rPr>
        <w:t xml:space="preserve">Regulamento de Licitações e Contratos (RLC) do SENAR, aprovado pela Resolução nº 001/CD, de 15/02/2006 (DOU 23/02/2006), alterada pela Resolução nº 033/CD, de 28/06/2011 (DOU 29/06/2011), pela Resolução nº 032/CD, de 15/03/2012 (DOU 23/03/2012) e pela Resolução nº 39/21/CD de 08/12/2021 </w:t>
      </w:r>
      <w:r w:rsidR="0003404D" w:rsidRPr="00BD557F">
        <w:rPr>
          <w:rFonts w:ascii="Arial" w:hAnsi="Arial" w:cs="Arial"/>
          <w:color w:val="000000"/>
          <w:sz w:val="22"/>
          <w:szCs w:val="22"/>
        </w:rPr>
        <w:t xml:space="preserve">e legislação pertinente, bem como cláusulas e condições constantes do ato convocatório, o qual decorre da homologação do resultado do </w:t>
      </w:r>
      <w:r w:rsidR="008F21CC" w:rsidRPr="00BD557F">
        <w:rPr>
          <w:rFonts w:ascii="Arial" w:hAnsi="Arial" w:cs="Arial"/>
          <w:color w:val="000000"/>
          <w:sz w:val="22"/>
          <w:szCs w:val="22"/>
        </w:rPr>
        <w:t>P</w:t>
      </w:r>
      <w:r w:rsidR="00981CA7" w:rsidRPr="00BD557F">
        <w:rPr>
          <w:rFonts w:ascii="Arial" w:hAnsi="Arial" w:cs="Arial"/>
          <w:color w:val="000000"/>
          <w:sz w:val="22"/>
          <w:szCs w:val="22"/>
        </w:rPr>
        <w:t xml:space="preserve">regão Presencial n.º </w:t>
      </w:r>
      <w:r w:rsidR="003A31C9" w:rsidRPr="00BD557F">
        <w:rPr>
          <w:rFonts w:ascii="Arial" w:hAnsi="Arial" w:cs="Arial"/>
          <w:color w:val="000000"/>
          <w:sz w:val="22"/>
          <w:szCs w:val="22"/>
        </w:rPr>
        <w:t>061/2022</w:t>
      </w:r>
      <w:r w:rsidR="0003404D" w:rsidRPr="00BD557F">
        <w:rPr>
          <w:rFonts w:ascii="Arial" w:hAnsi="Arial" w:cs="Arial"/>
          <w:color w:val="000000"/>
          <w:sz w:val="22"/>
          <w:szCs w:val="22"/>
        </w:rPr>
        <w:t>, pelo Presidente do Conselho de Administração do SENAR-AR/MS, aplicando-se a este as cláusulas e condições a seguir:</w:t>
      </w:r>
      <w:r w:rsidR="00B02A45" w:rsidRPr="00BD557F">
        <w:rPr>
          <w:rFonts w:ascii="Arial" w:hAnsi="Arial" w:cs="Arial"/>
          <w:color w:val="000000"/>
          <w:sz w:val="22"/>
          <w:szCs w:val="22"/>
        </w:rPr>
        <w:t xml:space="preserve"> </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EB4CD2" w:rsidRPr="00BD557F" w14:paraId="0DE3AC23"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491F152" w14:textId="77777777" w:rsidR="00EB4CD2" w:rsidRPr="00BD557F" w:rsidRDefault="00EB4CD2" w:rsidP="00F94225">
            <w:pPr>
              <w:jc w:val="both"/>
              <w:rPr>
                <w:rFonts w:ascii="Arial" w:hAnsi="Arial" w:cs="Arial"/>
                <w:b/>
                <w:sz w:val="22"/>
                <w:szCs w:val="22"/>
              </w:rPr>
            </w:pPr>
            <w:r w:rsidRPr="00BD557F">
              <w:rPr>
                <w:rFonts w:ascii="Arial" w:hAnsi="Arial" w:cs="Arial"/>
                <w:b/>
                <w:sz w:val="22"/>
                <w:szCs w:val="22"/>
              </w:rPr>
              <w:lastRenderedPageBreak/>
              <w:t>CLÁUSULA PRIMEIRA – DO OBJETO</w:t>
            </w:r>
          </w:p>
        </w:tc>
      </w:tr>
    </w:tbl>
    <w:p w14:paraId="3A75B2C9" w14:textId="77777777" w:rsidR="00360C47" w:rsidRPr="00BD557F" w:rsidRDefault="00F07610" w:rsidP="00360C47">
      <w:pPr>
        <w:spacing w:before="120" w:after="120" w:line="360" w:lineRule="auto"/>
        <w:jc w:val="both"/>
        <w:rPr>
          <w:rFonts w:ascii="Arial" w:hAnsi="Arial" w:cs="Arial"/>
          <w:sz w:val="22"/>
          <w:szCs w:val="22"/>
        </w:rPr>
      </w:pPr>
      <w:r w:rsidRPr="00BD557F">
        <w:rPr>
          <w:rFonts w:ascii="Arial" w:hAnsi="Arial" w:cs="Arial"/>
          <w:b/>
          <w:sz w:val="22"/>
          <w:szCs w:val="22"/>
        </w:rPr>
        <w:t>1</w:t>
      </w:r>
      <w:r w:rsidRPr="00BD557F">
        <w:rPr>
          <w:rFonts w:ascii="Arial" w:hAnsi="Arial" w:cs="Arial"/>
          <w:b/>
          <w:color w:val="000000"/>
          <w:sz w:val="22"/>
          <w:szCs w:val="22"/>
        </w:rPr>
        <w:t>.1.</w:t>
      </w:r>
      <w:r w:rsidRPr="00BD557F">
        <w:rPr>
          <w:rFonts w:ascii="Arial" w:hAnsi="Arial" w:cs="Arial"/>
          <w:sz w:val="22"/>
          <w:szCs w:val="22"/>
        </w:rPr>
        <w:t xml:space="preserve"> </w:t>
      </w:r>
      <w:bookmarkStart w:id="0" w:name="_Hlk111023576"/>
      <w:bookmarkStart w:id="1" w:name="_Hlk117511934"/>
      <w:r w:rsidR="00360C47" w:rsidRPr="00BD557F">
        <w:rPr>
          <w:rFonts w:ascii="Arial" w:hAnsi="Arial" w:cs="Arial"/>
          <w:sz w:val="22"/>
          <w:szCs w:val="22"/>
        </w:rPr>
        <w:t>A</w:t>
      </w:r>
      <w:r w:rsidR="00360C47" w:rsidRPr="00BD557F">
        <w:rPr>
          <w:rFonts w:ascii="Arial" w:hAnsi="Arial" w:cs="Arial"/>
          <w:bCs/>
          <w:sz w:val="22"/>
          <w:szCs w:val="22"/>
        </w:rPr>
        <w:t xml:space="preserve">quisição de equipamento de rede óptica GEPON, visando atender as demandas dos novos layouts e reformas prediais do </w:t>
      </w:r>
      <w:r w:rsidR="00360C47" w:rsidRPr="00BD557F">
        <w:rPr>
          <w:rFonts w:ascii="Arial" w:hAnsi="Arial" w:cs="Arial"/>
          <w:b/>
          <w:sz w:val="22"/>
          <w:szCs w:val="22"/>
        </w:rPr>
        <w:t>SENAR-AR/MS</w:t>
      </w:r>
      <w:r w:rsidR="00360C47" w:rsidRPr="00BD557F">
        <w:rPr>
          <w:rFonts w:ascii="Arial" w:hAnsi="Arial" w:cs="Arial"/>
          <w:bCs/>
          <w:sz w:val="22"/>
          <w:szCs w:val="22"/>
        </w:rPr>
        <w:t>.</w:t>
      </w:r>
      <w:bookmarkEnd w:id="0"/>
    </w:p>
    <w:bookmarkEnd w:id="1"/>
    <w:p w14:paraId="6B9F46D8" w14:textId="50588E41" w:rsidR="00E1625B" w:rsidRPr="00BD557F" w:rsidRDefault="00E1625B" w:rsidP="00643376">
      <w:pPr>
        <w:spacing w:before="120" w:line="360" w:lineRule="auto"/>
        <w:jc w:val="both"/>
        <w:rPr>
          <w:rFonts w:ascii="Arial" w:hAnsi="Arial" w:cs="Arial"/>
          <w:b/>
          <w:color w:val="000000"/>
          <w:sz w:val="22"/>
          <w:szCs w:val="22"/>
        </w:rPr>
      </w:pPr>
      <w:r w:rsidRPr="00BD557F">
        <w:rPr>
          <w:rFonts w:ascii="Arial" w:hAnsi="Arial" w:cs="Arial"/>
          <w:b/>
          <w:color w:val="000000"/>
          <w:sz w:val="22"/>
          <w:szCs w:val="22"/>
        </w:rPr>
        <w:t>1.1.1. DAS CARACTERÍSTICAS DO OBJETO</w:t>
      </w: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0"/>
        <w:gridCol w:w="4237"/>
        <w:gridCol w:w="1134"/>
        <w:gridCol w:w="850"/>
        <w:gridCol w:w="1134"/>
        <w:gridCol w:w="1272"/>
      </w:tblGrid>
      <w:tr w:rsidR="00E1625B" w:rsidRPr="00643376" w14:paraId="34C80796" w14:textId="77777777" w:rsidTr="00320051">
        <w:trPr>
          <w:trHeight w:val="737"/>
        </w:trPr>
        <w:tc>
          <w:tcPr>
            <w:tcW w:w="720" w:type="dxa"/>
            <w:shd w:val="clear" w:color="auto" w:fill="D9D9D9" w:themeFill="background1" w:themeFillShade="D9"/>
            <w:noWrap/>
            <w:vAlign w:val="center"/>
            <w:hideMark/>
          </w:tcPr>
          <w:p w14:paraId="586DAAA7" w14:textId="77777777" w:rsidR="00E1625B" w:rsidRPr="00643376" w:rsidRDefault="00E1625B" w:rsidP="00E1625B">
            <w:pPr>
              <w:jc w:val="center"/>
              <w:rPr>
                <w:rFonts w:ascii="Arial" w:hAnsi="Arial" w:cs="Arial"/>
                <w:b/>
                <w:bCs/>
                <w:sz w:val="20"/>
                <w:szCs w:val="20"/>
              </w:rPr>
            </w:pPr>
            <w:r w:rsidRPr="00643376">
              <w:rPr>
                <w:rFonts w:ascii="Arial" w:hAnsi="Arial" w:cs="Arial"/>
                <w:b/>
                <w:bCs/>
                <w:sz w:val="20"/>
                <w:szCs w:val="20"/>
              </w:rPr>
              <w:t>Item</w:t>
            </w:r>
          </w:p>
        </w:tc>
        <w:tc>
          <w:tcPr>
            <w:tcW w:w="4237" w:type="dxa"/>
            <w:shd w:val="clear" w:color="auto" w:fill="D9D9D9" w:themeFill="background1" w:themeFillShade="D9"/>
            <w:noWrap/>
            <w:vAlign w:val="center"/>
            <w:hideMark/>
          </w:tcPr>
          <w:p w14:paraId="0238AEF3" w14:textId="77777777" w:rsidR="00E1625B" w:rsidRPr="00643376" w:rsidRDefault="00E1625B" w:rsidP="00E1625B">
            <w:pPr>
              <w:jc w:val="center"/>
              <w:rPr>
                <w:rFonts w:ascii="Arial" w:hAnsi="Arial" w:cs="Arial"/>
                <w:b/>
                <w:bCs/>
                <w:sz w:val="20"/>
                <w:szCs w:val="20"/>
              </w:rPr>
            </w:pPr>
            <w:r w:rsidRPr="00643376">
              <w:rPr>
                <w:rFonts w:ascii="Arial" w:hAnsi="Arial" w:cs="Arial"/>
                <w:b/>
                <w:bCs/>
                <w:sz w:val="20"/>
                <w:szCs w:val="20"/>
              </w:rPr>
              <w:t>Detalhamento Técnico</w:t>
            </w:r>
          </w:p>
        </w:tc>
        <w:tc>
          <w:tcPr>
            <w:tcW w:w="1134" w:type="dxa"/>
            <w:shd w:val="clear" w:color="auto" w:fill="D9D9D9" w:themeFill="background1" w:themeFillShade="D9"/>
            <w:vAlign w:val="center"/>
            <w:hideMark/>
          </w:tcPr>
          <w:p w14:paraId="539C516E" w14:textId="77777777" w:rsidR="00E1625B" w:rsidRPr="00643376" w:rsidRDefault="00E1625B" w:rsidP="00E1625B">
            <w:pPr>
              <w:jc w:val="center"/>
              <w:rPr>
                <w:rFonts w:ascii="Arial" w:hAnsi="Arial" w:cs="Arial"/>
                <w:b/>
                <w:bCs/>
                <w:sz w:val="20"/>
                <w:szCs w:val="20"/>
              </w:rPr>
            </w:pPr>
            <w:r w:rsidRPr="00643376">
              <w:rPr>
                <w:rFonts w:ascii="Arial" w:hAnsi="Arial" w:cs="Arial"/>
                <w:b/>
                <w:bCs/>
                <w:sz w:val="20"/>
                <w:szCs w:val="20"/>
              </w:rPr>
              <w:t>Unid. de Medida</w:t>
            </w:r>
          </w:p>
        </w:tc>
        <w:tc>
          <w:tcPr>
            <w:tcW w:w="850" w:type="dxa"/>
            <w:shd w:val="clear" w:color="auto" w:fill="D9D9D9" w:themeFill="background1" w:themeFillShade="D9"/>
            <w:vAlign w:val="center"/>
            <w:hideMark/>
          </w:tcPr>
          <w:p w14:paraId="2EECC8CC" w14:textId="77777777" w:rsidR="00E1625B" w:rsidRPr="00643376" w:rsidRDefault="00E1625B" w:rsidP="00E1625B">
            <w:pPr>
              <w:jc w:val="center"/>
              <w:rPr>
                <w:rFonts w:ascii="Arial" w:hAnsi="Arial" w:cs="Arial"/>
                <w:b/>
                <w:bCs/>
                <w:sz w:val="20"/>
                <w:szCs w:val="20"/>
              </w:rPr>
            </w:pPr>
            <w:r w:rsidRPr="00643376">
              <w:rPr>
                <w:rFonts w:ascii="Arial" w:hAnsi="Arial" w:cs="Arial"/>
                <w:b/>
                <w:bCs/>
                <w:sz w:val="20"/>
                <w:szCs w:val="20"/>
              </w:rPr>
              <w:t>Qtde</w:t>
            </w:r>
          </w:p>
        </w:tc>
        <w:tc>
          <w:tcPr>
            <w:tcW w:w="1134" w:type="dxa"/>
            <w:shd w:val="clear" w:color="auto" w:fill="D9D9D9" w:themeFill="background1" w:themeFillShade="D9"/>
            <w:vAlign w:val="center"/>
            <w:hideMark/>
          </w:tcPr>
          <w:p w14:paraId="4CE010CD" w14:textId="77777777" w:rsidR="00E1625B" w:rsidRPr="00643376" w:rsidRDefault="00E1625B" w:rsidP="00E1625B">
            <w:pPr>
              <w:jc w:val="center"/>
              <w:rPr>
                <w:rFonts w:ascii="Arial" w:hAnsi="Arial" w:cs="Arial"/>
                <w:b/>
                <w:bCs/>
                <w:sz w:val="20"/>
                <w:szCs w:val="20"/>
              </w:rPr>
            </w:pPr>
            <w:r w:rsidRPr="00643376">
              <w:rPr>
                <w:rFonts w:ascii="Arial" w:hAnsi="Arial" w:cs="Arial"/>
                <w:b/>
                <w:bCs/>
                <w:sz w:val="20"/>
                <w:szCs w:val="20"/>
              </w:rPr>
              <w:t>Valor Unitário R$</w:t>
            </w:r>
          </w:p>
        </w:tc>
        <w:tc>
          <w:tcPr>
            <w:tcW w:w="1272" w:type="dxa"/>
            <w:shd w:val="clear" w:color="auto" w:fill="D9D9D9" w:themeFill="background1" w:themeFillShade="D9"/>
            <w:vAlign w:val="center"/>
            <w:hideMark/>
          </w:tcPr>
          <w:p w14:paraId="4AF16861" w14:textId="77777777" w:rsidR="00E1625B" w:rsidRPr="00643376" w:rsidRDefault="00E1625B" w:rsidP="00E1625B">
            <w:pPr>
              <w:jc w:val="center"/>
              <w:rPr>
                <w:rFonts w:ascii="Arial" w:hAnsi="Arial" w:cs="Arial"/>
                <w:b/>
                <w:bCs/>
                <w:sz w:val="20"/>
                <w:szCs w:val="20"/>
              </w:rPr>
            </w:pPr>
            <w:r w:rsidRPr="00643376">
              <w:rPr>
                <w:rFonts w:ascii="Arial" w:hAnsi="Arial" w:cs="Arial"/>
                <w:b/>
                <w:bCs/>
                <w:sz w:val="20"/>
                <w:szCs w:val="20"/>
              </w:rPr>
              <w:t>Valor</w:t>
            </w:r>
          </w:p>
          <w:p w14:paraId="2A3E3E43" w14:textId="77777777" w:rsidR="00E1625B" w:rsidRPr="00643376" w:rsidRDefault="00E1625B" w:rsidP="00E1625B">
            <w:pPr>
              <w:jc w:val="center"/>
              <w:rPr>
                <w:rFonts w:ascii="Arial" w:hAnsi="Arial" w:cs="Arial"/>
                <w:b/>
                <w:bCs/>
                <w:sz w:val="20"/>
                <w:szCs w:val="20"/>
              </w:rPr>
            </w:pPr>
            <w:r w:rsidRPr="00643376">
              <w:rPr>
                <w:rFonts w:ascii="Arial" w:hAnsi="Arial" w:cs="Arial"/>
                <w:b/>
                <w:bCs/>
                <w:sz w:val="20"/>
                <w:szCs w:val="20"/>
              </w:rPr>
              <w:t>Total</w:t>
            </w:r>
          </w:p>
          <w:p w14:paraId="30E74ED5" w14:textId="77777777" w:rsidR="00E1625B" w:rsidRPr="00643376" w:rsidRDefault="00E1625B" w:rsidP="00E1625B">
            <w:pPr>
              <w:jc w:val="center"/>
              <w:rPr>
                <w:rFonts w:ascii="Arial" w:hAnsi="Arial" w:cs="Arial"/>
                <w:b/>
                <w:bCs/>
                <w:sz w:val="20"/>
                <w:szCs w:val="20"/>
              </w:rPr>
            </w:pPr>
            <w:r w:rsidRPr="00643376">
              <w:rPr>
                <w:rFonts w:ascii="Arial" w:hAnsi="Arial" w:cs="Arial"/>
                <w:b/>
                <w:bCs/>
                <w:sz w:val="20"/>
                <w:szCs w:val="20"/>
              </w:rPr>
              <w:t>R$</w:t>
            </w:r>
          </w:p>
        </w:tc>
      </w:tr>
      <w:tr w:rsidR="00BD557F" w:rsidRPr="00643376" w14:paraId="37568E84" w14:textId="77777777" w:rsidTr="00643376">
        <w:trPr>
          <w:trHeight w:val="567"/>
        </w:trPr>
        <w:tc>
          <w:tcPr>
            <w:tcW w:w="720" w:type="dxa"/>
            <w:shd w:val="clear" w:color="auto" w:fill="auto"/>
            <w:noWrap/>
            <w:vAlign w:val="center"/>
            <w:hideMark/>
          </w:tcPr>
          <w:p w14:paraId="78D7E6E5" w14:textId="77777777" w:rsidR="00BD557F" w:rsidRPr="00643376" w:rsidRDefault="00BD557F" w:rsidP="00BD557F">
            <w:pPr>
              <w:jc w:val="center"/>
              <w:rPr>
                <w:rFonts w:ascii="Arial" w:hAnsi="Arial" w:cs="Arial"/>
                <w:sz w:val="20"/>
                <w:szCs w:val="20"/>
              </w:rPr>
            </w:pPr>
            <w:r w:rsidRPr="00643376">
              <w:rPr>
                <w:rFonts w:ascii="Arial" w:hAnsi="Arial" w:cs="Arial"/>
                <w:sz w:val="20"/>
                <w:szCs w:val="20"/>
              </w:rPr>
              <w:t>1</w:t>
            </w:r>
          </w:p>
        </w:tc>
        <w:tc>
          <w:tcPr>
            <w:tcW w:w="4237" w:type="dxa"/>
            <w:shd w:val="clear" w:color="auto" w:fill="auto"/>
            <w:vAlign w:val="center"/>
          </w:tcPr>
          <w:p w14:paraId="0DC1E47E" w14:textId="40EA5941" w:rsidR="00BD557F" w:rsidRPr="00643376" w:rsidRDefault="00BD557F" w:rsidP="00BD557F">
            <w:pPr>
              <w:rPr>
                <w:rFonts w:ascii="Arial" w:hAnsi="Arial" w:cs="Arial"/>
                <w:b/>
                <w:bCs/>
                <w:sz w:val="20"/>
                <w:szCs w:val="20"/>
              </w:rPr>
            </w:pPr>
          </w:p>
        </w:tc>
        <w:tc>
          <w:tcPr>
            <w:tcW w:w="1134" w:type="dxa"/>
            <w:shd w:val="clear" w:color="auto" w:fill="auto"/>
          </w:tcPr>
          <w:p w14:paraId="62676EA4" w14:textId="634AA009" w:rsidR="00BD557F" w:rsidRPr="00643376" w:rsidRDefault="00BD557F" w:rsidP="00BD557F">
            <w:pPr>
              <w:jc w:val="center"/>
              <w:rPr>
                <w:rFonts w:ascii="Arial" w:hAnsi="Arial" w:cs="Arial"/>
                <w:sz w:val="20"/>
                <w:szCs w:val="20"/>
              </w:rPr>
            </w:pPr>
          </w:p>
        </w:tc>
        <w:tc>
          <w:tcPr>
            <w:tcW w:w="850" w:type="dxa"/>
            <w:shd w:val="clear" w:color="auto" w:fill="auto"/>
            <w:noWrap/>
          </w:tcPr>
          <w:p w14:paraId="350C849D" w14:textId="1B749A28" w:rsidR="00BD557F" w:rsidRPr="00643376" w:rsidRDefault="00BD557F" w:rsidP="00BD557F">
            <w:pPr>
              <w:jc w:val="center"/>
              <w:rPr>
                <w:rFonts w:ascii="Arial" w:hAnsi="Arial" w:cs="Arial"/>
                <w:sz w:val="20"/>
                <w:szCs w:val="20"/>
              </w:rPr>
            </w:pPr>
          </w:p>
        </w:tc>
        <w:tc>
          <w:tcPr>
            <w:tcW w:w="1134" w:type="dxa"/>
            <w:shd w:val="clear" w:color="auto" w:fill="auto"/>
            <w:noWrap/>
            <w:vAlign w:val="center"/>
          </w:tcPr>
          <w:p w14:paraId="3C483841" w14:textId="5BB3FD6E" w:rsidR="00BD557F" w:rsidRPr="00643376" w:rsidRDefault="00BD557F" w:rsidP="00BD557F">
            <w:pPr>
              <w:jc w:val="center"/>
              <w:rPr>
                <w:rFonts w:ascii="Arial" w:hAnsi="Arial" w:cs="Arial"/>
                <w:color w:val="000000"/>
                <w:sz w:val="20"/>
                <w:szCs w:val="20"/>
              </w:rPr>
            </w:pPr>
          </w:p>
        </w:tc>
        <w:tc>
          <w:tcPr>
            <w:tcW w:w="1272" w:type="dxa"/>
            <w:shd w:val="clear" w:color="auto" w:fill="auto"/>
            <w:noWrap/>
            <w:vAlign w:val="center"/>
          </w:tcPr>
          <w:p w14:paraId="39A2D873" w14:textId="1A30C2F5" w:rsidR="00BD557F" w:rsidRPr="00643376" w:rsidRDefault="00BD557F" w:rsidP="00BD557F">
            <w:pPr>
              <w:jc w:val="center"/>
              <w:rPr>
                <w:rFonts w:ascii="Arial" w:hAnsi="Arial" w:cs="Arial"/>
                <w:color w:val="000000"/>
                <w:sz w:val="20"/>
                <w:szCs w:val="20"/>
              </w:rPr>
            </w:pPr>
          </w:p>
        </w:tc>
      </w:tr>
      <w:tr w:rsidR="00BD557F" w:rsidRPr="00643376" w14:paraId="3B79A885" w14:textId="77777777" w:rsidTr="00643376">
        <w:trPr>
          <w:trHeight w:val="567"/>
        </w:trPr>
        <w:tc>
          <w:tcPr>
            <w:tcW w:w="720" w:type="dxa"/>
            <w:shd w:val="clear" w:color="auto" w:fill="auto"/>
            <w:noWrap/>
            <w:vAlign w:val="center"/>
          </w:tcPr>
          <w:p w14:paraId="0EA63686" w14:textId="77777777" w:rsidR="00BD557F" w:rsidRPr="00643376" w:rsidRDefault="00BD557F" w:rsidP="00BD557F">
            <w:pPr>
              <w:jc w:val="center"/>
              <w:rPr>
                <w:rFonts w:ascii="Arial" w:hAnsi="Arial" w:cs="Arial"/>
                <w:sz w:val="20"/>
                <w:szCs w:val="20"/>
              </w:rPr>
            </w:pPr>
            <w:r w:rsidRPr="00643376">
              <w:rPr>
                <w:rFonts w:ascii="Arial" w:hAnsi="Arial" w:cs="Arial"/>
                <w:sz w:val="20"/>
                <w:szCs w:val="20"/>
              </w:rPr>
              <w:t>2</w:t>
            </w:r>
          </w:p>
        </w:tc>
        <w:tc>
          <w:tcPr>
            <w:tcW w:w="4237" w:type="dxa"/>
            <w:shd w:val="clear" w:color="auto" w:fill="auto"/>
            <w:vAlign w:val="center"/>
          </w:tcPr>
          <w:p w14:paraId="19865A9F" w14:textId="0A346BDA" w:rsidR="00BD557F" w:rsidRPr="00643376" w:rsidRDefault="00BD557F" w:rsidP="00BD557F">
            <w:pPr>
              <w:rPr>
                <w:rFonts w:ascii="Arial" w:hAnsi="Arial" w:cs="Arial"/>
                <w:b/>
                <w:bCs/>
                <w:sz w:val="20"/>
                <w:szCs w:val="20"/>
              </w:rPr>
            </w:pPr>
          </w:p>
        </w:tc>
        <w:tc>
          <w:tcPr>
            <w:tcW w:w="1134" w:type="dxa"/>
            <w:shd w:val="clear" w:color="auto" w:fill="auto"/>
          </w:tcPr>
          <w:p w14:paraId="524F321E" w14:textId="2D9D64E5" w:rsidR="00BD557F" w:rsidRPr="00643376" w:rsidRDefault="00BD557F" w:rsidP="00BD557F">
            <w:pPr>
              <w:jc w:val="center"/>
              <w:rPr>
                <w:rFonts w:ascii="Arial" w:hAnsi="Arial" w:cs="Arial"/>
                <w:sz w:val="20"/>
                <w:szCs w:val="20"/>
              </w:rPr>
            </w:pPr>
          </w:p>
        </w:tc>
        <w:tc>
          <w:tcPr>
            <w:tcW w:w="850" w:type="dxa"/>
            <w:shd w:val="clear" w:color="auto" w:fill="auto"/>
            <w:noWrap/>
          </w:tcPr>
          <w:p w14:paraId="4342971E" w14:textId="796EE03C" w:rsidR="00BD557F" w:rsidRPr="00643376" w:rsidRDefault="00BD557F" w:rsidP="00BD557F">
            <w:pPr>
              <w:jc w:val="center"/>
              <w:rPr>
                <w:rFonts w:ascii="Arial" w:hAnsi="Arial" w:cs="Arial"/>
                <w:sz w:val="20"/>
                <w:szCs w:val="20"/>
              </w:rPr>
            </w:pPr>
          </w:p>
        </w:tc>
        <w:tc>
          <w:tcPr>
            <w:tcW w:w="1134" w:type="dxa"/>
            <w:shd w:val="clear" w:color="auto" w:fill="auto"/>
            <w:noWrap/>
            <w:vAlign w:val="center"/>
          </w:tcPr>
          <w:p w14:paraId="6CAC3B27" w14:textId="77777777" w:rsidR="00BD557F" w:rsidRPr="00643376" w:rsidRDefault="00BD557F" w:rsidP="00BD557F">
            <w:pPr>
              <w:jc w:val="center"/>
              <w:rPr>
                <w:rFonts w:ascii="Arial" w:hAnsi="Arial" w:cs="Arial"/>
                <w:color w:val="000000"/>
                <w:sz w:val="20"/>
                <w:szCs w:val="20"/>
              </w:rPr>
            </w:pPr>
          </w:p>
        </w:tc>
        <w:tc>
          <w:tcPr>
            <w:tcW w:w="1272" w:type="dxa"/>
            <w:shd w:val="clear" w:color="auto" w:fill="auto"/>
            <w:noWrap/>
            <w:vAlign w:val="center"/>
          </w:tcPr>
          <w:p w14:paraId="26663E88" w14:textId="77777777" w:rsidR="00BD557F" w:rsidRPr="00643376" w:rsidRDefault="00BD557F" w:rsidP="00BD557F">
            <w:pPr>
              <w:jc w:val="center"/>
              <w:rPr>
                <w:rFonts w:ascii="Arial" w:hAnsi="Arial" w:cs="Arial"/>
                <w:color w:val="000000"/>
                <w:sz w:val="20"/>
                <w:szCs w:val="20"/>
              </w:rPr>
            </w:pPr>
          </w:p>
        </w:tc>
      </w:tr>
    </w:tbl>
    <w:p w14:paraId="78D13BC2" w14:textId="76635591" w:rsidR="00E1625B" w:rsidRPr="00BD557F" w:rsidRDefault="00E1625B" w:rsidP="00E1625B">
      <w:pPr>
        <w:spacing w:before="120" w:after="120" w:line="360" w:lineRule="auto"/>
        <w:jc w:val="both"/>
        <w:rPr>
          <w:rFonts w:ascii="Arial" w:hAnsi="Arial" w:cs="Arial"/>
          <w:sz w:val="22"/>
          <w:szCs w:val="22"/>
        </w:rPr>
      </w:pPr>
      <w:r w:rsidRPr="00BD557F">
        <w:rPr>
          <w:rFonts w:ascii="Arial" w:hAnsi="Arial" w:cs="Arial"/>
          <w:b/>
          <w:sz w:val="22"/>
          <w:szCs w:val="22"/>
        </w:rPr>
        <w:t xml:space="preserve">1.2. </w:t>
      </w:r>
      <w:r w:rsidRPr="00BD557F">
        <w:rPr>
          <w:rFonts w:ascii="Arial" w:hAnsi="Arial" w:cs="Arial"/>
          <w:sz w:val="22"/>
          <w:szCs w:val="22"/>
        </w:rPr>
        <w:t>O Edital e os ANEXOS</w:t>
      </w:r>
      <w:r w:rsidRPr="00BD557F">
        <w:rPr>
          <w:rFonts w:ascii="Arial" w:hAnsi="Arial" w:cs="Arial"/>
          <w:b/>
          <w:sz w:val="22"/>
          <w:szCs w:val="22"/>
        </w:rPr>
        <w:t xml:space="preserve"> </w:t>
      </w:r>
      <w:r w:rsidRPr="00BD557F">
        <w:rPr>
          <w:rFonts w:ascii="Arial" w:hAnsi="Arial" w:cs="Arial"/>
          <w:sz w:val="22"/>
          <w:szCs w:val="22"/>
        </w:rPr>
        <w:t>I, II, II</w:t>
      </w:r>
      <w:r w:rsidR="00E410EA" w:rsidRPr="00BD557F">
        <w:rPr>
          <w:rFonts w:ascii="Arial" w:hAnsi="Arial" w:cs="Arial"/>
          <w:sz w:val="22"/>
          <w:szCs w:val="22"/>
        </w:rPr>
        <w:t>I</w:t>
      </w:r>
      <w:r w:rsidR="00616499" w:rsidRPr="00BD557F">
        <w:rPr>
          <w:rFonts w:ascii="Arial" w:hAnsi="Arial" w:cs="Arial"/>
          <w:sz w:val="22"/>
          <w:szCs w:val="22"/>
        </w:rPr>
        <w:t xml:space="preserve">, </w:t>
      </w:r>
      <w:r w:rsidRPr="00BD557F">
        <w:rPr>
          <w:rFonts w:ascii="Arial" w:hAnsi="Arial" w:cs="Arial"/>
          <w:sz w:val="22"/>
          <w:szCs w:val="22"/>
        </w:rPr>
        <w:t>IV</w:t>
      </w:r>
      <w:r w:rsidR="00616499" w:rsidRPr="00BD557F">
        <w:rPr>
          <w:rFonts w:ascii="Arial" w:hAnsi="Arial" w:cs="Arial"/>
          <w:sz w:val="22"/>
          <w:szCs w:val="22"/>
        </w:rPr>
        <w:t>, VI</w:t>
      </w:r>
      <w:r w:rsidR="00170DEF" w:rsidRPr="00BD557F">
        <w:rPr>
          <w:rFonts w:ascii="Arial" w:hAnsi="Arial" w:cs="Arial"/>
          <w:sz w:val="22"/>
          <w:szCs w:val="22"/>
        </w:rPr>
        <w:t xml:space="preserve"> e </w:t>
      </w:r>
      <w:r w:rsidR="00616499" w:rsidRPr="00BD557F">
        <w:rPr>
          <w:rFonts w:ascii="Arial" w:hAnsi="Arial" w:cs="Arial"/>
          <w:sz w:val="22"/>
          <w:szCs w:val="22"/>
        </w:rPr>
        <w:t>VII</w:t>
      </w:r>
      <w:r w:rsidR="00E410EA" w:rsidRPr="00BD557F">
        <w:rPr>
          <w:rFonts w:ascii="Arial" w:hAnsi="Arial" w:cs="Arial"/>
          <w:sz w:val="22"/>
          <w:szCs w:val="22"/>
        </w:rPr>
        <w:t xml:space="preserve"> </w:t>
      </w:r>
      <w:r w:rsidRPr="00BD557F">
        <w:rPr>
          <w:rFonts w:ascii="Arial" w:hAnsi="Arial" w:cs="Arial"/>
          <w:sz w:val="22"/>
          <w:szCs w:val="22"/>
        </w:rPr>
        <w:t xml:space="preserve">são considerados partes integrantes e indissociáveis deste </w:t>
      </w:r>
      <w:r w:rsidR="00F627B5" w:rsidRPr="00BD557F">
        <w:rPr>
          <w:rFonts w:ascii="Arial" w:hAnsi="Arial" w:cs="Arial"/>
          <w:sz w:val="22"/>
          <w:szCs w:val="22"/>
        </w:rPr>
        <w:t xml:space="preserve">instrumento, </w:t>
      </w:r>
      <w:r w:rsidRPr="00BD557F">
        <w:rPr>
          <w:rFonts w:ascii="Arial" w:hAnsi="Arial" w:cs="Arial"/>
          <w:sz w:val="22"/>
          <w:szCs w:val="22"/>
        </w:rPr>
        <w:t xml:space="preserve">independente de transcrição. </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EB4CD2" w:rsidRPr="00BD557F" w14:paraId="12399EA7"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DEE838E" w14:textId="77777777" w:rsidR="00EB4CD2" w:rsidRPr="00BD557F" w:rsidRDefault="00EB4CD2" w:rsidP="00F94225">
            <w:pPr>
              <w:jc w:val="both"/>
              <w:rPr>
                <w:rFonts w:ascii="Arial" w:hAnsi="Arial" w:cs="Arial"/>
                <w:b/>
                <w:sz w:val="22"/>
                <w:szCs w:val="22"/>
              </w:rPr>
            </w:pPr>
            <w:r w:rsidRPr="00BD557F">
              <w:rPr>
                <w:rFonts w:ascii="Arial" w:hAnsi="Arial" w:cs="Arial"/>
                <w:b/>
                <w:sz w:val="22"/>
                <w:szCs w:val="22"/>
              </w:rPr>
              <w:t xml:space="preserve">CLÁUSULA SEGUNDA – DOS DOCUMENTOS APLICÁVEIS </w:t>
            </w:r>
          </w:p>
        </w:tc>
      </w:tr>
    </w:tbl>
    <w:p w14:paraId="47882BC2" w14:textId="14B9D2DB" w:rsidR="00EB76EA" w:rsidRPr="00BD557F" w:rsidRDefault="00EB76EA" w:rsidP="005719BC">
      <w:pPr>
        <w:spacing w:before="120" w:line="360" w:lineRule="auto"/>
        <w:jc w:val="both"/>
        <w:rPr>
          <w:rFonts w:ascii="Arial" w:hAnsi="Arial" w:cs="Arial"/>
          <w:color w:val="000000"/>
          <w:sz w:val="22"/>
          <w:szCs w:val="22"/>
        </w:rPr>
      </w:pPr>
      <w:r w:rsidRPr="00BD557F">
        <w:rPr>
          <w:rFonts w:ascii="Arial" w:hAnsi="Arial" w:cs="Arial"/>
          <w:b/>
          <w:color w:val="000000"/>
          <w:sz w:val="22"/>
          <w:szCs w:val="22"/>
        </w:rPr>
        <w:t xml:space="preserve">2.1. </w:t>
      </w:r>
      <w:r w:rsidR="00BD4B12" w:rsidRPr="00BD557F">
        <w:rPr>
          <w:rFonts w:ascii="Arial" w:hAnsi="Arial" w:cs="Arial"/>
          <w:color w:val="000000"/>
          <w:sz w:val="22"/>
          <w:szCs w:val="22"/>
        </w:rPr>
        <w:t xml:space="preserve">Integram este </w:t>
      </w:r>
      <w:r w:rsidR="00F627B5" w:rsidRPr="00BD557F">
        <w:rPr>
          <w:rFonts w:ascii="Arial" w:hAnsi="Arial" w:cs="Arial"/>
          <w:color w:val="000000"/>
          <w:sz w:val="22"/>
          <w:szCs w:val="22"/>
        </w:rPr>
        <w:t xml:space="preserve">instrumento </w:t>
      </w:r>
      <w:r w:rsidR="00BD4B12" w:rsidRPr="00BD557F">
        <w:rPr>
          <w:rFonts w:ascii="Arial" w:hAnsi="Arial" w:cs="Arial"/>
          <w:color w:val="000000"/>
          <w:sz w:val="22"/>
          <w:szCs w:val="22"/>
        </w:rPr>
        <w:t>os documentos a seguir discriminados, cujo inteiro teor as partes declaram ter conhecimento e aceitam, independentemente de sua anexação</w:t>
      </w:r>
      <w:r w:rsidRPr="00BD557F">
        <w:rPr>
          <w:rFonts w:ascii="Arial" w:hAnsi="Arial" w:cs="Arial"/>
          <w:color w:val="000000"/>
          <w:sz w:val="22"/>
          <w:szCs w:val="22"/>
        </w:rPr>
        <w:t>:</w:t>
      </w:r>
    </w:p>
    <w:p w14:paraId="4E038911" w14:textId="2DC08D4C" w:rsidR="00EB76EA" w:rsidRPr="00BD557F" w:rsidRDefault="00EB76EA" w:rsidP="005719BC">
      <w:pPr>
        <w:spacing w:line="360" w:lineRule="auto"/>
        <w:jc w:val="both"/>
        <w:rPr>
          <w:rFonts w:ascii="Arial" w:hAnsi="Arial" w:cs="Arial"/>
          <w:color w:val="000000"/>
          <w:sz w:val="22"/>
          <w:szCs w:val="22"/>
        </w:rPr>
      </w:pPr>
      <w:r w:rsidRPr="00BD557F">
        <w:rPr>
          <w:rFonts w:ascii="Arial" w:hAnsi="Arial" w:cs="Arial"/>
          <w:b/>
          <w:color w:val="000000"/>
          <w:sz w:val="22"/>
          <w:szCs w:val="22"/>
        </w:rPr>
        <w:t>a)</w:t>
      </w:r>
      <w:r w:rsidRPr="00BD557F">
        <w:rPr>
          <w:rFonts w:ascii="Arial" w:hAnsi="Arial" w:cs="Arial"/>
          <w:color w:val="000000"/>
          <w:sz w:val="22"/>
          <w:szCs w:val="22"/>
        </w:rPr>
        <w:t xml:space="preserve"> </w:t>
      </w:r>
      <w:r w:rsidR="00F44AE0" w:rsidRPr="00BD557F">
        <w:rPr>
          <w:rFonts w:ascii="Arial" w:hAnsi="Arial" w:cs="Arial"/>
          <w:color w:val="000000"/>
          <w:sz w:val="22"/>
          <w:szCs w:val="22"/>
        </w:rPr>
        <w:t xml:space="preserve">Edital </w:t>
      </w:r>
      <w:r w:rsidR="007822A8" w:rsidRPr="00BD557F">
        <w:rPr>
          <w:rFonts w:ascii="Arial" w:hAnsi="Arial" w:cs="Arial"/>
          <w:color w:val="000000"/>
          <w:sz w:val="22"/>
          <w:szCs w:val="22"/>
        </w:rPr>
        <w:t xml:space="preserve">nº </w:t>
      </w:r>
      <w:r w:rsidR="003A31C9" w:rsidRPr="00BD557F">
        <w:rPr>
          <w:rFonts w:ascii="Arial" w:hAnsi="Arial" w:cs="Arial"/>
          <w:color w:val="000000"/>
          <w:sz w:val="22"/>
          <w:szCs w:val="22"/>
        </w:rPr>
        <w:t>078/2022</w:t>
      </w:r>
      <w:r w:rsidR="008D2EA0" w:rsidRPr="00BD557F">
        <w:rPr>
          <w:rFonts w:ascii="Arial" w:hAnsi="Arial" w:cs="Arial"/>
          <w:color w:val="000000"/>
          <w:sz w:val="22"/>
          <w:szCs w:val="22"/>
        </w:rPr>
        <w:t xml:space="preserve"> </w:t>
      </w:r>
      <w:r w:rsidR="007C1459" w:rsidRPr="00BD557F">
        <w:rPr>
          <w:rFonts w:ascii="Arial" w:hAnsi="Arial" w:cs="Arial"/>
          <w:color w:val="000000"/>
          <w:sz w:val="22"/>
          <w:szCs w:val="22"/>
        </w:rPr>
        <w:t>e seus Anexos.</w:t>
      </w:r>
    </w:p>
    <w:p w14:paraId="78AE37F9" w14:textId="77777777" w:rsidR="00BD4B12" w:rsidRPr="00BD557F" w:rsidRDefault="00BD4B12" w:rsidP="005719BC">
      <w:pPr>
        <w:spacing w:line="360" w:lineRule="auto"/>
        <w:jc w:val="both"/>
        <w:rPr>
          <w:rFonts w:ascii="Arial" w:hAnsi="Arial" w:cs="Arial"/>
          <w:b/>
          <w:color w:val="000000"/>
          <w:sz w:val="22"/>
          <w:szCs w:val="22"/>
        </w:rPr>
      </w:pPr>
      <w:r w:rsidRPr="00BD557F">
        <w:rPr>
          <w:rFonts w:ascii="Arial" w:hAnsi="Arial" w:cs="Arial"/>
          <w:b/>
          <w:color w:val="000000"/>
          <w:sz w:val="22"/>
          <w:szCs w:val="22"/>
        </w:rPr>
        <w:t>b)</w:t>
      </w:r>
      <w:r w:rsidRPr="00BD557F">
        <w:rPr>
          <w:rFonts w:ascii="Arial" w:hAnsi="Arial" w:cs="Arial"/>
          <w:color w:val="000000"/>
          <w:sz w:val="22"/>
          <w:szCs w:val="22"/>
        </w:rPr>
        <w:t xml:space="preserve"> </w:t>
      </w:r>
      <w:r w:rsidR="00E149AD" w:rsidRPr="00BD557F">
        <w:rPr>
          <w:rFonts w:ascii="Arial" w:hAnsi="Arial" w:cs="Arial"/>
          <w:color w:val="000000"/>
          <w:sz w:val="22"/>
          <w:szCs w:val="22"/>
        </w:rPr>
        <w:t xml:space="preserve">Proposta de Preços da </w:t>
      </w:r>
      <w:r w:rsidR="00E149AD" w:rsidRPr="00BD557F">
        <w:rPr>
          <w:rFonts w:ascii="Arial" w:hAnsi="Arial" w:cs="Arial"/>
          <w:b/>
          <w:color w:val="000000"/>
          <w:sz w:val="22"/>
          <w:szCs w:val="22"/>
        </w:rPr>
        <w:t>CONTRATADA</w:t>
      </w:r>
      <w:r w:rsidR="0033138C" w:rsidRPr="00BD557F">
        <w:rPr>
          <w:rFonts w:ascii="Arial" w:hAnsi="Arial" w:cs="Arial"/>
          <w:color w:val="000000"/>
          <w:sz w:val="22"/>
          <w:szCs w:val="22"/>
        </w:rPr>
        <w:t>.</w:t>
      </w:r>
    </w:p>
    <w:p w14:paraId="4EA653C0" w14:textId="77777777" w:rsidR="00BD4B12" w:rsidRPr="00BD557F" w:rsidRDefault="00BD4B12" w:rsidP="005719BC">
      <w:pPr>
        <w:spacing w:line="360" w:lineRule="auto"/>
        <w:jc w:val="both"/>
        <w:rPr>
          <w:rFonts w:ascii="Arial" w:hAnsi="Arial" w:cs="Arial"/>
          <w:color w:val="000000"/>
          <w:sz w:val="22"/>
          <w:szCs w:val="22"/>
        </w:rPr>
      </w:pPr>
      <w:r w:rsidRPr="00BD557F">
        <w:rPr>
          <w:rFonts w:ascii="Arial" w:hAnsi="Arial" w:cs="Arial"/>
          <w:b/>
          <w:color w:val="000000"/>
          <w:sz w:val="22"/>
          <w:szCs w:val="22"/>
        </w:rPr>
        <w:t>c)</w:t>
      </w:r>
      <w:r w:rsidR="00E149AD" w:rsidRPr="00BD557F">
        <w:rPr>
          <w:rFonts w:ascii="Arial" w:hAnsi="Arial" w:cs="Arial"/>
          <w:b/>
          <w:color w:val="000000"/>
          <w:sz w:val="22"/>
          <w:szCs w:val="22"/>
        </w:rPr>
        <w:t xml:space="preserve"> </w:t>
      </w:r>
      <w:r w:rsidR="00E149AD" w:rsidRPr="00BD557F">
        <w:rPr>
          <w:rFonts w:ascii="Arial" w:hAnsi="Arial" w:cs="Arial"/>
          <w:color w:val="000000"/>
          <w:sz w:val="22"/>
          <w:szCs w:val="22"/>
        </w:rPr>
        <w:t>Documentos de Habilitação</w:t>
      </w:r>
      <w:r w:rsidR="0033138C" w:rsidRPr="00BD557F">
        <w:rPr>
          <w:rFonts w:ascii="Arial" w:hAnsi="Arial" w:cs="Arial"/>
          <w:color w:val="000000"/>
          <w:sz w:val="22"/>
          <w:szCs w:val="22"/>
        </w:rPr>
        <w:t>.</w:t>
      </w:r>
    </w:p>
    <w:p w14:paraId="5DE7D62C" w14:textId="77777777" w:rsidR="00BD4B12" w:rsidRPr="00BD557F" w:rsidRDefault="00BD4B12" w:rsidP="005719BC">
      <w:pPr>
        <w:spacing w:line="360" w:lineRule="auto"/>
        <w:jc w:val="both"/>
        <w:rPr>
          <w:rFonts w:ascii="Arial" w:hAnsi="Arial" w:cs="Arial"/>
          <w:color w:val="000000"/>
          <w:sz w:val="22"/>
          <w:szCs w:val="22"/>
        </w:rPr>
      </w:pPr>
      <w:r w:rsidRPr="00BD557F">
        <w:rPr>
          <w:rFonts w:ascii="Arial" w:hAnsi="Arial" w:cs="Arial"/>
          <w:b/>
          <w:color w:val="000000"/>
          <w:sz w:val="22"/>
          <w:szCs w:val="22"/>
        </w:rPr>
        <w:t>d)</w:t>
      </w:r>
      <w:r w:rsidRPr="00BD557F">
        <w:rPr>
          <w:rFonts w:ascii="Arial" w:hAnsi="Arial" w:cs="Arial"/>
          <w:color w:val="000000"/>
          <w:sz w:val="22"/>
          <w:szCs w:val="22"/>
        </w:rPr>
        <w:t xml:space="preserve"> Demais elementos integrantes do procedimento licitatório.</w:t>
      </w:r>
    </w:p>
    <w:p w14:paraId="221045A1" w14:textId="0BA08A03" w:rsidR="00BD4B12" w:rsidRPr="00BD557F" w:rsidRDefault="00BD4B12" w:rsidP="005719BC">
      <w:pPr>
        <w:spacing w:line="360" w:lineRule="auto"/>
        <w:jc w:val="both"/>
        <w:rPr>
          <w:rFonts w:ascii="Arial" w:hAnsi="Arial" w:cs="Arial"/>
          <w:color w:val="000000"/>
          <w:sz w:val="22"/>
          <w:szCs w:val="22"/>
        </w:rPr>
      </w:pPr>
      <w:r w:rsidRPr="00BD557F">
        <w:rPr>
          <w:rFonts w:ascii="Arial" w:hAnsi="Arial" w:cs="Arial"/>
          <w:b/>
          <w:color w:val="000000"/>
          <w:sz w:val="22"/>
          <w:szCs w:val="22"/>
        </w:rPr>
        <w:t xml:space="preserve">2.2. </w:t>
      </w:r>
      <w:r w:rsidRPr="00BD557F">
        <w:rPr>
          <w:rFonts w:ascii="Arial" w:hAnsi="Arial" w:cs="Arial"/>
          <w:color w:val="000000"/>
          <w:sz w:val="22"/>
          <w:szCs w:val="22"/>
        </w:rPr>
        <w:t xml:space="preserve">Os documentos referidos no item anterior são considerados suficientes para, em complemento a este </w:t>
      </w:r>
      <w:r w:rsidR="00F627B5" w:rsidRPr="00BD557F">
        <w:rPr>
          <w:rFonts w:ascii="Arial" w:hAnsi="Arial" w:cs="Arial"/>
          <w:color w:val="000000"/>
          <w:sz w:val="22"/>
          <w:szCs w:val="22"/>
        </w:rPr>
        <w:t>instrumento</w:t>
      </w:r>
      <w:r w:rsidRPr="00BD557F">
        <w:rPr>
          <w:rFonts w:ascii="Arial" w:hAnsi="Arial" w:cs="Arial"/>
          <w:color w:val="000000"/>
          <w:sz w:val="22"/>
          <w:szCs w:val="22"/>
        </w:rPr>
        <w:t xml:space="preserve">, definirem a sua extensão, e desta forma, reger sua </w:t>
      </w:r>
      <w:r w:rsidR="007C1459" w:rsidRPr="00BD557F">
        <w:rPr>
          <w:rFonts w:ascii="Arial" w:hAnsi="Arial" w:cs="Arial"/>
          <w:color w:val="000000"/>
          <w:sz w:val="22"/>
          <w:szCs w:val="22"/>
        </w:rPr>
        <w:t>adequada execução, independentemente de transcrição.</w:t>
      </w:r>
    </w:p>
    <w:p w14:paraId="654BFDB0" w14:textId="216A660C" w:rsidR="00BD4B12" w:rsidRPr="00BD557F" w:rsidRDefault="00BD4B12" w:rsidP="00F54C32">
      <w:pPr>
        <w:spacing w:after="120" w:line="360" w:lineRule="auto"/>
        <w:jc w:val="both"/>
        <w:rPr>
          <w:rFonts w:ascii="Arial" w:hAnsi="Arial" w:cs="Arial"/>
          <w:color w:val="000000"/>
          <w:sz w:val="22"/>
          <w:szCs w:val="22"/>
        </w:rPr>
      </w:pPr>
      <w:r w:rsidRPr="00BD557F">
        <w:rPr>
          <w:rFonts w:ascii="Arial" w:hAnsi="Arial" w:cs="Arial"/>
          <w:b/>
          <w:color w:val="000000"/>
          <w:sz w:val="22"/>
          <w:szCs w:val="22"/>
        </w:rPr>
        <w:t xml:space="preserve">2.3. </w:t>
      </w:r>
      <w:r w:rsidRPr="00BD557F">
        <w:rPr>
          <w:rFonts w:ascii="Arial" w:hAnsi="Arial" w:cs="Arial"/>
          <w:color w:val="000000"/>
          <w:sz w:val="22"/>
          <w:szCs w:val="22"/>
        </w:rPr>
        <w:t xml:space="preserve">O presente </w:t>
      </w:r>
      <w:r w:rsidR="00F627B5" w:rsidRPr="00BD557F">
        <w:rPr>
          <w:rFonts w:ascii="Arial" w:hAnsi="Arial" w:cs="Arial"/>
          <w:color w:val="000000"/>
          <w:sz w:val="22"/>
          <w:szCs w:val="22"/>
        </w:rPr>
        <w:t>instrumento</w:t>
      </w:r>
      <w:r w:rsidRPr="00BD557F">
        <w:rPr>
          <w:rFonts w:ascii="Arial" w:hAnsi="Arial" w:cs="Arial"/>
          <w:color w:val="000000"/>
          <w:sz w:val="22"/>
          <w:szCs w:val="22"/>
        </w:rPr>
        <w:t>, tem-se por instruído com as certidões de regularidade fiscal para com a Fazenda Federal e Previdência Social (INSS), Fazenda Estadual</w:t>
      </w:r>
      <w:r w:rsidR="008E0404" w:rsidRPr="00BD557F">
        <w:rPr>
          <w:rFonts w:ascii="Arial" w:hAnsi="Arial" w:cs="Arial"/>
          <w:color w:val="000000"/>
          <w:sz w:val="22"/>
          <w:szCs w:val="22"/>
        </w:rPr>
        <w:t xml:space="preserve"> ou </w:t>
      </w:r>
      <w:r w:rsidRPr="00BD557F">
        <w:rPr>
          <w:rFonts w:ascii="Arial" w:hAnsi="Arial" w:cs="Arial"/>
          <w:color w:val="000000"/>
          <w:sz w:val="22"/>
          <w:szCs w:val="22"/>
        </w:rPr>
        <w:t>Municipal</w:t>
      </w:r>
      <w:r w:rsidR="00F9432B" w:rsidRPr="00BD557F">
        <w:rPr>
          <w:rFonts w:ascii="Arial" w:hAnsi="Arial" w:cs="Arial"/>
          <w:color w:val="000000"/>
          <w:sz w:val="22"/>
          <w:szCs w:val="22"/>
        </w:rPr>
        <w:t xml:space="preserve"> (aquela que for </w:t>
      </w:r>
      <w:r w:rsidR="008D42D5" w:rsidRPr="00BD557F">
        <w:rPr>
          <w:rFonts w:ascii="Arial" w:hAnsi="Arial" w:cs="Arial"/>
          <w:color w:val="000000"/>
          <w:sz w:val="22"/>
          <w:szCs w:val="22"/>
        </w:rPr>
        <w:t>pertinente ao seu ramo de atividade e compatível com o objeto deste instrumento</w:t>
      </w:r>
      <w:r w:rsidR="00F9432B" w:rsidRPr="00BD557F">
        <w:rPr>
          <w:rFonts w:ascii="Arial" w:hAnsi="Arial" w:cs="Arial"/>
          <w:color w:val="000000"/>
          <w:sz w:val="22"/>
          <w:szCs w:val="22"/>
        </w:rPr>
        <w:t>)</w:t>
      </w:r>
      <w:r w:rsidRPr="00BD557F">
        <w:rPr>
          <w:rFonts w:ascii="Arial" w:hAnsi="Arial" w:cs="Arial"/>
          <w:color w:val="000000"/>
          <w:sz w:val="22"/>
          <w:szCs w:val="22"/>
        </w:rPr>
        <w:t xml:space="preserve">, o Fundo de Garantia por Tempo de Serviço (FGTS) e Justiça do Trabalho (CNDT – TST) da </w:t>
      </w:r>
      <w:r w:rsidRPr="00BD557F">
        <w:rPr>
          <w:rFonts w:ascii="Arial" w:hAnsi="Arial" w:cs="Arial"/>
          <w:b/>
          <w:color w:val="000000"/>
          <w:sz w:val="22"/>
          <w:szCs w:val="22"/>
        </w:rPr>
        <w:t>CONTRATADA</w:t>
      </w:r>
      <w:r w:rsidRPr="00BD557F">
        <w:rPr>
          <w:rFonts w:ascii="Arial" w:hAnsi="Arial" w:cs="Arial"/>
          <w:color w:val="000000"/>
          <w:sz w:val="22"/>
          <w:szCs w:val="22"/>
        </w:rPr>
        <w:t>.</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BD4B12" w:rsidRPr="00BD557F" w14:paraId="34832DBA"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F503EBA" w14:textId="77777777" w:rsidR="00BD4B12" w:rsidRPr="00BD557F" w:rsidRDefault="00BD4B12" w:rsidP="00C71114">
            <w:pPr>
              <w:jc w:val="both"/>
              <w:rPr>
                <w:rFonts w:ascii="Arial" w:hAnsi="Arial" w:cs="Arial"/>
                <w:b/>
                <w:sz w:val="22"/>
                <w:szCs w:val="22"/>
              </w:rPr>
            </w:pPr>
            <w:r w:rsidRPr="00BD557F">
              <w:rPr>
                <w:rFonts w:ascii="Arial" w:hAnsi="Arial" w:cs="Arial"/>
                <w:b/>
                <w:sz w:val="22"/>
                <w:szCs w:val="22"/>
              </w:rPr>
              <w:t>CLÁUSULA TERCEIRA – DO</w:t>
            </w:r>
            <w:r w:rsidR="00C71114" w:rsidRPr="00BD557F">
              <w:rPr>
                <w:rFonts w:ascii="Arial" w:hAnsi="Arial" w:cs="Arial"/>
                <w:b/>
                <w:sz w:val="22"/>
                <w:szCs w:val="22"/>
              </w:rPr>
              <w:t xml:space="preserve"> VALOR </w:t>
            </w:r>
            <w:r w:rsidRPr="00BD557F">
              <w:rPr>
                <w:rFonts w:ascii="Arial" w:hAnsi="Arial" w:cs="Arial"/>
                <w:b/>
                <w:sz w:val="22"/>
                <w:szCs w:val="22"/>
              </w:rPr>
              <w:t>E DAS FONTES DE RECURSO</w:t>
            </w:r>
          </w:p>
        </w:tc>
      </w:tr>
    </w:tbl>
    <w:p w14:paraId="277E0F57" w14:textId="79F8DFD0" w:rsidR="00FD6200" w:rsidRPr="00BD557F" w:rsidRDefault="00BD4B12" w:rsidP="00FD6200">
      <w:pPr>
        <w:shd w:val="clear" w:color="auto" w:fill="FFFFFF" w:themeFill="background1"/>
        <w:spacing w:before="120" w:line="360" w:lineRule="auto"/>
        <w:jc w:val="both"/>
        <w:rPr>
          <w:rFonts w:ascii="Arial" w:hAnsi="Arial" w:cs="Arial"/>
          <w:sz w:val="22"/>
          <w:szCs w:val="22"/>
        </w:rPr>
      </w:pPr>
      <w:r w:rsidRPr="00BD557F">
        <w:rPr>
          <w:rFonts w:ascii="Arial" w:hAnsi="Arial" w:cs="Arial"/>
          <w:b/>
          <w:color w:val="000000"/>
          <w:sz w:val="22"/>
          <w:szCs w:val="22"/>
        </w:rPr>
        <w:t>3.1.</w:t>
      </w:r>
      <w:r w:rsidRPr="00BD557F">
        <w:rPr>
          <w:rFonts w:ascii="Arial" w:hAnsi="Arial" w:cs="Arial"/>
          <w:color w:val="000000"/>
          <w:sz w:val="22"/>
          <w:szCs w:val="22"/>
        </w:rPr>
        <w:t xml:space="preserve"> </w:t>
      </w:r>
      <w:r w:rsidRPr="00BD557F">
        <w:rPr>
          <w:rFonts w:ascii="Arial" w:hAnsi="Arial" w:cs="Arial"/>
          <w:sz w:val="22"/>
          <w:szCs w:val="22"/>
        </w:rPr>
        <w:t xml:space="preserve">O valor da </w:t>
      </w:r>
      <w:r w:rsidR="00B53FE4" w:rsidRPr="00BD557F">
        <w:rPr>
          <w:rFonts w:ascii="Arial" w:hAnsi="Arial" w:cs="Arial"/>
          <w:sz w:val="22"/>
          <w:szCs w:val="22"/>
        </w:rPr>
        <w:t>aquisição</w:t>
      </w:r>
      <w:r w:rsidR="00342C35" w:rsidRPr="00BD557F">
        <w:rPr>
          <w:rFonts w:ascii="Arial" w:hAnsi="Arial" w:cs="Arial"/>
          <w:sz w:val="22"/>
          <w:szCs w:val="22"/>
        </w:rPr>
        <w:t xml:space="preserve"> </w:t>
      </w:r>
      <w:r w:rsidRPr="00BD557F">
        <w:rPr>
          <w:rFonts w:ascii="Arial" w:hAnsi="Arial" w:cs="Arial"/>
          <w:sz w:val="22"/>
          <w:szCs w:val="22"/>
        </w:rPr>
        <w:t xml:space="preserve">é de </w:t>
      </w:r>
      <w:r w:rsidRPr="00BD557F">
        <w:rPr>
          <w:rFonts w:ascii="Arial" w:hAnsi="Arial" w:cs="Arial"/>
          <w:b/>
          <w:bCs/>
          <w:iCs/>
          <w:sz w:val="22"/>
          <w:szCs w:val="22"/>
        </w:rPr>
        <w:t xml:space="preserve">R$ </w:t>
      </w:r>
      <w:proofErr w:type="spellStart"/>
      <w:r w:rsidRPr="00BD557F">
        <w:rPr>
          <w:rFonts w:ascii="Arial" w:hAnsi="Arial" w:cs="Arial"/>
          <w:b/>
          <w:sz w:val="22"/>
          <w:szCs w:val="22"/>
        </w:rPr>
        <w:t>xxxxxxxxxx</w:t>
      </w:r>
      <w:proofErr w:type="spellEnd"/>
      <w:r w:rsidRPr="00BD557F">
        <w:rPr>
          <w:rFonts w:ascii="Arial" w:hAnsi="Arial" w:cs="Arial"/>
          <w:b/>
          <w:bCs/>
          <w:sz w:val="22"/>
          <w:szCs w:val="22"/>
        </w:rPr>
        <w:t xml:space="preserve"> </w:t>
      </w:r>
      <w:r w:rsidRPr="00BD557F">
        <w:rPr>
          <w:rFonts w:ascii="Arial" w:hAnsi="Arial" w:cs="Arial"/>
          <w:bCs/>
          <w:sz w:val="22"/>
          <w:szCs w:val="22"/>
        </w:rPr>
        <w:t>(</w:t>
      </w:r>
      <w:proofErr w:type="spellStart"/>
      <w:r w:rsidRPr="00BD557F">
        <w:rPr>
          <w:rFonts w:ascii="Arial" w:hAnsi="Arial" w:cs="Arial"/>
          <w:bCs/>
          <w:sz w:val="22"/>
          <w:szCs w:val="22"/>
        </w:rPr>
        <w:t>xxxxxxxxxxxxxxxxx</w:t>
      </w:r>
      <w:proofErr w:type="spellEnd"/>
      <w:r w:rsidRPr="00BD557F">
        <w:rPr>
          <w:rFonts w:ascii="Arial" w:hAnsi="Arial" w:cs="Arial"/>
          <w:bCs/>
          <w:sz w:val="22"/>
          <w:szCs w:val="22"/>
        </w:rPr>
        <w:t>)</w:t>
      </w:r>
      <w:r w:rsidRPr="00BD557F">
        <w:rPr>
          <w:rFonts w:ascii="Arial" w:hAnsi="Arial" w:cs="Arial"/>
          <w:sz w:val="22"/>
          <w:szCs w:val="22"/>
        </w:rPr>
        <w:t>.</w:t>
      </w:r>
    </w:p>
    <w:p w14:paraId="2A1F3D1F" w14:textId="23239A40" w:rsidR="00BD4B12" w:rsidRPr="00BD557F" w:rsidRDefault="00BD4B12" w:rsidP="00FD6200">
      <w:pPr>
        <w:shd w:val="clear" w:color="auto" w:fill="FFFFFF" w:themeFill="background1"/>
        <w:spacing w:line="360" w:lineRule="auto"/>
        <w:jc w:val="both"/>
        <w:rPr>
          <w:rFonts w:ascii="Arial" w:hAnsi="Arial" w:cs="Arial"/>
          <w:sz w:val="22"/>
          <w:szCs w:val="22"/>
        </w:rPr>
      </w:pPr>
      <w:r w:rsidRPr="00BD557F">
        <w:rPr>
          <w:rFonts w:ascii="Arial" w:hAnsi="Arial" w:cs="Arial"/>
          <w:b/>
          <w:sz w:val="22"/>
          <w:szCs w:val="22"/>
        </w:rPr>
        <w:t>3.2.</w:t>
      </w:r>
      <w:r w:rsidRPr="00BD557F">
        <w:rPr>
          <w:rFonts w:ascii="Arial" w:hAnsi="Arial" w:cs="Arial"/>
          <w:sz w:val="22"/>
          <w:szCs w:val="22"/>
        </w:rPr>
        <w:t xml:space="preserve"> As despesas com a </w:t>
      </w:r>
      <w:r w:rsidR="00441BDB" w:rsidRPr="00BD557F">
        <w:rPr>
          <w:rFonts w:ascii="Arial" w:hAnsi="Arial" w:cs="Arial"/>
          <w:sz w:val="22"/>
          <w:szCs w:val="22"/>
        </w:rPr>
        <w:t xml:space="preserve">aquisição </w:t>
      </w:r>
      <w:r w:rsidRPr="00BD557F">
        <w:rPr>
          <w:rFonts w:ascii="Arial" w:hAnsi="Arial" w:cs="Arial"/>
          <w:sz w:val="22"/>
          <w:szCs w:val="22"/>
        </w:rPr>
        <w:t xml:space="preserve">correrão por conta dos recursos previstos no orçamento anual do </w:t>
      </w:r>
      <w:r w:rsidRPr="00BD557F">
        <w:rPr>
          <w:rFonts w:ascii="Arial" w:hAnsi="Arial" w:cs="Arial"/>
          <w:b/>
          <w:sz w:val="22"/>
          <w:szCs w:val="22"/>
        </w:rPr>
        <w:t>SENAR-AR/MS</w:t>
      </w:r>
      <w:r w:rsidRPr="00BD557F">
        <w:rPr>
          <w:rFonts w:ascii="Arial" w:hAnsi="Arial" w:cs="Arial"/>
          <w:sz w:val="22"/>
          <w:szCs w:val="22"/>
        </w:rPr>
        <w:t xml:space="preserve">, por conta do(s) seguinte(s) </w:t>
      </w:r>
      <w:r w:rsidRPr="00BD557F">
        <w:rPr>
          <w:rFonts w:ascii="Arial" w:hAnsi="Arial" w:cs="Arial"/>
          <w:b/>
          <w:sz w:val="22"/>
          <w:szCs w:val="22"/>
        </w:rPr>
        <w:t>CÓDIGO(S) ORÇAMENTÁRIO(S):</w:t>
      </w:r>
      <w:r w:rsidR="00C76798" w:rsidRPr="00BD557F">
        <w:rPr>
          <w:rFonts w:ascii="Arial" w:hAnsi="Arial" w:cs="Arial"/>
          <w:b/>
          <w:sz w:val="22"/>
          <w:szCs w:val="22"/>
        </w:rPr>
        <w:t xml:space="preserve"> </w:t>
      </w:r>
      <w:r w:rsidR="003A31C9" w:rsidRPr="00BD557F">
        <w:rPr>
          <w:rFonts w:ascii="Arial" w:hAnsi="Arial" w:cs="Arial"/>
          <w:b/>
          <w:sz w:val="22"/>
          <w:szCs w:val="22"/>
        </w:rPr>
        <w:t>8701</w:t>
      </w:r>
      <w:r w:rsidR="00C76798" w:rsidRPr="00BD557F">
        <w:rPr>
          <w:rFonts w:ascii="Arial" w:hAnsi="Arial" w:cs="Arial"/>
          <w:b/>
          <w:sz w:val="22"/>
          <w:szCs w:val="22"/>
        </w:rPr>
        <w:t>.</w:t>
      </w:r>
    </w:p>
    <w:p w14:paraId="0B7890CD" w14:textId="0FC347B4" w:rsidR="00BD4B12" w:rsidRPr="00BD557F" w:rsidRDefault="00BD4B12" w:rsidP="00F54C32">
      <w:pPr>
        <w:pStyle w:val="Cabealho"/>
        <w:spacing w:after="120" w:line="360" w:lineRule="auto"/>
        <w:rPr>
          <w:rFonts w:ascii="Arial" w:hAnsi="Arial" w:cs="Arial"/>
          <w:sz w:val="22"/>
          <w:szCs w:val="22"/>
        </w:rPr>
      </w:pPr>
      <w:r w:rsidRPr="00BD557F">
        <w:rPr>
          <w:rFonts w:ascii="Arial" w:hAnsi="Arial" w:cs="Arial"/>
          <w:b/>
          <w:sz w:val="22"/>
          <w:szCs w:val="22"/>
        </w:rPr>
        <w:t>3.3.</w:t>
      </w:r>
      <w:r w:rsidRPr="00BD557F">
        <w:rPr>
          <w:rFonts w:ascii="Arial" w:hAnsi="Arial" w:cs="Arial"/>
          <w:sz w:val="22"/>
          <w:szCs w:val="22"/>
        </w:rPr>
        <w:t xml:space="preserve"> </w:t>
      </w:r>
      <w:r w:rsidR="00F627B5" w:rsidRPr="00BD557F">
        <w:rPr>
          <w:rFonts w:ascii="Arial" w:hAnsi="Arial" w:cs="Arial"/>
          <w:sz w:val="22"/>
          <w:szCs w:val="22"/>
        </w:rPr>
        <w:t xml:space="preserve">Este </w:t>
      </w:r>
      <w:r w:rsidR="00E410EA" w:rsidRPr="00BD557F">
        <w:rPr>
          <w:rFonts w:ascii="Arial" w:hAnsi="Arial" w:cs="Arial"/>
          <w:sz w:val="22"/>
          <w:szCs w:val="22"/>
        </w:rPr>
        <w:t>instrumento p</w:t>
      </w:r>
      <w:r w:rsidRPr="00BD557F">
        <w:rPr>
          <w:rFonts w:ascii="Arial" w:hAnsi="Arial" w:cs="Arial"/>
          <w:sz w:val="22"/>
          <w:szCs w:val="22"/>
        </w:rPr>
        <w:t xml:space="preserve">oderá sofrer acréscimos em até 25% (vinte e cinco por cento) do valor inicial atualizado </w:t>
      </w:r>
      <w:r w:rsidR="00F12E8D" w:rsidRPr="00BD557F">
        <w:rPr>
          <w:rFonts w:ascii="Arial" w:hAnsi="Arial" w:cs="Arial"/>
          <w:sz w:val="22"/>
          <w:szCs w:val="22"/>
        </w:rPr>
        <w:t xml:space="preserve">contratado, </w:t>
      </w:r>
      <w:r w:rsidRPr="00BD557F">
        <w:rPr>
          <w:rFonts w:ascii="Arial" w:hAnsi="Arial" w:cs="Arial"/>
          <w:sz w:val="22"/>
          <w:szCs w:val="22"/>
        </w:rPr>
        <w:t>na forma do art. 30 do RLC do SENAR e suas alterações.</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EB4CD2" w:rsidRPr="00BD557F" w14:paraId="6187174A"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57C757" w14:textId="6BE3D877" w:rsidR="00EB4CD2" w:rsidRPr="00BD557F" w:rsidRDefault="00EB4CD2" w:rsidP="00E7137E">
            <w:pPr>
              <w:jc w:val="both"/>
              <w:rPr>
                <w:rFonts w:ascii="Arial" w:hAnsi="Arial" w:cs="Arial"/>
                <w:b/>
                <w:sz w:val="22"/>
                <w:szCs w:val="22"/>
              </w:rPr>
            </w:pPr>
            <w:r w:rsidRPr="00BD557F">
              <w:rPr>
                <w:rFonts w:ascii="Arial" w:hAnsi="Arial" w:cs="Arial"/>
                <w:b/>
                <w:sz w:val="22"/>
                <w:szCs w:val="22"/>
              </w:rPr>
              <w:t xml:space="preserve">CLÁUSULA </w:t>
            </w:r>
            <w:r w:rsidR="00E415A8" w:rsidRPr="00BD557F">
              <w:rPr>
                <w:rFonts w:ascii="Arial" w:hAnsi="Arial" w:cs="Arial"/>
                <w:b/>
                <w:sz w:val="22"/>
                <w:szCs w:val="22"/>
              </w:rPr>
              <w:t>QUARTA</w:t>
            </w:r>
            <w:r w:rsidRPr="00BD557F">
              <w:rPr>
                <w:rFonts w:ascii="Arial" w:hAnsi="Arial" w:cs="Arial"/>
                <w:b/>
                <w:sz w:val="22"/>
                <w:szCs w:val="22"/>
              </w:rPr>
              <w:t xml:space="preserve"> – D</w:t>
            </w:r>
            <w:r w:rsidR="00FA2A44" w:rsidRPr="00BD557F">
              <w:rPr>
                <w:rFonts w:ascii="Arial" w:hAnsi="Arial" w:cs="Arial"/>
                <w:b/>
                <w:sz w:val="22"/>
                <w:szCs w:val="22"/>
              </w:rPr>
              <w:t>O P</w:t>
            </w:r>
            <w:r w:rsidR="00E415A8" w:rsidRPr="00BD557F">
              <w:rPr>
                <w:rFonts w:ascii="Arial" w:hAnsi="Arial" w:cs="Arial"/>
                <w:b/>
                <w:sz w:val="22"/>
                <w:szCs w:val="22"/>
              </w:rPr>
              <w:t>RAZO DE VIGÊNCIA</w:t>
            </w:r>
            <w:r w:rsidR="00052BA0" w:rsidRPr="00BD557F">
              <w:rPr>
                <w:rFonts w:ascii="Arial" w:hAnsi="Arial" w:cs="Arial"/>
                <w:b/>
                <w:sz w:val="22"/>
                <w:szCs w:val="22"/>
              </w:rPr>
              <w:t xml:space="preserve"> </w:t>
            </w:r>
          </w:p>
        </w:tc>
      </w:tr>
    </w:tbl>
    <w:p w14:paraId="1695650D" w14:textId="0B59DE08" w:rsidR="00052BA0" w:rsidRPr="00BD557F" w:rsidRDefault="00E415A8" w:rsidP="00052BA0">
      <w:pPr>
        <w:spacing w:before="120" w:line="360" w:lineRule="auto"/>
        <w:jc w:val="both"/>
        <w:rPr>
          <w:rFonts w:ascii="Arial" w:hAnsi="Arial" w:cs="Arial"/>
          <w:b/>
          <w:bCs/>
          <w:sz w:val="22"/>
          <w:szCs w:val="22"/>
        </w:rPr>
      </w:pPr>
      <w:bookmarkStart w:id="2" w:name="_Hlk18419411"/>
      <w:r w:rsidRPr="00BD557F">
        <w:rPr>
          <w:rFonts w:ascii="Arial" w:hAnsi="Arial" w:cs="Arial"/>
          <w:b/>
          <w:bCs/>
          <w:sz w:val="22"/>
          <w:szCs w:val="22"/>
        </w:rPr>
        <w:lastRenderedPageBreak/>
        <w:t>4.1.</w:t>
      </w:r>
      <w:r w:rsidRPr="00BD557F">
        <w:rPr>
          <w:rFonts w:ascii="Arial" w:hAnsi="Arial" w:cs="Arial"/>
          <w:bCs/>
          <w:sz w:val="22"/>
          <w:szCs w:val="22"/>
        </w:rPr>
        <w:t xml:space="preserve"> </w:t>
      </w:r>
      <w:r w:rsidR="00052BA0" w:rsidRPr="00BD557F">
        <w:rPr>
          <w:rFonts w:ascii="Arial" w:hAnsi="Arial" w:cs="Arial"/>
          <w:bCs/>
          <w:sz w:val="22"/>
          <w:szCs w:val="22"/>
        </w:rPr>
        <w:t>O</w:t>
      </w:r>
      <w:r w:rsidR="008E41FC" w:rsidRPr="00BD557F">
        <w:rPr>
          <w:rFonts w:ascii="Arial" w:hAnsi="Arial" w:cs="Arial"/>
          <w:bCs/>
          <w:sz w:val="22"/>
          <w:szCs w:val="22"/>
        </w:rPr>
        <w:t xml:space="preserve"> presente instrumento vigorará </w:t>
      </w:r>
      <w:r w:rsidR="00052BA0" w:rsidRPr="00BD557F">
        <w:rPr>
          <w:rFonts w:ascii="Arial" w:hAnsi="Arial" w:cs="Arial"/>
          <w:bCs/>
          <w:sz w:val="22"/>
          <w:szCs w:val="22"/>
        </w:rPr>
        <w:t xml:space="preserve">pelo período de </w:t>
      </w:r>
      <w:r w:rsidR="0074028C" w:rsidRPr="00BD557F">
        <w:rPr>
          <w:rFonts w:ascii="Arial" w:hAnsi="Arial" w:cs="Arial"/>
          <w:b/>
          <w:sz w:val="22"/>
          <w:szCs w:val="22"/>
        </w:rPr>
        <w:t>06 (seis)</w:t>
      </w:r>
      <w:r w:rsidR="00052BA0" w:rsidRPr="00BD557F">
        <w:rPr>
          <w:rFonts w:ascii="Arial" w:hAnsi="Arial" w:cs="Arial"/>
          <w:b/>
          <w:sz w:val="22"/>
          <w:szCs w:val="22"/>
        </w:rPr>
        <w:t xml:space="preserve"> meses</w:t>
      </w:r>
      <w:r w:rsidR="00052BA0" w:rsidRPr="00BD557F">
        <w:rPr>
          <w:rFonts w:ascii="Arial" w:hAnsi="Arial" w:cs="Arial"/>
          <w:bCs/>
          <w:sz w:val="22"/>
          <w:szCs w:val="22"/>
        </w:rPr>
        <w:t>, contados a partir da data d</w:t>
      </w:r>
      <w:r w:rsidR="00630793" w:rsidRPr="00BD557F">
        <w:rPr>
          <w:rFonts w:ascii="Arial" w:hAnsi="Arial" w:cs="Arial"/>
          <w:bCs/>
          <w:sz w:val="22"/>
          <w:szCs w:val="22"/>
        </w:rPr>
        <w:t xml:space="preserve">e xx de </w:t>
      </w:r>
      <w:proofErr w:type="spellStart"/>
      <w:r w:rsidR="00630793" w:rsidRPr="00BD557F">
        <w:rPr>
          <w:rFonts w:ascii="Arial" w:hAnsi="Arial" w:cs="Arial"/>
          <w:bCs/>
          <w:sz w:val="22"/>
          <w:szCs w:val="22"/>
        </w:rPr>
        <w:t>xxxxx</w:t>
      </w:r>
      <w:proofErr w:type="spellEnd"/>
      <w:r w:rsidR="00630793" w:rsidRPr="00BD557F">
        <w:rPr>
          <w:rFonts w:ascii="Arial" w:hAnsi="Arial" w:cs="Arial"/>
          <w:bCs/>
          <w:sz w:val="22"/>
          <w:szCs w:val="22"/>
        </w:rPr>
        <w:t xml:space="preserve"> de </w:t>
      </w:r>
      <w:proofErr w:type="spellStart"/>
      <w:r w:rsidR="005F1105" w:rsidRPr="00BD557F">
        <w:rPr>
          <w:rFonts w:ascii="Arial" w:hAnsi="Arial" w:cs="Arial"/>
          <w:bCs/>
          <w:sz w:val="22"/>
          <w:szCs w:val="22"/>
        </w:rPr>
        <w:t>xxxx</w:t>
      </w:r>
      <w:proofErr w:type="spellEnd"/>
      <w:r w:rsidR="00630793" w:rsidRPr="00BD557F">
        <w:rPr>
          <w:rFonts w:ascii="Arial" w:hAnsi="Arial" w:cs="Arial"/>
          <w:bCs/>
          <w:sz w:val="22"/>
          <w:szCs w:val="22"/>
        </w:rPr>
        <w:t xml:space="preserve">, </w:t>
      </w:r>
      <w:r w:rsidR="00052BA0" w:rsidRPr="00BD557F">
        <w:rPr>
          <w:rFonts w:ascii="Arial" w:hAnsi="Arial" w:cs="Arial"/>
          <w:bCs/>
          <w:sz w:val="22"/>
          <w:szCs w:val="22"/>
        </w:rPr>
        <w:t xml:space="preserve">podendo ser </w:t>
      </w:r>
      <w:r w:rsidR="00052BA0" w:rsidRPr="00AB4929">
        <w:rPr>
          <w:rFonts w:ascii="Arial" w:hAnsi="Arial" w:cs="Arial"/>
          <w:bCs/>
          <w:sz w:val="22"/>
          <w:szCs w:val="22"/>
        </w:rPr>
        <w:t>prorrogado</w:t>
      </w:r>
      <w:bookmarkEnd w:id="2"/>
      <w:r w:rsidR="00A167E5" w:rsidRPr="00AB4929">
        <w:rPr>
          <w:rFonts w:ascii="Arial" w:hAnsi="Arial" w:cs="Arial"/>
          <w:bCs/>
          <w:sz w:val="22"/>
          <w:szCs w:val="22"/>
        </w:rPr>
        <w:t xml:space="preserve">. </w:t>
      </w:r>
      <w:r w:rsidR="00052BA0" w:rsidRPr="00AB4929">
        <w:rPr>
          <w:rFonts w:ascii="Arial" w:hAnsi="Arial" w:cs="Arial"/>
          <w:bCs/>
          <w:sz w:val="22"/>
          <w:szCs w:val="22"/>
        </w:rPr>
        <w:t xml:space="preserve">desde que verificadas as hipóteses de conveniência e oportunidade por parte do </w:t>
      </w:r>
      <w:r w:rsidR="00052BA0" w:rsidRPr="00AB4929">
        <w:rPr>
          <w:rFonts w:ascii="Arial" w:hAnsi="Arial" w:cs="Arial"/>
          <w:b/>
          <w:bCs/>
          <w:sz w:val="22"/>
          <w:szCs w:val="22"/>
        </w:rPr>
        <w:t>SENAR-AR/MS</w:t>
      </w:r>
      <w:r w:rsidR="00052BA0" w:rsidRPr="00AB4929">
        <w:rPr>
          <w:rFonts w:ascii="Arial" w:hAnsi="Arial" w:cs="Arial"/>
          <w:bCs/>
          <w:sz w:val="22"/>
          <w:szCs w:val="22"/>
        </w:rPr>
        <w:t xml:space="preserve"> cumuladas ao interesse da </w:t>
      </w:r>
      <w:r w:rsidR="00052BA0" w:rsidRPr="00AB4929">
        <w:rPr>
          <w:rFonts w:ascii="Arial" w:hAnsi="Arial" w:cs="Arial"/>
          <w:b/>
          <w:bCs/>
          <w:sz w:val="22"/>
          <w:szCs w:val="22"/>
        </w:rPr>
        <w:t>CONTRATADA.</w:t>
      </w:r>
    </w:p>
    <w:p w14:paraId="0DADCA67" w14:textId="77777777" w:rsidR="00E25A8D" w:rsidRPr="00BD557F" w:rsidRDefault="00052BA0" w:rsidP="00052BA0">
      <w:pPr>
        <w:spacing w:after="120" w:line="360" w:lineRule="auto"/>
        <w:jc w:val="both"/>
        <w:rPr>
          <w:rFonts w:ascii="Arial" w:hAnsi="Arial" w:cs="Arial"/>
          <w:bCs/>
          <w:sz w:val="22"/>
          <w:szCs w:val="22"/>
        </w:rPr>
      </w:pPr>
      <w:r w:rsidRPr="00BD557F">
        <w:rPr>
          <w:rFonts w:ascii="Arial" w:hAnsi="Arial" w:cs="Arial"/>
          <w:b/>
          <w:bCs/>
          <w:sz w:val="22"/>
          <w:szCs w:val="22"/>
        </w:rPr>
        <w:t>4.2.</w:t>
      </w:r>
      <w:r w:rsidRPr="00BD557F">
        <w:rPr>
          <w:rFonts w:ascii="Arial" w:hAnsi="Arial" w:cs="Arial"/>
          <w:bCs/>
          <w:sz w:val="22"/>
          <w:szCs w:val="22"/>
        </w:rPr>
        <w:t xml:space="preserve"> Todas as alterações contratuais por acordo entre as partes, desde que justificadas e as decorrentes de necessidade de prorrogação ou alterações de preço e/ou prazo deverão ser formalizadas por meio de </w:t>
      </w:r>
      <w:r w:rsidRPr="00BD557F">
        <w:rPr>
          <w:rFonts w:ascii="Arial" w:hAnsi="Arial" w:cs="Arial"/>
          <w:b/>
          <w:bCs/>
          <w:sz w:val="22"/>
          <w:szCs w:val="22"/>
        </w:rPr>
        <w:t>TERMO ADITIVO</w:t>
      </w:r>
      <w:r w:rsidRPr="00BD557F">
        <w:rPr>
          <w:rFonts w:ascii="Arial" w:hAnsi="Arial" w:cs="Arial"/>
          <w:bCs/>
          <w:sz w:val="22"/>
          <w:szCs w:val="22"/>
        </w:rPr>
        <w:t xml:space="preserve">, desde que observados os motivos de conveniência e oportunidade, hipóteses legais previstas no RLC do </w:t>
      </w:r>
      <w:r w:rsidR="00FE0AE8" w:rsidRPr="00BD557F">
        <w:rPr>
          <w:rFonts w:ascii="Arial" w:hAnsi="Arial" w:cs="Arial"/>
          <w:bCs/>
          <w:sz w:val="22"/>
          <w:szCs w:val="22"/>
        </w:rPr>
        <w:t>SENAR.</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C71114" w:rsidRPr="00BD557F" w14:paraId="64032B9C"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3A8B69" w14:textId="77777777" w:rsidR="00C71114" w:rsidRPr="00BD557F" w:rsidRDefault="00C71114" w:rsidP="00C71114">
            <w:pPr>
              <w:jc w:val="both"/>
              <w:rPr>
                <w:rFonts w:ascii="Arial" w:hAnsi="Arial" w:cs="Arial"/>
                <w:b/>
                <w:sz w:val="22"/>
                <w:szCs w:val="22"/>
              </w:rPr>
            </w:pPr>
            <w:r w:rsidRPr="00BD557F">
              <w:rPr>
                <w:rFonts w:ascii="Arial" w:hAnsi="Arial" w:cs="Arial"/>
                <w:b/>
                <w:sz w:val="22"/>
                <w:szCs w:val="22"/>
              </w:rPr>
              <w:t xml:space="preserve">CLÁUSULA QUINTA – </w:t>
            </w:r>
            <w:r w:rsidRPr="00BD557F">
              <w:rPr>
                <w:rFonts w:ascii="Arial" w:hAnsi="Arial" w:cs="Arial"/>
                <w:b/>
                <w:color w:val="000000"/>
                <w:sz w:val="22"/>
                <w:szCs w:val="22"/>
              </w:rPr>
              <w:t>DA FORMA DE EXECUÇÃO DO OBJETO</w:t>
            </w:r>
          </w:p>
        </w:tc>
      </w:tr>
    </w:tbl>
    <w:p w14:paraId="02A85BB0" w14:textId="43A3BD59" w:rsidR="008D2DF5" w:rsidRPr="00A167E5" w:rsidRDefault="00305EA0" w:rsidP="0074028C">
      <w:pPr>
        <w:spacing w:before="120" w:line="360" w:lineRule="auto"/>
        <w:jc w:val="both"/>
      </w:pPr>
      <w:r w:rsidRPr="00BD557F">
        <w:rPr>
          <w:rFonts w:ascii="Arial" w:hAnsi="Arial" w:cs="Arial"/>
          <w:b/>
          <w:sz w:val="22"/>
          <w:szCs w:val="22"/>
        </w:rPr>
        <w:t>5.1.</w:t>
      </w:r>
      <w:r w:rsidR="008D2DF5" w:rsidRPr="00BD557F">
        <w:t xml:space="preserve"> </w:t>
      </w:r>
      <w:r w:rsidR="008D2DF5" w:rsidRPr="00BD557F">
        <w:rPr>
          <w:rFonts w:ascii="Arial" w:hAnsi="Arial" w:cs="Arial"/>
          <w:sz w:val="22"/>
          <w:szCs w:val="22"/>
        </w:rPr>
        <w:t xml:space="preserve">A solicitação dos materiais, </w:t>
      </w:r>
      <w:r w:rsidR="0074028C" w:rsidRPr="00BD557F">
        <w:rPr>
          <w:rFonts w:ascii="Arial" w:hAnsi="Arial" w:cs="Arial"/>
          <w:sz w:val="22"/>
          <w:szCs w:val="22"/>
        </w:rPr>
        <w:t>após a emissão da autorização de fornecimento</w:t>
      </w:r>
      <w:r w:rsidR="008D2DF5" w:rsidRPr="00BD557F">
        <w:rPr>
          <w:rFonts w:ascii="Arial" w:hAnsi="Arial" w:cs="Arial"/>
          <w:sz w:val="22"/>
          <w:szCs w:val="22"/>
        </w:rPr>
        <w:t xml:space="preserve">, ocorrerá de forma total (única), de acordo com a quantidade indicada neste instrumento, atendendo as necessidades do </w:t>
      </w:r>
      <w:r w:rsidR="008D2DF5" w:rsidRPr="00BD557F">
        <w:rPr>
          <w:rFonts w:ascii="Arial" w:hAnsi="Arial" w:cs="Arial"/>
          <w:b/>
          <w:bCs/>
          <w:sz w:val="22"/>
          <w:szCs w:val="22"/>
        </w:rPr>
        <w:t>SENAR-AR/MS.</w:t>
      </w:r>
    </w:p>
    <w:p w14:paraId="0FD2269D" w14:textId="40726EAA" w:rsidR="008D2DF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t>5.2.</w:t>
      </w:r>
      <w:r w:rsidRPr="00BD557F">
        <w:rPr>
          <w:rFonts w:ascii="Arial" w:hAnsi="Arial" w:cs="Arial"/>
          <w:sz w:val="22"/>
          <w:szCs w:val="22"/>
        </w:rPr>
        <w:t xml:space="preserve"> Os materiais deveram ser entregues em até </w:t>
      </w:r>
      <w:r w:rsidR="0074028C" w:rsidRPr="00BD557F">
        <w:rPr>
          <w:rFonts w:ascii="Arial" w:hAnsi="Arial" w:cs="Arial"/>
          <w:sz w:val="22"/>
          <w:szCs w:val="22"/>
        </w:rPr>
        <w:t>20 (vinte)</w:t>
      </w:r>
      <w:r w:rsidRPr="00BD557F">
        <w:rPr>
          <w:rFonts w:ascii="Arial" w:hAnsi="Arial" w:cs="Arial"/>
          <w:sz w:val="22"/>
          <w:szCs w:val="22"/>
        </w:rPr>
        <w:t xml:space="preserve"> dias úteis contados a partir da assinatura e vigência do contrato, na sede da Administração do </w:t>
      </w:r>
      <w:r w:rsidRPr="00BD557F">
        <w:rPr>
          <w:rFonts w:ascii="Arial" w:hAnsi="Arial" w:cs="Arial"/>
          <w:b/>
          <w:bCs/>
          <w:sz w:val="22"/>
          <w:szCs w:val="22"/>
        </w:rPr>
        <w:t>SENAR-AR/MS</w:t>
      </w:r>
      <w:r w:rsidRPr="00BD557F">
        <w:rPr>
          <w:rFonts w:ascii="Arial" w:hAnsi="Arial" w:cs="Arial"/>
          <w:sz w:val="22"/>
          <w:szCs w:val="22"/>
        </w:rPr>
        <w:t>.</w:t>
      </w:r>
    </w:p>
    <w:p w14:paraId="0C2006F1" w14:textId="4D599C4F" w:rsidR="008D2DF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t>5.2.1.</w:t>
      </w:r>
      <w:r w:rsidRPr="00BD557F">
        <w:rPr>
          <w:rFonts w:ascii="Arial" w:hAnsi="Arial" w:cs="Arial"/>
          <w:sz w:val="22"/>
          <w:szCs w:val="22"/>
        </w:rPr>
        <w:t xml:space="preserve"> A(s) entrega(s) deverá(</w:t>
      </w:r>
      <w:proofErr w:type="spellStart"/>
      <w:r w:rsidRPr="00BD557F">
        <w:rPr>
          <w:rFonts w:ascii="Arial" w:hAnsi="Arial" w:cs="Arial"/>
          <w:sz w:val="22"/>
          <w:szCs w:val="22"/>
        </w:rPr>
        <w:t>ão</w:t>
      </w:r>
      <w:proofErr w:type="spellEnd"/>
      <w:r w:rsidRPr="00BD557F">
        <w:rPr>
          <w:rFonts w:ascii="Arial" w:hAnsi="Arial" w:cs="Arial"/>
          <w:sz w:val="22"/>
          <w:szCs w:val="22"/>
        </w:rPr>
        <w:t xml:space="preserve">) ser realizada(s) nos dias e horários de expediente do </w:t>
      </w:r>
      <w:r w:rsidRPr="00BD557F">
        <w:rPr>
          <w:rFonts w:ascii="Arial" w:hAnsi="Arial" w:cs="Arial"/>
          <w:b/>
          <w:bCs/>
          <w:sz w:val="22"/>
          <w:szCs w:val="22"/>
        </w:rPr>
        <w:t>SENAR-AR/MS</w:t>
      </w:r>
      <w:r w:rsidRPr="00BD557F">
        <w:rPr>
          <w:rFonts w:ascii="Arial" w:hAnsi="Arial" w:cs="Arial"/>
          <w:sz w:val="22"/>
          <w:szCs w:val="22"/>
        </w:rPr>
        <w:t>, de segunda a sexta-feira, das 08h às 12h e das 13h às 17h, na sede da Instituição, localizada na Rua Marcino dos Santos, nº 401, Bairro Chácara Cachoeira II, Campo Grande/MS, CEP: 79040-902.</w:t>
      </w:r>
    </w:p>
    <w:p w14:paraId="01CE5B58" w14:textId="30045328" w:rsidR="0074028C" w:rsidRPr="00BD557F" w:rsidRDefault="0074028C" w:rsidP="008D2DF5">
      <w:pPr>
        <w:spacing w:line="360" w:lineRule="auto"/>
        <w:jc w:val="both"/>
        <w:rPr>
          <w:rFonts w:ascii="Arial" w:hAnsi="Arial" w:cs="Arial"/>
          <w:sz w:val="22"/>
          <w:szCs w:val="22"/>
        </w:rPr>
      </w:pPr>
      <w:r w:rsidRPr="00BD557F">
        <w:rPr>
          <w:rFonts w:ascii="Arial" w:hAnsi="Arial" w:cs="Arial"/>
          <w:b/>
          <w:bCs/>
          <w:sz w:val="22"/>
          <w:szCs w:val="22"/>
        </w:rPr>
        <w:t xml:space="preserve">5.2.2. </w:t>
      </w:r>
      <w:r w:rsidRPr="00BD557F">
        <w:rPr>
          <w:rFonts w:ascii="Arial" w:hAnsi="Arial" w:cs="Arial"/>
          <w:sz w:val="22"/>
          <w:szCs w:val="22"/>
        </w:rPr>
        <w:t xml:space="preserve">A </w:t>
      </w:r>
      <w:r w:rsidRPr="00BD557F">
        <w:rPr>
          <w:rFonts w:ascii="Arial" w:hAnsi="Arial" w:cs="Arial"/>
          <w:b/>
          <w:sz w:val="22"/>
          <w:szCs w:val="22"/>
        </w:rPr>
        <w:t>CONTRATADA</w:t>
      </w:r>
      <w:r w:rsidRPr="00BD557F">
        <w:rPr>
          <w:rFonts w:ascii="Arial" w:hAnsi="Arial" w:cs="Arial"/>
          <w:sz w:val="22"/>
          <w:szCs w:val="22"/>
        </w:rPr>
        <w:t xml:space="preserve"> deverá aceitar alteração de endereço para a entrega do objeto, sem ônus para o </w:t>
      </w:r>
      <w:r w:rsidRPr="00BD557F">
        <w:rPr>
          <w:rFonts w:ascii="Arial" w:hAnsi="Arial" w:cs="Arial"/>
          <w:b/>
          <w:sz w:val="22"/>
          <w:szCs w:val="22"/>
        </w:rPr>
        <w:t>SENAR-AR/MS</w:t>
      </w:r>
      <w:r w:rsidRPr="00BD557F">
        <w:rPr>
          <w:rFonts w:ascii="Arial" w:hAnsi="Arial" w:cs="Arial"/>
          <w:sz w:val="22"/>
          <w:szCs w:val="22"/>
        </w:rPr>
        <w:t>, se esta vier a trocar de localização na região (cidade) em que se encontra.</w:t>
      </w:r>
    </w:p>
    <w:p w14:paraId="43B714FB" w14:textId="0C5F711A" w:rsidR="008D2DF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t>5.2.2.</w:t>
      </w:r>
      <w:r w:rsidRPr="00BD557F">
        <w:rPr>
          <w:rFonts w:ascii="Arial" w:hAnsi="Arial" w:cs="Arial"/>
          <w:sz w:val="22"/>
          <w:szCs w:val="22"/>
        </w:rPr>
        <w:t xml:space="preserve"> A entrega inclui a descarga e arrumação dos materiais no local indicado. Despesas adicionais com essas tarefas, caso necessário, ficarão a cargo da </w:t>
      </w:r>
      <w:r w:rsidRPr="00BD557F">
        <w:rPr>
          <w:rFonts w:ascii="Arial" w:hAnsi="Arial" w:cs="Arial"/>
          <w:b/>
          <w:bCs/>
          <w:sz w:val="22"/>
          <w:szCs w:val="22"/>
        </w:rPr>
        <w:t>CONTRATADA</w:t>
      </w:r>
      <w:r w:rsidRPr="00BD557F">
        <w:rPr>
          <w:rFonts w:ascii="Arial" w:hAnsi="Arial" w:cs="Arial"/>
          <w:sz w:val="22"/>
          <w:szCs w:val="22"/>
        </w:rPr>
        <w:t xml:space="preserve">. A descarga será em depósito exigindo pequenos deslocamentos horizontais e verticais. </w:t>
      </w:r>
      <w:r w:rsidRPr="00BD557F">
        <w:rPr>
          <w:rFonts w:ascii="Arial" w:hAnsi="Arial" w:cs="Arial"/>
          <w:b/>
          <w:bCs/>
          <w:sz w:val="22"/>
          <w:szCs w:val="22"/>
        </w:rPr>
        <w:t>O SENAR-AR/MS</w:t>
      </w:r>
      <w:r w:rsidRPr="00BD557F">
        <w:rPr>
          <w:rFonts w:ascii="Arial" w:hAnsi="Arial" w:cs="Arial"/>
          <w:sz w:val="22"/>
          <w:szCs w:val="22"/>
        </w:rPr>
        <w:t xml:space="preserve"> não dispõe de pessoal para auxiliar nessas atividades.</w:t>
      </w:r>
    </w:p>
    <w:p w14:paraId="61ACBB52" w14:textId="63242068" w:rsidR="008D2DF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t>5.3</w:t>
      </w:r>
      <w:r w:rsidRPr="00BD557F">
        <w:rPr>
          <w:rFonts w:ascii="Arial" w:hAnsi="Arial" w:cs="Arial"/>
          <w:sz w:val="22"/>
          <w:szCs w:val="22"/>
        </w:rPr>
        <w:t>. Os materiais entregues e recebidos serão considerados definitivamente aceitos na forma e/ou condições acordadas neste instrumento após 03 (três) dias úteis, acaso não recusados.</w:t>
      </w:r>
    </w:p>
    <w:p w14:paraId="3A9B2656" w14:textId="0FDED936" w:rsidR="008D2DF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t>5.3.1.</w:t>
      </w:r>
      <w:r w:rsidRPr="00BD557F">
        <w:rPr>
          <w:rFonts w:ascii="Arial" w:hAnsi="Arial" w:cs="Arial"/>
          <w:sz w:val="22"/>
          <w:szCs w:val="22"/>
        </w:rPr>
        <w:t xml:space="preserve"> Transcorrido o prazo supra, não caberá ao </w:t>
      </w:r>
      <w:r w:rsidRPr="00BD557F">
        <w:rPr>
          <w:rFonts w:ascii="Arial" w:hAnsi="Arial" w:cs="Arial"/>
          <w:b/>
          <w:bCs/>
          <w:sz w:val="22"/>
          <w:szCs w:val="22"/>
        </w:rPr>
        <w:t>SENAR-AR/MS</w:t>
      </w:r>
      <w:r w:rsidRPr="00BD557F">
        <w:rPr>
          <w:rFonts w:ascii="Arial" w:hAnsi="Arial" w:cs="Arial"/>
          <w:sz w:val="22"/>
          <w:szCs w:val="22"/>
        </w:rPr>
        <w:t xml:space="preserve"> quaisquer questionamentos por falta de conferência quando do recebimento dos materiais.</w:t>
      </w:r>
    </w:p>
    <w:p w14:paraId="6D1A7A25" w14:textId="6E90E07D" w:rsidR="008D2DF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t>5.3.2.</w:t>
      </w:r>
      <w:r w:rsidRPr="00BD557F">
        <w:rPr>
          <w:rFonts w:ascii="Arial" w:hAnsi="Arial" w:cs="Arial"/>
          <w:sz w:val="22"/>
          <w:szCs w:val="22"/>
        </w:rPr>
        <w:t xml:space="preserve"> Caso o objeto seja recusado, a </w:t>
      </w:r>
      <w:r w:rsidRPr="00BD557F">
        <w:rPr>
          <w:rFonts w:ascii="Arial" w:hAnsi="Arial" w:cs="Arial"/>
          <w:b/>
          <w:bCs/>
          <w:sz w:val="22"/>
          <w:szCs w:val="22"/>
        </w:rPr>
        <w:t>CONTRATADA</w:t>
      </w:r>
      <w:r w:rsidRPr="00BD557F">
        <w:rPr>
          <w:rFonts w:ascii="Arial" w:hAnsi="Arial" w:cs="Arial"/>
          <w:sz w:val="22"/>
          <w:szCs w:val="22"/>
        </w:rPr>
        <w:t xml:space="preserve"> deverá promover a retirada às suas expensas, em até 3 (três) dias, após notificado pelo </w:t>
      </w:r>
      <w:r w:rsidRPr="00BD557F">
        <w:rPr>
          <w:rFonts w:ascii="Arial" w:hAnsi="Arial" w:cs="Arial"/>
          <w:b/>
          <w:bCs/>
          <w:sz w:val="22"/>
          <w:szCs w:val="22"/>
        </w:rPr>
        <w:t>SENAR-AR/MS</w:t>
      </w:r>
      <w:r w:rsidRPr="00BD557F">
        <w:rPr>
          <w:rFonts w:ascii="Arial" w:hAnsi="Arial" w:cs="Arial"/>
          <w:sz w:val="22"/>
          <w:szCs w:val="22"/>
        </w:rPr>
        <w:t>.</w:t>
      </w:r>
    </w:p>
    <w:p w14:paraId="2BCCD388" w14:textId="72AD1BB9" w:rsidR="008D2DF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t>5.4.</w:t>
      </w:r>
      <w:r w:rsidRPr="00BD557F">
        <w:rPr>
          <w:rFonts w:ascii="Arial" w:hAnsi="Arial" w:cs="Arial"/>
          <w:sz w:val="22"/>
          <w:szCs w:val="22"/>
        </w:rPr>
        <w:t xml:space="preserve"> O </w:t>
      </w:r>
      <w:r w:rsidRPr="00BD557F">
        <w:rPr>
          <w:rFonts w:ascii="Arial" w:hAnsi="Arial" w:cs="Arial"/>
          <w:b/>
          <w:bCs/>
          <w:sz w:val="22"/>
          <w:szCs w:val="22"/>
        </w:rPr>
        <w:t>SENAR-AR/MS</w:t>
      </w:r>
      <w:r w:rsidRPr="00BD557F">
        <w:rPr>
          <w:rFonts w:ascii="Arial" w:hAnsi="Arial" w:cs="Arial"/>
          <w:sz w:val="22"/>
          <w:szCs w:val="22"/>
        </w:rPr>
        <w:t xml:space="preserve"> poderá recusar qualquer material defeituoso ou imprestável, ou que, após inspeção, não venha acompanhado da nota fiscal, devendo a </w:t>
      </w:r>
      <w:r w:rsidRPr="00BD557F">
        <w:rPr>
          <w:rFonts w:ascii="Arial" w:hAnsi="Arial" w:cs="Arial"/>
          <w:b/>
          <w:bCs/>
          <w:sz w:val="22"/>
          <w:szCs w:val="22"/>
        </w:rPr>
        <w:t>CONTRATADA</w:t>
      </w:r>
      <w:r w:rsidRPr="00BD557F">
        <w:rPr>
          <w:rFonts w:ascii="Arial" w:hAnsi="Arial" w:cs="Arial"/>
          <w:sz w:val="22"/>
          <w:szCs w:val="22"/>
        </w:rPr>
        <w:t xml:space="preserve"> promover a substituição às suas expensas, bem como, poderá cancelar </w:t>
      </w:r>
      <w:r w:rsidR="00170DEF" w:rsidRPr="00BD557F">
        <w:rPr>
          <w:rFonts w:ascii="Arial" w:hAnsi="Arial" w:cs="Arial"/>
          <w:sz w:val="22"/>
          <w:szCs w:val="22"/>
        </w:rPr>
        <w:t>o Contrato</w:t>
      </w:r>
      <w:r w:rsidRPr="00BD557F">
        <w:rPr>
          <w:rFonts w:ascii="Arial" w:hAnsi="Arial" w:cs="Arial"/>
          <w:sz w:val="22"/>
          <w:szCs w:val="22"/>
        </w:rPr>
        <w:t xml:space="preserve">, no todo ou em parte, de acordo com sua conveniência. </w:t>
      </w:r>
    </w:p>
    <w:p w14:paraId="6BDBC612" w14:textId="6BD3EFA4" w:rsidR="008D2DF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lastRenderedPageBreak/>
        <w:t>5.5.</w:t>
      </w:r>
      <w:r w:rsidRPr="00BD557F">
        <w:rPr>
          <w:rFonts w:ascii="Arial" w:hAnsi="Arial" w:cs="Arial"/>
          <w:sz w:val="22"/>
          <w:szCs w:val="22"/>
        </w:rPr>
        <w:t xml:space="preserve"> A aprovação do objeto pela inspeção ou a sua dispensa, não diminui e nem altera a plena e total garantia contra defeitos de fabricação e não exclui a responsabilidade civil da </w:t>
      </w:r>
      <w:r w:rsidRPr="00BD557F">
        <w:rPr>
          <w:rFonts w:ascii="Arial" w:hAnsi="Arial" w:cs="Arial"/>
          <w:b/>
          <w:bCs/>
          <w:sz w:val="22"/>
          <w:szCs w:val="22"/>
        </w:rPr>
        <w:t>CONTRATADA</w:t>
      </w:r>
      <w:r w:rsidRPr="00BD557F">
        <w:rPr>
          <w:rFonts w:ascii="Arial" w:hAnsi="Arial" w:cs="Arial"/>
          <w:sz w:val="22"/>
          <w:szCs w:val="22"/>
        </w:rPr>
        <w:t xml:space="preserve"> por vícios de quantidade ou qualidade do material ou disparidade com as especificações técnicas exigidas neste instrumento ou atribuídas a </w:t>
      </w:r>
      <w:r w:rsidRPr="00BD557F">
        <w:rPr>
          <w:rFonts w:ascii="Arial" w:hAnsi="Arial" w:cs="Arial"/>
          <w:b/>
          <w:bCs/>
          <w:sz w:val="22"/>
          <w:szCs w:val="22"/>
        </w:rPr>
        <w:t>CONTRATADA</w:t>
      </w:r>
      <w:r w:rsidRPr="00BD557F">
        <w:rPr>
          <w:rFonts w:ascii="Arial" w:hAnsi="Arial" w:cs="Arial"/>
          <w:sz w:val="22"/>
          <w:szCs w:val="22"/>
        </w:rPr>
        <w:t xml:space="preserve">, cabendo-lhe sanar quaisquer irregularidades verificadas durante sua utilização, garantindo-se ao </w:t>
      </w:r>
      <w:r w:rsidRPr="00BD557F">
        <w:rPr>
          <w:rFonts w:ascii="Arial" w:hAnsi="Arial" w:cs="Arial"/>
          <w:b/>
          <w:bCs/>
          <w:sz w:val="22"/>
          <w:szCs w:val="22"/>
        </w:rPr>
        <w:t>SENAR-AR/MS</w:t>
      </w:r>
      <w:r w:rsidRPr="00BD557F">
        <w:rPr>
          <w:rFonts w:ascii="Arial" w:hAnsi="Arial" w:cs="Arial"/>
          <w:sz w:val="22"/>
          <w:szCs w:val="22"/>
        </w:rPr>
        <w:t xml:space="preserve"> as faculdades previstas no artigo 18, da Lei nº 8.078/90 (Código de Defesa do Consumidor).</w:t>
      </w:r>
    </w:p>
    <w:p w14:paraId="0D7D09AF" w14:textId="77777777" w:rsidR="008D2DF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t>5.6.</w:t>
      </w:r>
      <w:r w:rsidRPr="00BD557F">
        <w:rPr>
          <w:rFonts w:ascii="Arial" w:hAnsi="Arial" w:cs="Arial"/>
          <w:sz w:val="22"/>
          <w:szCs w:val="22"/>
        </w:rPr>
        <w:t xml:space="preserve"> Serão garantidas ao </w:t>
      </w:r>
      <w:r w:rsidRPr="00BD557F">
        <w:rPr>
          <w:rFonts w:ascii="Arial" w:hAnsi="Arial" w:cs="Arial"/>
          <w:b/>
          <w:bCs/>
          <w:sz w:val="22"/>
          <w:szCs w:val="22"/>
        </w:rPr>
        <w:t>SENAR-AR/MS</w:t>
      </w:r>
      <w:r w:rsidRPr="00BD557F">
        <w:rPr>
          <w:rFonts w:ascii="Arial" w:hAnsi="Arial" w:cs="Arial"/>
          <w:sz w:val="22"/>
          <w:szCs w:val="22"/>
        </w:rPr>
        <w:t xml:space="preserve"> todas as garantias legais e fornecidas pelos fabricantes quanto a eventuais defeitos e vícios dos materiais fornecidos.</w:t>
      </w:r>
    </w:p>
    <w:p w14:paraId="6F7DBD6F" w14:textId="46F3AE93" w:rsidR="00014B65" w:rsidRPr="00BD557F" w:rsidRDefault="008D2DF5" w:rsidP="008D2DF5">
      <w:pPr>
        <w:spacing w:line="360" w:lineRule="auto"/>
        <w:jc w:val="both"/>
        <w:rPr>
          <w:rFonts w:ascii="Arial" w:hAnsi="Arial" w:cs="Arial"/>
          <w:sz w:val="22"/>
          <w:szCs w:val="22"/>
        </w:rPr>
      </w:pPr>
      <w:r w:rsidRPr="00BD557F">
        <w:rPr>
          <w:rFonts w:ascii="Arial" w:hAnsi="Arial" w:cs="Arial"/>
          <w:b/>
          <w:bCs/>
          <w:sz w:val="22"/>
          <w:szCs w:val="22"/>
        </w:rPr>
        <w:t>5.7.</w:t>
      </w:r>
      <w:r w:rsidRPr="00BD557F">
        <w:rPr>
          <w:rFonts w:ascii="Arial" w:hAnsi="Arial" w:cs="Arial"/>
          <w:sz w:val="22"/>
          <w:szCs w:val="22"/>
        </w:rPr>
        <w:t xml:space="preserve"> A </w:t>
      </w:r>
      <w:r w:rsidRPr="00BD557F">
        <w:rPr>
          <w:rFonts w:ascii="Arial" w:hAnsi="Arial" w:cs="Arial"/>
          <w:b/>
          <w:bCs/>
          <w:sz w:val="22"/>
          <w:szCs w:val="22"/>
        </w:rPr>
        <w:t>CONTRATADA</w:t>
      </w:r>
      <w:r w:rsidRPr="00BD557F">
        <w:rPr>
          <w:rFonts w:ascii="Arial" w:hAnsi="Arial" w:cs="Arial"/>
          <w:sz w:val="22"/>
          <w:szCs w:val="22"/>
        </w:rPr>
        <w:t xml:space="preserve"> mesmo não sendo a fabricante da matéria prima empregada na fabricação de seus materiais, ou do próprio material, responderá inteira e solidariamente pela qualidade e autenticidade destes, obrigando-se a substituir, as suas expensas, no todo ou em parte, o objeto desta contratação, em que se verificarem vícios, defeitos, incorreções, resultantes da fabricação ou transporte, constatado visualmente ou em laboratório, correndo estes custos por sua conta.</w:t>
      </w:r>
    </w:p>
    <w:p w14:paraId="1387E5DF" w14:textId="30165F96" w:rsidR="004320EC" w:rsidRPr="00BD557F" w:rsidRDefault="00014B65" w:rsidP="004320EC">
      <w:pPr>
        <w:spacing w:line="360" w:lineRule="auto"/>
        <w:jc w:val="both"/>
        <w:rPr>
          <w:rFonts w:ascii="Arial" w:eastAsia="Calibri" w:hAnsi="Arial" w:cs="Arial"/>
          <w:sz w:val="22"/>
          <w:szCs w:val="22"/>
          <w:lang w:eastAsia="x-none"/>
        </w:rPr>
      </w:pPr>
      <w:bookmarkStart w:id="3" w:name="_Hlk18417941"/>
      <w:r w:rsidRPr="00BD557F">
        <w:rPr>
          <w:rFonts w:ascii="Arial" w:hAnsi="Arial" w:cs="Arial"/>
          <w:b/>
          <w:bCs/>
          <w:sz w:val="22"/>
          <w:szCs w:val="22"/>
        </w:rPr>
        <w:t>5</w:t>
      </w:r>
      <w:r w:rsidR="004320EC" w:rsidRPr="00BD557F">
        <w:rPr>
          <w:rFonts w:ascii="Arial" w:eastAsia="Calibri" w:hAnsi="Arial" w:cs="Arial"/>
          <w:b/>
          <w:bCs/>
          <w:sz w:val="22"/>
          <w:szCs w:val="22"/>
          <w:lang w:eastAsia="x-none"/>
        </w:rPr>
        <w:t>.</w:t>
      </w:r>
      <w:r w:rsidR="008D2DF5" w:rsidRPr="00BD557F">
        <w:rPr>
          <w:rFonts w:ascii="Arial" w:eastAsia="Calibri" w:hAnsi="Arial" w:cs="Arial"/>
          <w:b/>
          <w:bCs/>
          <w:sz w:val="22"/>
          <w:szCs w:val="22"/>
          <w:lang w:eastAsia="x-none"/>
        </w:rPr>
        <w:t>8</w:t>
      </w:r>
      <w:r w:rsidR="004320EC" w:rsidRPr="00BD557F">
        <w:rPr>
          <w:rFonts w:ascii="Arial" w:eastAsia="Calibri" w:hAnsi="Arial" w:cs="Arial"/>
          <w:b/>
          <w:bCs/>
          <w:sz w:val="22"/>
          <w:szCs w:val="22"/>
          <w:lang w:val="x-none" w:eastAsia="x-none"/>
        </w:rPr>
        <w:t>.</w:t>
      </w:r>
      <w:r w:rsidR="004320EC" w:rsidRPr="00BD557F">
        <w:rPr>
          <w:rFonts w:ascii="Arial" w:eastAsia="Calibri" w:hAnsi="Arial" w:cs="Arial"/>
          <w:bCs/>
          <w:sz w:val="22"/>
          <w:szCs w:val="22"/>
          <w:lang w:val="x-none" w:eastAsia="x-none"/>
        </w:rPr>
        <w:t xml:space="preserve"> </w:t>
      </w:r>
      <w:r w:rsidR="004320EC" w:rsidRPr="00BD557F">
        <w:rPr>
          <w:rFonts w:ascii="Arial" w:eastAsia="Calibri" w:hAnsi="Arial" w:cs="Arial"/>
          <w:sz w:val="22"/>
          <w:szCs w:val="22"/>
          <w:lang w:eastAsia="x-none"/>
        </w:rPr>
        <w:t>Na execução do objeto</w:t>
      </w:r>
      <w:r w:rsidR="004320EC" w:rsidRPr="00BD557F">
        <w:rPr>
          <w:rFonts w:ascii="Arial" w:eastAsia="Calibri" w:hAnsi="Arial" w:cs="Arial"/>
          <w:sz w:val="22"/>
          <w:szCs w:val="22"/>
          <w:lang w:val="x-none" w:eastAsia="x-none"/>
        </w:rPr>
        <w:t xml:space="preserve"> deverão ser observadas, de modo geral, as Especificações, Posturas, Normas Técnicas, Leis e Regulamentos vigentes em todo o território nacional, bem como será necessário possuir e/ou observar, independente de exigência expressa neste instrumento ou seus anexos, as licenças, alvarás e/ou certificados necessários à fabricação, comercialização, distribuição, fornecimento e/ou prestação de serviços relacionados a qualquer dos materiais envolvidos no objeto </w:t>
      </w:r>
      <w:r w:rsidR="004320EC" w:rsidRPr="00BD557F">
        <w:rPr>
          <w:rFonts w:ascii="Arial" w:eastAsia="Calibri" w:hAnsi="Arial" w:cs="Arial"/>
          <w:sz w:val="22"/>
          <w:szCs w:val="22"/>
          <w:lang w:eastAsia="x-none"/>
        </w:rPr>
        <w:t>contratado</w:t>
      </w:r>
      <w:r w:rsidR="004320EC" w:rsidRPr="00BD557F">
        <w:rPr>
          <w:rFonts w:ascii="Arial" w:eastAsia="Calibri" w:hAnsi="Arial" w:cs="Arial"/>
          <w:sz w:val="22"/>
          <w:szCs w:val="22"/>
          <w:lang w:val="x-none" w:eastAsia="x-none"/>
        </w:rPr>
        <w:t>, incluindo, mas não se limitando, as expedidas pelos órgãos</w:t>
      </w:r>
      <w:r w:rsidR="004320EC" w:rsidRPr="00BD557F">
        <w:rPr>
          <w:rFonts w:ascii="Arial" w:eastAsia="Calibri" w:hAnsi="Arial" w:cs="Arial"/>
          <w:sz w:val="22"/>
          <w:szCs w:val="22"/>
          <w:lang w:eastAsia="x-none"/>
        </w:rPr>
        <w:t xml:space="preserve"> de controle ambiental.</w:t>
      </w:r>
    </w:p>
    <w:p w14:paraId="5F8A600C" w14:textId="0276EECF" w:rsidR="00015BD0" w:rsidRPr="00BD557F" w:rsidRDefault="00305EA0" w:rsidP="004320EC">
      <w:pPr>
        <w:spacing w:after="120" w:line="360" w:lineRule="auto"/>
        <w:jc w:val="both"/>
        <w:rPr>
          <w:rFonts w:ascii="Arial" w:eastAsia="Calibri" w:hAnsi="Arial" w:cs="Arial"/>
          <w:sz w:val="22"/>
          <w:szCs w:val="22"/>
          <w:lang w:eastAsia="x-none"/>
        </w:rPr>
      </w:pPr>
      <w:r w:rsidRPr="00BD557F">
        <w:rPr>
          <w:rFonts w:ascii="Arial" w:hAnsi="Arial" w:cs="Arial"/>
          <w:b/>
          <w:sz w:val="22"/>
          <w:szCs w:val="22"/>
        </w:rPr>
        <w:t>5</w:t>
      </w:r>
      <w:r w:rsidRPr="00BD557F">
        <w:rPr>
          <w:rFonts w:ascii="Arial" w:eastAsia="Calibri" w:hAnsi="Arial" w:cs="Arial"/>
          <w:b/>
          <w:bCs/>
          <w:sz w:val="22"/>
          <w:szCs w:val="22"/>
          <w:lang w:eastAsia="x-none"/>
        </w:rPr>
        <w:t>.</w:t>
      </w:r>
      <w:r w:rsidR="008D2DF5" w:rsidRPr="00BD557F">
        <w:rPr>
          <w:rFonts w:ascii="Arial" w:eastAsia="Calibri" w:hAnsi="Arial" w:cs="Arial"/>
          <w:b/>
          <w:bCs/>
          <w:sz w:val="22"/>
          <w:szCs w:val="22"/>
          <w:lang w:eastAsia="x-none"/>
        </w:rPr>
        <w:t>9</w:t>
      </w:r>
      <w:r w:rsidRPr="00BD557F">
        <w:rPr>
          <w:rFonts w:ascii="Arial" w:eastAsia="Calibri" w:hAnsi="Arial" w:cs="Arial"/>
          <w:b/>
          <w:bCs/>
          <w:sz w:val="22"/>
          <w:szCs w:val="22"/>
          <w:lang w:eastAsia="x-none"/>
        </w:rPr>
        <w:t xml:space="preserve">. </w:t>
      </w:r>
      <w:r w:rsidRPr="00BD557F">
        <w:rPr>
          <w:rFonts w:ascii="Arial" w:hAnsi="Arial" w:cs="Arial"/>
          <w:sz w:val="22"/>
          <w:szCs w:val="22"/>
        </w:rPr>
        <w:t>Não será admitida a subcontratação parcial ou total do objeto deste Instrumento.</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C71114" w:rsidRPr="00BD557F" w14:paraId="6828A8DA"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A938380" w14:textId="77777777" w:rsidR="00C71114" w:rsidRPr="00BD557F" w:rsidRDefault="00C71114" w:rsidP="00C71114">
            <w:pPr>
              <w:jc w:val="both"/>
              <w:rPr>
                <w:rFonts w:ascii="Arial" w:hAnsi="Arial" w:cs="Arial"/>
                <w:b/>
                <w:sz w:val="22"/>
                <w:szCs w:val="22"/>
              </w:rPr>
            </w:pPr>
            <w:r w:rsidRPr="00BD557F">
              <w:rPr>
                <w:rFonts w:ascii="Arial" w:hAnsi="Arial" w:cs="Arial"/>
                <w:b/>
                <w:sz w:val="22"/>
                <w:szCs w:val="22"/>
              </w:rPr>
              <w:t>CLÁUSULA SEXTA – DO PAGAMENTO</w:t>
            </w:r>
          </w:p>
        </w:tc>
      </w:tr>
    </w:tbl>
    <w:p w14:paraId="7AE2ADDA" w14:textId="1FB528DF" w:rsidR="00A6642E" w:rsidRPr="00BD557F" w:rsidRDefault="00A6642E" w:rsidP="00075F15">
      <w:pPr>
        <w:tabs>
          <w:tab w:val="left" w:pos="851"/>
        </w:tabs>
        <w:spacing w:before="120" w:line="360" w:lineRule="auto"/>
        <w:jc w:val="both"/>
        <w:outlineLvl w:val="0"/>
        <w:rPr>
          <w:rFonts w:ascii="Arial" w:hAnsi="Arial" w:cs="Arial"/>
          <w:sz w:val="22"/>
          <w:szCs w:val="22"/>
        </w:rPr>
      </w:pPr>
      <w:r w:rsidRPr="00BD557F">
        <w:rPr>
          <w:rFonts w:ascii="Arial" w:hAnsi="Arial" w:cs="Arial"/>
          <w:b/>
          <w:sz w:val="22"/>
          <w:szCs w:val="22"/>
        </w:rPr>
        <w:t>6.1.</w:t>
      </w:r>
      <w:r w:rsidR="00075F15" w:rsidRPr="00BD557F">
        <w:rPr>
          <w:rFonts w:ascii="Arial" w:hAnsi="Arial" w:cs="Arial"/>
          <w:sz w:val="22"/>
          <w:szCs w:val="22"/>
        </w:rPr>
        <w:t xml:space="preserve"> </w:t>
      </w:r>
      <w:r w:rsidRPr="00BD557F">
        <w:rPr>
          <w:rFonts w:ascii="Arial" w:hAnsi="Arial" w:cs="Arial"/>
          <w:bCs/>
          <w:sz w:val="22"/>
          <w:szCs w:val="22"/>
        </w:rPr>
        <w:t>O</w:t>
      </w:r>
      <w:r w:rsidRPr="00BD557F">
        <w:rPr>
          <w:rFonts w:ascii="Arial" w:hAnsi="Arial" w:cs="Arial"/>
          <w:sz w:val="22"/>
          <w:szCs w:val="22"/>
        </w:rPr>
        <w:t xml:space="preserve"> pagamento, decorrente da execução do objeto será efetuado, por meio de crédito em conta bancária </w:t>
      </w:r>
      <w:r w:rsidR="00A167E5">
        <w:rPr>
          <w:rFonts w:ascii="Arial" w:hAnsi="Arial" w:cs="Arial"/>
          <w:sz w:val="22"/>
          <w:szCs w:val="22"/>
        </w:rPr>
        <w:t xml:space="preserve">de natureza jurídica </w:t>
      </w:r>
      <w:r w:rsidR="00865FA2" w:rsidRPr="00BD557F">
        <w:rPr>
          <w:rFonts w:ascii="Arial" w:hAnsi="Arial" w:cs="Arial"/>
          <w:sz w:val="22"/>
          <w:szCs w:val="22"/>
        </w:rPr>
        <w:t>após a apresentação da nota fiscal e recebimento do objeto, em até 25 (vinte cinco) dias</w:t>
      </w:r>
      <w:r w:rsidRPr="00BD557F">
        <w:rPr>
          <w:rFonts w:ascii="Arial" w:hAnsi="Arial" w:cs="Arial"/>
          <w:sz w:val="22"/>
          <w:szCs w:val="22"/>
        </w:rPr>
        <w:t xml:space="preserve">, respeitando o Cronograma de Pagamentos do </w:t>
      </w:r>
      <w:r w:rsidRPr="00BD557F">
        <w:rPr>
          <w:rFonts w:ascii="Arial" w:hAnsi="Arial" w:cs="Arial"/>
          <w:b/>
          <w:sz w:val="22"/>
          <w:szCs w:val="22"/>
        </w:rPr>
        <w:t>SENAR-AR/MS</w:t>
      </w:r>
      <w:r w:rsidRPr="00BD557F">
        <w:rPr>
          <w:rFonts w:ascii="Arial" w:hAnsi="Arial" w:cs="Arial"/>
          <w:sz w:val="22"/>
          <w:szCs w:val="22"/>
        </w:rPr>
        <w:t xml:space="preserve"> onde: </w:t>
      </w:r>
    </w:p>
    <w:p w14:paraId="65346B4B" w14:textId="77777777" w:rsidR="00A6642E" w:rsidRPr="00BD557F" w:rsidRDefault="00A6642E" w:rsidP="00A6642E">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a)</w:t>
      </w:r>
      <w:r w:rsidRPr="00BD557F">
        <w:rPr>
          <w:rFonts w:ascii="Arial" w:hAnsi="Arial" w:cs="Arial"/>
          <w:sz w:val="22"/>
          <w:szCs w:val="22"/>
        </w:rPr>
        <w:t xml:space="preserve"> Os pagamentos serão efetuados nos dias 15 e 30 de cada mês, mediante crédito em conta bancária de sua titularidade, sendo programados para o primeiro dia útil subsequente caso recaiam sobre feriado, final de semana ou data em que não haja expediente no </w:t>
      </w:r>
      <w:r w:rsidRPr="00BD557F">
        <w:rPr>
          <w:rFonts w:ascii="Arial" w:hAnsi="Arial" w:cs="Arial"/>
          <w:b/>
          <w:sz w:val="22"/>
          <w:szCs w:val="22"/>
        </w:rPr>
        <w:t>SENAR-AR/MS</w:t>
      </w:r>
      <w:r w:rsidRPr="00BD557F">
        <w:rPr>
          <w:rFonts w:ascii="Arial" w:hAnsi="Arial" w:cs="Arial"/>
          <w:sz w:val="22"/>
          <w:szCs w:val="22"/>
        </w:rPr>
        <w:t>;</w:t>
      </w:r>
    </w:p>
    <w:p w14:paraId="27051A0D" w14:textId="77777777" w:rsidR="00A6642E" w:rsidRPr="00BD557F" w:rsidRDefault="00A6642E" w:rsidP="00A6642E">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b)</w:t>
      </w:r>
      <w:r w:rsidRPr="00BD557F">
        <w:rPr>
          <w:rFonts w:ascii="Arial" w:hAnsi="Arial" w:cs="Arial"/>
          <w:sz w:val="22"/>
          <w:szCs w:val="22"/>
        </w:rPr>
        <w:t xml:space="preserve"> As notas fiscais recebidas e aceitas entre os dias 21 e o dia 05 do mês seguinte terão seus pagamentos executados no dia 15 mais próximo; e,</w:t>
      </w:r>
    </w:p>
    <w:p w14:paraId="09C53D97" w14:textId="77777777" w:rsidR="00A6642E" w:rsidRPr="00BD557F" w:rsidRDefault="00A6642E" w:rsidP="00A6642E">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c)</w:t>
      </w:r>
      <w:r w:rsidRPr="00BD557F">
        <w:rPr>
          <w:rFonts w:ascii="Arial" w:hAnsi="Arial" w:cs="Arial"/>
          <w:sz w:val="22"/>
          <w:szCs w:val="22"/>
        </w:rPr>
        <w:t xml:space="preserve"> As notas fiscais recebidas e aceitas entre os dias 06 e 20 de cada mês terão seus pagamentos executados no dia 30 mais próximo.</w:t>
      </w:r>
    </w:p>
    <w:p w14:paraId="6ED88DAA" w14:textId="77777777" w:rsidR="00A6642E" w:rsidRPr="00BD557F" w:rsidRDefault="00A6642E" w:rsidP="00A6642E">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lastRenderedPageBreak/>
        <w:t xml:space="preserve">6.1.1. </w:t>
      </w:r>
      <w:r w:rsidRPr="00BD557F">
        <w:rPr>
          <w:rFonts w:ascii="Arial" w:hAnsi="Arial" w:cs="Arial"/>
          <w:sz w:val="22"/>
          <w:szCs w:val="22"/>
        </w:rPr>
        <w:t xml:space="preserve">A liquidação financeira ficará condicionada à entrega e aceitação do objeto </w:t>
      </w:r>
      <w:r w:rsidR="004320EC" w:rsidRPr="00BD557F">
        <w:rPr>
          <w:rFonts w:ascii="Arial" w:hAnsi="Arial" w:cs="Arial"/>
          <w:sz w:val="22"/>
          <w:szCs w:val="22"/>
        </w:rPr>
        <w:t>contratado</w:t>
      </w:r>
      <w:r w:rsidRPr="00BD557F">
        <w:rPr>
          <w:rFonts w:ascii="Arial" w:hAnsi="Arial" w:cs="Arial"/>
          <w:sz w:val="22"/>
          <w:szCs w:val="22"/>
        </w:rPr>
        <w:t xml:space="preserve">, bem como o envio da respectiva nota fiscal para o e-mail </w:t>
      </w:r>
      <w:hyperlink r:id="rId8" w:history="1">
        <w:r w:rsidRPr="00BD557F">
          <w:rPr>
            <w:rStyle w:val="Hyperlink"/>
            <w:rFonts w:ascii="Arial" w:hAnsi="Arial" w:cs="Arial"/>
            <w:sz w:val="22"/>
            <w:szCs w:val="22"/>
          </w:rPr>
          <w:t>notafiscal@senarms.org.br</w:t>
        </w:r>
      </w:hyperlink>
      <w:r w:rsidRPr="00BD557F">
        <w:rPr>
          <w:rFonts w:ascii="Arial" w:hAnsi="Arial" w:cs="Arial"/>
          <w:sz w:val="22"/>
          <w:szCs w:val="22"/>
        </w:rPr>
        <w:t>.</w:t>
      </w:r>
    </w:p>
    <w:p w14:paraId="04BF9B5D" w14:textId="77777777" w:rsidR="00A6642E" w:rsidRPr="00BD557F" w:rsidRDefault="00A6642E" w:rsidP="00A6642E">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6.1.2.</w:t>
      </w:r>
      <w:r w:rsidRPr="00BD557F">
        <w:rPr>
          <w:rFonts w:ascii="Arial" w:hAnsi="Arial" w:cs="Arial"/>
          <w:sz w:val="22"/>
          <w:szCs w:val="22"/>
        </w:rPr>
        <w:t xml:space="preserve"> Os documentos fiscais encaminhados em data que não houver expediente no </w:t>
      </w:r>
      <w:r w:rsidRPr="00BD557F">
        <w:rPr>
          <w:rFonts w:ascii="Arial" w:hAnsi="Arial" w:cs="Arial"/>
          <w:b/>
          <w:sz w:val="22"/>
          <w:szCs w:val="22"/>
        </w:rPr>
        <w:t>SENAR-AR/MS</w:t>
      </w:r>
      <w:r w:rsidRPr="00BD557F">
        <w:rPr>
          <w:rFonts w:ascii="Arial" w:hAnsi="Arial" w:cs="Arial"/>
          <w:sz w:val="22"/>
          <w:szCs w:val="22"/>
        </w:rPr>
        <w:t>, serão considerados como recebidos no primeiro dia útil subsequente.</w:t>
      </w:r>
    </w:p>
    <w:p w14:paraId="45B7E1C7" w14:textId="77777777" w:rsidR="00A6642E" w:rsidRPr="00BD557F" w:rsidRDefault="00A6642E" w:rsidP="00A6642E">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6.1.3.</w:t>
      </w:r>
      <w:r w:rsidRPr="00BD557F">
        <w:rPr>
          <w:rFonts w:ascii="Arial" w:hAnsi="Arial" w:cs="Arial"/>
          <w:sz w:val="22"/>
          <w:szCs w:val="22"/>
        </w:rPr>
        <w:t xml:space="preserve"> As notas fiscais deverão ser encaminhadas para o e-mail </w:t>
      </w:r>
      <w:hyperlink r:id="rId9" w:history="1">
        <w:r w:rsidRPr="00BD557F">
          <w:rPr>
            <w:rStyle w:val="Hyperlink"/>
            <w:rFonts w:ascii="Arial" w:hAnsi="Arial" w:cs="Arial"/>
            <w:sz w:val="22"/>
            <w:szCs w:val="22"/>
          </w:rPr>
          <w:t>notafiscal@senarms.org.br</w:t>
        </w:r>
      </w:hyperlink>
      <w:r w:rsidRPr="00BD557F">
        <w:rPr>
          <w:rFonts w:ascii="Arial" w:hAnsi="Arial" w:cs="Arial"/>
          <w:sz w:val="22"/>
          <w:szCs w:val="22"/>
        </w:rPr>
        <w:t xml:space="preserve"> no ato de sua emissão, a fim de evitar transtornos caso seja necessário o seu cancelamento.</w:t>
      </w:r>
    </w:p>
    <w:p w14:paraId="6420D9A7" w14:textId="704A4B1D" w:rsidR="005A15B4" w:rsidRPr="00BD557F" w:rsidRDefault="00A6642E" w:rsidP="00CD6917">
      <w:pPr>
        <w:tabs>
          <w:tab w:val="center" w:pos="4419"/>
          <w:tab w:val="right" w:pos="8838"/>
        </w:tabs>
        <w:spacing w:line="360" w:lineRule="auto"/>
        <w:jc w:val="both"/>
        <w:rPr>
          <w:rFonts w:ascii="Arial" w:hAnsi="Arial" w:cs="Arial"/>
          <w:sz w:val="22"/>
          <w:szCs w:val="22"/>
        </w:rPr>
      </w:pPr>
      <w:r w:rsidRPr="00BD557F">
        <w:rPr>
          <w:rFonts w:ascii="Arial" w:hAnsi="Arial" w:cs="Arial"/>
          <w:b/>
          <w:sz w:val="22"/>
          <w:szCs w:val="22"/>
        </w:rPr>
        <w:t>6.1.4.</w:t>
      </w:r>
      <w:r w:rsidRPr="00BD557F">
        <w:rPr>
          <w:rFonts w:ascii="Arial" w:hAnsi="Arial" w:cs="Arial"/>
          <w:sz w:val="22"/>
          <w:szCs w:val="22"/>
        </w:rPr>
        <w:t xml:space="preserve"> Não produzirão efeitos, notas fiscais endereçadas a e-mail que não seja aquele previsto no </w:t>
      </w:r>
      <w:r w:rsidRPr="00BD557F">
        <w:rPr>
          <w:rFonts w:ascii="Arial" w:hAnsi="Arial" w:cs="Arial"/>
          <w:b/>
          <w:sz w:val="22"/>
          <w:szCs w:val="22"/>
        </w:rPr>
        <w:t>subitem 6.1.3</w:t>
      </w:r>
      <w:r w:rsidRPr="00BD557F">
        <w:rPr>
          <w:rFonts w:ascii="Arial" w:hAnsi="Arial" w:cs="Arial"/>
          <w:sz w:val="22"/>
          <w:szCs w:val="22"/>
        </w:rPr>
        <w:t xml:space="preserve">, nem documentos fiscais cujo envio não tenha sido autorizado pelo </w:t>
      </w:r>
      <w:r w:rsidRPr="00BD557F">
        <w:rPr>
          <w:rFonts w:ascii="Arial" w:hAnsi="Arial" w:cs="Arial"/>
          <w:b/>
          <w:sz w:val="22"/>
          <w:szCs w:val="22"/>
        </w:rPr>
        <w:t>SENAR-AR/MS</w:t>
      </w:r>
      <w:r w:rsidRPr="00BD557F">
        <w:rPr>
          <w:rFonts w:ascii="Arial" w:hAnsi="Arial" w:cs="Arial"/>
          <w:sz w:val="22"/>
          <w:szCs w:val="22"/>
        </w:rPr>
        <w:t>.</w:t>
      </w:r>
      <w:bookmarkEnd w:id="3"/>
    </w:p>
    <w:p w14:paraId="3301F527" w14:textId="59CA2FA8" w:rsidR="00CD6917" w:rsidRPr="00BD557F" w:rsidRDefault="00CD6917" w:rsidP="00CD6917">
      <w:pPr>
        <w:tabs>
          <w:tab w:val="center" w:pos="4419"/>
          <w:tab w:val="right" w:pos="8838"/>
        </w:tabs>
        <w:spacing w:line="360" w:lineRule="auto"/>
        <w:jc w:val="both"/>
        <w:rPr>
          <w:rFonts w:ascii="Arial" w:hAnsi="Arial" w:cs="Arial"/>
          <w:sz w:val="22"/>
          <w:szCs w:val="22"/>
        </w:rPr>
      </w:pPr>
      <w:r w:rsidRPr="00BD557F">
        <w:rPr>
          <w:rFonts w:ascii="Arial" w:hAnsi="Arial" w:cs="Arial"/>
          <w:b/>
          <w:bCs/>
          <w:sz w:val="22"/>
          <w:szCs w:val="22"/>
        </w:rPr>
        <w:t>6.2.</w:t>
      </w:r>
      <w:r w:rsidRPr="00BD557F">
        <w:rPr>
          <w:rFonts w:ascii="Arial" w:hAnsi="Arial" w:cs="Arial"/>
          <w:sz w:val="22"/>
          <w:szCs w:val="22"/>
        </w:rPr>
        <w:t xml:space="preserve"> A nota fiscal, para liquidação e pagamento da despesa deverá estar obrigatoriamente atestada pelo </w:t>
      </w:r>
      <w:r w:rsidRPr="00BD557F">
        <w:rPr>
          <w:rFonts w:ascii="Arial" w:hAnsi="Arial" w:cs="Arial"/>
          <w:b/>
          <w:bCs/>
          <w:sz w:val="22"/>
          <w:szCs w:val="22"/>
        </w:rPr>
        <w:t>SENAR-AR/MS</w:t>
      </w:r>
      <w:r w:rsidRPr="00BD557F">
        <w:rPr>
          <w:rFonts w:ascii="Arial" w:hAnsi="Arial" w:cs="Arial"/>
          <w:sz w:val="22"/>
          <w:szCs w:val="22"/>
        </w:rPr>
        <w:t xml:space="preserve">, ficando seu pagamento condicionado a verificação da regularidade fiscal da </w:t>
      </w:r>
      <w:r w:rsidRPr="00BD557F">
        <w:rPr>
          <w:rFonts w:ascii="Arial" w:hAnsi="Arial" w:cs="Arial"/>
          <w:b/>
          <w:bCs/>
          <w:sz w:val="22"/>
          <w:szCs w:val="22"/>
        </w:rPr>
        <w:t>CONTRATADA</w:t>
      </w:r>
      <w:r w:rsidRPr="00BD557F">
        <w:rPr>
          <w:rFonts w:ascii="Arial" w:hAnsi="Arial" w:cs="Arial"/>
          <w:sz w:val="22"/>
          <w:szCs w:val="22"/>
        </w:rPr>
        <w:t xml:space="preserve"> para com a Fazenda Federal e Previdência Social (INSS), Fazenda Estadual ou Municipal (aquela que for pertinente ao seu ramo de atividade e compatível com o objeto deste instrumento), o Fundo de Garantia por Tempo de Serviço (FGTS) e Justiça do Trabalho (CNDT – TST).</w:t>
      </w:r>
    </w:p>
    <w:p w14:paraId="6D26B46E" w14:textId="3DFF75CA" w:rsidR="00CD6917" w:rsidRPr="00BD557F" w:rsidRDefault="00CD6917" w:rsidP="00CD6917">
      <w:pPr>
        <w:tabs>
          <w:tab w:val="center" w:pos="4419"/>
          <w:tab w:val="right" w:pos="8838"/>
        </w:tabs>
        <w:spacing w:line="360" w:lineRule="auto"/>
        <w:jc w:val="both"/>
        <w:rPr>
          <w:rFonts w:ascii="Arial" w:hAnsi="Arial" w:cs="Arial"/>
          <w:sz w:val="22"/>
          <w:szCs w:val="22"/>
        </w:rPr>
      </w:pPr>
      <w:r w:rsidRPr="00BD557F">
        <w:rPr>
          <w:rFonts w:ascii="Arial" w:hAnsi="Arial" w:cs="Arial"/>
          <w:b/>
          <w:bCs/>
          <w:sz w:val="22"/>
          <w:szCs w:val="22"/>
        </w:rPr>
        <w:t>6.2.1.</w:t>
      </w:r>
      <w:r w:rsidRPr="00BD557F">
        <w:rPr>
          <w:rFonts w:ascii="Arial" w:hAnsi="Arial" w:cs="Arial"/>
          <w:sz w:val="22"/>
          <w:szCs w:val="22"/>
        </w:rPr>
        <w:t xml:space="preserve"> Caso a execução do objeto seja realizada através de nota fiscal da Matriz ou Filial cujo CNPJ seja diferente do constante na Proposta apresentada, esta deverá estar acompanhada das mesmas certidões mencionadas no item anterior.</w:t>
      </w:r>
    </w:p>
    <w:p w14:paraId="00E4C2F2" w14:textId="3B993BC6" w:rsidR="00CD6917" w:rsidRPr="00BD557F" w:rsidRDefault="00CD6917" w:rsidP="00CD6917">
      <w:pPr>
        <w:tabs>
          <w:tab w:val="center" w:pos="4419"/>
          <w:tab w:val="right" w:pos="8838"/>
        </w:tabs>
        <w:spacing w:line="360" w:lineRule="auto"/>
        <w:jc w:val="both"/>
        <w:rPr>
          <w:rFonts w:ascii="Arial" w:hAnsi="Arial" w:cs="Arial"/>
          <w:sz w:val="22"/>
          <w:szCs w:val="22"/>
        </w:rPr>
      </w:pPr>
      <w:r w:rsidRPr="00BD557F">
        <w:rPr>
          <w:rFonts w:ascii="Arial" w:hAnsi="Arial" w:cs="Arial"/>
          <w:b/>
          <w:bCs/>
          <w:sz w:val="22"/>
          <w:szCs w:val="22"/>
        </w:rPr>
        <w:t>6.2.1.1</w:t>
      </w:r>
      <w:r w:rsidRPr="00BD557F">
        <w:rPr>
          <w:rFonts w:ascii="Arial" w:hAnsi="Arial" w:cs="Arial"/>
          <w:sz w:val="22"/>
          <w:szCs w:val="22"/>
        </w:rPr>
        <w:t xml:space="preserve">. Somente poderá ocorrer a situação acima, caso não ocorra à alteração de Alíquota de ICMS ou </w:t>
      </w:r>
      <w:r w:rsidRPr="00BD557F">
        <w:rPr>
          <w:rFonts w:ascii="Arial" w:hAnsi="Arial" w:cs="Arial"/>
          <w:sz w:val="22"/>
          <w:szCs w:val="22"/>
          <w:u w:val="single"/>
        </w:rPr>
        <w:t>qualquer outro custo que possa ser creditado</w:t>
      </w:r>
      <w:r w:rsidRPr="00BD557F">
        <w:rPr>
          <w:rFonts w:ascii="Arial" w:hAnsi="Arial" w:cs="Arial"/>
          <w:sz w:val="22"/>
          <w:szCs w:val="22"/>
        </w:rPr>
        <w:t xml:space="preserve"> ao </w:t>
      </w:r>
      <w:r w:rsidRPr="00BD557F">
        <w:rPr>
          <w:rFonts w:ascii="Arial" w:hAnsi="Arial" w:cs="Arial"/>
          <w:b/>
          <w:bCs/>
          <w:sz w:val="22"/>
          <w:szCs w:val="22"/>
        </w:rPr>
        <w:t>SENAR-AR/MS</w:t>
      </w:r>
      <w:r w:rsidRPr="00BD557F">
        <w:rPr>
          <w:rFonts w:ascii="Arial" w:hAnsi="Arial" w:cs="Arial"/>
          <w:sz w:val="22"/>
          <w:szCs w:val="22"/>
        </w:rPr>
        <w:t>.</w:t>
      </w:r>
    </w:p>
    <w:p w14:paraId="63176F71" w14:textId="760D6F4E" w:rsidR="00CD6917" w:rsidRPr="00BD557F" w:rsidRDefault="00CD6917" w:rsidP="00CD6917">
      <w:pPr>
        <w:tabs>
          <w:tab w:val="center" w:pos="4419"/>
          <w:tab w:val="right" w:pos="8838"/>
        </w:tabs>
        <w:spacing w:line="360" w:lineRule="auto"/>
        <w:jc w:val="both"/>
        <w:rPr>
          <w:rFonts w:ascii="Arial" w:hAnsi="Arial" w:cs="Arial"/>
          <w:sz w:val="22"/>
          <w:szCs w:val="22"/>
        </w:rPr>
      </w:pPr>
      <w:r w:rsidRPr="00BD557F">
        <w:rPr>
          <w:rFonts w:ascii="Arial" w:hAnsi="Arial" w:cs="Arial"/>
          <w:b/>
          <w:bCs/>
          <w:sz w:val="22"/>
          <w:szCs w:val="22"/>
        </w:rPr>
        <w:t>6.3.</w:t>
      </w:r>
      <w:r w:rsidRPr="00BD557F">
        <w:rPr>
          <w:rFonts w:ascii="Arial" w:hAnsi="Arial" w:cs="Arial"/>
          <w:sz w:val="22"/>
          <w:szCs w:val="22"/>
        </w:rPr>
        <w:t xml:space="preserve"> Deverá constar na nota fiscal emitida: os itens faturados, as quantidades, o valor unitário, o valor total, o número da conta bancária, agência e banco a ser efetuado o pagamento, o número do Contrato. </w:t>
      </w:r>
    </w:p>
    <w:p w14:paraId="151B1E5E" w14:textId="127692CC" w:rsidR="00CD6917" w:rsidRPr="00BD557F" w:rsidRDefault="00CD6917" w:rsidP="00CD6917">
      <w:pPr>
        <w:tabs>
          <w:tab w:val="center" w:pos="4419"/>
          <w:tab w:val="right" w:pos="8838"/>
        </w:tabs>
        <w:spacing w:line="360" w:lineRule="auto"/>
        <w:jc w:val="both"/>
        <w:rPr>
          <w:rFonts w:ascii="Arial" w:hAnsi="Arial" w:cs="Arial"/>
          <w:sz w:val="22"/>
          <w:szCs w:val="22"/>
        </w:rPr>
      </w:pPr>
      <w:r w:rsidRPr="00BD557F">
        <w:rPr>
          <w:rFonts w:ascii="Arial" w:hAnsi="Arial" w:cs="Arial"/>
          <w:b/>
          <w:bCs/>
          <w:sz w:val="22"/>
          <w:szCs w:val="22"/>
        </w:rPr>
        <w:t>6.4.</w:t>
      </w:r>
      <w:r w:rsidRPr="00BD557F">
        <w:rPr>
          <w:rFonts w:ascii="Arial" w:hAnsi="Arial" w:cs="Arial"/>
          <w:sz w:val="22"/>
          <w:szCs w:val="22"/>
        </w:rPr>
        <w:t xml:space="preserve"> Valores constantes da Nota Fiscal deverão refletir fidedignamente o objeto contratado pelo </w:t>
      </w:r>
      <w:r w:rsidRPr="00BD557F">
        <w:rPr>
          <w:rFonts w:ascii="Arial" w:hAnsi="Arial" w:cs="Arial"/>
          <w:b/>
          <w:bCs/>
          <w:sz w:val="22"/>
          <w:szCs w:val="22"/>
        </w:rPr>
        <w:t>SENAR-AR/MS</w:t>
      </w:r>
      <w:r w:rsidRPr="00BD557F">
        <w:rPr>
          <w:rFonts w:ascii="Arial" w:hAnsi="Arial" w:cs="Arial"/>
          <w:sz w:val="22"/>
          <w:szCs w:val="22"/>
        </w:rPr>
        <w:t>.</w:t>
      </w:r>
    </w:p>
    <w:p w14:paraId="4C68B2B2" w14:textId="6FB61242" w:rsidR="00CD6917" w:rsidRPr="00BD557F" w:rsidRDefault="00CD6917" w:rsidP="00CD6917">
      <w:pPr>
        <w:tabs>
          <w:tab w:val="center" w:pos="4419"/>
          <w:tab w:val="right" w:pos="8838"/>
        </w:tabs>
        <w:spacing w:line="360" w:lineRule="auto"/>
        <w:jc w:val="both"/>
        <w:rPr>
          <w:rFonts w:ascii="Arial" w:hAnsi="Arial" w:cs="Arial"/>
          <w:sz w:val="22"/>
          <w:szCs w:val="22"/>
        </w:rPr>
      </w:pPr>
      <w:r w:rsidRPr="00BD557F">
        <w:rPr>
          <w:rFonts w:ascii="Arial" w:hAnsi="Arial" w:cs="Arial"/>
          <w:b/>
          <w:bCs/>
          <w:sz w:val="22"/>
          <w:szCs w:val="22"/>
        </w:rPr>
        <w:t>6.5.</w:t>
      </w:r>
      <w:r w:rsidRPr="00BD557F">
        <w:rPr>
          <w:rFonts w:ascii="Arial" w:hAnsi="Arial" w:cs="Arial"/>
          <w:sz w:val="22"/>
          <w:szCs w:val="22"/>
        </w:rPr>
        <w:t xml:space="preserve"> As notas fiscais não aprovadas pelo </w:t>
      </w:r>
      <w:r w:rsidRPr="00BD557F">
        <w:rPr>
          <w:rFonts w:ascii="Arial" w:hAnsi="Arial" w:cs="Arial"/>
          <w:b/>
          <w:bCs/>
          <w:sz w:val="22"/>
          <w:szCs w:val="22"/>
        </w:rPr>
        <w:t>SENAR-AR/MS</w:t>
      </w:r>
      <w:r w:rsidRPr="00BD557F">
        <w:rPr>
          <w:rFonts w:ascii="Arial" w:hAnsi="Arial" w:cs="Arial"/>
          <w:sz w:val="22"/>
          <w:szCs w:val="22"/>
        </w:rPr>
        <w:t xml:space="preserve"> serão devolvidas à </w:t>
      </w:r>
      <w:r w:rsidRPr="00BD557F">
        <w:rPr>
          <w:rFonts w:ascii="Arial" w:hAnsi="Arial" w:cs="Arial"/>
          <w:b/>
          <w:bCs/>
          <w:sz w:val="22"/>
          <w:szCs w:val="22"/>
        </w:rPr>
        <w:t>CONTRATADA</w:t>
      </w:r>
      <w:r w:rsidRPr="00BD557F">
        <w:rPr>
          <w:rFonts w:ascii="Arial" w:hAnsi="Arial" w:cs="Arial"/>
          <w:sz w:val="22"/>
          <w:szCs w:val="22"/>
        </w:rPr>
        <w:t xml:space="preserve">, para as devidas correções, acompanhadas dos motivos de sua rejeição, renovando-se o prazo para pagamento estabelecido no </w:t>
      </w:r>
      <w:r w:rsidRPr="00BD557F">
        <w:rPr>
          <w:rFonts w:ascii="Arial" w:hAnsi="Arial" w:cs="Arial"/>
          <w:b/>
          <w:bCs/>
          <w:sz w:val="22"/>
          <w:szCs w:val="22"/>
        </w:rPr>
        <w:t xml:space="preserve">subitem </w:t>
      </w:r>
      <w:r w:rsidR="00A04435" w:rsidRPr="00BD557F">
        <w:rPr>
          <w:rFonts w:ascii="Arial" w:hAnsi="Arial" w:cs="Arial"/>
          <w:b/>
          <w:bCs/>
          <w:sz w:val="22"/>
          <w:szCs w:val="22"/>
        </w:rPr>
        <w:t>6</w:t>
      </w:r>
      <w:r w:rsidRPr="00BD557F">
        <w:rPr>
          <w:rFonts w:ascii="Arial" w:hAnsi="Arial" w:cs="Arial"/>
          <w:b/>
          <w:bCs/>
          <w:sz w:val="22"/>
          <w:szCs w:val="22"/>
        </w:rPr>
        <w:t>.2</w:t>
      </w:r>
      <w:r w:rsidRPr="00BD557F">
        <w:rPr>
          <w:rFonts w:ascii="Arial" w:hAnsi="Arial" w:cs="Arial"/>
          <w:sz w:val="22"/>
          <w:szCs w:val="22"/>
        </w:rPr>
        <w:t xml:space="preserve"> deste Instrumento, a partir da sua reapresentação, sem qualquer tipo de correção de seu valor.</w:t>
      </w:r>
    </w:p>
    <w:p w14:paraId="6D3082AE" w14:textId="1B29CA3F" w:rsidR="008D2DF5" w:rsidRPr="00BD557F" w:rsidRDefault="00CD6917" w:rsidP="00CD6917">
      <w:pPr>
        <w:tabs>
          <w:tab w:val="center" w:pos="4419"/>
          <w:tab w:val="right" w:pos="8838"/>
        </w:tabs>
        <w:spacing w:line="360" w:lineRule="auto"/>
        <w:jc w:val="both"/>
        <w:rPr>
          <w:rFonts w:ascii="Arial" w:hAnsi="Arial" w:cs="Arial"/>
          <w:sz w:val="22"/>
          <w:szCs w:val="22"/>
        </w:rPr>
      </w:pPr>
      <w:r w:rsidRPr="00BD557F">
        <w:rPr>
          <w:rFonts w:ascii="Arial" w:hAnsi="Arial" w:cs="Arial"/>
          <w:b/>
          <w:bCs/>
          <w:sz w:val="22"/>
          <w:szCs w:val="22"/>
        </w:rPr>
        <w:t>6.6.</w:t>
      </w:r>
      <w:r w:rsidRPr="00BD557F">
        <w:rPr>
          <w:rFonts w:ascii="Arial" w:hAnsi="Arial" w:cs="Arial"/>
          <w:sz w:val="22"/>
          <w:szCs w:val="22"/>
        </w:rPr>
        <w:t xml:space="preserve"> A inadimplência da </w:t>
      </w:r>
      <w:r w:rsidRPr="00BD557F">
        <w:rPr>
          <w:rFonts w:ascii="Arial" w:hAnsi="Arial" w:cs="Arial"/>
          <w:b/>
          <w:bCs/>
          <w:sz w:val="22"/>
          <w:szCs w:val="22"/>
        </w:rPr>
        <w:t>CONTRATADA</w:t>
      </w:r>
      <w:r w:rsidRPr="00BD557F">
        <w:rPr>
          <w:rFonts w:ascii="Arial" w:hAnsi="Arial" w:cs="Arial"/>
          <w:sz w:val="22"/>
          <w:szCs w:val="22"/>
        </w:rPr>
        <w:t xml:space="preserve">, com referência aos encargos pertinentes à execução do objeto não transfere a responsabilidade por seu pagamento ao </w:t>
      </w:r>
      <w:r w:rsidRPr="00BD557F">
        <w:rPr>
          <w:rFonts w:ascii="Arial" w:hAnsi="Arial" w:cs="Arial"/>
          <w:b/>
          <w:bCs/>
          <w:sz w:val="22"/>
          <w:szCs w:val="22"/>
        </w:rPr>
        <w:t>SENAR-AR/MS</w:t>
      </w:r>
      <w:r w:rsidRPr="00BD557F">
        <w:rPr>
          <w:rFonts w:ascii="Arial" w:hAnsi="Arial" w:cs="Arial"/>
          <w:sz w:val="22"/>
          <w:szCs w:val="22"/>
        </w:rPr>
        <w:t>, nem pode onerar o objeto contratado.</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C71114" w:rsidRPr="00BD557F" w14:paraId="619B0CE8"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0D11EE5" w14:textId="77777777" w:rsidR="00C71114" w:rsidRPr="00BD557F" w:rsidRDefault="00C71114" w:rsidP="00C71114">
            <w:pPr>
              <w:jc w:val="both"/>
              <w:rPr>
                <w:rFonts w:ascii="Arial" w:hAnsi="Arial" w:cs="Arial"/>
                <w:b/>
                <w:sz w:val="22"/>
                <w:szCs w:val="22"/>
              </w:rPr>
            </w:pPr>
            <w:r w:rsidRPr="00BD557F">
              <w:rPr>
                <w:rFonts w:ascii="Arial" w:hAnsi="Arial" w:cs="Arial"/>
                <w:b/>
                <w:sz w:val="22"/>
                <w:szCs w:val="22"/>
              </w:rPr>
              <w:t>CLÁUSULA SÉTIMA – DAS OBRIGAÇÕES DAS PARTES</w:t>
            </w:r>
          </w:p>
        </w:tc>
      </w:tr>
    </w:tbl>
    <w:p w14:paraId="144B18B2" w14:textId="77777777" w:rsidR="00C71114" w:rsidRPr="00BD557F" w:rsidRDefault="00C71114" w:rsidP="00C71114">
      <w:pPr>
        <w:spacing w:before="120" w:line="360" w:lineRule="auto"/>
        <w:jc w:val="both"/>
        <w:outlineLvl w:val="0"/>
        <w:rPr>
          <w:rFonts w:ascii="Arial" w:hAnsi="Arial" w:cs="Arial"/>
          <w:sz w:val="22"/>
          <w:szCs w:val="22"/>
        </w:rPr>
      </w:pPr>
      <w:r w:rsidRPr="00BD557F">
        <w:rPr>
          <w:rFonts w:ascii="Arial" w:hAnsi="Arial" w:cs="Arial"/>
          <w:b/>
          <w:sz w:val="22"/>
          <w:szCs w:val="22"/>
        </w:rPr>
        <w:t xml:space="preserve">7.1. </w:t>
      </w:r>
      <w:r w:rsidRPr="00BD557F">
        <w:rPr>
          <w:rFonts w:ascii="Arial" w:hAnsi="Arial" w:cs="Arial"/>
          <w:sz w:val="22"/>
          <w:szCs w:val="22"/>
        </w:rPr>
        <w:t xml:space="preserve">Constituem obrigações da </w:t>
      </w:r>
      <w:r w:rsidRPr="00BD557F">
        <w:rPr>
          <w:rFonts w:ascii="Arial" w:hAnsi="Arial" w:cs="Arial"/>
          <w:b/>
          <w:sz w:val="22"/>
          <w:szCs w:val="22"/>
        </w:rPr>
        <w:t>CONTRATADA</w:t>
      </w:r>
      <w:r w:rsidRPr="00BD557F">
        <w:rPr>
          <w:rFonts w:ascii="Arial" w:hAnsi="Arial" w:cs="Arial"/>
          <w:sz w:val="22"/>
          <w:szCs w:val="22"/>
        </w:rPr>
        <w:t>, além das demais previstas neste documento ou dele decorrentes:</w:t>
      </w:r>
    </w:p>
    <w:p w14:paraId="1FFF142C" w14:textId="2D6B3477" w:rsidR="00C71114" w:rsidRPr="00BD557F" w:rsidRDefault="00C71114" w:rsidP="00C71114">
      <w:pPr>
        <w:spacing w:line="360" w:lineRule="auto"/>
        <w:jc w:val="both"/>
        <w:outlineLvl w:val="0"/>
        <w:rPr>
          <w:rFonts w:ascii="Arial" w:hAnsi="Arial" w:cs="Arial"/>
          <w:sz w:val="22"/>
          <w:szCs w:val="22"/>
        </w:rPr>
      </w:pPr>
      <w:r w:rsidRPr="00BD557F">
        <w:rPr>
          <w:rFonts w:ascii="Arial" w:hAnsi="Arial" w:cs="Arial"/>
          <w:b/>
          <w:sz w:val="22"/>
          <w:szCs w:val="22"/>
        </w:rPr>
        <w:lastRenderedPageBreak/>
        <w:t xml:space="preserve">7.1.1. </w:t>
      </w:r>
      <w:r w:rsidR="00C2241A" w:rsidRPr="00BD557F">
        <w:rPr>
          <w:rFonts w:ascii="Arial" w:hAnsi="Arial" w:cs="Arial"/>
          <w:sz w:val="22"/>
          <w:szCs w:val="22"/>
        </w:rPr>
        <w:t>Designar um</w:t>
      </w:r>
      <w:r w:rsidR="00F21AAC" w:rsidRPr="00BD557F">
        <w:rPr>
          <w:rFonts w:ascii="Arial" w:hAnsi="Arial" w:cs="Arial"/>
          <w:sz w:val="22"/>
          <w:szCs w:val="22"/>
        </w:rPr>
        <w:t xml:space="preserve"> r</w:t>
      </w:r>
      <w:r w:rsidR="00C2241A" w:rsidRPr="00BD557F">
        <w:rPr>
          <w:rFonts w:ascii="Arial" w:hAnsi="Arial" w:cs="Arial"/>
          <w:sz w:val="22"/>
          <w:szCs w:val="22"/>
        </w:rPr>
        <w:t>esponsável para ser o contato de referência para todas e quaisquer soluções necessárias visando a boa execução deste instrumento</w:t>
      </w:r>
      <w:r w:rsidRPr="00BD557F">
        <w:rPr>
          <w:rFonts w:ascii="Arial" w:hAnsi="Arial" w:cs="Arial"/>
          <w:sz w:val="22"/>
          <w:szCs w:val="22"/>
        </w:rPr>
        <w:t>.</w:t>
      </w:r>
    </w:p>
    <w:p w14:paraId="17B5959B" w14:textId="3ED48AE6" w:rsidR="00C71114" w:rsidRPr="00BD557F" w:rsidRDefault="00C71114" w:rsidP="00C71114">
      <w:pPr>
        <w:spacing w:line="360" w:lineRule="auto"/>
        <w:jc w:val="both"/>
        <w:outlineLvl w:val="0"/>
        <w:rPr>
          <w:rFonts w:ascii="Arial" w:hAnsi="Arial" w:cs="Arial"/>
          <w:bCs/>
          <w:sz w:val="22"/>
          <w:szCs w:val="22"/>
        </w:rPr>
      </w:pPr>
      <w:r w:rsidRPr="00BD557F">
        <w:rPr>
          <w:rFonts w:ascii="Arial" w:hAnsi="Arial" w:cs="Arial"/>
          <w:b/>
          <w:sz w:val="22"/>
          <w:szCs w:val="22"/>
        </w:rPr>
        <w:t>7.1.2.</w:t>
      </w:r>
      <w:r w:rsidRPr="00BD557F">
        <w:rPr>
          <w:rFonts w:ascii="Arial" w:hAnsi="Arial" w:cs="Arial"/>
          <w:b/>
          <w:bCs/>
          <w:sz w:val="22"/>
          <w:szCs w:val="22"/>
        </w:rPr>
        <w:t xml:space="preserve"> </w:t>
      </w:r>
      <w:r w:rsidRPr="00BD557F">
        <w:rPr>
          <w:rFonts w:ascii="Arial" w:hAnsi="Arial" w:cs="Arial"/>
          <w:bCs/>
          <w:sz w:val="22"/>
          <w:szCs w:val="22"/>
        </w:rPr>
        <w:t xml:space="preserve">Cumprir o objeto do presente </w:t>
      </w:r>
      <w:r w:rsidR="00F627B5" w:rsidRPr="00BD557F">
        <w:rPr>
          <w:rFonts w:ascii="Arial" w:hAnsi="Arial" w:cs="Arial"/>
          <w:bCs/>
          <w:sz w:val="22"/>
          <w:szCs w:val="22"/>
        </w:rPr>
        <w:t>instrumento</w:t>
      </w:r>
      <w:r w:rsidRPr="00BD557F">
        <w:rPr>
          <w:rFonts w:ascii="Arial" w:hAnsi="Arial" w:cs="Arial"/>
          <w:bCs/>
          <w:sz w:val="22"/>
          <w:szCs w:val="22"/>
        </w:rPr>
        <w:t xml:space="preserve">, </w:t>
      </w:r>
      <w:r w:rsidR="005D58C6" w:rsidRPr="00BD557F">
        <w:rPr>
          <w:rFonts w:ascii="Arial" w:hAnsi="Arial" w:cs="Arial"/>
          <w:bCs/>
          <w:sz w:val="22"/>
          <w:szCs w:val="22"/>
        </w:rPr>
        <w:t>executando o</w:t>
      </w:r>
      <w:r w:rsidR="009E31C5" w:rsidRPr="00BD557F">
        <w:rPr>
          <w:rFonts w:ascii="Arial" w:hAnsi="Arial" w:cs="Arial"/>
          <w:bCs/>
          <w:sz w:val="22"/>
          <w:szCs w:val="22"/>
        </w:rPr>
        <w:t xml:space="preserve"> objeto </w:t>
      </w:r>
      <w:r w:rsidRPr="00BD557F">
        <w:rPr>
          <w:rFonts w:ascii="Arial" w:hAnsi="Arial" w:cs="Arial"/>
          <w:bCs/>
          <w:sz w:val="22"/>
          <w:szCs w:val="22"/>
        </w:rPr>
        <w:t xml:space="preserve">em estrita observância as exigências contidas neste Instrumento, </w:t>
      </w:r>
      <w:r w:rsidR="00F310EC" w:rsidRPr="00BD557F">
        <w:rPr>
          <w:rFonts w:ascii="Arial" w:hAnsi="Arial" w:cs="Arial"/>
          <w:bCs/>
          <w:sz w:val="22"/>
          <w:szCs w:val="22"/>
        </w:rPr>
        <w:t xml:space="preserve">Termo de Referência, </w:t>
      </w:r>
      <w:r w:rsidRPr="00BD557F">
        <w:rPr>
          <w:rFonts w:ascii="Arial" w:hAnsi="Arial" w:cs="Arial"/>
          <w:bCs/>
          <w:sz w:val="22"/>
          <w:szCs w:val="22"/>
        </w:rPr>
        <w:t xml:space="preserve">Edital e seus anexos, realizando inclusive as substituições que se fizerem necessárias, ainda que em casos de greve ou paralização de qualquer natureza. </w:t>
      </w:r>
    </w:p>
    <w:p w14:paraId="2C3928F0" w14:textId="751F2442" w:rsidR="00C71114" w:rsidRPr="00BD557F" w:rsidRDefault="00C71114" w:rsidP="00C71114">
      <w:pPr>
        <w:spacing w:line="360" w:lineRule="auto"/>
        <w:jc w:val="both"/>
        <w:rPr>
          <w:rFonts w:ascii="Arial" w:hAnsi="Arial" w:cs="Arial"/>
          <w:sz w:val="22"/>
          <w:szCs w:val="22"/>
        </w:rPr>
      </w:pPr>
      <w:r w:rsidRPr="00BD557F">
        <w:rPr>
          <w:rFonts w:ascii="Arial" w:hAnsi="Arial" w:cs="Arial"/>
          <w:b/>
          <w:bCs/>
          <w:sz w:val="22"/>
          <w:szCs w:val="22"/>
        </w:rPr>
        <w:t xml:space="preserve">7.1.3. </w:t>
      </w:r>
      <w:r w:rsidRPr="00BD557F">
        <w:rPr>
          <w:rFonts w:ascii="Arial" w:hAnsi="Arial" w:cs="Arial"/>
          <w:sz w:val="22"/>
          <w:szCs w:val="22"/>
        </w:rPr>
        <w:t>Manter, durante a vigência d</w:t>
      </w:r>
      <w:r w:rsidR="00F310EC" w:rsidRPr="00BD557F">
        <w:rPr>
          <w:rFonts w:ascii="Arial" w:hAnsi="Arial" w:cs="Arial"/>
          <w:sz w:val="22"/>
          <w:szCs w:val="22"/>
        </w:rPr>
        <w:t xml:space="preserve">este </w:t>
      </w:r>
      <w:r w:rsidR="00F627B5" w:rsidRPr="00BD557F">
        <w:rPr>
          <w:rFonts w:ascii="Arial" w:hAnsi="Arial" w:cs="Arial"/>
          <w:sz w:val="22"/>
          <w:szCs w:val="22"/>
        </w:rPr>
        <w:t>instrumento</w:t>
      </w:r>
      <w:r w:rsidRPr="00BD557F">
        <w:rPr>
          <w:rFonts w:ascii="Arial" w:hAnsi="Arial" w:cs="Arial"/>
          <w:sz w:val="22"/>
          <w:szCs w:val="22"/>
        </w:rPr>
        <w:t>, todas as condições de habilitação válidas,</w:t>
      </w:r>
      <w:r w:rsidR="00EA7907" w:rsidRPr="00BD557F">
        <w:rPr>
          <w:rFonts w:ascii="Arial" w:hAnsi="Arial" w:cs="Arial"/>
          <w:sz w:val="22"/>
          <w:szCs w:val="22"/>
        </w:rPr>
        <w:t xml:space="preserve"> apresentando sempre que exigido, os comprovantes de regularidade fiscal, </w:t>
      </w:r>
      <w:r w:rsidRPr="00BD557F">
        <w:rPr>
          <w:rFonts w:ascii="Arial" w:hAnsi="Arial" w:cs="Arial"/>
          <w:sz w:val="22"/>
          <w:szCs w:val="22"/>
        </w:rPr>
        <w:t>bem como quaisquer outras determinações legais que sejam próprias de seu ramo de atividade mesmo que não inser</w:t>
      </w:r>
      <w:r w:rsidR="00EA7907" w:rsidRPr="00BD557F">
        <w:rPr>
          <w:rFonts w:ascii="Arial" w:hAnsi="Arial" w:cs="Arial"/>
          <w:sz w:val="22"/>
          <w:szCs w:val="22"/>
        </w:rPr>
        <w:t xml:space="preserve">idas </w:t>
      </w:r>
      <w:r w:rsidRPr="00BD557F">
        <w:rPr>
          <w:rFonts w:ascii="Arial" w:hAnsi="Arial" w:cs="Arial"/>
          <w:sz w:val="22"/>
          <w:szCs w:val="22"/>
        </w:rPr>
        <w:t>n</w:t>
      </w:r>
      <w:r w:rsidR="00F310EC" w:rsidRPr="00BD557F">
        <w:rPr>
          <w:rFonts w:ascii="Arial" w:hAnsi="Arial" w:cs="Arial"/>
          <w:sz w:val="22"/>
          <w:szCs w:val="22"/>
        </w:rPr>
        <w:t xml:space="preserve">este </w:t>
      </w:r>
      <w:r w:rsidR="00F627B5" w:rsidRPr="00BD557F">
        <w:rPr>
          <w:rFonts w:ascii="Arial" w:hAnsi="Arial" w:cs="Arial"/>
          <w:sz w:val="22"/>
          <w:szCs w:val="22"/>
        </w:rPr>
        <w:t>instrumento</w:t>
      </w:r>
      <w:r w:rsidRPr="00BD557F">
        <w:rPr>
          <w:rFonts w:ascii="Arial" w:hAnsi="Arial" w:cs="Arial"/>
          <w:sz w:val="22"/>
          <w:szCs w:val="22"/>
        </w:rPr>
        <w:t xml:space="preserve"> ou instrumentos a ele vinculados.</w:t>
      </w:r>
    </w:p>
    <w:p w14:paraId="27E4398F" w14:textId="77777777" w:rsidR="00C71114" w:rsidRPr="00BD557F" w:rsidRDefault="00C71114" w:rsidP="00C71114">
      <w:pPr>
        <w:spacing w:line="360" w:lineRule="auto"/>
        <w:jc w:val="both"/>
        <w:rPr>
          <w:rFonts w:ascii="Arial" w:hAnsi="Arial" w:cs="Arial"/>
          <w:sz w:val="22"/>
          <w:szCs w:val="22"/>
        </w:rPr>
      </w:pPr>
      <w:r w:rsidRPr="00BD557F">
        <w:rPr>
          <w:rFonts w:ascii="Arial" w:hAnsi="Arial" w:cs="Arial"/>
          <w:b/>
          <w:sz w:val="22"/>
          <w:szCs w:val="22"/>
        </w:rPr>
        <w:t>7.1.4.</w:t>
      </w:r>
      <w:r w:rsidRPr="00BD557F">
        <w:rPr>
          <w:rFonts w:ascii="Arial" w:hAnsi="Arial" w:cs="Arial"/>
          <w:sz w:val="22"/>
          <w:szCs w:val="22"/>
        </w:rPr>
        <w:t xml:space="preserve"> Cumprir todas as leis e posturas federais, estaduais e municipais pertinentes e responsabilizar-se por todos os prejuízos decorrentes de infrações a que houver dado causa.</w:t>
      </w:r>
    </w:p>
    <w:p w14:paraId="7980E987" w14:textId="24BBEC41" w:rsidR="00C71114" w:rsidRPr="00BD557F" w:rsidRDefault="00C71114" w:rsidP="00C71114">
      <w:pPr>
        <w:spacing w:line="360" w:lineRule="auto"/>
        <w:jc w:val="both"/>
        <w:rPr>
          <w:rFonts w:ascii="Arial" w:hAnsi="Arial" w:cs="Arial"/>
          <w:sz w:val="22"/>
          <w:szCs w:val="22"/>
        </w:rPr>
      </w:pPr>
      <w:r w:rsidRPr="00BD557F">
        <w:rPr>
          <w:rFonts w:ascii="Arial" w:hAnsi="Arial" w:cs="Arial"/>
          <w:b/>
          <w:sz w:val="22"/>
          <w:szCs w:val="22"/>
        </w:rPr>
        <w:t xml:space="preserve">7.1.5. </w:t>
      </w:r>
      <w:r w:rsidRPr="00BD557F">
        <w:rPr>
          <w:rFonts w:ascii="Arial" w:hAnsi="Arial" w:cs="Arial"/>
          <w:sz w:val="22"/>
          <w:szCs w:val="22"/>
        </w:rPr>
        <w:t>Assumir, com exclusividade, todos os impostos e taxas que forem devidos em decorrência do objeto desta</w:t>
      </w:r>
      <w:r w:rsidR="005F500F" w:rsidRPr="00BD557F">
        <w:rPr>
          <w:rFonts w:ascii="Arial" w:hAnsi="Arial" w:cs="Arial"/>
          <w:sz w:val="22"/>
          <w:szCs w:val="22"/>
        </w:rPr>
        <w:t xml:space="preserve"> contratação</w:t>
      </w:r>
      <w:r w:rsidRPr="00BD557F">
        <w:rPr>
          <w:rFonts w:ascii="Arial" w:hAnsi="Arial" w:cs="Arial"/>
          <w:sz w:val="22"/>
          <w:szCs w:val="22"/>
        </w:rPr>
        <w:t>, bem como as contribuições devidas à Previdência Social, encargos trabalhistas e quaisquer outras despesas que se fizerem necessárias.</w:t>
      </w:r>
    </w:p>
    <w:p w14:paraId="618BE44A" w14:textId="4F2DD15E" w:rsidR="00C71114" w:rsidRPr="00BD557F" w:rsidRDefault="00C71114" w:rsidP="00C71114">
      <w:pPr>
        <w:spacing w:line="360" w:lineRule="auto"/>
        <w:jc w:val="both"/>
        <w:outlineLvl w:val="0"/>
        <w:rPr>
          <w:rFonts w:ascii="Arial" w:hAnsi="Arial" w:cs="Arial"/>
          <w:sz w:val="22"/>
          <w:szCs w:val="22"/>
        </w:rPr>
      </w:pPr>
      <w:r w:rsidRPr="00BD557F">
        <w:rPr>
          <w:rFonts w:ascii="Arial" w:hAnsi="Arial" w:cs="Arial"/>
          <w:b/>
          <w:sz w:val="22"/>
          <w:szCs w:val="22"/>
        </w:rPr>
        <w:t xml:space="preserve">7.1.6. </w:t>
      </w:r>
      <w:r w:rsidRPr="00BD557F">
        <w:rPr>
          <w:rFonts w:ascii="Arial" w:hAnsi="Arial" w:cs="Arial"/>
          <w:sz w:val="22"/>
          <w:szCs w:val="22"/>
        </w:rPr>
        <w:t>Responsabilizar-se pelo ônus resultante de quaisquer ações, demandas, custos e despesas decorrentes de danos causados por culpa ou dolo de seus empregados, prepostos e/ou contratados, bem como se obrigar por quaisquer responsabilidades decorrentes de ações judiciais que lhe venham a ser atribuídas por força de lei</w:t>
      </w:r>
      <w:r w:rsidR="00F310EC" w:rsidRPr="00BD557F">
        <w:rPr>
          <w:rFonts w:ascii="Arial" w:hAnsi="Arial" w:cs="Arial"/>
          <w:sz w:val="22"/>
          <w:szCs w:val="22"/>
        </w:rPr>
        <w:t xml:space="preserve">, relacionadas com o cumprimento deste </w:t>
      </w:r>
      <w:r w:rsidR="00F627B5" w:rsidRPr="00BD557F">
        <w:rPr>
          <w:rFonts w:ascii="Arial" w:hAnsi="Arial" w:cs="Arial"/>
          <w:sz w:val="22"/>
          <w:szCs w:val="22"/>
        </w:rPr>
        <w:t>instrumento</w:t>
      </w:r>
      <w:r w:rsidRPr="00BD557F">
        <w:rPr>
          <w:rFonts w:ascii="Arial" w:hAnsi="Arial" w:cs="Arial"/>
          <w:sz w:val="22"/>
          <w:szCs w:val="22"/>
        </w:rPr>
        <w:t>.</w:t>
      </w:r>
    </w:p>
    <w:p w14:paraId="4EC1DBA6" w14:textId="77777777" w:rsidR="00C71114" w:rsidRPr="00BD557F" w:rsidRDefault="00C71114" w:rsidP="00C71114">
      <w:pPr>
        <w:spacing w:line="360" w:lineRule="auto"/>
        <w:jc w:val="both"/>
        <w:rPr>
          <w:rFonts w:ascii="Arial" w:hAnsi="Arial" w:cs="Arial"/>
          <w:sz w:val="22"/>
          <w:szCs w:val="22"/>
        </w:rPr>
      </w:pPr>
      <w:r w:rsidRPr="00BD557F">
        <w:rPr>
          <w:rFonts w:ascii="Arial" w:hAnsi="Arial" w:cs="Arial"/>
          <w:b/>
          <w:sz w:val="22"/>
          <w:szCs w:val="22"/>
        </w:rPr>
        <w:t xml:space="preserve">7.1.7. </w:t>
      </w:r>
      <w:r w:rsidRPr="00BD557F">
        <w:rPr>
          <w:rFonts w:ascii="Arial" w:hAnsi="Arial" w:cs="Arial"/>
          <w:sz w:val="22"/>
          <w:szCs w:val="22"/>
        </w:rPr>
        <w:t>Praticar rigorosamente os preços estabelecidos na sua Proposta de Preços para a execução do</w:t>
      </w:r>
      <w:r w:rsidR="00071FC7" w:rsidRPr="00BD557F">
        <w:rPr>
          <w:rFonts w:ascii="Arial" w:hAnsi="Arial" w:cs="Arial"/>
          <w:sz w:val="22"/>
          <w:szCs w:val="22"/>
        </w:rPr>
        <w:t xml:space="preserve"> objeto.</w:t>
      </w:r>
    </w:p>
    <w:p w14:paraId="7E14574D" w14:textId="392BD2AC" w:rsidR="00C71114" w:rsidRPr="00BD557F" w:rsidRDefault="00C71114" w:rsidP="00C71114">
      <w:pPr>
        <w:spacing w:line="360" w:lineRule="auto"/>
        <w:jc w:val="both"/>
        <w:rPr>
          <w:rFonts w:ascii="Arial" w:hAnsi="Arial" w:cs="Arial"/>
          <w:b/>
          <w:bCs/>
          <w:sz w:val="22"/>
          <w:szCs w:val="22"/>
        </w:rPr>
      </w:pPr>
      <w:r w:rsidRPr="00BD557F">
        <w:rPr>
          <w:rFonts w:ascii="Arial" w:hAnsi="Arial" w:cs="Arial"/>
          <w:b/>
          <w:sz w:val="22"/>
          <w:szCs w:val="22"/>
        </w:rPr>
        <w:t xml:space="preserve">7.1.8. </w:t>
      </w:r>
      <w:r w:rsidRPr="00BD557F">
        <w:rPr>
          <w:rFonts w:ascii="Arial" w:hAnsi="Arial" w:cs="Arial"/>
          <w:bCs/>
          <w:sz w:val="22"/>
          <w:szCs w:val="22"/>
        </w:rPr>
        <w:t>Não subcontratar ou transferir em hipótese alguma os direitos advindos d</w:t>
      </w:r>
      <w:r w:rsidR="00F627B5" w:rsidRPr="00BD557F">
        <w:rPr>
          <w:rFonts w:ascii="Arial" w:hAnsi="Arial" w:cs="Arial"/>
          <w:bCs/>
          <w:sz w:val="22"/>
          <w:szCs w:val="22"/>
        </w:rPr>
        <w:t xml:space="preserve">este instrumento </w:t>
      </w:r>
      <w:r w:rsidRPr="00BD557F">
        <w:rPr>
          <w:rFonts w:ascii="Arial" w:hAnsi="Arial" w:cs="Arial"/>
          <w:bCs/>
          <w:sz w:val="22"/>
          <w:szCs w:val="22"/>
        </w:rPr>
        <w:t>a terceiros, seja a que título for.</w:t>
      </w:r>
    </w:p>
    <w:p w14:paraId="6D6629AB" w14:textId="77777777" w:rsidR="00C71114" w:rsidRPr="00BD557F" w:rsidRDefault="00C71114" w:rsidP="00C71114">
      <w:pPr>
        <w:widowControl w:val="0"/>
        <w:tabs>
          <w:tab w:val="left" w:pos="993"/>
          <w:tab w:val="left" w:pos="1276"/>
          <w:tab w:val="left" w:pos="1418"/>
        </w:tabs>
        <w:spacing w:line="360" w:lineRule="auto"/>
        <w:jc w:val="both"/>
        <w:rPr>
          <w:rFonts w:ascii="Arial" w:hAnsi="Arial" w:cs="Arial"/>
          <w:sz w:val="22"/>
          <w:szCs w:val="22"/>
        </w:rPr>
      </w:pPr>
      <w:r w:rsidRPr="00BD557F">
        <w:rPr>
          <w:rFonts w:ascii="Arial" w:hAnsi="Arial" w:cs="Arial"/>
          <w:b/>
          <w:sz w:val="22"/>
          <w:szCs w:val="22"/>
        </w:rPr>
        <w:t xml:space="preserve">7.1.9. </w:t>
      </w:r>
      <w:r w:rsidRPr="00BD557F">
        <w:rPr>
          <w:rFonts w:ascii="Arial" w:hAnsi="Arial" w:cs="Arial"/>
          <w:sz w:val="22"/>
          <w:szCs w:val="22"/>
        </w:rPr>
        <w:t>Não permitir a utilização de qualquer trabalho de menor de 16 (dezesseis) anos, exceto na condição de aprendiz para os maiores de quatorze anos; nem permitir a utilização do trabalho do menor de 18 (dezoito) anos em trabalho noturno, perigoso ou insalubre.</w:t>
      </w:r>
    </w:p>
    <w:p w14:paraId="03597957" w14:textId="77777777" w:rsidR="00C71114" w:rsidRPr="00BD557F" w:rsidRDefault="00C71114" w:rsidP="00C71114">
      <w:pPr>
        <w:spacing w:line="360" w:lineRule="auto"/>
        <w:jc w:val="both"/>
        <w:outlineLvl w:val="0"/>
        <w:rPr>
          <w:rFonts w:ascii="Arial" w:hAnsi="Arial" w:cs="Arial"/>
          <w:sz w:val="22"/>
          <w:szCs w:val="22"/>
        </w:rPr>
      </w:pPr>
      <w:r w:rsidRPr="00BD557F">
        <w:rPr>
          <w:rFonts w:ascii="Arial" w:hAnsi="Arial" w:cs="Arial"/>
          <w:b/>
          <w:sz w:val="22"/>
          <w:szCs w:val="22"/>
        </w:rPr>
        <w:t xml:space="preserve">7.1.10. </w:t>
      </w:r>
      <w:r w:rsidRPr="00BD557F">
        <w:rPr>
          <w:rFonts w:ascii="Arial" w:hAnsi="Arial" w:cs="Arial"/>
          <w:sz w:val="22"/>
          <w:szCs w:val="22"/>
        </w:rPr>
        <w:t xml:space="preserve">Comunicar ao responsável indicado pelo </w:t>
      </w:r>
      <w:r w:rsidRPr="00BD557F">
        <w:rPr>
          <w:rFonts w:ascii="Arial" w:hAnsi="Arial" w:cs="Arial"/>
          <w:b/>
          <w:sz w:val="22"/>
          <w:szCs w:val="22"/>
        </w:rPr>
        <w:t>SENAR-AR/MS</w:t>
      </w:r>
      <w:r w:rsidRPr="00BD557F">
        <w:rPr>
          <w:rFonts w:ascii="Arial" w:hAnsi="Arial" w:cs="Arial"/>
          <w:sz w:val="22"/>
          <w:szCs w:val="22"/>
        </w:rPr>
        <w:t xml:space="preserve"> sobre qualquer anormalidade constatada e prestar os esclarecimentos solicitados.</w:t>
      </w:r>
    </w:p>
    <w:p w14:paraId="1A90A798" w14:textId="77777777" w:rsidR="00C71114" w:rsidRPr="00BD557F" w:rsidRDefault="00C71114" w:rsidP="00C71114">
      <w:pPr>
        <w:spacing w:line="360" w:lineRule="auto"/>
        <w:jc w:val="both"/>
        <w:rPr>
          <w:rFonts w:ascii="Arial" w:hAnsi="Arial" w:cs="Arial"/>
          <w:bCs/>
          <w:sz w:val="22"/>
          <w:szCs w:val="22"/>
        </w:rPr>
      </w:pPr>
      <w:r w:rsidRPr="00BD557F">
        <w:rPr>
          <w:rFonts w:ascii="Arial" w:hAnsi="Arial" w:cs="Arial"/>
          <w:b/>
          <w:bCs/>
          <w:sz w:val="22"/>
          <w:szCs w:val="22"/>
        </w:rPr>
        <w:t>7.1.1</w:t>
      </w:r>
      <w:r w:rsidR="009E31C5" w:rsidRPr="00BD557F">
        <w:rPr>
          <w:rFonts w:ascii="Arial" w:hAnsi="Arial" w:cs="Arial"/>
          <w:b/>
          <w:bCs/>
          <w:sz w:val="22"/>
          <w:szCs w:val="22"/>
        </w:rPr>
        <w:t>1</w:t>
      </w:r>
      <w:r w:rsidRPr="00BD557F">
        <w:rPr>
          <w:rFonts w:ascii="Arial" w:hAnsi="Arial" w:cs="Arial"/>
          <w:b/>
          <w:bCs/>
          <w:sz w:val="22"/>
          <w:szCs w:val="22"/>
        </w:rPr>
        <w:t xml:space="preserve">. </w:t>
      </w:r>
      <w:r w:rsidRPr="00BD557F">
        <w:rPr>
          <w:rFonts w:ascii="Arial" w:hAnsi="Arial" w:cs="Arial"/>
          <w:bCs/>
          <w:sz w:val="22"/>
          <w:szCs w:val="22"/>
        </w:rPr>
        <w:t>Encaminhar as notas fiscais para pagamento juntamente com as certidões de regularidade fiscal e outros documentos que se fizerem necessários.</w:t>
      </w:r>
    </w:p>
    <w:p w14:paraId="3A7A3368" w14:textId="77777777" w:rsidR="00C71114" w:rsidRPr="00BD557F" w:rsidRDefault="00C71114" w:rsidP="00C71114">
      <w:pPr>
        <w:spacing w:line="360" w:lineRule="auto"/>
        <w:jc w:val="both"/>
        <w:rPr>
          <w:rFonts w:ascii="Arial" w:hAnsi="Arial" w:cs="Arial"/>
          <w:bCs/>
          <w:sz w:val="22"/>
          <w:szCs w:val="22"/>
        </w:rPr>
      </w:pPr>
      <w:r w:rsidRPr="00BD557F">
        <w:rPr>
          <w:rFonts w:ascii="Arial" w:hAnsi="Arial" w:cs="Arial"/>
          <w:b/>
          <w:bCs/>
          <w:sz w:val="22"/>
          <w:szCs w:val="22"/>
        </w:rPr>
        <w:t>7.1.1</w:t>
      </w:r>
      <w:r w:rsidR="009E31C5" w:rsidRPr="00BD557F">
        <w:rPr>
          <w:rFonts w:ascii="Arial" w:hAnsi="Arial" w:cs="Arial"/>
          <w:b/>
          <w:bCs/>
          <w:sz w:val="22"/>
          <w:szCs w:val="22"/>
        </w:rPr>
        <w:t>2</w:t>
      </w:r>
      <w:r w:rsidRPr="00BD557F">
        <w:rPr>
          <w:rFonts w:ascii="Arial" w:hAnsi="Arial" w:cs="Arial"/>
          <w:b/>
          <w:bCs/>
          <w:sz w:val="22"/>
          <w:szCs w:val="22"/>
        </w:rPr>
        <w:t>.</w:t>
      </w:r>
      <w:r w:rsidRPr="00BD557F">
        <w:rPr>
          <w:rFonts w:ascii="Arial" w:hAnsi="Arial" w:cs="Arial"/>
          <w:bCs/>
          <w:sz w:val="22"/>
          <w:szCs w:val="22"/>
        </w:rPr>
        <w:t xml:space="preserve"> Comunicar imediatamente ao </w:t>
      </w:r>
      <w:r w:rsidRPr="00BD557F">
        <w:rPr>
          <w:rFonts w:ascii="Arial" w:hAnsi="Arial" w:cs="Arial"/>
          <w:b/>
          <w:bCs/>
          <w:sz w:val="22"/>
          <w:szCs w:val="22"/>
        </w:rPr>
        <w:t>SENAR-AR/MS</w:t>
      </w:r>
      <w:r w:rsidRPr="00BD557F">
        <w:rPr>
          <w:rFonts w:ascii="Arial" w:hAnsi="Arial" w:cs="Arial"/>
          <w:bCs/>
          <w:sz w:val="22"/>
          <w:szCs w:val="22"/>
        </w:rPr>
        <w:t xml:space="preserve"> qualquer alteração em seus dados cadastrais.</w:t>
      </w:r>
    </w:p>
    <w:p w14:paraId="7D12F7AA" w14:textId="77777777" w:rsidR="00C71114" w:rsidRPr="00BD557F" w:rsidRDefault="00C71114" w:rsidP="00C71114">
      <w:pPr>
        <w:spacing w:line="360" w:lineRule="auto"/>
        <w:jc w:val="both"/>
        <w:outlineLvl w:val="0"/>
        <w:rPr>
          <w:rFonts w:ascii="Arial" w:hAnsi="Arial" w:cs="Arial"/>
          <w:sz w:val="22"/>
          <w:szCs w:val="22"/>
        </w:rPr>
      </w:pPr>
      <w:r w:rsidRPr="00BD557F">
        <w:rPr>
          <w:rFonts w:ascii="Arial" w:hAnsi="Arial" w:cs="Arial"/>
          <w:b/>
          <w:sz w:val="22"/>
          <w:szCs w:val="22"/>
        </w:rPr>
        <w:t>7.1.1</w:t>
      </w:r>
      <w:r w:rsidR="009E31C5" w:rsidRPr="00BD557F">
        <w:rPr>
          <w:rFonts w:ascii="Arial" w:hAnsi="Arial" w:cs="Arial"/>
          <w:b/>
          <w:sz w:val="22"/>
          <w:szCs w:val="22"/>
        </w:rPr>
        <w:t>3</w:t>
      </w:r>
      <w:r w:rsidRPr="00BD557F">
        <w:rPr>
          <w:rFonts w:ascii="Arial" w:hAnsi="Arial" w:cs="Arial"/>
          <w:b/>
          <w:sz w:val="22"/>
          <w:szCs w:val="22"/>
        </w:rPr>
        <w:t xml:space="preserve">. </w:t>
      </w:r>
      <w:r w:rsidRPr="00BD557F">
        <w:rPr>
          <w:rFonts w:ascii="Arial" w:hAnsi="Arial" w:cs="Arial"/>
          <w:sz w:val="22"/>
          <w:szCs w:val="22"/>
        </w:rPr>
        <w:t>Prestar todos os esclarecimentos que forem solicitados pela fiscalização, cujas reclamações se obrigam prontamente a atender, corrigindo imediatamente as deficiências apontadas, sejam elas relativas à execução do</w:t>
      </w:r>
      <w:r w:rsidR="006D684E" w:rsidRPr="00BD557F">
        <w:rPr>
          <w:rFonts w:ascii="Arial" w:hAnsi="Arial" w:cs="Arial"/>
          <w:sz w:val="22"/>
          <w:szCs w:val="22"/>
        </w:rPr>
        <w:t xml:space="preserve"> objeto </w:t>
      </w:r>
      <w:r w:rsidRPr="00BD557F">
        <w:rPr>
          <w:rFonts w:ascii="Arial" w:hAnsi="Arial" w:cs="Arial"/>
          <w:sz w:val="22"/>
          <w:szCs w:val="22"/>
        </w:rPr>
        <w:t xml:space="preserve">ou burocráticas, bem como dará ciência </w:t>
      </w:r>
      <w:r w:rsidRPr="00BD557F">
        <w:rPr>
          <w:rFonts w:ascii="Arial" w:hAnsi="Arial" w:cs="Arial"/>
          <w:sz w:val="22"/>
          <w:szCs w:val="22"/>
        </w:rPr>
        <w:lastRenderedPageBreak/>
        <w:t xml:space="preserve">ao </w:t>
      </w:r>
      <w:r w:rsidRPr="00BD557F">
        <w:rPr>
          <w:rFonts w:ascii="Arial" w:hAnsi="Arial" w:cs="Arial"/>
          <w:b/>
          <w:sz w:val="22"/>
          <w:szCs w:val="22"/>
        </w:rPr>
        <w:t>SENAR-AR/MS</w:t>
      </w:r>
      <w:r w:rsidRPr="00BD557F">
        <w:rPr>
          <w:rFonts w:ascii="Arial" w:hAnsi="Arial" w:cs="Arial"/>
          <w:sz w:val="22"/>
          <w:szCs w:val="22"/>
        </w:rPr>
        <w:t>, prontamente e por escrito, de qualquer anormalidade verificada na execução do</w:t>
      </w:r>
      <w:r w:rsidR="006D684E" w:rsidRPr="00BD557F">
        <w:rPr>
          <w:rFonts w:ascii="Arial" w:hAnsi="Arial" w:cs="Arial"/>
          <w:sz w:val="22"/>
          <w:szCs w:val="22"/>
        </w:rPr>
        <w:t xml:space="preserve"> objeto</w:t>
      </w:r>
      <w:r w:rsidRPr="00BD557F">
        <w:rPr>
          <w:rFonts w:ascii="Arial" w:hAnsi="Arial" w:cs="Arial"/>
          <w:sz w:val="22"/>
          <w:szCs w:val="22"/>
        </w:rPr>
        <w:t>.</w:t>
      </w:r>
    </w:p>
    <w:p w14:paraId="5BB4419F" w14:textId="77777777" w:rsidR="00C71114" w:rsidRPr="00BD557F" w:rsidRDefault="00C71114" w:rsidP="00C71114">
      <w:pPr>
        <w:spacing w:line="360" w:lineRule="auto"/>
        <w:jc w:val="both"/>
        <w:outlineLvl w:val="0"/>
        <w:rPr>
          <w:rFonts w:ascii="Arial" w:hAnsi="Arial" w:cs="Arial"/>
          <w:sz w:val="22"/>
          <w:szCs w:val="22"/>
        </w:rPr>
      </w:pPr>
      <w:r w:rsidRPr="00BD557F">
        <w:rPr>
          <w:rFonts w:ascii="Arial" w:hAnsi="Arial" w:cs="Arial"/>
          <w:b/>
          <w:sz w:val="22"/>
          <w:szCs w:val="22"/>
        </w:rPr>
        <w:t>7.1.1</w:t>
      </w:r>
      <w:r w:rsidR="009E31C5" w:rsidRPr="00BD557F">
        <w:rPr>
          <w:rFonts w:ascii="Arial" w:hAnsi="Arial" w:cs="Arial"/>
          <w:b/>
          <w:sz w:val="22"/>
          <w:szCs w:val="22"/>
        </w:rPr>
        <w:t>4</w:t>
      </w:r>
      <w:r w:rsidRPr="00BD557F">
        <w:rPr>
          <w:rFonts w:ascii="Arial" w:hAnsi="Arial" w:cs="Arial"/>
          <w:b/>
          <w:sz w:val="22"/>
          <w:szCs w:val="22"/>
        </w:rPr>
        <w:t>.</w:t>
      </w:r>
      <w:r w:rsidR="00EA7907" w:rsidRPr="00BD557F">
        <w:rPr>
          <w:rFonts w:ascii="Arial" w:hAnsi="Arial" w:cs="Arial"/>
          <w:b/>
          <w:sz w:val="22"/>
          <w:szCs w:val="22"/>
        </w:rPr>
        <w:t xml:space="preserve"> </w:t>
      </w:r>
      <w:r w:rsidRPr="00BD557F">
        <w:rPr>
          <w:rFonts w:ascii="Arial" w:hAnsi="Arial" w:cs="Arial"/>
          <w:sz w:val="22"/>
          <w:szCs w:val="22"/>
        </w:rPr>
        <w:t xml:space="preserve">Responder, civil e penalmente, por quaisquer danos materiais ou pessoais ocasionados, ao </w:t>
      </w:r>
      <w:r w:rsidRPr="00BD557F">
        <w:rPr>
          <w:rFonts w:ascii="Arial" w:hAnsi="Arial" w:cs="Arial"/>
          <w:b/>
          <w:sz w:val="22"/>
          <w:szCs w:val="22"/>
        </w:rPr>
        <w:t>SENAR-AR/MS</w:t>
      </w:r>
      <w:r w:rsidRPr="00BD557F">
        <w:rPr>
          <w:rFonts w:ascii="Arial" w:hAnsi="Arial" w:cs="Arial"/>
          <w:sz w:val="22"/>
          <w:szCs w:val="22"/>
        </w:rPr>
        <w:t xml:space="preserve"> e/ou a terceiros, por seus empregados e/ou prepostos, dolosa ou culposamente, </w:t>
      </w:r>
      <w:r w:rsidR="006D684E" w:rsidRPr="00BD557F">
        <w:rPr>
          <w:rFonts w:ascii="Arial" w:hAnsi="Arial" w:cs="Arial"/>
          <w:sz w:val="22"/>
          <w:szCs w:val="22"/>
        </w:rPr>
        <w:t>quando da execução do objeto</w:t>
      </w:r>
      <w:r w:rsidRPr="00BD557F">
        <w:rPr>
          <w:rFonts w:ascii="Arial" w:hAnsi="Arial" w:cs="Arial"/>
          <w:sz w:val="22"/>
          <w:szCs w:val="22"/>
        </w:rPr>
        <w:t>.</w:t>
      </w:r>
    </w:p>
    <w:p w14:paraId="2D465D2F" w14:textId="74D23DF7" w:rsidR="00C71114" w:rsidRPr="00BD557F" w:rsidRDefault="00C71114" w:rsidP="00C71114">
      <w:pPr>
        <w:spacing w:after="120" w:line="360" w:lineRule="auto"/>
        <w:jc w:val="both"/>
        <w:rPr>
          <w:rFonts w:ascii="Arial" w:hAnsi="Arial" w:cs="Arial"/>
          <w:bCs/>
          <w:sz w:val="22"/>
          <w:szCs w:val="22"/>
        </w:rPr>
      </w:pPr>
      <w:r w:rsidRPr="00BD557F">
        <w:rPr>
          <w:rFonts w:ascii="Arial" w:hAnsi="Arial" w:cs="Arial"/>
          <w:b/>
          <w:bCs/>
          <w:sz w:val="22"/>
          <w:szCs w:val="22"/>
        </w:rPr>
        <w:t>7.1.1</w:t>
      </w:r>
      <w:r w:rsidR="009E31C5" w:rsidRPr="00BD557F">
        <w:rPr>
          <w:rFonts w:ascii="Arial" w:hAnsi="Arial" w:cs="Arial"/>
          <w:b/>
          <w:bCs/>
          <w:sz w:val="22"/>
          <w:szCs w:val="22"/>
        </w:rPr>
        <w:t>5</w:t>
      </w:r>
      <w:r w:rsidRPr="00BD557F">
        <w:rPr>
          <w:rFonts w:ascii="Arial" w:hAnsi="Arial" w:cs="Arial"/>
          <w:b/>
          <w:bCs/>
          <w:sz w:val="22"/>
          <w:szCs w:val="22"/>
        </w:rPr>
        <w:t xml:space="preserve">. </w:t>
      </w:r>
      <w:r w:rsidRPr="00BD557F">
        <w:rPr>
          <w:rFonts w:ascii="Arial" w:hAnsi="Arial" w:cs="Arial"/>
          <w:sz w:val="22"/>
          <w:szCs w:val="22"/>
        </w:rPr>
        <w:t xml:space="preserve">O descumprimento total ou parcial das obrigações assumidas pela </w:t>
      </w:r>
      <w:r w:rsidRPr="00BD557F">
        <w:rPr>
          <w:rFonts w:ascii="Arial" w:hAnsi="Arial" w:cs="Arial"/>
          <w:b/>
          <w:sz w:val="22"/>
          <w:szCs w:val="22"/>
        </w:rPr>
        <w:t>CONTRATADA</w:t>
      </w:r>
      <w:r w:rsidRPr="00BD557F">
        <w:rPr>
          <w:rFonts w:ascii="Arial" w:hAnsi="Arial" w:cs="Arial"/>
          <w:sz w:val="22"/>
          <w:szCs w:val="22"/>
        </w:rPr>
        <w:t xml:space="preserve">, sem justificativas aceitas pelo </w:t>
      </w:r>
      <w:r w:rsidRPr="00BD557F">
        <w:rPr>
          <w:rFonts w:ascii="Arial" w:hAnsi="Arial" w:cs="Arial"/>
          <w:b/>
          <w:sz w:val="22"/>
          <w:szCs w:val="22"/>
        </w:rPr>
        <w:t>SENAR-AR/MS,</w:t>
      </w:r>
      <w:r w:rsidRPr="00BD557F">
        <w:rPr>
          <w:rFonts w:ascii="Arial" w:hAnsi="Arial" w:cs="Arial"/>
          <w:sz w:val="22"/>
          <w:szCs w:val="22"/>
        </w:rPr>
        <w:t xml:space="preserve"> resguardados os procedimentos legais pertinentes, poderá acarretar a aplicação das sanções previstas na legislação vigente.</w:t>
      </w:r>
      <w:r w:rsidRPr="00BD557F">
        <w:rPr>
          <w:rFonts w:ascii="Arial" w:hAnsi="Arial" w:cs="Arial"/>
          <w:bCs/>
          <w:sz w:val="22"/>
          <w:szCs w:val="22"/>
        </w:rPr>
        <w:t xml:space="preserve"> </w:t>
      </w:r>
    </w:p>
    <w:p w14:paraId="7F71A78A" w14:textId="77777777" w:rsidR="00C71114" w:rsidRPr="00BD557F" w:rsidRDefault="00C71114" w:rsidP="00C71114">
      <w:pPr>
        <w:spacing w:line="360" w:lineRule="auto"/>
        <w:jc w:val="both"/>
        <w:outlineLvl w:val="0"/>
        <w:rPr>
          <w:rFonts w:ascii="Arial" w:hAnsi="Arial" w:cs="Arial"/>
          <w:sz w:val="22"/>
          <w:szCs w:val="22"/>
        </w:rPr>
      </w:pPr>
      <w:r w:rsidRPr="00BD557F">
        <w:rPr>
          <w:rFonts w:ascii="Arial" w:hAnsi="Arial" w:cs="Arial"/>
          <w:b/>
          <w:sz w:val="22"/>
          <w:szCs w:val="22"/>
        </w:rPr>
        <w:t xml:space="preserve">7.2. </w:t>
      </w:r>
      <w:r w:rsidRPr="00BD557F">
        <w:rPr>
          <w:rFonts w:ascii="Arial" w:hAnsi="Arial" w:cs="Arial"/>
          <w:sz w:val="22"/>
          <w:szCs w:val="22"/>
        </w:rPr>
        <w:t xml:space="preserve">Constituem obrigações do </w:t>
      </w:r>
      <w:r w:rsidRPr="00BD557F">
        <w:rPr>
          <w:rFonts w:ascii="Arial" w:hAnsi="Arial" w:cs="Arial"/>
          <w:b/>
          <w:sz w:val="22"/>
          <w:szCs w:val="22"/>
        </w:rPr>
        <w:t>SENAR-AR/MS</w:t>
      </w:r>
      <w:r w:rsidRPr="00BD557F">
        <w:rPr>
          <w:rFonts w:ascii="Arial" w:hAnsi="Arial" w:cs="Arial"/>
          <w:sz w:val="22"/>
          <w:szCs w:val="22"/>
        </w:rPr>
        <w:t>, além das demais previstas neste documento ou dele decorrentes:</w:t>
      </w:r>
    </w:p>
    <w:p w14:paraId="463566AC" w14:textId="77777777" w:rsidR="00C71114" w:rsidRPr="00BD557F" w:rsidRDefault="00C71114" w:rsidP="00C71114">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7.2.1.</w:t>
      </w:r>
      <w:r w:rsidRPr="00BD557F">
        <w:rPr>
          <w:rFonts w:ascii="Arial" w:hAnsi="Arial" w:cs="Arial"/>
          <w:sz w:val="22"/>
          <w:szCs w:val="22"/>
        </w:rPr>
        <w:t xml:space="preserve"> Designar formalmente um responsável para fiscalizar, ate</w:t>
      </w:r>
      <w:r w:rsidR="009E31C5" w:rsidRPr="00BD557F">
        <w:rPr>
          <w:rFonts w:ascii="Arial" w:hAnsi="Arial" w:cs="Arial"/>
          <w:sz w:val="22"/>
          <w:szCs w:val="22"/>
        </w:rPr>
        <w:t xml:space="preserve">star e acompanhar a execução do objeto </w:t>
      </w:r>
      <w:r w:rsidRPr="00BD557F">
        <w:rPr>
          <w:rFonts w:ascii="Arial" w:hAnsi="Arial" w:cs="Arial"/>
          <w:sz w:val="22"/>
          <w:szCs w:val="22"/>
        </w:rPr>
        <w:t xml:space="preserve">pela </w:t>
      </w:r>
      <w:r w:rsidRPr="00BD557F">
        <w:rPr>
          <w:rFonts w:ascii="Arial" w:hAnsi="Arial" w:cs="Arial"/>
          <w:b/>
          <w:sz w:val="22"/>
          <w:szCs w:val="22"/>
        </w:rPr>
        <w:t>CONTRATADA</w:t>
      </w:r>
      <w:r w:rsidRPr="00BD557F">
        <w:rPr>
          <w:rFonts w:ascii="Arial" w:hAnsi="Arial" w:cs="Arial"/>
          <w:sz w:val="22"/>
          <w:szCs w:val="22"/>
        </w:rPr>
        <w:t>.</w:t>
      </w:r>
    </w:p>
    <w:p w14:paraId="09B0B2F9" w14:textId="77777777" w:rsidR="00C71114" w:rsidRPr="00BD557F" w:rsidRDefault="00C71114" w:rsidP="00C71114">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 xml:space="preserve">7.2.2. </w:t>
      </w:r>
      <w:r w:rsidRPr="00BD557F">
        <w:rPr>
          <w:rFonts w:ascii="Arial" w:hAnsi="Arial" w:cs="Arial"/>
          <w:sz w:val="22"/>
          <w:szCs w:val="22"/>
        </w:rPr>
        <w:t>Arcar com os comprom</w:t>
      </w:r>
      <w:r w:rsidR="000C53E5" w:rsidRPr="00BD557F">
        <w:rPr>
          <w:rFonts w:ascii="Arial" w:hAnsi="Arial" w:cs="Arial"/>
          <w:sz w:val="22"/>
          <w:szCs w:val="22"/>
        </w:rPr>
        <w:t>is</w:t>
      </w:r>
      <w:r w:rsidR="006D684E" w:rsidRPr="00BD557F">
        <w:rPr>
          <w:rFonts w:ascii="Arial" w:hAnsi="Arial" w:cs="Arial"/>
          <w:sz w:val="22"/>
          <w:szCs w:val="22"/>
        </w:rPr>
        <w:t>sos financeiros decorrentes da execução do objeto</w:t>
      </w:r>
      <w:r w:rsidRPr="00BD557F">
        <w:rPr>
          <w:rFonts w:ascii="Arial" w:hAnsi="Arial" w:cs="Arial"/>
          <w:sz w:val="22"/>
          <w:szCs w:val="22"/>
        </w:rPr>
        <w:t>, nos prazos estabelecidos no presente instrumento.</w:t>
      </w:r>
    </w:p>
    <w:p w14:paraId="5ACEAFCE" w14:textId="77777777" w:rsidR="00C71114" w:rsidRPr="00BD557F" w:rsidRDefault="00C71114" w:rsidP="00C71114">
      <w:pPr>
        <w:tabs>
          <w:tab w:val="left" w:pos="851"/>
        </w:tabs>
        <w:spacing w:line="360" w:lineRule="auto"/>
        <w:jc w:val="both"/>
        <w:outlineLvl w:val="0"/>
        <w:rPr>
          <w:rFonts w:ascii="Arial" w:hAnsi="Arial" w:cs="Arial"/>
          <w:b/>
          <w:sz w:val="22"/>
          <w:szCs w:val="22"/>
        </w:rPr>
      </w:pPr>
      <w:r w:rsidRPr="00BD557F">
        <w:rPr>
          <w:rFonts w:ascii="Arial" w:hAnsi="Arial" w:cs="Arial"/>
          <w:b/>
          <w:sz w:val="22"/>
          <w:szCs w:val="22"/>
        </w:rPr>
        <w:t xml:space="preserve">7.2.3. </w:t>
      </w:r>
      <w:r w:rsidRPr="00BD557F">
        <w:rPr>
          <w:rFonts w:ascii="Arial" w:hAnsi="Arial" w:cs="Arial"/>
          <w:sz w:val="22"/>
          <w:szCs w:val="22"/>
        </w:rPr>
        <w:t xml:space="preserve">Fornecer informações, dados e elementos à </w:t>
      </w:r>
      <w:r w:rsidRPr="00BD557F">
        <w:rPr>
          <w:rFonts w:ascii="Arial" w:hAnsi="Arial" w:cs="Arial"/>
          <w:b/>
          <w:sz w:val="22"/>
          <w:szCs w:val="22"/>
        </w:rPr>
        <w:t>CONTRATADA</w:t>
      </w:r>
      <w:r w:rsidRPr="00BD557F">
        <w:rPr>
          <w:rFonts w:ascii="Arial" w:hAnsi="Arial" w:cs="Arial"/>
          <w:sz w:val="22"/>
          <w:szCs w:val="22"/>
        </w:rPr>
        <w:t>, das especificações e características pertinentes à execução do</w:t>
      </w:r>
      <w:r w:rsidR="006D684E" w:rsidRPr="00BD557F">
        <w:rPr>
          <w:rFonts w:ascii="Arial" w:hAnsi="Arial" w:cs="Arial"/>
          <w:sz w:val="22"/>
          <w:szCs w:val="22"/>
        </w:rPr>
        <w:t xml:space="preserve"> objeto</w:t>
      </w:r>
      <w:r w:rsidRPr="00BD557F">
        <w:rPr>
          <w:rFonts w:ascii="Arial" w:hAnsi="Arial" w:cs="Arial"/>
          <w:sz w:val="22"/>
          <w:szCs w:val="22"/>
        </w:rPr>
        <w:t xml:space="preserve">. </w:t>
      </w:r>
    </w:p>
    <w:p w14:paraId="463B5843" w14:textId="36C419DF" w:rsidR="00C71114" w:rsidRPr="00BD557F" w:rsidRDefault="00C71114" w:rsidP="00C71114">
      <w:pPr>
        <w:tabs>
          <w:tab w:val="left" w:pos="1418"/>
        </w:tabs>
        <w:spacing w:line="360" w:lineRule="auto"/>
        <w:jc w:val="both"/>
        <w:outlineLvl w:val="0"/>
        <w:rPr>
          <w:rFonts w:ascii="Arial" w:hAnsi="Arial" w:cs="Arial"/>
          <w:sz w:val="22"/>
          <w:szCs w:val="22"/>
        </w:rPr>
      </w:pPr>
      <w:r w:rsidRPr="00BD557F">
        <w:rPr>
          <w:rFonts w:ascii="Arial" w:hAnsi="Arial" w:cs="Arial"/>
          <w:b/>
          <w:sz w:val="22"/>
          <w:szCs w:val="22"/>
        </w:rPr>
        <w:t xml:space="preserve">7.2.4. </w:t>
      </w:r>
      <w:r w:rsidRPr="00BD557F">
        <w:rPr>
          <w:rFonts w:ascii="Arial" w:hAnsi="Arial" w:cs="Arial"/>
          <w:sz w:val="22"/>
          <w:szCs w:val="22"/>
        </w:rPr>
        <w:t xml:space="preserve">Proporcionar todas as facilidades para que a </w:t>
      </w:r>
      <w:r w:rsidRPr="00BD557F">
        <w:rPr>
          <w:rFonts w:ascii="Arial" w:hAnsi="Arial" w:cs="Arial"/>
          <w:b/>
          <w:sz w:val="22"/>
          <w:szCs w:val="22"/>
        </w:rPr>
        <w:t>CONTRATADA</w:t>
      </w:r>
      <w:r w:rsidRPr="00BD557F">
        <w:rPr>
          <w:rFonts w:ascii="Arial" w:hAnsi="Arial" w:cs="Arial"/>
          <w:sz w:val="22"/>
          <w:szCs w:val="22"/>
        </w:rPr>
        <w:t xml:space="preserve"> possa desempenhar seus serviços dentro das normas/especific</w:t>
      </w:r>
      <w:r w:rsidR="00F310EC" w:rsidRPr="00BD557F">
        <w:rPr>
          <w:rFonts w:ascii="Arial" w:hAnsi="Arial" w:cs="Arial"/>
          <w:sz w:val="22"/>
          <w:szCs w:val="22"/>
        </w:rPr>
        <w:t xml:space="preserve">ações contidas neste </w:t>
      </w:r>
      <w:r w:rsidR="00F627B5" w:rsidRPr="00BD557F">
        <w:rPr>
          <w:rFonts w:ascii="Arial" w:hAnsi="Arial" w:cs="Arial"/>
          <w:sz w:val="22"/>
          <w:szCs w:val="22"/>
        </w:rPr>
        <w:t xml:space="preserve">instrumento </w:t>
      </w:r>
      <w:r w:rsidRPr="00BD557F">
        <w:rPr>
          <w:rFonts w:ascii="Arial" w:hAnsi="Arial" w:cs="Arial"/>
          <w:sz w:val="22"/>
          <w:szCs w:val="22"/>
        </w:rPr>
        <w:t xml:space="preserve">e na legislação pertinente em vigor.  </w:t>
      </w:r>
    </w:p>
    <w:p w14:paraId="6DB5E7CA" w14:textId="77777777" w:rsidR="00C71114" w:rsidRPr="00BD557F" w:rsidRDefault="00C71114" w:rsidP="00C71114">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 xml:space="preserve">7.2.5. </w:t>
      </w:r>
      <w:r w:rsidRPr="00BD557F">
        <w:rPr>
          <w:rFonts w:ascii="Arial" w:hAnsi="Arial" w:cs="Arial"/>
          <w:sz w:val="22"/>
          <w:szCs w:val="22"/>
        </w:rPr>
        <w:t xml:space="preserve">Rejeitar qualquer </w:t>
      </w:r>
      <w:r w:rsidR="006D684E" w:rsidRPr="00BD557F">
        <w:rPr>
          <w:rFonts w:ascii="Arial" w:hAnsi="Arial" w:cs="Arial"/>
          <w:sz w:val="22"/>
          <w:szCs w:val="22"/>
        </w:rPr>
        <w:t>material/produto</w:t>
      </w:r>
      <w:r w:rsidR="007537AA" w:rsidRPr="00BD557F">
        <w:rPr>
          <w:rFonts w:ascii="Arial" w:hAnsi="Arial" w:cs="Arial"/>
          <w:sz w:val="22"/>
          <w:szCs w:val="22"/>
        </w:rPr>
        <w:t xml:space="preserve">/serviço </w:t>
      </w:r>
      <w:r w:rsidRPr="00BD557F">
        <w:rPr>
          <w:rFonts w:ascii="Arial" w:hAnsi="Arial" w:cs="Arial"/>
          <w:sz w:val="22"/>
          <w:szCs w:val="22"/>
        </w:rPr>
        <w:t xml:space="preserve">em desacordo com as orientações passadas pelo </w:t>
      </w:r>
      <w:r w:rsidRPr="00BD557F">
        <w:rPr>
          <w:rFonts w:ascii="Arial" w:hAnsi="Arial" w:cs="Arial"/>
          <w:b/>
          <w:sz w:val="22"/>
          <w:szCs w:val="22"/>
        </w:rPr>
        <w:t>SENAR-AR/MS</w:t>
      </w:r>
      <w:r w:rsidRPr="00BD557F">
        <w:rPr>
          <w:rFonts w:ascii="Arial" w:hAnsi="Arial" w:cs="Arial"/>
          <w:sz w:val="22"/>
          <w:szCs w:val="22"/>
        </w:rPr>
        <w:t xml:space="preserve"> ou com as especificações constantes n</w:t>
      </w:r>
      <w:r w:rsidR="00121D52" w:rsidRPr="00BD557F">
        <w:rPr>
          <w:rFonts w:ascii="Arial" w:hAnsi="Arial" w:cs="Arial"/>
          <w:sz w:val="22"/>
          <w:szCs w:val="22"/>
        </w:rPr>
        <w:t xml:space="preserve">este Instrumento, no Termo de Referência, no Edital e </w:t>
      </w:r>
      <w:r w:rsidRPr="00BD557F">
        <w:rPr>
          <w:rFonts w:ascii="Arial" w:hAnsi="Arial" w:cs="Arial"/>
          <w:sz w:val="22"/>
          <w:szCs w:val="22"/>
        </w:rPr>
        <w:t>seus Anexos.</w:t>
      </w:r>
    </w:p>
    <w:p w14:paraId="768A2E56" w14:textId="6091F762" w:rsidR="00C71114" w:rsidRPr="00BD557F" w:rsidRDefault="00C71114" w:rsidP="00C71114">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 xml:space="preserve">7.2.6. </w:t>
      </w:r>
      <w:r w:rsidRPr="00BD557F">
        <w:rPr>
          <w:rFonts w:ascii="Arial" w:hAnsi="Arial" w:cs="Arial"/>
          <w:sz w:val="22"/>
          <w:szCs w:val="22"/>
        </w:rPr>
        <w:t xml:space="preserve">Notificar, formal e tempestivamente a </w:t>
      </w:r>
      <w:r w:rsidRPr="00BD557F">
        <w:rPr>
          <w:rFonts w:ascii="Arial" w:hAnsi="Arial" w:cs="Arial"/>
          <w:b/>
          <w:sz w:val="22"/>
          <w:szCs w:val="22"/>
        </w:rPr>
        <w:t>CONTRATADA</w:t>
      </w:r>
      <w:r w:rsidRPr="00BD557F">
        <w:rPr>
          <w:rFonts w:ascii="Arial" w:hAnsi="Arial" w:cs="Arial"/>
          <w:sz w:val="22"/>
          <w:szCs w:val="22"/>
        </w:rPr>
        <w:t xml:space="preserve"> sobre as irregularidades observadas no cumprimento d</w:t>
      </w:r>
      <w:r w:rsidR="00F627B5" w:rsidRPr="00BD557F">
        <w:rPr>
          <w:rFonts w:ascii="Arial" w:hAnsi="Arial" w:cs="Arial"/>
          <w:sz w:val="22"/>
          <w:szCs w:val="22"/>
        </w:rPr>
        <w:t>este instrumento</w:t>
      </w:r>
      <w:r w:rsidRPr="00BD557F">
        <w:rPr>
          <w:rFonts w:ascii="Arial" w:hAnsi="Arial" w:cs="Arial"/>
          <w:sz w:val="22"/>
          <w:szCs w:val="22"/>
        </w:rPr>
        <w:t>.</w:t>
      </w:r>
    </w:p>
    <w:p w14:paraId="2E20801F" w14:textId="77777777" w:rsidR="00C71114" w:rsidRPr="00BD557F" w:rsidRDefault="00C71114" w:rsidP="00C71114">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 xml:space="preserve">7.2.7. </w:t>
      </w:r>
      <w:r w:rsidRPr="00BD557F">
        <w:rPr>
          <w:rFonts w:ascii="Arial" w:hAnsi="Arial" w:cs="Arial"/>
          <w:sz w:val="22"/>
          <w:szCs w:val="22"/>
        </w:rPr>
        <w:t xml:space="preserve">Notificar a </w:t>
      </w:r>
      <w:r w:rsidRPr="00BD557F">
        <w:rPr>
          <w:rFonts w:ascii="Arial" w:hAnsi="Arial" w:cs="Arial"/>
          <w:b/>
          <w:sz w:val="22"/>
          <w:szCs w:val="22"/>
        </w:rPr>
        <w:t>CONTRATADA</w:t>
      </w:r>
      <w:r w:rsidRPr="00BD557F">
        <w:rPr>
          <w:rFonts w:ascii="Arial" w:hAnsi="Arial" w:cs="Arial"/>
          <w:sz w:val="22"/>
          <w:szCs w:val="22"/>
        </w:rPr>
        <w:t xml:space="preserve"> fixando-lhe prazo para corrigir irregularidades encontradas na</w:t>
      </w:r>
      <w:r w:rsidR="006D684E" w:rsidRPr="00BD557F">
        <w:rPr>
          <w:rFonts w:ascii="Arial" w:hAnsi="Arial" w:cs="Arial"/>
          <w:sz w:val="22"/>
          <w:szCs w:val="22"/>
        </w:rPr>
        <w:t xml:space="preserve"> execução do objeto</w:t>
      </w:r>
      <w:r w:rsidRPr="00BD557F">
        <w:rPr>
          <w:rFonts w:ascii="Arial" w:hAnsi="Arial" w:cs="Arial"/>
          <w:sz w:val="22"/>
          <w:szCs w:val="22"/>
        </w:rPr>
        <w:t xml:space="preserve">. </w:t>
      </w:r>
    </w:p>
    <w:p w14:paraId="2FDFE7E0" w14:textId="77777777" w:rsidR="00C71114" w:rsidRPr="00BD557F" w:rsidRDefault="00C71114" w:rsidP="00C71114">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 xml:space="preserve">7.2.8. </w:t>
      </w:r>
      <w:r w:rsidRPr="00BD557F">
        <w:rPr>
          <w:rFonts w:ascii="Arial" w:hAnsi="Arial" w:cs="Arial"/>
          <w:sz w:val="22"/>
          <w:szCs w:val="22"/>
        </w:rPr>
        <w:t xml:space="preserve">Atestar as notas fiscais correspondentes, por intermédio da unidade demandante/fiscalizadora. </w:t>
      </w:r>
    </w:p>
    <w:p w14:paraId="3BCF4235" w14:textId="77777777" w:rsidR="007537AA" w:rsidRPr="00BD557F" w:rsidRDefault="00C71114" w:rsidP="00C71114">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 xml:space="preserve">7.2.9. </w:t>
      </w:r>
      <w:r w:rsidRPr="00BD557F">
        <w:rPr>
          <w:rFonts w:ascii="Arial" w:hAnsi="Arial" w:cs="Arial"/>
          <w:sz w:val="22"/>
          <w:szCs w:val="22"/>
        </w:rPr>
        <w:t>Efetuar os pagamentos na forma convencionada, dentro dos prazos, desde que atendidas às formalidades previstas.</w:t>
      </w:r>
    </w:p>
    <w:p w14:paraId="192BD02F" w14:textId="634C14BC" w:rsidR="00C71114" w:rsidRPr="00BD557F" w:rsidRDefault="007537AA" w:rsidP="00C71114">
      <w:pPr>
        <w:tabs>
          <w:tab w:val="left" w:pos="851"/>
        </w:tabs>
        <w:spacing w:line="360" w:lineRule="auto"/>
        <w:jc w:val="both"/>
        <w:outlineLvl w:val="0"/>
        <w:rPr>
          <w:rFonts w:ascii="Arial" w:hAnsi="Arial" w:cs="Arial"/>
          <w:sz w:val="22"/>
          <w:szCs w:val="22"/>
        </w:rPr>
      </w:pPr>
      <w:r w:rsidRPr="00BD557F">
        <w:rPr>
          <w:rFonts w:ascii="Arial" w:hAnsi="Arial" w:cs="Arial"/>
          <w:b/>
          <w:sz w:val="22"/>
          <w:szCs w:val="22"/>
        </w:rPr>
        <w:t>7.2.10.</w:t>
      </w:r>
      <w:r w:rsidRPr="00BD557F">
        <w:rPr>
          <w:rFonts w:ascii="Arial" w:hAnsi="Arial" w:cs="Arial"/>
          <w:sz w:val="22"/>
          <w:szCs w:val="22"/>
        </w:rPr>
        <w:t xml:space="preserve"> </w:t>
      </w:r>
      <w:r w:rsidR="00C71114" w:rsidRPr="00BD557F">
        <w:rPr>
          <w:rFonts w:ascii="Arial" w:hAnsi="Arial" w:cs="Arial"/>
          <w:sz w:val="22"/>
          <w:szCs w:val="22"/>
        </w:rPr>
        <w:t>Não permitir que outrem execute o objeto dest</w:t>
      </w:r>
      <w:r w:rsidR="00A86438" w:rsidRPr="00BD557F">
        <w:rPr>
          <w:rFonts w:ascii="Arial" w:hAnsi="Arial" w:cs="Arial"/>
          <w:sz w:val="22"/>
          <w:szCs w:val="22"/>
        </w:rPr>
        <w:t xml:space="preserve">e instrumento </w:t>
      </w:r>
      <w:r w:rsidR="00C71114" w:rsidRPr="00BD557F">
        <w:rPr>
          <w:rFonts w:ascii="Arial" w:hAnsi="Arial" w:cs="Arial"/>
          <w:sz w:val="22"/>
          <w:szCs w:val="22"/>
        </w:rPr>
        <w:t xml:space="preserve">que se obrigará a </w:t>
      </w:r>
      <w:r w:rsidR="00C71114" w:rsidRPr="00BD557F">
        <w:rPr>
          <w:rFonts w:ascii="Arial" w:hAnsi="Arial" w:cs="Arial"/>
          <w:b/>
          <w:sz w:val="22"/>
          <w:szCs w:val="22"/>
        </w:rPr>
        <w:t>CONTRATADA</w:t>
      </w:r>
      <w:r w:rsidR="00C71114" w:rsidRPr="00BD557F">
        <w:rPr>
          <w:rFonts w:ascii="Arial" w:hAnsi="Arial" w:cs="Arial"/>
          <w:sz w:val="22"/>
          <w:szCs w:val="22"/>
        </w:rPr>
        <w:t>.</w:t>
      </w:r>
    </w:p>
    <w:p w14:paraId="5324C0BF" w14:textId="4BEB507A" w:rsidR="009154CB" w:rsidRPr="00BD557F" w:rsidRDefault="00C71114" w:rsidP="000A7D6F">
      <w:pPr>
        <w:tabs>
          <w:tab w:val="left" w:pos="851"/>
        </w:tabs>
        <w:spacing w:after="120" w:line="360" w:lineRule="auto"/>
        <w:jc w:val="both"/>
        <w:outlineLvl w:val="0"/>
        <w:rPr>
          <w:rFonts w:ascii="Arial" w:hAnsi="Arial" w:cs="Arial"/>
          <w:sz w:val="22"/>
          <w:szCs w:val="22"/>
        </w:rPr>
      </w:pPr>
      <w:r w:rsidRPr="00BD557F">
        <w:rPr>
          <w:rFonts w:ascii="Arial" w:hAnsi="Arial" w:cs="Arial"/>
          <w:b/>
          <w:sz w:val="22"/>
          <w:szCs w:val="22"/>
        </w:rPr>
        <w:t>7.2.1</w:t>
      </w:r>
      <w:r w:rsidR="007537AA" w:rsidRPr="00BD557F">
        <w:rPr>
          <w:rFonts w:ascii="Arial" w:hAnsi="Arial" w:cs="Arial"/>
          <w:b/>
          <w:sz w:val="22"/>
          <w:szCs w:val="22"/>
        </w:rPr>
        <w:t>1</w:t>
      </w:r>
      <w:r w:rsidRPr="00BD557F">
        <w:rPr>
          <w:rFonts w:ascii="Arial" w:hAnsi="Arial" w:cs="Arial"/>
          <w:b/>
          <w:sz w:val="22"/>
          <w:szCs w:val="22"/>
        </w:rPr>
        <w:t>.</w:t>
      </w:r>
      <w:r w:rsidRPr="00BD557F">
        <w:rPr>
          <w:rFonts w:ascii="Arial" w:hAnsi="Arial" w:cs="Arial"/>
          <w:sz w:val="22"/>
          <w:szCs w:val="22"/>
        </w:rPr>
        <w:t xml:space="preserve"> Aplicar as sanções administrativas, quando se fizerem necessárias.</w:t>
      </w:r>
    </w:p>
    <w:tbl>
      <w:tblPr>
        <w:tblpPr w:leftFromText="141" w:rightFromText="141" w:vertAnchor="text" w:horzAnchor="margin" w:tblpXSpec="center" w:tblpY="3"/>
        <w:tblW w:w="4927"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07"/>
      </w:tblGrid>
      <w:tr w:rsidR="00904D64" w:rsidRPr="00BD557F" w14:paraId="650331C5" w14:textId="77777777" w:rsidTr="00D401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CCCB9DD" w14:textId="22C5896A" w:rsidR="00904D64" w:rsidRPr="00BD557F" w:rsidRDefault="00904D64" w:rsidP="00D40144">
            <w:pPr>
              <w:jc w:val="both"/>
              <w:rPr>
                <w:rFonts w:ascii="Arial" w:hAnsi="Arial" w:cs="Arial"/>
                <w:b/>
                <w:sz w:val="22"/>
                <w:szCs w:val="22"/>
              </w:rPr>
            </w:pPr>
            <w:r w:rsidRPr="00BD557F">
              <w:rPr>
                <w:rFonts w:ascii="Arial" w:hAnsi="Arial" w:cs="Arial"/>
                <w:b/>
                <w:sz w:val="22"/>
                <w:szCs w:val="22"/>
              </w:rPr>
              <w:t>CLÁUSULA</w:t>
            </w:r>
            <w:r w:rsidR="000A7D6F" w:rsidRPr="00BD557F">
              <w:rPr>
                <w:rFonts w:ascii="Arial" w:hAnsi="Arial" w:cs="Arial"/>
                <w:b/>
                <w:sz w:val="22"/>
                <w:szCs w:val="22"/>
              </w:rPr>
              <w:t xml:space="preserve"> OITAVA – </w:t>
            </w:r>
            <w:r w:rsidRPr="00BD557F">
              <w:rPr>
                <w:rFonts w:ascii="Arial" w:hAnsi="Arial" w:cs="Arial"/>
                <w:b/>
                <w:sz w:val="22"/>
                <w:szCs w:val="22"/>
              </w:rPr>
              <w:t>DA OBSERVÂNCIA DO CÓDIGO DE CONDUTA E DAS POLÍTICAS DO PROGRAMA DE INTEGRIDADE DO SENAR-AR/MS</w:t>
            </w:r>
          </w:p>
        </w:tc>
      </w:tr>
    </w:tbl>
    <w:p w14:paraId="46992E47" w14:textId="0DE49C3B" w:rsidR="00904D64" w:rsidRPr="00BD557F" w:rsidRDefault="000A7D6F" w:rsidP="00904D64">
      <w:pPr>
        <w:widowControl w:val="0"/>
        <w:spacing w:before="120" w:line="360" w:lineRule="auto"/>
        <w:jc w:val="both"/>
        <w:rPr>
          <w:rFonts w:ascii="Arial" w:eastAsia="Calibri" w:hAnsi="Arial" w:cs="Arial"/>
          <w:bCs/>
          <w:sz w:val="22"/>
          <w:szCs w:val="22"/>
          <w:lang w:eastAsia="en-US"/>
        </w:rPr>
      </w:pPr>
      <w:r w:rsidRPr="00BD557F">
        <w:rPr>
          <w:rFonts w:ascii="Arial" w:eastAsia="Calibri" w:hAnsi="Arial" w:cs="Arial"/>
          <w:b/>
          <w:bCs/>
          <w:sz w:val="22"/>
          <w:szCs w:val="22"/>
          <w:lang w:eastAsia="en-US"/>
        </w:rPr>
        <w:lastRenderedPageBreak/>
        <w:t>8</w:t>
      </w:r>
      <w:r w:rsidR="00904D64" w:rsidRPr="00BD557F">
        <w:rPr>
          <w:rFonts w:ascii="Arial" w:eastAsia="Calibri" w:hAnsi="Arial" w:cs="Arial"/>
          <w:b/>
          <w:bCs/>
          <w:sz w:val="22"/>
          <w:szCs w:val="22"/>
          <w:lang w:eastAsia="en-US"/>
        </w:rPr>
        <w:t>.1.</w:t>
      </w:r>
      <w:r w:rsidR="00904D64" w:rsidRPr="00BD557F">
        <w:rPr>
          <w:rFonts w:ascii="Arial" w:eastAsia="Calibri" w:hAnsi="Arial" w:cs="Arial"/>
          <w:bCs/>
          <w:sz w:val="22"/>
          <w:szCs w:val="22"/>
          <w:lang w:eastAsia="en-US"/>
        </w:rPr>
        <w:t xml:space="preserve"> A </w:t>
      </w:r>
      <w:r w:rsidR="00904D64" w:rsidRPr="00BD557F">
        <w:rPr>
          <w:rFonts w:ascii="Arial" w:eastAsia="Calibri" w:hAnsi="Arial" w:cs="Arial"/>
          <w:b/>
          <w:bCs/>
          <w:sz w:val="22"/>
          <w:szCs w:val="22"/>
          <w:lang w:eastAsia="en-US"/>
        </w:rPr>
        <w:t>CONTRATADA</w:t>
      </w:r>
      <w:r w:rsidR="00904D64" w:rsidRPr="00BD557F">
        <w:rPr>
          <w:rFonts w:ascii="Arial" w:eastAsia="Calibri" w:hAnsi="Arial" w:cs="Arial"/>
          <w:bCs/>
          <w:sz w:val="22"/>
          <w:szCs w:val="22"/>
          <w:lang w:eastAsia="en-US"/>
        </w:rPr>
        <w:t xml:space="preserve">, em caráter irrevogável e irretratável, assume o fiel cumprimento do Programa de Integridade do </w:t>
      </w:r>
      <w:r w:rsidR="00904D64" w:rsidRPr="00BD557F">
        <w:rPr>
          <w:rFonts w:ascii="Arial" w:eastAsia="Calibri" w:hAnsi="Arial" w:cs="Arial"/>
          <w:b/>
          <w:sz w:val="22"/>
          <w:szCs w:val="22"/>
          <w:lang w:eastAsia="en-US"/>
        </w:rPr>
        <w:t>SENAR-AR/MS</w:t>
      </w:r>
      <w:r w:rsidR="00904D64" w:rsidRPr="00BD557F">
        <w:rPr>
          <w:rFonts w:ascii="Arial" w:eastAsia="Calibri" w:hAnsi="Arial" w:cs="Arial"/>
          <w:bCs/>
          <w:sz w:val="22"/>
          <w:szCs w:val="22"/>
          <w:lang w:eastAsia="en-US"/>
        </w:rPr>
        <w:t>, pautando sua conduta durante a vigência de toda a relação contratual nos princípios da ética, da integridade e da moralidade e boa-fé, incluindo, mas não se limitando, a evitar por si e/ou através de terceiros, seja total ou parcialmente, direta e/ou indiretamente, relações e condutas que incorram na prática de atos de corrupção, fraudes ou demais atos ilícitos e contrários às Políticas de Integridade da entidade, sob pena de responsabilização e rescisão contratual.</w:t>
      </w:r>
    </w:p>
    <w:p w14:paraId="7D914037" w14:textId="375783C2" w:rsidR="00904D64" w:rsidRPr="00BD557F" w:rsidRDefault="000A7D6F" w:rsidP="00904D64">
      <w:pPr>
        <w:widowControl w:val="0"/>
        <w:spacing w:line="360" w:lineRule="auto"/>
        <w:jc w:val="both"/>
        <w:rPr>
          <w:rFonts w:ascii="Arial" w:eastAsia="Calibri" w:hAnsi="Arial" w:cs="Arial"/>
          <w:bCs/>
          <w:sz w:val="22"/>
          <w:szCs w:val="22"/>
          <w:lang w:eastAsia="en-US"/>
        </w:rPr>
      </w:pPr>
      <w:r w:rsidRPr="00BD557F">
        <w:rPr>
          <w:rFonts w:ascii="Arial" w:eastAsia="Calibri" w:hAnsi="Arial" w:cs="Arial"/>
          <w:b/>
          <w:bCs/>
          <w:sz w:val="22"/>
          <w:szCs w:val="22"/>
          <w:lang w:eastAsia="en-US"/>
        </w:rPr>
        <w:t>8</w:t>
      </w:r>
      <w:r w:rsidR="00904D64" w:rsidRPr="00BD557F">
        <w:rPr>
          <w:rFonts w:ascii="Arial" w:eastAsia="Calibri" w:hAnsi="Arial" w:cs="Arial"/>
          <w:b/>
          <w:bCs/>
          <w:sz w:val="22"/>
          <w:szCs w:val="22"/>
          <w:lang w:eastAsia="en-US"/>
        </w:rPr>
        <w:t xml:space="preserve">.1.1. </w:t>
      </w:r>
      <w:r w:rsidR="00904D64" w:rsidRPr="00BD557F">
        <w:rPr>
          <w:rFonts w:ascii="Arial" w:eastAsia="Calibri" w:hAnsi="Arial" w:cs="Arial"/>
          <w:bCs/>
          <w:sz w:val="22"/>
          <w:szCs w:val="22"/>
          <w:lang w:eastAsia="en-US"/>
        </w:rPr>
        <w:t xml:space="preserve">A </w:t>
      </w:r>
      <w:r w:rsidR="00904D64" w:rsidRPr="00BD557F">
        <w:rPr>
          <w:rFonts w:ascii="Arial" w:eastAsia="Calibri" w:hAnsi="Arial" w:cs="Arial"/>
          <w:b/>
          <w:bCs/>
          <w:sz w:val="22"/>
          <w:szCs w:val="22"/>
          <w:lang w:eastAsia="en-US"/>
        </w:rPr>
        <w:t>CONTRATADA</w:t>
      </w:r>
      <w:r w:rsidR="00904D64" w:rsidRPr="00BD557F">
        <w:rPr>
          <w:rFonts w:ascii="Arial" w:eastAsia="Calibri" w:hAnsi="Arial" w:cs="Arial"/>
          <w:bCs/>
          <w:sz w:val="22"/>
          <w:szCs w:val="22"/>
          <w:lang w:eastAsia="en-US"/>
        </w:rPr>
        <w:t xml:space="preserve"> se obriga a adotar conduta justa e ética, respeitando as diretrizes estabelecidas no Código de Conduta do </w:t>
      </w:r>
      <w:r w:rsidR="00904D64" w:rsidRPr="00BD557F">
        <w:rPr>
          <w:rFonts w:ascii="Arial" w:eastAsia="Calibri" w:hAnsi="Arial" w:cs="Arial"/>
          <w:b/>
          <w:sz w:val="22"/>
          <w:szCs w:val="22"/>
          <w:lang w:eastAsia="en-US"/>
        </w:rPr>
        <w:t>SENAR-AR/MS</w:t>
      </w:r>
      <w:r w:rsidR="00904D64" w:rsidRPr="00BD557F">
        <w:rPr>
          <w:rFonts w:ascii="Arial" w:eastAsia="Calibri" w:hAnsi="Arial" w:cs="Arial"/>
          <w:bCs/>
          <w:sz w:val="22"/>
          <w:szCs w:val="22"/>
          <w:lang w:eastAsia="en-US"/>
        </w:rPr>
        <w:t xml:space="preserve">, disponível no endereço eletrônico </w:t>
      </w:r>
      <w:hyperlink r:id="rId10" w:history="1">
        <w:r w:rsidR="00904D64" w:rsidRPr="00BD557F">
          <w:rPr>
            <w:rStyle w:val="Hyperlink"/>
            <w:rFonts w:ascii="Arial" w:eastAsia="Calibri" w:hAnsi="Arial" w:cs="Arial"/>
            <w:bCs/>
            <w:sz w:val="22"/>
            <w:szCs w:val="22"/>
            <w:lang w:eastAsia="en-US"/>
          </w:rPr>
          <w:t>http://www.senarms.org.br</w:t>
        </w:r>
      </w:hyperlink>
      <w:r w:rsidR="00904D64" w:rsidRPr="00BD557F">
        <w:rPr>
          <w:rFonts w:ascii="Arial" w:eastAsia="Calibri" w:hAnsi="Arial" w:cs="Arial"/>
          <w:bCs/>
          <w:sz w:val="22"/>
          <w:szCs w:val="22"/>
          <w:lang w:eastAsia="en-US"/>
        </w:rPr>
        <w:t>, o qual desde já declara conhecer e estar vinculada.</w:t>
      </w:r>
    </w:p>
    <w:p w14:paraId="224942F9" w14:textId="4031AD74" w:rsidR="00904D64" w:rsidRPr="00BD557F" w:rsidRDefault="000A7D6F" w:rsidP="004A7B85">
      <w:pPr>
        <w:widowControl w:val="0"/>
        <w:spacing w:after="120" w:line="360" w:lineRule="auto"/>
        <w:jc w:val="both"/>
        <w:rPr>
          <w:rFonts w:ascii="Arial" w:eastAsia="Calibri" w:hAnsi="Arial" w:cs="Arial"/>
          <w:bCs/>
          <w:sz w:val="22"/>
          <w:szCs w:val="22"/>
          <w:lang w:eastAsia="en-US"/>
        </w:rPr>
      </w:pPr>
      <w:r w:rsidRPr="00BD557F">
        <w:rPr>
          <w:rFonts w:ascii="Arial" w:eastAsia="Calibri" w:hAnsi="Arial" w:cs="Arial"/>
          <w:b/>
          <w:bCs/>
          <w:sz w:val="22"/>
          <w:szCs w:val="22"/>
          <w:lang w:eastAsia="en-US"/>
        </w:rPr>
        <w:t>8</w:t>
      </w:r>
      <w:r w:rsidR="00904D64" w:rsidRPr="00BD557F">
        <w:rPr>
          <w:rFonts w:ascii="Arial" w:eastAsia="Calibri" w:hAnsi="Arial" w:cs="Arial"/>
          <w:b/>
          <w:bCs/>
          <w:sz w:val="22"/>
          <w:szCs w:val="22"/>
          <w:lang w:eastAsia="en-US"/>
        </w:rPr>
        <w:t xml:space="preserve">.1.2. </w:t>
      </w:r>
      <w:r w:rsidR="00904D64" w:rsidRPr="00BD557F">
        <w:rPr>
          <w:rFonts w:ascii="Arial" w:eastAsia="Calibri" w:hAnsi="Arial" w:cs="Arial"/>
          <w:bCs/>
          <w:sz w:val="22"/>
          <w:szCs w:val="22"/>
          <w:lang w:eastAsia="en-US"/>
        </w:rPr>
        <w:t xml:space="preserve">A </w:t>
      </w:r>
      <w:r w:rsidR="00904D64" w:rsidRPr="00BD557F">
        <w:rPr>
          <w:rFonts w:ascii="Arial" w:eastAsia="Calibri" w:hAnsi="Arial" w:cs="Arial"/>
          <w:b/>
          <w:bCs/>
          <w:sz w:val="22"/>
          <w:szCs w:val="22"/>
          <w:lang w:eastAsia="en-US"/>
        </w:rPr>
        <w:t>CONTRATADA</w:t>
      </w:r>
      <w:r w:rsidR="00904D64" w:rsidRPr="00BD557F">
        <w:rPr>
          <w:rFonts w:ascii="Arial" w:eastAsia="Calibri" w:hAnsi="Arial" w:cs="Arial"/>
          <w:bCs/>
          <w:sz w:val="22"/>
          <w:szCs w:val="22"/>
          <w:lang w:eastAsia="en-US"/>
        </w:rPr>
        <w:t xml:space="preserve"> se compromete, ainda, a instruir seus colaboradores alocados na execução deste contrato, sobre o cumprimento obrigatório das diretrizes contidas no Código de Conduta do </w:t>
      </w:r>
      <w:r w:rsidR="00904D64" w:rsidRPr="00BD557F">
        <w:rPr>
          <w:rFonts w:ascii="Arial" w:eastAsia="Calibri" w:hAnsi="Arial" w:cs="Arial"/>
          <w:b/>
          <w:sz w:val="22"/>
          <w:szCs w:val="22"/>
          <w:lang w:eastAsia="en-US"/>
        </w:rPr>
        <w:t>SENAR-AR/MS</w:t>
      </w:r>
      <w:r w:rsidR="00904D64" w:rsidRPr="00BD557F">
        <w:rPr>
          <w:rFonts w:ascii="Arial" w:eastAsia="Calibri" w:hAnsi="Arial" w:cs="Arial"/>
          <w:bCs/>
          <w:sz w:val="22"/>
          <w:szCs w:val="22"/>
          <w:lang w:eastAsia="en-US"/>
        </w:rPr>
        <w:t>.</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0A7D6F" w:rsidRPr="00BD557F" w14:paraId="6CEE2073" w14:textId="77777777" w:rsidTr="00D401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D003B41" w14:textId="6822DE9F" w:rsidR="000A7D6F" w:rsidRPr="00BD557F" w:rsidRDefault="000A7D6F" w:rsidP="00D40144">
            <w:pPr>
              <w:jc w:val="both"/>
              <w:rPr>
                <w:rFonts w:ascii="Arial" w:hAnsi="Arial" w:cs="Arial"/>
                <w:b/>
                <w:sz w:val="22"/>
                <w:szCs w:val="22"/>
              </w:rPr>
            </w:pPr>
            <w:r w:rsidRPr="00BD557F">
              <w:rPr>
                <w:rFonts w:ascii="Arial" w:hAnsi="Arial" w:cs="Arial"/>
                <w:b/>
                <w:sz w:val="22"/>
                <w:szCs w:val="22"/>
              </w:rPr>
              <w:t xml:space="preserve">CLÁUSULA </w:t>
            </w:r>
            <w:r w:rsidR="004A7B85" w:rsidRPr="00BD557F">
              <w:rPr>
                <w:rFonts w:ascii="Arial" w:hAnsi="Arial" w:cs="Arial"/>
                <w:b/>
                <w:sz w:val="22"/>
                <w:szCs w:val="22"/>
              </w:rPr>
              <w:t>NONA</w:t>
            </w:r>
            <w:r w:rsidRPr="00BD557F">
              <w:rPr>
                <w:rFonts w:ascii="Arial" w:hAnsi="Arial" w:cs="Arial"/>
                <w:b/>
                <w:sz w:val="22"/>
                <w:szCs w:val="22"/>
              </w:rPr>
              <w:t xml:space="preserve"> – DA FISCALIZAÇÃO</w:t>
            </w:r>
          </w:p>
        </w:tc>
      </w:tr>
    </w:tbl>
    <w:p w14:paraId="065FD4F1" w14:textId="11E00DC5" w:rsidR="000A7D6F" w:rsidRPr="00BD557F" w:rsidRDefault="004A7B85" w:rsidP="000A7D6F">
      <w:pPr>
        <w:spacing w:before="120" w:line="360" w:lineRule="auto"/>
        <w:jc w:val="both"/>
        <w:rPr>
          <w:rFonts w:ascii="Arial" w:eastAsia="Calibri" w:hAnsi="Arial" w:cs="Arial"/>
          <w:b/>
          <w:sz w:val="22"/>
          <w:szCs w:val="22"/>
          <w:lang w:eastAsia="en-US"/>
        </w:rPr>
      </w:pPr>
      <w:r w:rsidRPr="00BD557F">
        <w:rPr>
          <w:rFonts w:ascii="Arial" w:eastAsia="Calibri" w:hAnsi="Arial" w:cs="Arial"/>
          <w:b/>
          <w:color w:val="000000"/>
          <w:sz w:val="22"/>
          <w:szCs w:val="22"/>
          <w:lang w:eastAsia="en-US"/>
        </w:rPr>
        <w:t>9</w:t>
      </w:r>
      <w:r w:rsidR="000A7D6F" w:rsidRPr="00BD557F">
        <w:rPr>
          <w:rFonts w:ascii="Arial" w:eastAsia="Calibri" w:hAnsi="Arial" w:cs="Arial"/>
          <w:b/>
          <w:color w:val="000000"/>
          <w:sz w:val="22"/>
          <w:szCs w:val="22"/>
          <w:lang w:eastAsia="en-US"/>
        </w:rPr>
        <w:t>.1.</w:t>
      </w:r>
      <w:r w:rsidR="000A7D6F" w:rsidRPr="00BD557F">
        <w:rPr>
          <w:rFonts w:ascii="Arial" w:eastAsia="Calibri" w:hAnsi="Arial" w:cs="Arial"/>
          <w:color w:val="000000"/>
          <w:sz w:val="22"/>
          <w:szCs w:val="22"/>
          <w:lang w:eastAsia="en-US"/>
        </w:rPr>
        <w:t xml:space="preserve"> O </w:t>
      </w:r>
      <w:r w:rsidR="000A7D6F" w:rsidRPr="00BD557F">
        <w:rPr>
          <w:rFonts w:ascii="Arial" w:eastAsia="Calibri" w:hAnsi="Arial" w:cs="Arial"/>
          <w:b/>
          <w:color w:val="000000"/>
          <w:sz w:val="22"/>
          <w:szCs w:val="22"/>
          <w:lang w:eastAsia="en-US"/>
        </w:rPr>
        <w:t>SENAR-AR/MS</w:t>
      </w:r>
      <w:r w:rsidR="000A7D6F" w:rsidRPr="00BD557F">
        <w:rPr>
          <w:rFonts w:ascii="Arial" w:eastAsia="Calibri" w:hAnsi="Arial" w:cs="Arial"/>
          <w:color w:val="000000"/>
          <w:sz w:val="22"/>
          <w:szCs w:val="22"/>
          <w:lang w:eastAsia="en-US"/>
        </w:rPr>
        <w:t xml:space="preserve"> fiscalizará a execução do objeto pela </w:t>
      </w:r>
      <w:r w:rsidR="000A7D6F" w:rsidRPr="00BD557F">
        <w:rPr>
          <w:rFonts w:ascii="Arial" w:eastAsia="Calibri" w:hAnsi="Arial" w:cs="Arial"/>
          <w:b/>
          <w:color w:val="000000"/>
          <w:sz w:val="22"/>
          <w:szCs w:val="22"/>
          <w:lang w:eastAsia="en-US"/>
        </w:rPr>
        <w:t xml:space="preserve">CONTRATADA </w:t>
      </w:r>
      <w:r w:rsidR="000A7D6F" w:rsidRPr="00BD557F">
        <w:rPr>
          <w:rFonts w:ascii="Arial" w:eastAsia="Calibri" w:hAnsi="Arial" w:cs="Arial"/>
          <w:color w:val="000000"/>
          <w:sz w:val="22"/>
          <w:szCs w:val="22"/>
          <w:lang w:eastAsia="en-US"/>
        </w:rPr>
        <w:t xml:space="preserve">por meio de </w:t>
      </w:r>
      <w:r w:rsidR="000A7D6F" w:rsidRPr="00BD557F">
        <w:rPr>
          <w:rFonts w:ascii="Arial" w:hAnsi="Arial" w:cs="Arial"/>
          <w:color w:val="000000"/>
          <w:sz w:val="22"/>
          <w:szCs w:val="22"/>
        </w:rPr>
        <w:t xml:space="preserve">colaborador designado formalmente e que verificará </w:t>
      </w:r>
      <w:r w:rsidR="000A7D6F" w:rsidRPr="00BD557F">
        <w:rPr>
          <w:rFonts w:ascii="Arial" w:eastAsia="Calibri" w:hAnsi="Arial" w:cs="Arial"/>
          <w:color w:val="000000"/>
          <w:sz w:val="22"/>
          <w:szCs w:val="22"/>
          <w:lang w:eastAsia="en-US"/>
        </w:rPr>
        <w:t>o cumprimento das especificações solicitadas, no todo ou em parte, no sentido de corresponderem ao desejado ou especificado.</w:t>
      </w:r>
    </w:p>
    <w:p w14:paraId="2578CA17" w14:textId="621C7027" w:rsidR="000A7D6F" w:rsidRPr="00BD557F" w:rsidRDefault="004A7B85" w:rsidP="000A7D6F">
      <w:pPr>
        <w:spacing w:line="360" w:lineRule="auto"/>
        <w:ind w:right="48"/>
        <w:jc w:val="both"/>
        <w:rPr>
          <w:rFonts w:ascii="Arial" w:eastAsia="Calibri" w:hAnsi="Arial" w:cs="Arial"/>
          <w:color w:val="000000"/>
          <w:sz w:val="22"/>
          <w:szCs w:val="22"/>
          <w:lang w:eastAsia="en-US"/>
        </w:rPr>
      </w:pPr>
      <w:r w:rsidRPr="00BD557F">
        <w:rPr>
          <w:rFonts w:ascii="Arial" w:eastAsia="Calibri" w:hAnsi="Arial" w:cs="Arial"/>
          <w:b/>
          <w:color w:val="000000"/>
          <w:sz w:val="22"/>
          <w:szCs w:val="22"/>
          <w:lang w:eastAsia="en-US"/>
        </w:rPr>
        <w:t>9</w:t>
      </w:r>
      <w:r w:rsidR="000A7D6F" w:rsidRPr="00BD557F">
        <w:rPr>
          <w:rFonts w:ascii="Arial" w:eastAsia="Calibri" w:hAnsi="Arial" w:cs="Arial"/>
          <w:b/>
          <w:color w:val="000000"/>
          <w:sz w:val="22"/>
          <w:szCs w:val="22"/>
          <w:lang w:eastAsia="en-US"/>
        </w:rPr>
        <w:t>.2.</w:t>
      </w:r>
      <w:r w:rsidR="000A7D6F" w:rsidRPr="00BD557F">
        <w:rPr>
          <w:rFonts w:ascii="Arial" w:eastAsia="Calibri" w:hAnsi="Arial" w:cs="Arial"/>
          <w:color w:val="000000"/>
          <w:sz w:val="22"/>
          <w:szCs w:val="22"/>
          <w:lang w:eastAsia="en-US"/>
        </w:rPr>
        <w:t xml:space="preserve"> A fiscalização pelo </w:t>
      </w:r>
      <w:r w:rsidR="000A7D6F" w:rsidRPr="00BD557F">
        <w:rPr>
          <w:rFonts w:ascii="Arial" w:eastAsia="Calibri" w:hAnsi="Arial" w:cs="Arial"/>
          <w:b/>
          <w:color w:val="000000"/>
          <w:sz w:val="22"/>
          <w:szCs w:val="22"/>
          <w:lang w:eastAsia="en-US"/>
        </w:rPr>
        <w:t xml:space="preserve">SENAR-AR/MS </w:t>
      </w:r>
      <w:r w:rsidR="000A7D6F" w:rsidRPr="00BD557F">
        <w:rPr>
          <w:rFonts w:ascii="Arial" w:eastAsia="Calibri" w:hAnsi="Arial" w:cs="Arial"/>
          <w:color w:val="000000"/>
          <w:sz w:val="22"/>
          <w:szCs w:val="22"/>
          <w:lang w:eastAsia="en-US"/>
        </w:rPr>
        <w:t xml:space="preserve">não desobriga a </w:t>
      </w:r>
      <w:r w:rsidR="000A7D6F" w:rsidRPr="00BD557F">
        <w:rPr>
          <w:rFonts w:ascii="Arial" w:eastAsia="Calibri" w:hAnsi="Arial" w:cs="Arial"/>
          <w:b/>
          <w:color w:val="000000"/>
          <w:sz w:val="22"/>
          <w:szCs w:val="22"/>
          <w:lang w:eastAsia="en-US"/>
        </w:rPr>
        <w:t xml:space="preserve">CONTRATADA </w:t>
      </w:r>
      <w:r w:rsidR="000A7D6F" w:rsidRPr="00BD557F">
        <w:rPr>
          <w:rFonts w:ascii="Arial" w:eastAsia="Calibri" w:hAnsi="Arial" w:cs="Arial"/>
          <w:color w:val="000000"/>
          <w:sz w:val="22"/>
          <w:szCs w:val="22"/>
          <w:lang w:eastAsia="en-US"/>
        </w:rPr>
        <w:t>de sua responsabilidade quanto à perfeita execução do objeto desse i</w:t>
      </w:r>
      <w:r w:rsidR="000A7D6F" w:rsidRPr="00BD557F">
        <w:rPr>
          <w:rFonts w:ascii="Arial" w:eastAsia="Calibri" w:hAnsi="Arial" w:cs="Arial"/>
          <w:sz w:val="22"/>
          <w:szCs w:val="22"/>
          <w:lang w:eastAsia="en-US"/>
        </w:rPr>
        <w:t>nstrumento</w:t>
      </w:r>
      <w:r w:rsidR="000A7D6F" w:rsidRPr="00BD557F">
        <w:rPr>
          <w:rFonts w:ascii="Arial" w:eastAsia="Calibri" w:hAnsi="Arial" w:cs="Arial"/>
          <w:color w:val="000000"/>
          <w:sz w:val="22"/>
          <w:szCs w:val="22"/>
          <w:lang w:eastAsia="en-US"/>
        </w:rPr>
        <w:t>.</w:t>
      </w:r>
    </w:p>
    <w:p w14:paraId="25ED9219" w14:textId="4E64771B" w:rsidR="000A7D6F" w:rsidRPr="00BD557F" w:rsidRDefault="004A7B85" w:rsidP="000A7D6F">
      <w:pPr>
        <w:spacing w:line="360" w:lineRule="auto"/>
        <w:ind w:right="48"/>
        <w:jc w:val="both"/>
        <w:rPr>
          <w:rFonts w:ascii="Arial" w:eastAsia="Calibri" w:hAnsi="Arial" w:cs="Arial"/>
          <w:color w:val="000000"/>
          <w:sz w:val="22"/>
          <w:szCs w:val="22"/>
          <w:lang w:eastAsia="en-US"/>
        </w:rPr>
      </w:pPr>
      <w:r w:rsidRPr="00BD557F">
        <w:rPr>
          <w:rFonts w:ascii="Arial" w:eastAsia="Calibri" w:hAnsi="Arial" w:cs="Arial"/>
          <w:b/>
          <w:color w:val="000000"/>
          <w:sz w:val="22"/>
          <w:szCs w:val="22"/>
          <w:lang w:eastAsia="en-US"/>
        </w:rPr>
        <w:t>9</w:t>
      </w:r>
      <w:r w:rsidR="000A7D6F" w:rsidRPr="00BD557F">
        <w:rPr>
          <w:rFonts w:ascii="Arial" w:eastAsia="Calibri" w:hAnsi="Arial" w:cs="Arial"/>
          <w:b/>
          <w:color w:val="000000"/>
          <w:sz w:val="22"/>
          <w:szCs w:val="22"/>
          <w:lang w:eastAsia="en-US"/>
        </w:rPr>
        <w:t>.3.</w:t>
      </w:r>
      <w:r w:rsidR="000A7D6F" w:rsidRPr="00BD557F">
        <w:rPr>
          <w:rFonts w:ascii="Arial" w:eastAsia="Calibri" w:hAnsi="Arial" w:cs="Arial"/>
          <w:color w:val="000000"/>
          <w:sz w:val="22"/>
          <w:szCs w:val="22"/>
          <w:lang w:eastAsia="en-US"/>
        </w:rPr>
        <w:t xml:space="preserve"> A ausência de comunicação por parte do </w:t>
      </w:r>
      <w:r w:rsidR="000A7D6F" w:rsidRPr="00BD557F">
        <w:rPr>
          <w:rFonts w:ascii="Arial" w:eastAsia="Calibri" w:hAnsi="Arial" w:cs="Arial"/>
          <w:b/>
          <w:color w:val="000000"/>
          <w:sz w:val="22"/>
          <w:szCs w:val="22"/>
          <w:lang w:eastAsia="en-US"/>
        </w:rPr>
        <w:t>SENAR-AR/MS</w:t>
      </w:r>
      <w:r w:rsidR="000A7D6F" w:rsidRPr="00BD557F">
        <w:rPr>
          <w:rFonts w:ascii="Arial" w:eastAsia="Calibri" w:hAnsi="Arial" w:cs="Arial"/>
          <w:color w:val="000000"/>
          <w:sz w:val="22"/>
          <w:szCs w:val="22"/>
          <w:lang w:eastAsia="en-US"/>
        </w:rPr>
        <w:t xml:space="preserve">, referente a irregularidades ou falhas, não exime a </w:t>
      </w:r>
      <w:r w:rsidR="000A7D6F" w:rsidRPr="00BD557F">
        <w:rPr>
          <w:rFonts w:ascii="Arial" w:eastAsia="Calibri" w:hAnsi="Arial" w:cs="Arial"/>
          <w:b/>
          <w:color w:val="000000"/>
          <w:sz w:val="22"/>
          <w:szCs w:val="22"/>
          <w:lang w:eastAsia="en-US"/>
        </w:rPr>
        <w:t xml:space="preserve">CONTRATADA </w:t>
      </w:r>
      <w:r w:rsidR="000A7D6F" w:rsidRPr="00BD557F">
        <w:rPr>
          <w:rFonts w:ascii="Arial" w:eastAsia="Calibri" w:hAnsi="Arial" w:cs="Arial"/>
          <w:color w:val="000000"/>
          <w:sz w:val="22"/>
          <w:szCs w:val="22"/>
          <w:lang w:eastAsia="en-US"/>
        </w:rPr>
        <w:t>das responsabilidades determinadas nesse instrumento.</w:t>
      </w:r>
    </w:p>
    <w:p w14:paraId="260A9656" w14:textId="7384D7AA" w:rsidR="000A7D6F" w:rsidRPr="00BD557F" w:rsidRDefault="004A7B85" w:rsidP="000A7D6F">
      <w:pPr>
        <w:widowControl w:val="0"/>
        <w:spacing w:line="360" w:lineRule="auto"/>
        <w:jc w:val="both"/>
        <w:rPr>
          <w:rFonts w:ascii="Arial" w:eastAsia="Calibri" w:hAnsi="Arial" w:cs="Arial"/>
          <w:sz w:val="22"/>
          <w:szCs w:val="22"/>
          <w:lang w:eastAsia="en-US"/>
        </w:rPr>
      </w:pPr>
      <w:r w:rsidRPr="00BD557F">
        <w:rPr>
          <w:rFonts w:ascii="Arial" w:eastAsia="Calibri" w:hAnsi="Arial" w:cs="Arial"/>
          <w:b/>
          <w:sz w:val="22"/>
          <w:szCs w:val="22"/>
          <w:lang w:eastAsia="en-US"/>
        </w:rPr>
        <w:t>9</w:t>
      </w:r>
      <w:r w:rsidR="000A7D6F" w:rsidRPr="00BD557F">
        <w:rPr>
          <w:rFonts w:ascii="Arial" w:eastAsia="Calibri" w:hAnsi="Arial" w:cs="Arial"/>
          <w:b/>
          <w:sz w:val="22"/>
          <w:szCs w:val="22"/>
          <w:lang w:eastAsia="en-US"/>
        </w:rPr>
        <w:t>.4.</w:t>
      </w:r>
      <w:r w:rsidR="000A7D6F" w:rsidRPr="00BD557F">
        <w:rPr>
          <w:rFonts w:ascii="Arial" w:eastAsia="Calibri" w:hAnsi="Arial" w:cs="Arial"/>
          <w:sz w:val="22"/>
          <w:szCs w:val="22"/>
          <w:lang w:eastAsia="en-US"/>
        </w:rPr>
        <w:t xml:space="preserve"> A fiscalização se reserva ao direito de impugnar caso a execução do objeto pela </w:t>
      </w:r>
      <w:r w:rsidR="000A7D6F" w:rsidRPr="00BD557F">
        <w:rPr>
          <w:rFonts w:ascii="Arial" w:eastAsia="Calibri" w:hAnsi="Arial" w:cs="Arial"/>
          <w:b/>
          <w:sz w:val="22"/>
          <w:szCs w:val="22"/>
          <w:lang w:eastAsia="en-US"/>
        </w:rPr>
        <w:t>CONTRATADA</w:t>
      </w:r>
      <w:r w:rsidR="000A7D6F" w:rsidRPr="00BD557F">
        <w:rPr>
          <w:rFonts w:ascii="Arial" w:eastAsia="Calibri" w:hAnsi="Arial" w:cs="Arial"/>
          <w:sz w:val="22"/>
          <w:szCs w:val="22"/>
          <w:lang w:eastAsia="en-US"/>
        </w:rPr>
        <w:t xml:space="preserve"> não forem entregues a contento, ficando a </w:t>
      </w:r>
      <w:r w:rsidR="000A7D6F" w:rsidRPr="00BD557F">
        <w:rPr>
          <w:rFonts w:ascii="Arial" w:eastAsia="Calibri" w:hAnsi="Arial" w:cs="Arial"/>
          <w:b/>
          <w:sz w:val="22"/>
          <w:szCs w:val="22"/>
          <w:lang w:eastAsia="en-US"/>
        </w:rPr>
        <w:t xml:space="preserve">CONTRATADA </w:t>
      </w:r>
      <w:r w:rsidR="000A7D6F" w:rsidRPr="00BD557F">
        <w:rPr>
          <w:rFonts w:ascii="Arial" w:eastAsia="Calibri" w:hAnsi="Arial" w:cs="Arial"/>
          <w:sz w:val="22"/>
          <w:szCs w:val="22"/>
          <w:lang w:eastAsia="en-US"/>
        </w:rPr>
        <w:t xml:space="preserve">obrigada a refazê-los, sem quaisquer ônus para o </w:t>
      </w:r>
      <w:r w:rsidR="000A7D6F" w:rsidRPr="00BD557F">
        <w:rPr>
          <w:rFonts w:ascii="Arial" w:eastAsia="Calibri" w:hAnsi="Arial" w:cs="Arial"/>
          <w:b/>
          <w:sz w:val="22"/>
          <w:szCs w:val="22"/>
          <w:lang w:eastAsia="en-US"/>
        </w:rPr>
        <w:t>SENAR-AR/MS</w:t>
      </w:r>
      <w:r w:rsidR="000A7D6F" w:rsidRPr="00BD557F">
        <w:rPr>
          <w:rFonts w:ascii="Arial" w:eastAsia="Calibri" w:hAnsi="Arial" w:cs="Arial"/>
          <w:sz w:val="22"/>
          <w:szCs w:val="22"/>
          <w:lang w:eastAsia="en-US"/>
        </w:rPr>
        <w:t>.</w:t>
      </w:r>
    </w:p>
    <w:p w14:paraId="502FE453" w14:textId="5B8B85BC" w:rsidR="000A7D6F" w:rsidRPr="00BD557F" w:rsidRDefault="004A7B85" w:rsidP="00904D64">
      <w:pPr>
        <w:pStyle w:val="Corpodetexto311"/>
        <w:spacing w:after="120" w:line="360" w:lineRule="auto"/>
        <w:ind w:right="45"/>
        <w:rPr>
          <w:rFonts w:ascii="Arial" w:eastAsia="Calibri" w:hAnsi="Arial" w:cs="Arial"/>
          <w:bCs/>
          <w:sz w:val="22"/>
          <w:szCs w:val="22"/>
          <w:lang w:eastAsia="x-none"/>
        </w:rPr>
      </w:pPr>
      <w:r w:rsidRPr="00BD557F">
        <w:rPr>
          <w:rFonts w:ascii="Arial" w:eastAsia="Calibri" w:hAnsi="Arial" w:cs="Arial"/>
          <w:b/>
          <w:sz w:val="22"/>
          <w:szCs w:val="22"/>
          <w:lang w:eastAsia="en-US"/>
        </w:rPr>
        <w:t>9</w:t>
      </w:r>
      <w:r w:rsidR="000A7D6F" w:rsidRPr="00BD557F">
        <w:rPr>
          <w:rFonts w:ascii="Arial" w:eastAsia="Calibri" w:hAnsi="Arial" w:cs="Arial"/>
          <w:b/>
          <w:sz w:val="22"/>
          <w:szCs w:val="22"/>
          <w:lang w:eastAsia="en-US"/>
        </w:rPr>
        <w:t>.5.</w:t>
      </w:r>
      <w:r w:rsidR="000A7D6F" w:rsidRPr="00BD557F">
        <w:rPr>
          <w:rFonts w:ascii="Arial" w:eastAsia="Calibri" w:hAnsi="Arial" w:cs="Arial"/>
          <w:sz w:val="22"/>
          <w:szCs w:val="22"/>
          <w:lang w:eastAsia="en-US"/>
        </w:rPr>
        <w:t xml:space="preserve"> O fiscal deverá promover o registro das ocorrências verificadas, adotando as providências necessárias ao fiel cumprimento das cláusulas contratuais, conforme o disposto neste instrumento.</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EB4CD2" w:rsidRPr="00BD557F" w14:paraId="4EB3A9D5" w14:textId="77777777" w:rsidTr="00712CFB">
        <w:trPr>
          <w:cantSplit/>
          <w:trHeight w:val="340"/>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0353D3" w14:textId="021F4CA1" w:rsidR="00EB4CD2" w:rsidRPr="00BD557F" w:rsidRDefault="00FA2A44" w:rsidP="00FA2A44">
            <w:pPr>
              <w:jc w:val="both"/>
              <w:rPr>
                <w:rFonts w:ascii="Arial" w:hAnsi="Arial" w:cs="Arial"/>
                <w:b/>
                <w:sz w:val="22"/>
                <w:szCs w:val="22"/>
              </w:rPr>
            </w:pPr>
            <w:r w:rsidRPr="00BD557F">
              <w:rPr>
                <w:rFonts w:ascii="Arial" w:hAnsi="Arial" w:cs="Arial"/>
                <w:b/>
                <w:sz w:val="22"/>
                <w:szCs w:val="22"/>
              </w:rPr>
              <w:t xml:space="preserve">CLÁUSULA </w:t>
            </w:r>
            <w:r w:rsidR="00904D64" w:rsidRPr="00BD557F">
              <w:rPr>
                <w:rFonts w:ascii="Arial" w:hAnsi="Arial" w:cs="Arial"/>
                <w:b/>
                <w:sz w:val="22"/>
                <w:szCs w:val="22"/>
              </w:rPr>
              <w:t>DÉCIMA</w:t>
            </w:r>
            <w:r w:rsidRPr="00BD557F">
              <w:rPr>
                <w:rFonts w:ascii="Arial" w:hAnsi="Arial" w:cs="Arial"/>
                <w:b/>
                <w:sz w:val="22"/>
                <w:szCs w:val="22"/>
              </w:rPr>
              <w:t xml:space="preserve"> </w:t>
            </w:r>
            <w:r w:rsidR="00EB4CD2" w:rsidRPr="00BD557F">
              <w:rPr>
                <w:rFonts w:ascii="Arial" w:hAnsi="Arial" w:cs="Arial"/>
                <w:b/>
                <w:sz w:val="22"/>
                <w:szCs w:val="22"/>
              </w:rPr>
              <w:t xml:space="preserve">– </w:t>
            </w:r>
            <w:r w:rsidR="000E61FD" w:rsidRPr="00BD557F">
              <w:rPr>
                <w:rFonts w:ascii="Arial" w:hAnsi="Arial" w:cs="Arial"/>
                <w:b/>
                <w:sz w:val="22"/>
                <w:szCs w:val="22"/>
              </w:rPr>
              <w:t>DA INEXECUÇÃO DAS OBRIGAÇÕES FIRMADAS PELA CONTRATADA</w:t>
            </w:r>
          </w:p>
        </w:tc>
      </w:tr>
    </w:tbl>
    <w:p w14:paraId="5D872499" w14:textId="6A4534E0" w:rsidR="00F31EBA" w:rsidRPr="00BD557F" w:rsidRDefault="00904D64" w:rsidP="0044204E">
      <w:pPr>
        <w:tabs>
          <w:tab w:val="center" w:pos="4419"/>
          <w:tab w:val="right" w:pos="8838"/>
        </w:tabs>
        <w:spacing w:before="120" w:line="360" w:lineRule="auto"/>
        <w:jc w:val="both"/>
        <w:rPr>
          <w:rFonts w:ascii="Arial" w:hAnsi="Arial" w:cs="Arial"/>
          <w:bCs/>
          <w:sz w:val="22"/>
          <w:szCs w:val="22"/>
        </w:rPr>
      </w:pPr>
      <w:r w:rsidRPr="00BD557F">
        <w:rPr>
          <w:rFonts w:ascii="Arial" w:hAnsi="Arial" w:cs="Arial"/>
          <w:b/>
          <w:bCs/>
          <w:sz w:val="22"/>
          <w:szCs w:val="22"/>
        </w:rPr>
        <w:t>1</w:t>
      </w:r>
      <w:r w:rsidR="004A7B85" w:rsidRPr="00BD557F">
        <w:rPr>
          <w:rFonts w:ascii="Arial" w:hAnsi="Arial" w:cs="Arial"/>
          <w:b/>
          <w:bCs/>
          <w:sz w:val="22"/>
          <w:szCs w:val="22"/>
        </w:rPr>
        <w:t>0</w:t>
      </w:r>
      <w:r w:rsidR="00F31EBA" w:rsidRPr="00BD557F">
        <w:rPr>
          <w:rFonts w:ascii="Arial" w:hAnsi="Arial" w:cs="Arial"/>
          <w:b/>
          <w:bCs/>
          <w:sz w:val="22"/>
          <w:szCs w:val="22"/>
        </w:rPr>
        <w:t>.1</w:t>
      </w:r>
      <w:r w:rsidR="00F31EBA" w:rsidRPr="00BD557F">
        <w:rPr>
          <w:rFonts w:ascii="Arial" w:hAnsi="Arial" w:cs="Arial"/>
          <w:b/>
          <w:bCs/>
          <w:sz w:val="22"/>
          <w:szCs w:val="22"/>
          <w:lang w:val="x-none"/>
        </w:rPr>
        <w:t xml:space="preserve">. </w:t>
      </w:r>
      <w:r w:rsidR="00E4176B" w:rsidRPr="00BD557F">
        <w:rPr>
          <w:rFonts w:ascii="Arial" w:hAnsi="Arial" w:cs="Arial"/>
          <w:bCs/>
          <w:sz w:val="22"/>
          <w:szCs w:val="22"/>
        </w:rPr>
        <w:t xml:space="preserve">A inexecução, total ou parcial, injustificada ou a execução deficiente, irregular ou inadequada do objeto contratado, assim como o descumprimento dos prazos e das condições estipuladas neste instrumento poderá, garantida a prévia defesa da </w:t>
      </w:r>
      <w:r w:rsidR="00E4176B" w:rsidRPr="00BD557F">
        <w:rPr>
          <w:rFonts w:ascii="Arial" w:hAnsi="Arial" w:cs="Arial"/>
          <w:b/>
          <w:bCs/>
          <w:sz w:val="22"/>
          <w:szCs w:val="22"/>
        </w:rPr>
        <w:t>CONTRATADA</w:t>
      </w:r>
      <w:r w:rsidR="00E4176B" w:rsidRPr="00BD557F">
        <w:rPr>
          <w:rFonts w:ascii="Arial" w:hAnsi="Arial" w:cs="Arial"/>
          <w:bCs/>
          <w:sz w:val="22"/>
          <w:szCs w:val="22"/>
        </w:rPr>
        <w:t xml:space="preserve">, ensejar sua rescisão, sendo que para quaisquer destas hipóteses, mesmo que não resultante de rescisão contratual, o </w:t>
      </w:r>
      <w:r w:rsidR="00E4176B" w:rsidRPr="00BD557F">
        <w:rPr>
          <w:rFonts w:ascii="Arial" w:hAnsi="Arial" w:cs="Arial"/>
          <w:b/>
          <w:bCs/>
          <w:sz w:val="22"/>
          <w:szCs w:val="22"/>
        </w:rPr>
        <w:t>SENAR-AR/MS</w:t>
      </w:r>
      <w:r w:rsidR="00E4176B" w:rsidRPr="00BD557F">
        <w:rPr>
          <w:rFonts w:ascii="Arial" w:hAnsi="Arial" w:cs="Arial"/>
          <w:bCs/>
          <w:sz w:val="22"/>
          <w:szCs w:val="22"/>
        </w:rPr>
        <w:t xml:space="preserve"> poderá, igualmente garantida à prévia defesa, aplicar as seguintes penalidades</w:t>
      </w:r>
      <w:r w:rsidR="006576B8" w:rsidRPr="00BD557F">
        <w:rPr>
          <w:rFonts w:ascii="Arial" w:hAnsi="Arial" w:cs="Arial"/>
          <w:bCs/>
          <w:sz w:val="22"/>
          <w:szCs w:val="22"/>
        </w:rPr>
        <w:t>:</w:t>
      </w:r>
    </w:p>
    <w:p w14:paraId="2493E1B8" w14:textId="715D3C76" w:rsidR="00F31EBA" w:rsidRPr="00BD557F" w:rsidRDefault="004A7B85" w:rsidP="007D0C25">
      <w:pPr>
        <w:tabs>
          <w:tab w:val="center" w:pos="4419"/>
          <w:tab w:val="right" w:pos="8838"/>
        </w:tabs>
        <w:spacing w:line="360" w:lineRule="auto"/>
        <w:jc w:val="both"/>
        <w:rPr>
          <w:rFonts w:ascii="Arial" w:hAnsi="Arial" w:cs="Arial"/>
          <w:bCs/>
          <w:sz w:val="22"/>
          <w:szCs w:val="22"/>
          <w:lang w:val="x-none"/>
        </w:rPr>
      </w:pPr>
      <w:r w:rsidRPr="00BD557F">
        <w:rPr>
          <w:rFonts w:ascii="Arial" w:hAnsi="Arial" w:cs="Arial"/>
          <w:b/>
          <w:bCs/>
          <w:sz w:val="22"/>
          <w:szCs w:val="22"/>
        </w:rPr>
        <w:lastRenderedPageBreak/>
        <w:t>10</w:t>
      </w:r>
      <w:r w:rsidR="00F31EBA" w:rsidRPr="00BD557F">
        <w:rPr>
          <w:rFonts w:ascii="Arial" w:hAnsi="Arial" w:cs="Arial"/>
          <w:b/>
          <w:bCs/>
          <w:sz w:val="22"/>
          <w:szCs w:val="22"/>
        </w:rPr>
        <w:t>.1.</w:t>
      </w:r>
      <w:r w:rsidR="00F31EBA" w:rsidRPr="00BD557F">
        <w:rPr>
          <w:rFonts w:ascii="Arial" w:hAnsi="Arial" w:cs="Arial"/>
          <w:b/>
          <w:bCs/>
          <w:sz w:val="22"/>
          <w:szCs w:val="22"/>
          <w:lang w:val="x-none"/>
        </w:rPr>
        <w:t xml:space="preserve">1. </w:t>
      </w:r>
      <w:r w:rsidR="00F31EBA" w:rsidRPr="00BD557F">
        <w:rPr>
          <w:rFonts w:ascii="Arial" w:hAnsi="Arial" w:cs="Arial"/>
          <w:b/>
          <w:bCs/>
          <w:sz w:val="22"/>
          <w:szCs w:val="22"/>
          <w:u w:val="single"/>
          <w:lang w:val="x-none"/>
        </w:rPr>
        <w:t>ADVERTÊNCIA</w:t>
      </w:r>
      <w:r w:rsidR="00F31EBA" w:rsidRPr="00BD557F">
        <w:rPr>
          <w:rFonts w:ascii="Arial" w:hAnsi="Arial" w:cs="Arial"/>
          <w:bCs/>
          <w:sz w:val="22"/>
          <w:szCs w:val="22"/>
          <w:lang w:val="x-none"/>
        </w:rPr>
        <w:t>, nas hipóteses de:</w:t>
      </w:r>
    </w:p>
    <w:p w14:paraId="42AEDF36" w14:textId="77777777" w:rsidR="00A04435" w:rsidRPr="00BD557F" w:rsidRDefault="00A04435" w:rsidP="00A04435">
      <w:pPr>
        <w:pStyle w:val="Cabealho"/>
        <w:spacing w:line="360" w:lineRule="auto"/>
        <w:rPr>
          <w:rFonts w:ascii="Arial" w:hAnsi="Arial" w:cs="Arial"/>
          <w:bCs/>
          <w:sz w:val="22"/>
          <w:szCs w:val="22"/>
        </w:rPr>
      </w:pPr>
      <w:r w:rsidRPr="00BD557F">
        <w:rPr>
          <w:rFonts w:ascii="Arial" w:hAnsi="Arial" w:cs="Arial"/>
          <w:b/>
          <w:bCs/>
          <w:sz w:val="22"/>
          <w:szCs w:val="22"/>
        </w:rPr>
        <w:t>a)</w:t>
      </w:r>
      <w:r w:rsidRPr="00BD557F">
        <w:rPr>
          <w:rFonts w:ascii="Arial" w:hAnsi="Arial" w:cs="Arial"/>
          <w:bCs/>
          <w:sz w:val="22"/>
          <w:szCs w:val="22"/>
        </w:rPr>
        <w:t xml:space="preserve"> fornecimento do item em desconformidade com as especificações técnicas, de execução irregular ou extemporânea do ato de entrega, que não resulte em prejuízo para a execução do objeto contratado.</w:t>
      </w:r>
    </w:p>
    <w:p w14:paraId="49B5FFC5" w14:textId="77777777" w:rsidR="00A04435" w:rsidRPr="00BD557F" w:rsidRDefault="00A04435" w:rsidP="00A04435">
      <w:pPr>
        <w:pStyle w:val="Cabealho"/>
        <w:spacing w:after="120" w:line="360" w:lineRule="auto"/>
        <w:rPr>
          <w:rFonts w:ascii="Arial" w:hAnsi="Arial" w:cs="Arial"/>
          <w:bCs/>
          <w:sz w:val="22"/>
          <w:szCs w:val="22"/>
        </w:rPr>
      </w:pPr>
      <w:r w:rsidRPr="00BD557F">
        <w:rPr>
          <w:rFonts w:ascii="Arial" w:hAnsi="Arial" w:cs="Arial"/>
          <w:b/>
          <w:bCs/>
          <w:sz w:val="22"/>
          <w:szCs w:val="22"/>
        </w:rPr>
        <w:t>b)</w:t>
      </w:r>
      <w:r w:rsidRPr="00BD557F">
        <w:rPr>
          <w:rFonts w:ascii="Arial" w:hAnsi="Arial" w:cs="Arial"/>
          <w:bCs/>
          <w:sz w:val="22"/>
          <w:szCs w:val="22"/>
        </w:rPr>
        <w:t xml:space="preserve"> deixar de manter e/ou comprovar sua regularidade fiscal e demais condições de habilitação exigidas para a correta execução do objeto, até finda vigência do contrato.</w:t>
      </w:r>
    </w:p>
    <w:p w14:paraId="0F8B35BF" w14:textId="1D985FE8" w:rsidR="00F31EBA" w:rsidRPr="00BD557F" w:rsidRDefault="004A7B85" w:rsidP="007D0C25">
      <w:pPr>
        <w:tabs>
          <w:tab w:val="center" w:pos="4419"/>
          <w:tab w:val="right" w:pos="8838"/>
        </w:tabs>
        <w:spacing w:line="360" w:lineRule="auto"/>
        <w:jc w:val="both"/>
        <w:rPr>
          <w:rFonts w:ascii="Arial" w:hAnsi="Arial" w:cs="Arial"/>
          <w:bCs/>
          <w:sz w:val="22"/>
          <w:szCs w:val="22"/>
          <w:lang w:val="x-none"/>
        </w:rPr>
      </w:pPr>
      <w:r w:rsidRPr="00BD557F">
        <w:rPr>
          <w:rFonts w:ascii="Arial" w:hAnsi="Arial" w:cs="Arial"/>
          <w:b/>
          <w:bCs/>
          <w:sz w:val="22"/>
          <w:szCs w:val="22"/>
        </w:rPr>
        <w:t>10</w:t>
      </w:r>
      <w:r w:rsidR="00F31EBA" w:rsidRPr="00BD557F">
        <w:rPr>
          <w:rFonts w:ascii="Arial" w:hAnsi="Arial" w:cs="Arial"/>
          <w:b/>
          <w:bCs/>
          <w:sz w:val="22"/>
          <w:szCs w:val="22"/>
        </w:rPr>
        <w:t>.1</w:t>
      </w:r>
      <w:r w:rsidR="00F31EBA" w:rsidRPr="00BD557F">
        <w:rPr>
          <w:rFonts w:ascii="Arial" w:hAnsi="Arial" w:cs="Arial"/>
          <w:b/>
          <w:bCs/>
          <w:sz w:val="22"/>
          <w:szCs w:val="22"/>
          <w:lang w:val="x-none"/>
        </w:rPr>
        <w:t xml:space="preserve">.2. </w:t>
      </w:r>
      <w:r w:rsidR="00F31EBA" w:rsidRPr="00BD557F">
        <w:rPr>
          <w:rFonts w:ascii="Arial" w:hAnsi="Arial" w:cs="Arial"/>
          <w:b/>
          <w:bCs/>
          <w:sz w:val="22"/>
          <w:szCs w:val="22"/>
          <w:u w:val="single"/>
          <w:lang w:val="x-none"/>
        </w:rPr>
        <w:t>MULTA MORATÓRIA</w:t>
      </w:r>
      <w:r w:rsidR="00F31EBA" w:rsidRPr="00BD557F">
        <w:rPr>
          <w:rFonts w:ascii="Arial" w:hAnsi="Arial" w:cs="Arial"/>
          <w:bCs/>
          <w:sz w:val="22"/>
          <w:szCs w:val="22"/>
          <w:lang w:val="x-none"/>
        </w:rPr>
        <w:t xml:space="preserve"> de natureza não compensatória pelo não cumprimento das condições estabelecidas n</w:t>
      </w:r>
      <w:r w:rsidR="00AA2D7A" w:rsidRPr="00BD557F">
        <w:rPr>
          <w:rFonts w:ascii="Arial" w:hAnsi="Arial" w:cs="Arial"/>
          <w:bCs/>
          <w:sz w:val="22"/>
          <w:szCs w:val="22"/>
        </w:rPr>
        <w:t>esse instrumento</w:t>
      </w:r>
      <w:r w:rsidR="00F31EBA" w:rsidRPr="00BD557F">
        <w:rPr>
          <w:rFonts w:ascii="Arial" w:hAnsi="Arial" w:cs="Arial"/>
          <w:bCs/>
          <w:sz w:val="22"/>
          <w:szCs w:val="22"/>
          <w:lang w:val="x-none"/>
        </w:rPr>
        <w:t>, correspondente a:</w:t>
      </w:r>
    </w:p>
    <w:p w14:paraId="30C2B882" w14:textId="77777777" w:rsidR="00A04435" w:rsidRPr="00BD557F" w:rsidRDefault="00A04435" w:rsidP="00A04435">
      <w:pPr>
        <w:pStyle w:val="Cabealho"/>
        <w:spacing w:line="360" w:lineRule="auto"/>
        <w:rPr>
          <w:rFonts w:ascii="Arial" w:hAnsi="Arial" w:cs="Arial"/>
          <w:bCs/>
          <w:sz w:val="22"/>
          <w:szCs w:val="22"/>
        </w:rPr>
      </w:pPr>
      <w:r w:rsidRPr="00BD557F">
        <w:rPr>
          <w:rFonts w:ascii="Arial" w:hAnsi="Arial" w:cs="Arial"/>
          <w:b/>
          <w:bCs/>
          <w:sz w:val="22"/>
          <w:szCs w:val="22"/>
        </w:rPr>
        <w:t>a)</w:t>
      </w:r>
      <w:r w:rsidRPr="00BD557F">
        <w:rPr>
          <w:rFonts w:ascii="Arial" w:hAnsi="Arial" w:cs="Arial"/>
          <w:bCs/>
          <w:sz w:val="22"/>
          <w:szCs w:val="22"/>
        </w:rPr>
        <w:t xml:space="preserve"> 0,5% (meio por cento) ao dia sobre o valor do item não entregue, até o limite de 10% (dez por cento) de seu valor; e,</w:t>
      </w:r>
    </w:p>
    <w:p w14:paraId="392D3037" w14:textId="77509E04" w:rsidR="00A04435" w:rsidRPr="00BD557F" w:rsidRDefault="00A04435" w:rsidP="00A04435">
      <w:pPr>
        <w:pStyle w:val="Cabealho"/>
        <w:spacing w:after="80" w:line="360" w:lineRule="auto"/>
        <w:rPr>
          <w:rFonts w:ascii="Arial" w:hAnsi="Arial" w:cs="Arial"/>
          <w:sz w:val="22"/>
          <w:szCs w:val="22"/>
        </w:rPr>
      </w:pPr>
      <w:r w:rsidRPr="00BD557F">
        <w:rPr>
          <w:rFonts w:ascii="Arial" w:hAnsi="Arial" w:cs="Arial"/>
          <w:b/>
          <w:sz w:val="22"/>
          <w:szCs w:val="22"/>
        </w:rPr>
        <w:t>b)</w:t>
      </w:r>
      <w:r w:rsidRPr="00BD557F">
        <w:rPr>
          <w:rFonts w:ascii="Arial" w:hAnsi="Arial" w:cs="Arial"/>
          <w:sz w:val="22"/>
          <w:szCs w:val="22"/>
        </w:rPr>
        <w:t xml:space="preserve"> 10% (dez por cento) sobre o valor do item </w:t>
      </w:r>
      <w:r w:rsidRPr="00AB4929">
        <w:rPr>
          <w:rFonts w:ascii="Arial" w:hAnsi="Arial" w:cs="Arial"/>
          <w:sz w:val="22"/>
          <w:szCs w:val="22"/>
        </w:rPr>
        <w:t>solicitado n</w:t>
      </w:r>
      <w:r w:rsidR="000D7F45" w:rsidRPr="00AB4929">
        <w:rPr>
          <w:rFonts w:ascii="Arial" w:hAnsi="Arial" w:cs="Arial"/>
          <w:sz w:val="22"/>
          <w:szCs w:val="22"/>
        </w:rPr>
        <w:t>a Autorização de Fornecimento</w:t>
      </w:r>
      <w:r w:rsidRPr="00AB4929">
        <w:rPr>
          <w:rFonts w:ascii="Arial" w:hAnsi="Arial" w:cs="Arial"/>
          <w:sz w:val="22"/>
          <w:szCs w:val="22"/>
        </w:rPr>
        <w:t xml:space="preserve">, quando no ato de seu pagamento não for comprovada a </w:t>
      </w:r>
      <w:r w:rsidRPr="00AB4929">
        <w:rPr>
          <w:rFonts w:ascii="Arial" w:hAnsi="Arial" w:cs="Arial"/>
          <w:bCs/>
          <w:sz w:val="22"/>
          <w:szCs w:val="22"/>
        </w:rPr>
        <w:t>regularidade fiscal para com a Fazenda</w:t>
      </w:r>
      <w:r w:rsidRPr="00BD557F">
        <w:rPr>
          <w:rFonts w:ascii="Arial" w:hAnsi="Arial" w:cs="Arial"/>
          <w:bCs/>
          <w:sz w:val="22"/>
          <w:szCs w:val="22"/>
        </w:rPr>
        <w:t xml:space="preserve"> Federal e Previdência Social (INSS), Fazenda Estadual ou Municipal (aquela que for pertinente ao seu ramo de atividade e compatível com o objeto deste instrumento), o Fundo de Garantia por Tempo de Serviço (FGTS) e Justiça do Trabalho (CNDT – TST) </w:t>
      </w:r>
      <w:r w:rsidRPr="00BD557F">
        <w:rPr>
          <w:rFonts w:ascii="Arial" w:hAnsi="Arial" w:cs="Arial"/>
          <w:sz w:val="22"/>
          <w:szCs w:val="22"/>
        </w:rPr>
        <w:t xml:space="preserve">e a </w:t>
      </w:r>
      <w:r w:rsidRPr="00BD557F">
        <w:rPr>
          <w:rFonts w:ascii="Arial" w:hAnsi="Arial" w:cs="Arial"/>
          <w:b/>
          <w:sz w:val="22"/>
          <w:szCs w:val="22"/>
        </w:rPr>
        <w:t>CONTRATADA</w:t>
      </w:r>
      <w:r w:rsidRPr="00BD557F">
        <w:rPr>
          <w:rFonts w:ascii="Arial" w:hAnsi="Arial" w:cs="Arial"/>
          <w:sz w:val="22"/>
          <w:szCs w:val="22"/>
        </w:rPr>
        <w:t xml:space="preserve"> não providenciar após notificada.</w:t>
      </w:r>
    </w:p>
    <w:p w14:paraId="527642C4" w14:textId="27472311" w:rsidR="00F31EBA" w:rsidRPr="00BD557F" w:rsidRDefault="004A7B85" w:rsidP="007D0C25">
      <w:pPr>
        <w:tabs>
          <w:tab w:val="center" w:pos="4419"/>
          <w:tab w:val="right" w:pos="8838"/>
        </w:tabs>
        <w:spacing w:line="360" w:lineRule="auto"/>
        <w:jc w:val="both"/>
        <w:rPr>
          <w:rFonts w:ascii="Arial" w:hAnsi="Arial" w:cs="Arial"/>
          <w:bCs/>
          <w:sz w:val="22"/>
          <w:szCs w:val="22"/>
          <w:lang w:val="x-none"/>
        </w:rPr>
      </w:pPr>
      <w:r w:rsidRPr="00BD557F">
        <w:rPr>
          <w:rFonts w:ascii="Arial" w:hAnsi="Arial" w:cs="Arial"/>
          <w:b/>
          <w:bCs/>
          <w:sz w:val="22"/>
          <w:szCs w:val="22"/>
        </w:rPr>
        <w:t>10</w:t>
      </w:r>
      <w:r w:rsidR="00F31EBA" w:rsidRPr="00BD557F">
        <w:rPr>
          <w:rFonts w:ascii="Arial" w:hAnsi="Arial" w:cs="Arial"/>
          <w:b/>
          <w:bCs/>
          <w:sz w:val="22"/>
          <w:szCs w:val="22"/>
        </w:rPr>
        <w:t>.1.</w:t>
      </w:r>
      <w:r w:rsidR="00F31EBA" w:rsidRPr="00BD557F">
        <w:rPr>
          <w:rFonts w:ascii="Arial" w:hAnsi="Arial" w:cs="Arial"/>
          <w:b/>
          <w:bCs/>
          <w:sz w:val="22"/>
          <w:szCs w:val="22"/>
          <w:lang w:val="x-none"/>
        </w:rPr>
        <w:t>3.</w:t>
      </w:r>
      <w:r w:rsidR="00F31EBA" w:rsidRPr="00BD557F">
        <w:rPr>
          <w:rFonts w:ascii="Arial" w:hAnsi="Arial" w:cs="Arial"/>
          <w:bCs/>
          <w:sz w:val="22"/>
          <w:szCs w:val="22"/>
          <w:lang w:val="x-none"/>
        </w:rPr>
        <w:t xml:space="preserve"> </w:t>
      </w:r>
      <w:r w:rsidR="00F31EBA" w:rsidRPr="00BD557F">
        <w:rPr>
          <w:rFonts w:ascii="Arial" w:hAnsi="Arial" w:cs="Arial"/>
          <w:b/>
          <w:bCs/>
          <w:sz w:val="22"/>
          <w:szCs w:val="22"/>
          <w:u w:val="single"/>
          <w:lang w:val="x-none"/>
        </w:rPr>
        <w:t>MULTA COMPENSATÓRIA</w:t>
      </w:r>
      <w:r w:rsidR="00F31EBA" w:rsidRPr="00BD557F">
        <w:rPr>
          <w:rFonts w:ascii="Arial" w:hAnsi="Arial" w:cs="Arial"/>
          <w:bCs/>
          <w:sz w:val="22"/>
          <w:szCs w:val="22"/>
          <w:lang w:val="x-none"/>
        </w:rPr>
        <w:t>, correspondente à:</w:t>
      </w:r>
    </w:p>
    <w:p w14:paraId="4D8EBB83" w14:textId="77777777" w:rsidR="00A04435" w:rsidRPr="00BD557F" w:rsidRDefault="00A04435" w:rsidP="00A04435">
      <w:pPr>
        <w:spacing w:line="360" w:lineRule="auto"/>
        <w:jc w:val="both"/>
        <w:rPr>
          <w:rFonts w:ascii="Arial" w:hAnsi="Arial" w:cs="Arial"/>
          <w:bCs/>
          <w:sz w:val="22"/>
          <w:szCs w:val="22"/>
        </w:rPr>
      </w:pPr>
      <w:r w:rsidRPr="00BD557F">
        <w:rPr>
          <w:rFonts w:ascii="Arial" w:hAnsi="Arial" w:cs="Arial"/>
          <w:b/>
          <w:sz w:val="22"/>
          <w:szCs w:val="22"/>
        </w:rPr>
        <w:t xml:space="preserve">a) </w:t>
      </w:r>
      <w:r w:rsidRPr="00BD557F">
        <w:rPr>
          <w:rFonts w:ascii="Arial" w:hAnsi="Arial" w:cs="Arial"/>
          <w:bCs/>
          <w:sz w:val="22"/>
          <w:szCs w:val="22"/>
        </w:rPr>
        <w:t>10% (dez por cento) sobre o valor contratado na hipótese de recusa em receber determinada no Contrato ou não entregar o objeto contratado.</w:t>
      </w:r>
    </w:p>
    <w:p w14:paraId="77BC6482" w14:textId="77777777" w:rsidR="00A04435" w:rsidRPr="00BD557F" w:rsidRDefault="00A04435" w:rsidP="00A04435">
      <w:pPr>
        <w:spacing w:line="360" w:lineRule="auto"/>
        <w:jc w:val="both"/>
        <w:rPr>
          <w:rFonts w:ascii="Arial" w:hAnsi="Arial" w:cs="Arial"/>
          <w:sz w:val="22"/>
          <w:szCs w:val="22"/>
        </w:rPr>
      </w:pPr>
      <w:r w:rsidRPr="00BD557F">
        <w:rPr>
          <w:rFonts w:ascii="Arial" w:hAnsi="Arial" w:cs="Arial"/>
          <w:b/>
          <w:sz w:val="22"/>
          <w:szCs w:val="22"/>
        </w:rPr>
        <w:t>b)</w:t>
      </w:r>
      <w:r w:rsidRPr="00BD557F">
        <w:rPr>
          <w:rFonts w:ascii="Arial" w:hAnsi="Arial" w:cs="Arial"/>
          <w:sz w:val="22"/>
          <w:szCs w:val="22"/>
        </w:rPr>
        <w:t xml:space="preserve"> 10% (dez por cento) </w:t>
      </w:r>
      <w:r w:rsidRPr="00BD557F">
        <w:rPr>
          <w:rFonts w:ascii="Arial" w:hAnsi="Arial" w:cs="Arial"/>
          <w:bCs/>
          <w:sz w:val="22"/>
          <w:szCs w:val="22"/>
        </w:rPr>
        <w:t xml:space="preserve">sobre o valor contratado na hipótese </w:t>
      </w:r>
      <w:r w:rsidRPr="00BD557F">
        <w:rPr>
          <w:rFonts w:ascii="Arial" w:hAnsi="Arial" w:cs="Arial"/>
          <w:sz w:val="22"/>
          <w:szCs w:val="22"/>
        </w:rPr>
        <w:t xml:space="preserve">em que a </w:t>
      </w:r>
      <w:r w:rsidRPr="00BD557F">
        <w:rPr>
          <w:rFonts w:ascii="Arial" w:hAnsi="Arial" w:cs="Arial"/>
          <w:b/>
          <w:sz w:val="22"/>
          <w:szCs w:val="22"/>
        </w:rPr>
        <w:t>CONTRATADA</w:t>
      </w:r>
      <w:r w:rsidRPr="00BD557F">
        <w:rPr>
          <w:rFonts w:ascii="Arial" w:hAnsi="Arial" w:cs="Arial"/>
          <w:sz w:val="22"/>
          <w:szCs w:val="22"/>
        </w:rPr>
        <w:t xml:space="preserve"> perder os requisitos de habilitação e não os restabelecer após notificada.</w:t>
      </w:r>
    </w:p>
    <w:p w14:paraId="1168B9DA" w14:textId="77777777" w:rsidR="00A04435" w:rsidRPr="00BD557F" w:rsidRDefault="00A04435" w:rsidP="00A04435">
      <w:pPr>
        <w:tabs>
          <w:tab w:val="center" w:pos="4419"/>
          <w:tab w:val="right" w:pos="8838"/>
        </w:tabs>
        <w:spacing w:after="120" w:line="360" w:lineRule="auto"/>
        <w:jc w:val="both"/>
        <w:rPr>
          <w:rFonts w:ascii="Arial" w:hAnsi="Arial" w:cs="Arial"/>
          <w:sz w:val="22"/>
          <w:szCs w:val="22"/>
          <w:lang w:val="x-none"/>
        </w:rPr>
      </w:pPr>
      <w:r w:rsidRPr="00BD557F">
        <w:rPr>
          <w:rFonts w:ascii="Arial" w:hAnsi="Arial" w:cs="Arial"/>
          <w:b/>
          <w:sz w:val="22"/>
          <w:szCs w:val="22"/>
          <w:lang w:val="x-none"/>
        </w:rPr>
        <w:t xml:space="preserve">c) </w:t>
      </w:r>
      <w:r w:rsidRPr="00BD557F">
        <w:rPr>
          <w:rFonts w:ascii="Arial" w:hAnsi="Arial" w:cs="Arial"/>
          <w:sz w:val="22"/>
          <w:szCs w:val="22"/>
          <w:lang w:val="x-none"/>
        </w:rPr>
        <w:t xml:space="preserve">10% (dez por cento) </w:t>
      </w:r>
      <w:r w:rsidRPr="00BD557F">
        <w:rPr>
          <w:rFonts w:ascii="Arial" w:hAnsi="Arial" w:cs="Arial"/>
          <w:bCs/>
          <w:sz w:val="22"/>
          <w:szCs w:val="22"/>
          <w:lang w:val="x-none"/>
        </w:rPr>
        <w:t xml:space="preserve">sobre o valor contratado na hipótese </w:t>
      </w:r>
      <w:r w:rsidRPr="00BD557F">
        <w:rPr>
          <w:rFonts w:ascii="Arial" w:hAnsi="Arial" w:cs="Arial"/>
          <w:sz w:val="22"/>
          <w:szCs w:val="22"/>
          <w:lang w:val="x-none"/>
        </w:rPr>
        <w:t xml:space="preserve">em que se verificar o inadimplemento total ou parcial do ajuste por parte da </w:t>
      </w:r>
      <w:r w:rsidRPr="00BD557F">
        <w:rPr>
          <w:rFonts w:ascii="Arial" w:hAnsi="Arial" w:cs="Arial"/>
          <w:b/>
          <w:sz w:val="22"/>
          <w:szCs w:val="22"/>
          <w:lang w:val="x-none"/>
        </w:rPr>
        <w:t xml:space="preserve">CONTRATADA, </w:t>
      </w:r>
      <w:r w:rsidRPr="00BD557F">
        <w:rPr>
          <w:rFonts w:ascii="Arial" w:hAnsi="Arial" w:cs="Arial"/>
          <w:sz w:val="22"/>
          <w:szCs w:val="22"/>
          <w:lang w:val="x-none"/>
        </w:rPr>
        <w:t xml:space="preserve">determinante para </w:t>
      </w:r>
      <w:r w:rsidRPr="00BD557F">
        <w:rPr>
          <w:rFonts w:ascii="Arial" w:hAnsi="Arial" w:cs="Arial"/>
          <w:bCs/>
          <w:sz w:val="22"/>
          <w:szCs w:val="22"/>
          <w:lang w:val="x-none"/>
        </w:rPr>
        <w:t>ensejar a rescisão do</w:t>
      </w:r>
      <w:r w:rsidRPr="00BD557F">
        <w:rPr>
          <w:rFonts w:ascii="Arial" w:hAnsi="Arial" w:cs="Arial"/>
          <w:bCs/>
          <w:sz w:val="22"/>
          <w:szCs w:val="22"/>
        </w:rPr>
        <w:t xml:space="preserve"> contrato</w:t>
      </w:r>
      <w:r w:rsidRPr="00BD557F">
        <w:rPr>
          <w:rFonts w:ascii="Arial" w:hAnsi="Arial" w:cs="Arial"/>
          <w:sz w:val="22"/>
          <w:szCs w:val="22"/>
          <w:lang w:val="x-none"/>
        </w:rPr>
        <w:t>.</w:t>
      </w:r>
    </w:p>
    <w:p w14:paraId="0F8902A7" w14:textId="2EF1515B" w:rsidR="00221E1F" w:rsidRPr="00BD557F" w:rsidRDefault="004A7B85" w:rsidP="00221E1F">
      <w:pPr>
        <w:tabs>
          <w:tab w:val="center" w:pos="4419"/>
          <w:tab w:val="right" w:pos="8838"/>
        </w:tabs>
        <w:spacing w:line="360" w:lineRule="auto"/>
        <w:jc w:val="both"/>
        <w:rPr>
          <w:rFonts w:ascii="Arial" w:hAnsi="Arial" w:cs="Arial"/>
          <w:sz w:val="22"/>
          <w:szCs w:val="22"/>
        </w:rPr>
      </w:pPr>
      <w:r w:rsidRPr="00BD557F">
        <w:rPr>
          <w:rFonts w:ascii="Arial" w:hAnsi="Arial" w:cs="Arial"/>
          <w:b/>
          <w:bCs/>
          <w:sz w:val="22"/>
          <w:szCs w:val="22"/>
        </w:rPr>
        <w:t>10</w:t>
      </w:r>
      <w:r w:rsidR="00F31EBA" w:rsidRPr="00BD557F">
        <w:rPr>
          <w:rFonts w:ascii="Arial" w:hAnsi="Arial" w:cs="Arial"/>
          <w:b/>
          <w:bCs/>
          <w:sz w:val="22"/>
          <w:szCs w:val="22"/>
        </w:rPr>
        <w:t>.1</w:t>
      </w:r>
      <w:r w:rsidR="00F31EBA" w:rsidRPr="00BD557F">
        <w:rPr>
          <w:rFonts w:ascii="Arial" w:hAnsi="Arial" w:cs="Arial"/>
          <w:b/>
          <w:color w:val="000000"/>
          <w:sz w:val="22"/>
          <w:szCs w:val="22"/>
          <w:lang w:val="x-none"/>
        </w:rPr>
        <w:t>.4.</w:t>
      </w:r>
      <w:r w:rsidR="00F31EBA" w:rsidRPr="00BD557F">
        <w:rPr>
          <w:rFonts w:ascii="Arial" w:hAnsi="Arial" w:cs="Arial"/>
          <w:color w:val="000000"/>
          <w:sz w:val="22"/>
          <w:szCs w:val="22"/>
          <w:lang w:val="x-none"/>
        </w:rPr>
        <w:t xml:space="preserve"> </w:t>
      </w:r>
      <w:r w:rsidR="00F31EBA" w:rsidRPr="00BD557F">
        <w:rPr>
          <w:rFonts w:ascii="Arial" w:hAnsi="Arial" w:cs="Arial"/>
          <w:b/>
          <w:color w:val="000000"/>
          <w:sz w:val="22"/>
          <w:szCs w:val="22"/>
          <w:u w:val="single"/>
          <w:lang w:val="x-none"/>
        </w:rPr>
        <w:t>SUSPENSÃO TEMPORÁRIA</w:t>
      </w:r>
      <w:r w:rsidR="00F31EBA" w:rsidRPr="00BD557F">
        <w:rPr>
          <w:rFonts w:ascii="Arial" w:hAnsi="Arial" w:cs="Arial"/>
          <w:b/>
          <w:color w:val="000000"/>
          <w:sz w:val="22"/>
          <w:szCs w:val="22"/>
          <w:lang w:val="x-none"/>
        </w:rPr>
        <w:t xml:space="preserve"> </w:t>
      </w:r>
      <w:r w:rsidR="00221E1F" w:rsidRPr="00BD557F">
        <w:rPr>
          <w:rFonts w:ascii="Arial" w:hAnsi="Arial" w:cs="Arial"/>
          <w:color w:val="000000"/>
          <w:sz w:val="22"/>
          <w:szCs w:val="22"/>
          <w:lang w:eastAsia="x-none"/>
        </w:rPr>
        <w:t>do direito de licitar ou contratar com o</w:t>
      </w:r>
      <w:r w:rsidR="00221E1F" w:rsidRPr="00BD557F">
        <w:rPr>
          <w:rFonts w:ascii="Arial" w:hAnsi="Arial" w:cs="Arial"/>
          <w:b/>
          <w:color w:val="000000"/>
          <w:sz w:val="22"/>
          <w:szCs w:val="22"/>
          <w:lang w:eastAsia="x-none"/>
        </w:rPr>
        <w:t xml:space="preserve"> </w:t>
      </w:r>
      <w:r w:rsidR="00221E1F" w:rsidRPr="00BD557F">
        <w:rPr>
          <w:rFonts w:ascii="Arial" w:hAnsi="Arial" w:cs="Arial"/>
          <w:b/>
          <w:color w:val="000000"/>
          <w:sz w:val="22"/>
          <w:szCs w:val="22"/>
          <w:lang w:val="x-none" w:eastAsia="x-none"/>
        </w:rPr>
        <w:t xml:space="preserve">SENAR-AR/MS </w:t>
      </w:r>
      <w:r w:rsidR="00221E1F" w:rsidRPr="00BD557F">
        <w:rPr>
          <w:rFonts w:ascii="Arial" w:hAnsi="Arial" w:cs="Arial"/>
          <w:color w:val="000000"/>
          <w:sz w:val="22"/>
          <w:szCs w:val="22"/>
          <w:lang w:val="x-none" w:eastAsia="x-none"/>
        </w:rPr>
        <w:t xml:space="preserve">pelo </w:t>
      </w:r>
      <w:r w:rsidR="00221E1F" w:rsidRPr="00BD557F">
        <w:rPr>
          <w:rFonts w:ascii="Arial" w:hAnsi="Arial" w:cs="Arial"/>
          <w:b/>
          <w:color w:val="000000"/>
          <w:sz w:val="22"/>
          <w:szCs w:val="22"/>
          <w:u w:val="single"/>
          <w:lang w:val="x-none" w:eastAsia="x-none"/>
        </w:rPr>
        <w:t>prazo de até 02 (dois) anos.</w:t>
      </w:r>
    </w:p>
    <w:p w14:paraId="113E1D61" w14:textId="51431EDA" w:rsidR="00914686" w:rsidRPr="00BD557F" w:rsidRDefault="004A7B85" w:rsidP="00914686">
      <w:pPr>
        <w:spacing w:line="360" w:lineRule="auto"/>
        <w:jc w:val="both"/>
        <w:rPr>
          <w:rFonts w:ascii="Arial" w:eastAsia="Calibri" w:hAnsi="Arial" w:cs="Arial"/>
          <w:sz w:val="22"/>
          <w:szCs w:val="22"/>
          <w:lang w:eastAsia="en-US"/>
        </w:rPr>
      </w:pPr>
      <w:r w:rsidRPr="00BD557F">
        <w:rPr>
          <w:rFonts w:ascii="Arial" w:hAnsi="Arial" w:cs="Arial"/>
          <w:b/>
          <w:bCs/>
          <w:sz w:val="22"/>
          <w:szCs w:val="22"/>
        </w:rPr>
        <w:t>10</w:t>
      </w:r>
      <w:r w:rsidR="00914686" w:rsidRPr="00BD557F">
        <w:rPr>
          <w:rFonts w:ascii="Arial" w:eastAsia="Calibri" w:hAnsi="Arial" w:cs="Arial"/>
          <w:b/>
          <w:bCs/>
          <w:sz w:val="22"/>
          <w:szCs w:val="22"/>
          <w:lang w:eastAsia="en-US"/>
        </w:rPr>
        <w:t xml:space="preserve">.2. </w:t>
      </w:r>
      <w:r w:rsidR="00914686" w:rsidRPr="00BD557F">
        <w:rPr>
          <w:rFonts w:ascii="Arial" w:eastAsia="Calibri" w:hAnsi="Arial" w:cs="Arial"/>
          <w:sz w:val="22"/>
          <w:szCs w:val="22"/>
          <w:lang w:eastAsia="en-US"/>
        </w:rPr>
        <w:t xml:space="preserve">A ausência de regularidade fiscal da </w:t>
      </w:r>
      <w:r w:rsidR="00914686" w:rsidRPr="00BD557F">
        <w:rPr>
          <w:rFonts w:ascii="Arial" w:eastAsia="Calibri" w:hAnsi="Arial" w:cs="Arial"/>
          <w:b/>
          <w:bCs/>
          <w:sz w:val="22"/>
          <w:szCs w:val="22"/>
          <w:lang w:eastAsia="en-US"/>
        </w:rPr>
        <w:t>CONTRATADA</w:t>
      </w:r>
      <w:r w:rsidR="00914686" w:rsidRPr="00BD557F">
        <w:rPr>
          <w:rFonts w:ascii="Arial" w:eastAsia="Calibri" w:hAnsi="Arial" w:cs="Arial"/>
          <w:sz w:val="22"/>
          <w:szCs w:val="22"/>
          <w:lang w:eastAsia="en-US"/>
        </w:rPr>
        <w:t xml:space="preserve"> ensejará a interrupção da execução do objeto, sem prejuízo da rescisão unilateral do contrato pelo </w:t>
      </w:r>
      <w:r w:rsidR="00914686" w:rsidRPr="00BD557F">
        <w:rPr>
          <w:rFonts w:ascii="Arial" w:eastAsia="Calibri" w:hAnsi="Arial" w:cs="Arial"/>
          <w:b/>
          <w:bCs/>
          <w:sz w:val="22"/>
          <w:szCs w:val="22"/>
          <w:lang w:eastAsia="en-US"/>
        </w:rPr>
        <w:t>SENAR-AR/MS</w:t>
      </w:r>
      <w:r w:rsidR="00914686" w:rsidRPr="00BD557F">
        <w:rPr>
          <w:rFonts w:ascii="Arial" w:eastAsia="Calibri" w:hAnsi="Arial" w:cs="Arial"/>
          <w:sz w:val="22"/>
          <w:szCs w:val="22"/>
          <w:lang w:eastAsia="en-US"/>
        </w:rPr>
        <w:t>.</w:t>
      </w:r>
    </w:p>
    <w:p w14:paraId="16F9C201" w14:textId="7B617097" w:rsidR="00914686" w:rsidRPr="00BD557F" w:rsidRDefault="004A7B85" w:rsidP="00914686">
      <w:pPr>
        <w:spacing w:line="360" w:lineRule="auto"/>
        <w:jc w:val="both"/>
        <w:rPr>
          <w:rFonts w:ascii="Arial" w:eastAsia="Calibri" w:hAnsi="Arial" w:cs="Arial"/>
          <w:sz w:val="22"/>
          <w:szCs w:val="22"/>
          <w:lang w:eastAsia="en-US"/>
        </w:rPr>
      </w:pPr>
      <w:r w:rsidRPr="00BD557F">
        <w:rPr>
          <w:rFonts w:ascii="Arial" w:hAnsi="Arial" w:cs="Arial"/>
          <w:b/>
          <w:bCs/>
          <w:sz w:val="22"/>
          <w:szCs w:val="22"/>
        </w:rPr>
        <w:t>10</w:t>
      </w:r>
      <w:r w:rsidR="00914686" w:rsidRPr="00BD557F">
        <w:rPr>
          <w:rFonts w:ascii="Arial" w:eastAsia="Calibri" w:hAnsi="Arial" w:cs="Arial"/>
          <w:b/>
          <w:bCs/>
          <w:sz w:val="22"/>
          <w:szCs w:val="22"/>
          <w:lang w:eastAsia="en-US"/>
        </w:rPr>
        <w:t>.3.</w:t>
      </w:r>
      <w:r w:rsidR="00914686" w:rsidRPr="00BD557F">
        <w:rPr>
          <w:rFonts w:ascii="Arial" w:eastAsia="Calibri" w:hAnsi="Arial" w:cs="Arial"/>
          <w:sz w:val="22"/>
          <w:szCs w:val="22"/>
          <w:lang w:eastAsia="en-US"/>
        </w:rPr>
        <w:t xml:space="preserve"> </w:t>
      </w:r>
      <w:bookmarkStart w:id="4" w:name="_Hlk71792924"/>
      <w:r w:rsidR="00914686" w:rsidRPr="00BD557F">
        <w:rPr>
          <w:rFonts w:ascii="Arial" w:eastAsia="Calibri" w:hAnsi="Arial" w:cs="Arial"/>
          <w:sz w:val="22"/>
          <w:szCs w:val="22"/>
          <w:lang w:eastAsia="en-US"/>
        </w:rPr>
        <w:t xml:space="preserve">Para a aplicação das penalidades previstas neste contrato, a </w:t>
      </w:r>
      <w:r w:rsidR="00914686" w:rsidRPr="00BD557F">
        <w:rPr>
          <w:rFonts w:ascii="Arial" w:eastAsia="Calibri" w:hAnsi="Arial" w:cs="Arial"/>
          <w:b/>
          <w:bCs/>
          <w:sz w:val="22"/>
          <w:szCs w:val="22"/>
          <w:lang w:eastAsia="en-US"/>
        </w:rPr>
        <w:t>CONTRATADA</w:t>
      </w:r>
      <w:r w:rsidR="00914686" w:rsidRPr="00BD557F">
        <w:rPr>
          <w:rFonts w:ascii="Arial" w:eastAsia="Calibri" w:hAnsi="Arial" w:cs="Arial"/>
          <w:sz w:val="22"/>
          <w:szCs w:val="22"/>
          <w:lang w:eastAsia="en-US"/>
        </w:rPr>
        <w:t xml:space="preserve"> será notificada para apresentação de defesa prévia, no prazo de 05 (cinco) dias úteis, contados do recebimento da notificação.</w:t>
      </w:r>
    </w:p>
    <w:p w14:paraId="06946E8E" w14:textId="1FB5C298" w:rsidR="00914686" w:rsidRPr="00BD557F" w:rsidRDefault="004A7B85" w:rsidP="00914686">
      <w:pPr>
        <w:spacing w:line="360" w:lineRule="auto"/>
        <w:jc w:val="both"/>
        <w:rPr>
          <w:rFonts w:ascii="Arial" w:eastAsia="Calibri" w:hAnsi="Arial" w:cs="Arial"/>
          <w:sz w:val="22"/>
          <w:szCs w:val="22"/>
          <w:lang w:eastAsia="en-US"/>
        </w:rPr>
      </w:pPr>
      <w:r w:rsidRPr="00BD557F">
        <w:rPr>
          <w:rFonts w:ascii="Arial" w:hAnsi="Arial" w:cs="Arial"/>
          <w:b/>
          <w:bCs/>
          <w:sz w:val="22"/>
          <w:szCs w:val="22"/>
        </w:rPr>
        <w:t>10</w:t>
      </w:r>
      <w:r w:rsidR="00914686" w:rsidRPr="00BD557F">
        <w:rPr>
          <w:rFonts w:ascii="Arial" w:eastAsia="Calibri" w:hAnsi="Arial" w:cs="Arial"/>
          <w:b/>
          <w:bCs/>
          <w:sz w:val="22"/>
          <w:szCs w:val="22"/>
          <w:lang w:eastAsia="en-US"/>
        </w:rPr>
        <w:t>.3.1.</w:t>
      </w:r>
      <w:r w:rsidR="00914686" w:rsidRPr="00BD557F">
        <w:rPr>
          <w:rFonts w:ascii="Arial" w:eastAsia="Calibri" w:hAnsi="Arial" w:cs="Arial"/>
          <w:sz w:val="22"/>
          <w:szCs w:val="22"/>
          <w:lang w:eastAsia="en-US"/>
        </w:rPr>
        <w:t xml:space="preserve"> Será instaurado processo administrativo interno (PAI) nas hipóteses de inobservância, pela </w:t>
      </w:r>
      <w:r w:rsidR="00914686" w:rsidRPr="00BD557F">
        <w:rPr>
          <w:rFonts w:ascii="Arial" w:eastAsia="Calibri" w:hAnsi="Arial" w:cs="Arial"/>
          <w:b/>
          <w:bCs/>
          <w:sz w:val="22"/>
          <w:szCs w:val="22"/>
          <w:lang w:eastAsia="en-US"/>
        </w:rPr>
        <w:t xml:space="preserve">CONTRATADA, </w:t>
      </w:r>
      <w:r w:rsidR="00914686" w:rsidRPr="00BD557F">
        <w:rPr>
          <w:rFonts w:ascii="Arial" w:eastAsia="Calibri" w:hAnsi="Arial" w:cs="Arial"/>
          <w:sz w:val="22"/>
          <w:szCs w:val="22"/>
          <w:lang w:eastAsia="en-US"/>
        </w:rPr>
        <w:t>do Código de Conduta e das Políticas do Programa de Integridade do SENAR-AR/MS</w:t>
      </w:r>
    </w:p>
    <w:bookmarkEnd w:id="4"/>
    <w:p w14:paraId="0761F2AD" w14:textId="13D04BE5" w:rsidR="00914686" w:rsidRPr="00BD557F" w:rsidRDefault="004A7B85" w:rsidP="00914686">
      <w:pPr>
        <w:spacing w:line="360" w:lineRule="auto"/>
        <w:jc w:val="both"/>
        <w:rPr>
          <w:rFonts w:ascii="Arial" w:eastAsia="Calibri" w:hAnsi="Arial" w:cs="Arial"/>
          <w:sz w:val="22"/>
          <w:szCs w:val="22"/>
          <w:lang w:eastAsia="en-US"/>
        </w:rPr>
      </w:pPr>
      <w:r w:rsidRPr="00BD557F">
        <w:rPr>
          <w:rFonts w:ascii="Arial" w:hAnsi="Arial" w:cs="Arial"/>
          <w:b/>
          <w:bCs/>
          <w:sz w:val="22"/>
          <w:szCs w:val="22"/>
        </w:rPr>
        <w:lastRenderedPageBreak/>
        <w:t>10</w:t>
      </w:r>
      <w:r w:rsidR="00914686" w:rsidRPr="00BD557F">
        <w:rPr>
          <w:rFonts w:ascii="Arial" w:eastAsia="Calibri" w:hAnsi="Arial" w:cs="Arial"/>
          <w:b/>
          <w:bCs/>
          <w:sz w:val="22"/>
          <w:szCs w:val="22"/>
          <w:lang w:eastAsia="en-US"/>
        </w:rPr>
        <w:t>.4.</w:t>
      </w:r>
      <w:r w:rsidR="00914686" w:rsidRPr="00BD557F">
        <w:rPr>
          <w:rFonts w:ascii="Arial" w:eastAsia="Calibri" w:hAnsi="Arial" w:cs="Arial"/>
          <w:sz w:val="22"/>
          <w:szCs w:val="22"/>
          <w:lang w:eastAsia="en-US"/>
        </w:rPr>
        <w:t xml:space="preserve"> Após a decisão definitiva, em se aplicando a penalidade de multa, o </w:t>
      </w:r>
      <w:r w:rsidR="00914686" w:rsidRPr="00BD557F">
        <w:rPr>
          <w:rFonts w:ascii="Arial" w:eastAsia="Calibri" w:hAnsi="Arial" w:cs="Arial"/>
          <w:b/>
          <w:bCs/>
          <w:sz w:val="22"/>
          <w:szCs w:val="22"/>
          <w:lang w:eastAsia="en-US"/>
        </w:rPr>
        <w:t>SENAR-AR/MS</w:t>
      </w:r>
      <w:r w:rsidR="00914686" w:rsidRPr="00BD557F">
        <w:rPr>
          <w:rFonts w:ascii="Arial" w:eastAsia="Calibri" w:hAnsi="Arial" w:cs="Arial"/>
          <w:sz w:val="22"/>
          <w:szCs w:val="22"/>
          <w:lang w:eastAsia="en-US"/>
        </w:rPr>
        <w:t xml:space="preserve">, poderá descontá-la dos pagamentos eventualmente devidos à </w:t>
      </w:r>
      <w:r w:rsidR="00914686" w:rsidRPr="00BD557F">
        <w:rPr>
          <w:rFonts w:ascii="Arial" w:eastAsia="Calibri" w:hAnsi="Arial" w:cs="Arial"/>
          <w:b/>
          <w:bCs/>
          <w:sz w:val="22"/>
          <w:szCs w:val="22"/>
          <w:lang w:eastAsia="en-US"/>
        </w:rPr>
        <w:t>CONTRATADA</w:t>
      </w:r>
      <w:r w:rsidR="00914686" w:rsidRPr="00BD557F">
        <w:rPr>
          <w:rFonts w:ascii="Arial" w:eastAsia="Calibri" w:hAnsi="Arial" w:cs="Arial"/>
          <w:sz w:val="22"/>
          <w:szCs w:val="22"/>
          <w:lang w:eastAsia="en-US"/>
        </w:rPr>
        <w:t xml:space="preserve"> ou proceder a sua cobrança administrativa e/ou judicial.</w:t>
      </w:r>
    </w:p>
    <w:p w14:paraId="53A791B4" w14:textId="3F60F871" w:rsidR="00914686" w:rsidRPr="00BD557F" w:rsidRDefault="004A7B85" w:rsidP="00914686">
      <w:pPr>
        <w:spacing w:line="360" w:lineRule="auto"/>
        <w:jc w:val="both"/>
        <w:rPr>
          <w:rFonts w:ascii="Arial" w:eastAsia="Calibri" w:hAnsi="Arial" w:cs="Arial"/>
          <w:sz w:val="22"/>
          <w:szCs w:val="22"/>
          <w:lang w:eastAsia="en-US"/>
        </w:rPr>
      </w:pPr>
      <w:r w:rsidRPr="00BD557F">
        <w:rPr>
          <w:rFonts w:ascii="Arial" w:hAnsi="Arial" w:cs="Arial"/>
          <w:b/>
          <w:bCs/>
          <w:sz w:val="22"/>
          <w:szCs w:val="22"/>
        </w:rPr>
        <w:t>10</w:t>
      </w:r>
      <w:r w:rsidR="00914686" w:rsidRPr="00BD557F">
        <w:rPr>
          <w:rFonts w:ascii="Arial" w:eastAsia="Calibri" w:hAnsi="Arial" w:cs="Arial"/>
          <w:b/>
          <w:bCs/>
          <w:sz w:val="22"/>
          <w:szCs w:val="22"/>
          <w:lang w:eastAsia="en-US"/>
        </w:rPr>
        <w:t>.5.</w:t>
      </w:r>
      <w:r w:rsidR="00914686" w:rsidRPr="00BD557F">
        <w:rPr>
          <w:rFonts w:ascii="Arial" w:eastAsia="Calibri" w:hAnsi="Arial" w:cs="Arial"/>
          <w:sz w:val="22"/>
          <w:szCs w:val="22"/>
          <w:lang w:eastAsia="en-US"/>
        </w:rPr>
        <w:t xml:space="preserve"> As penalidades previstas são independentes entre si, podendo ser aplicadas isolada ou cumulativamente com as outras penalidades previstas neste item, assim como com a penalidade de rescisão unilateral do contrato, sem prejuízo da adoção de outras medidas extrajudiciais e/ou judiciais cabíveis.</w:t>
      </w:r>
    </w:p>
    <w:p w14:paraId="5E8D8716" w14:textId="42D73D68" w:rsidR="00914686" w:rsidRPr="00BD557F" w:rsidRDefault="004A7B85" w:rsidP="00914686">
      <w:pPr>
        <w:spacing w:line="360" w:lineRule="auto"/>
        <w:jc w:val="both"/>
        <w:rPr>
          <w:rFonts w:ascii="Arial" w:eastAsia="Calibri" w:hAnsi="Arial" w:cs="Arial"/>
          <w:sz w:val="22"/>
          <w:szCs w:val="22"/>
          <w:lang w:eastAsia="en-US"/>
        </w:rPr>
      </w:pPr>
      <w:r w:rsidRPr="00BD557F">
        <w:rPr>
          <w:rFonts w:ascii="Arial" w:hAnsi="Arial" w:cs="Arial"/>
          <w:b/>
          <w:bCs/>
          <w:sz w:val="22"/>
          <w:szCs w:val="22"/>
        </w:rPr>
        <w:t>10</w:t>
      </w:r>
      <w:r w:rsidR="00914686" w:rsidRPr="00BD557F">
        <w:rPr>
          <w:rFonts w:ascii="Arial" w:eastAsia="Calibri" w:hAnsi="Arial" w:cs="Arial"/>
          <w:b/>
          <w:bCs/>
          <w:sz w:val="22"/>
          <w:szCs w:val="22"/>
          <w:lang w:eastAsia="en-US"/>
        </w:rPr>
        <w:t>.6.</w:t>
      </w:r>
      <w:r w:rsidR="00914686" w:rsidRPr="00BD557F">
        <w:rPr>
          <w:rFonts w:ascii="Arial" w:eastAsia="Calibri" w:hAnsi="Arial" w:cs="Arial"/>
          <w:sz w:val="22"/>
          <w:szCs w:val="22"/>
          <w:lang w:eastAsia="en-US"/>
        </w:rPr>
        <w:t xml:space="preserve"> Acaso os prejuízos decorrentes do inadimplemento por parte da </w:t>
      </w:r>
      <w:r w:rsidR="00914686" w:rsidRPr="00BD557F">
        <w:rPr>
          <w:rFonts w:ascii="Arial" w:eastAsia="Calibri" w:hAnsi="Arial" w:cs="Arial"/>
          <w:b/>
          <w:bCs/>
          <w:sz w:val="22"/>
          <w:szCs w:val="22"/>
          <w:lang w:eastAsia="en-US"/>
        </w:rPr>
        <w:t xml:space="preserve">CONTRATADA </w:t>
      </w:r>
      <w:r w:rsidR="00914686" w:rsidRPr="00BD557F">
        <w:rPr>
          <w:rFonts w:ascii="Arial" w:eastAsia="Calibri" w:hAnsi="Arial" w:cs="Arial"/>
          <w:sz w:val="22"/>
          <w:szCs w:val="22"/>
          <w:lang w:eastAsia="en-US"/>
        </w:rPr>
        <w:t xml:space="preserve">superem o valor das penalidades impostas, o </w:t>
      </w:r>
      <w:r w:rsidR="00914686" w:rsidRPr="00BD557F">
        <w:rPr>
          <w:rFonts w:ascii="Arial" w:eastAsia="Calibri" w:hAnsi="Arial" w:cs="Arial"/>
          <w:b/>
          <w:bCs/>
          <w:sz w:val="22"/>
          <w:szCs w:val="22"/>
          <w:lang w:eastAsia="en-US"/>
        </w:rPr>
        <w:t>SENAR-AR/MS</w:t>
      </w:r>
      <w:r w:rsidR="00914686" w:rsidRPr="00BD557F">
        <w:rPr>
          <w:rFonts w:ascii="Arial" w:eastAsia="Calibri" w:hAnsi="Arial" w:cs="Arial"/>
          <w:sz w:val="22"/>
          <w:szCs w:val="22"/>
          <w:lang w:eastAsia="en-US"/>
        </w:rPr>
        <w:t xml:space="preserve"> se reserva ao direito de cobrar judicialmente a diferença verificada.</w:t>
      </w:r>
    </w:p>
    <w:p w14:paraId="76842D4E" w14:textId="117C8EA3" w:rsidR="00914686" w:rsidRPr="00BD557F" w:rsidRDefault="004A7B85" w:rsidP="00914686">
      <w:pPr>
        <w:spacing w:line="360" w:lineRule="auto"/>
        <w:jc w:val="both"/>
        <w:rPr>
          <w:rFonts w:ascii="Arial" w:eastAsia="Calibri" w:hAnsi="Arial" w:cs="Arial"/>
          <w:b/>
          <w:bCs/>
          <w:sz w:val="22"/>
          <w:szCs w:val="22"/>
          <w:lang w:eastAsia="en-US"/>
        </w:rPr>
      </w:pPr>
      <w:r w:rsidRPr="00BD557F">
        <w:rPr>
          <w:rFonts w:ascii="Arial" w:hAnsi="Arial" w:cs="Arial"/>
          <w:b/>
          <w:bCs/>
          <w:sz w:val="22"/>
          <w:szCs w:val="22"/>
        </w:rPr>
        <w:t>10</w:t>
      </w:r>
      <w:r w:rsidR="00914686" w:rsidRPr="00BD557F">
        <w:rPr>
          <w:rFonts w:ascii="Arial" w:eastAsia="Calibri" w:hAnsi="Arial" w:cs="Arial"/>
          <w:b/>
          <w:bCs/>
          <w:sz w:val="22"/>
          <w:szCs w:val="22"/>
          <w:lang w:eastAsia="en-US"/>
        </w:rPr>
        <w:t>.7.</w:t>
      </w:r>
      <w:r w:rsidR="00914686" w:rsidRPr="00BD557F">
        <w:rPr>
          <w:rFonts w:ascii="Arial" w:eastAsia="Calibri" w:hAnsi="Arial" w:cs="Arial"/>
          <w:sz w:val="22"/>
          <w:szCs w:val="22"/>
          <w:lang w:eastAsia="en-US"/>
        </w:rPr>
        <w:t xml:space="preserve"> Fica expressamente acordado que, em caso de rescisão, nenhuma remuneração será cabível, a não ser o ressarcimento de despesas autorizadas pelo </w:t>
      </w:r>
      <w:r w:rsidR="00914686" w:rsidRPr="00BD557F">
        <w:rPr>
          <w:rFonts w:ascii="Arial" w:eastAsia="Calibri" w:hAnsi="Arial" w:cs="Arial"/>
          <w:b/>
          <w:bCs/>
          <w:sz w:val="22"/>
          <w:szCs w:val="22"/>
          <w:lang w:eastAsia="en-US"/>
        </w:rPr>
        <w:t>SENAR-AR/MS</w:t>
      </w:r>
      <w:r w:rsidR="00914686" w:rsidRPr="00BD557F">
        <w:rPr>
          <w:rFonts w:ascii="Arial" w:eastAsia="Calibri" w:hAnsi="Arial" w:cs="Arial"/>
          <w:sz w:val="22"/>
          <w:szCs w:val="22"/>
          <w:lang w:eastAsia="en-US"/>
        </w:rPr>
        <w:t xml:space="preserve"> e comprovadamente realizadas pela </w:t>
      </w:r>
      <w:r w:rsidR="00914686" w:rsidRPr="00BD557F">
        <w:rPr>
          <w:rFonts w:ascii="Arial" w:eastAsia="Calibri" w:hAnsi="Arial" w:cs="Arial"/>
          <w:b/>
          <w:bCs/>
          <w:sz w:val="22"/>
          <w:szCs w:val="22"/>
          <w:lang w:eastAsia="en-US"/>
        </w:rPr>
        <w:t xml:space="preserve">CONTRATADA. </w:t>
      </w:r>
    </w:p>
    <w:p w14:paraId="2A927396" w14:textId="1D9AC3BD" w:rsidR="00E4176B" w:rsidRPr="00BD557F" w:rsidRDefault="004A7B85" w:rsidP="00E4176B">
      <w:pPr>
        <w:spacing w:after="120" w:line="360" w:lineRule="auto"/>
        <w:jc w:val="both"/>
        <w:rPr>
          <w:rFonts w:ascii="Arial" w:eastAsia="Calibri" w:hAnsi="Arial" w:cs="Arial"/>
          <w:sz w:val="22"/>
          <w:szCs w:val="22"/>
          <w:lang w:eastAsia="en-US"/>
        </w:rPr>
      </w:pPr>
      <w:r w:rsidRPr="00BD557F">
        <w:rPr>
          <w:rFonts w:ascii="Arial" w:hAnsi="Arial" w:cs="Arial"/>
          <w:b/>
          <w:bCs/>
          <w:sz w:val="22"/>
          <w:szCs w:val="22"/>
        </w:rPr>
        <w:t>10</w:t>
      </w:r>
      <w:r w:rsidR="00914686" w:rsidRPr="00BD557F">
        <w:rPr>
          <w:rFonts w:ascii="Arial" w:eastAsia="Calibri" w:hAnsi="Arial" w:cs="Arial"/>
          <w:b/>
          <w:bCs/>
          <w:sz w:val="22"/>
          <w:szCs w:val="22"/>
          <w:lang w:eastAsia="en-US"/>
        </w:rPr>
        <w:t>.8.</w:t>
      </w:r>
      <w:r w:rsidR="00914686" w:rsidRPr="00BD557F">
        <w:rPr>
          <w:rFonts w:ascii="Arial" w:eastAsia="Calibri" w:hAnsi="Arial" w:cs="Arial"/>
          <w:sz w:val="22"/>
          <w:szCs w:val="22"/>
          <w:lang w:eastAsia="en-US"/>
        </w:rPr>
        <w:t xml:space="preserve"> Em caso de </w:t>
      </w:r>
      <w:r w:rsidR="00914686" w:rsidRPr="00BD557F">
        <w:rPr>
          <w:rFonts w:ascii="Arial" w:eastAsia="Calibri" w:hAnsi="Arial" w:cs="Arial"/>
          <w:b/>
          <w:bCs/>
          <w:sz w:val="22"/>
          <w:szCs w:val="22"/>
          <w:u w:val="single"/>
          <w:lang w:eastAsia="en-US"/>
        </w:rPr>
        <w:t>REINCIDÊNCIA</w:t>
      </w:r>
      <w:r w:rsidR="00914686" w:rsidRPr="00BD557F">
        <w:rPr>
          <w:rFonts w:ascii="Arial" w:eastAsia="Calibri" w:hAnsi="Arial" w:cs="Arial"/>
          <w:sz w:val="22"/>
          <w:szCs w:val="22"/>
          <w:lang w:eastAsia="en-US"/>
        </w:rPr>
        <w:t xml:space="preserve"> da </w:t>
      </w:r>
      <w:r w:rsidR="00914686" w:rsidRPr="00BD557F">
        <w:rPr>
          <w:rFonts w:ascii="Arial" w:eastAsia="Calibri" w:hAnsi="Arial" w:cs="Arial"/>
          <w:b/>
          <w:bCs/>
          <w:sz w:val="22"/>
          <w:szCs w:val="22"/>
          <w:lang w:eastAsia="en-US"/>
        </w:rPr>
        <w:t>CONTRATADA</w:t>
      </w:r>
      <w:r w:rsidR="00914686" w:rsidRPr="00BD557F">
        <w:rPr>
          <w:rFonts w:ascii="Arial" w:eastAsia="Calibri" w:hAnsi="Arial" w:cs="Arial"/>
          <w:sz w:val="22"/>
          <w:szCs w:val="22"/>
          <w:lang w:eastAsia="en-US"/>
        </w:rPr>
        <w:t xml:space="preserve"> em qualquer das hipóteses de inexecução, poderá ser rescindido contrato unilateralmente, no que tange ao item que lhe tenha sido </w:t>
      </w:r>
      <w:r w:rsidR="00E4176B" w:rsidRPr="00BD557F">
        <w:rPr>
          <w:rFonts w:ascii="Arial" w:eastAsia="Calibri" w:hAnsi="Arial" w:cs="Arial"/>
          <w:sz w:val="22"/>
          <w:szCs w:val="22"/>
          <w:lang w:eastAsia="en-US"/>
        </w:rPr>
        <w:t>adjudicado, cumuladas as penalidades previstas, garantida a defesa prévia.</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6A65BC" w:rsidRPr="00BD557F" w14:paraId="7C237541"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9361DD7" w14:textId="4BCB5D4A" w:rsidR="006A65BC" w:rsidRPr="00BD557F" w:rsidRDefault="006A65BC" w:rsidP="00FA2A44">
            <w:pPr>
              <w:jc w:val="both"/>
              <w:rPr>
                <w:rFonts w:ascii="Arial" w:hAnsi="Arial" w:cs="Arial"/>
                <w:b/>
                <w:sz w:val="22"/>
                <w:szCs w:val="22"/>
              </w:rPr>
            </w:pPr>
            <w:r w:rsidRPr="00BD557F">
              <w:rPr>
                <w:rFonts w:ascii="Arial" w:hAnsi="Arial" w:cs="Arial"/>
                <w:b/>
                <w:sz w:val="22"/>
                <w:szCs w:val="22"/>
              </w:rPr>
              <w:t>CLÁUSULA DÉCIMA</w:t>
            </w:r>
            <w:r w:rsidR="004A7B85" w:rsidRPr="00BD557F">
              <w:rPr>
                <w:rFonts w:ascii="Arial" w:hAnsi="Arial" w:cs="Arial"/>
                <w:b/>
                <w:sz w:val="22"/>
                <w:szCs w:val="22"/>
              </w:rPr>
              <w:t xml:space="preserve"> PRIMEIRA</w:t>
            </w:r>
            <w:r w:rsidR="000E4A27" w:rsidRPr="00BD557F">
              <w:rPr>
                <w:rFonts w:ascii="Arial" w:hAnsi="Arial" w:cs="Arial"/>
                <w:b/>
                <w:sz w:val="22"/>
                <w:szCs w:val="22"/>
              </w:rPr>
              <w:t xml:space="preserve"> </w:t>
            </w:r>
            <w:r w:rsidRPr="00BD557F">
              <w:rPr>
                <w:rFonts w:ascii="Arial" w:hAnsi="Arial" w:cs="Arial"/>
                <w:b/>
                <w:sz w:val="22"/>
                <w:szCs w:val="22"/>
              </w:rPr>
              <w:t>–</w:t>
            </w:r>
            <w:r w:rsidR="00B356F0" w:rsidRPr="00BD557F">
              <w:rPr>
                <w:rFonts w:asciiTheme="minorHAnsi" w:eastAsiaTheme="minorHAnsi" w:hAnsiTheme="minorHAnsi" w:cstheme="minorBidi"/>
                <w:b/>
                <w:lang w:eastAsia="en-US"/>
              </w:rPr>
              <w:t xml:space="preserve"> </w:t>
            </w:r>
            <w:r w:rsidR="00B356F0" w:rsidRPr="00BD557F">
              <w:rPr>
                <w:rFonts w:ascii="Arial" w:hAnsi="Arial" w:cs="Arial"/>
                <w:b/>
                <w:sz w:val="22"/>
                <w:szCs w:val="22"/>
              </w:rPr>
              <w:t>DA POLÍTICA DE COMBATE À CORRUPÇÃO</w:t>
            </w:r>
          </w:p>
        </w:tc>
      </w:tr>
    </w:tbl>
    <w:p w14:paraId="0E25573F" w14:textId="0C876096" w:rsidR="00B356F0" w:rsidRPr="00BD557F" w:rsidRDefault="00E1659D" w:rsidP="00B356F0">
      <w:pPr>
        <w:spacing w:before="120" w:line="360" w:lineRule="auto"/>
        <w:jc w:val="both"/>
        <w:rPr>
          <w:rFonts w:ascii="Arial" w:hAnsi="Arial" w:cs="Arial"/>
          <w:color w:val="000000"/>
          <w:sz w:val="22"/>
          <w:szCs w:val="22"/>
        </w:rPr>
      </w:pPr>
      <w:r w:rsidRPr="00BD557F">
        <w:rPr>
          <w:rFonts w:ascii="Arial" w:hAnsi="Arial" w:cs="Arial"/>
          <w:b/>
          <w:color w:val="000000"/>
          <w:sz w:val="22"/>
          <w:szCs w:val="22"/>
        </w:rPr>
        <w:t>1</w:t>
      </w:r>
      <w:r w:rsidR="004A7B85" w:rsidRPr="00BD557F">
        <w:rPr>
          <w:rFonts w:ascii="Arial" w:hAnsi="Arial" w:cs="Arial"/>
          <w:b/>
          <w:color w:val="000000"/>
          <w:sz w:val="22"/>
          <w:szCs w:val="22"/>
        </w:rPr>
        <w:t>1</w:t>
      </w:r>
      <w:r w:rsidRPr="00BD557F">
        <w:rPr>
          <w:rFonts w:ascii="Arial" w:hAnsi="Arial" w:cs="Arial"/>
          <w:b/>
          <w:color w:val="000000"/>
          <w:sz w:val="22"/>
          <w:szCs w:val="22"/>
        </w:rPr>
        <w:t>.1.</w:t>
      </w:r>
      <w:r w:rsidR="00B356F0" w:rsidRPr="00BD557F">
        <w:rPr>
          <w:rFonts w:ascii="Arial" w:hAnsi="Arial" w:cs="Arial"/>
          <w:b/>
          <w:color w:val="000000"/>
          <w:sz w:val="22"/>
          <w:szCs w:val="22"/>
        </w:rPr>
        <w:t xml:space="preserve"> </w:t>
      </w:r>
      <w:r w:rsidR="00B356F0" w:rsidRPr="00BD557F">
        <w:rPr>
          <w:rFonts w:ascii="Arial" w:hAnsi="Arial" w:cs="Arial"/>
          <w:color w:val="000000"/>
          <w:sz w:val="22"/>
          <w:szCs w:val="22"/>
        </w:rPr>
        <w:t xml:space="preserve">Ajustam as partes, em caráter irrevogável e irretratável, que a relação contratual ora celebrada deverá obedecer aos mais estritos e rigorosos conceitos e princípios da ética, moralidade e boa-fé na execução do objeto deste </w:t>
      </w:r>
      <w:r w:rsidR="00E410EA" w:rsidRPr="00BD557F">
        <w:rPr>
          <w:rFonts w:ascii="Arial" w:hAnsi="Arial" w:cs="Arial"/>
          <w:sz w:val="22"/>
          <w:szCs w:val="22"/>
        </w:rPr>
        <w:t>instrumento</w:t>
      </w:r>
      <w:r w:rsidR="00B356F0" w:rsidRPr="00BD557F">
        <w:rPr>
          <w:rFonts w:ascii="Arial" w:hAnsi="Arial" w:cs="Arial"/>
          <w:color w:val="000000"/>
          <w:sz w:val="22"/>
          <w:szCs w:val="22"/>
        </w:rPr>
        <w:t>, incluindo, mas não se limitando, a evitar por si e/ou através de terceiros, seja total ou parcialmente, direta e/ou indiretamente, relações, contatos e/ou contratos e parcerias com quaisquer tipos e/ou espécies de agentes que por qualquer meio ou forma tenham tido participação em atividades comerciais ilícitas, incluindo aí a da concorrência antiética ou desleal, das quais, em função da atividade exercida, as partes dela sabem ou deveriam de saber.</w:t>
      </w:r>
    </w:p>
    <w:p w14:paraId="4990B639" w14:textId="17C63549" w:rsidR="00B356F0" w:rsidRPr="00BD557F" w:rsidRDefault="00B356F0" w:rsidP="00B356F0">
      <w:pPr>
        <w:spacing w:line="360" w:lineRule="auto"/>
        <w:jc w:val="both"/>
        <w:rPr>
          <w:rFonts w:ascii="Arial" w:hAnsi="Arial" w:cs="Arial"/>
          <w:color w:val="000000"/>
          <w:sz w:val="22"/>
          <w:szCs w:val="22"/>
        </w:rPr>
      </w:pPr>
      <w:r w:rsidRPr="00BD557F">
        <w:rPr>
          <w:rFonts w:ascii="Arial" w:hAnsi="Arial" w:cs="Arial"/>
          <w:b/>
          <w:color w:val="000000"/>
          <w:sz w:val="22"/>
          <w:szCs w:val="22"/>
        </w:rPr>
        <w:t>1</w:t>
      </w:r>
      <w:r w:rsidR="004A7B85" w:rsidRPr="00BD557F">
        <w:rPr>
          <w:rFonts w:ascii="Arial" w:hAnsi="Arial" w:cs="Arial"/>
          <w:b/>
          <w:color w:val="000000"/>
          <w:sz w:val="22"/>
          <w:szCs w:val="22"/>
        </w:rPr>
        <w:t>1</w:t>
      </w:r>
      <w:r w:rsidRPr="00BD557F">
        <w:rPr>
          <w:rFonts w:ascii="Arial" w:hAnsi="Arial" w:cs="Arial"/>
          <w:b/>
          <w:color w:val="000000"/>
          <w:sz w:val="22"/>
          <w:szCs w:val="22"/>
        </w:rPr>
        <w:t>.2.</w:t>
      </w:r>
      <w:r w:rsidRPr="00BD557F">
        <w:rPr>
          <w:rFonts w:ascii="Arial" w:hAnsi="Arial" w:cs="Arial"/>
          <w:color w:val="000000"/>
          <w:sz w:val="22"/>
          <w:szCs w:val="22"/>
        </w:rPr>
        <w:t xml:space="preserve"> As partes também, garantem e concordam que, em cumprimento dos seus deveres e obrigações decorrentes deste </w:t>
      </w:r>
      <w:r w:rsidR="00E410EA" w:rsidRPr="00BD557F">
        <w:rPr>
          <w:rFonts w:ascii="Arial" w:hAnsi="Arial" w:cs="Arial"/>
          <w:sz w:val="22"/>
          <w:szCs w:val="22"/>
        </w:rPr>
        <w:t>instrumento</w:t>
      </w:r>
      <w:r w:rsidRPr="00BD557F">
        <w:rPr>
          <w:rFonts w:ascii="Arial" w:hAnsi="Arial" w:cs="Arial"/>
          <w:color w:val="000000"/>
          <w:sz w:val="22"/>
          <w:szCs w:val="22"/>
        </w:rPr>
        <w:t>, bem como seus sócios, integrantes não-sócios, prepostos, representantes, empregados, estagiários, colaboradores e/ou prestadores de serviços, cumprirão com todas as leis aplicáveis, incluindo leis antissuborno, regras, códigos, despachos, regulamentos, decretos, normas e convenções de qualquer jurisdição relevante, bem como a Lei n.º 12.846/2013 (Lei Anticorrupção Brasileira), às leis de qualquer país ou qualquer outro diploma legal similar.</w:t>
      </w:r>
    </w:p>
    <w:p w14:paraId="4FAB743C" w14:textId="7EDEF7F9" w:rsidR="00B356F0" w:rsidRPr="00BD557F" w:rsidRDefault="004A7B85" w:rsidP="00B356F0">
      <w:pPr>
        <w:spacing w:line="360" w:lineRule="auto"/>
        <w:jc w:val="both"/>
        <w:rPr>
          <w:rFonts w:ascii="Arial" w:hAnsi="Arial" w:cs="Arial"/>
          <w:color w:val="000000"/>
          <w:sz w:val="22"/>
          <w:szCs w:val="22"/>
        </w:rPr>
      </w:pPr>
      <w:r w:rsidRPr="00BD557F">
        <w:rPr>
          <w:rFonts w:ascii="Arial" w:hAnsi="Arial" w:cs="Arial"/>
          <w:b/>
          <w:color w:val="000000"/>
          <w:sz w:val="22"/>
          <w:szCs w:val="22"/>
        </w:rPr>
        <w:t>11</w:t>
      </w:r>
      <w:r w:rsidR="00B356F0" w:rsidRPr="00BD557F">
        <w:rPr>
          <w:rFonts w:ascii="Arial" w:hAnsi="Arial" w:cs="Arial"/>
          <w:b/>
          <w:color w:val="000000"/>
          <w:sz w:val="22"/>
          <w:szCs w:val="22"/>
        </w:rPr>
        <w:t xml:space="preserve">.3. </w:t>
      </w:r>
      <w:r w:rsidR="00B356F0" w:rsidRPr="00BD557F">
        <w:rPr>
          <w:rFonts w:ascii="Arial" w:hAnsi="Arial" w:cs="Arial"/>
          <w:color w:val="000000"/>
          <w:sz w:val="22"/>
          <w:szCs w:val="22"/>
        </w:rPr>
        <w:t xml:space="preserve">A </w:t>
      </w:r>
      <w:r w:rsidR="00B356F0" w:rsidRPr="00BD557F">
        <w:rPr>
          <w:rFonts w:ascii="Arial" w:hAnsi="Arial" w:cs="Arial"/>
          <w:b/>
          <w:bCs/>
          <w:color w:val="000000"/>
          <w:sz w:val="22"/>
          <w:szCs w:val="22"/>
        </w:rPr>
        <w:t>CONTRATADA</w:t>
      </w:r>
      <w:r w:rsidR="00B356F0" w:rsidRPr="00BD557F">
        <w:rPr>
          <w:rFonts w:ascii="Arial" w:hAnsi="Arial" w:cs="Arial"/>
          <w:color w:val="000000"/>
          <w:sz w:val="22"/>
          <w:szCs w:val="22"/>
        </w:rPr>
        <w:t xml:space="preserve"> assume que é expressamente contrária à prática de atos que atentem contra o patrimônio e a imagem do </w:t>
      </w:r>
      <w:r w:rsidR="00B356F0" w:rsidRPr="00BD557F">
        <w:rPr>
          <w:rFonts w:ascii="Arial" w:hAnsi="Arial" w:cs="Arial"/>
          <w:b/>
          <w:bCs/>
          <w:color w:val="000000"/>
          <w:sz w:val="22"/>
          <w:szCs w:val="22"/>
        </w:rPr>
        <w:t>SENAR-AR/MS</w:t>
      </w:r>
      <w:r w:rsidR="00B356F0" w:rsidRPr="00BD557F">
        <w:rPr>
          <w:rFonts w:ascii="Arial" w:hAnsi="Arial" w:cs="Arial"/>
          <w:color w:val="000000"/>
          <w:sz w:val="22"/>
          <w:szCs w:val="22"/>
        </w:rPr>
        <w:t xml:space="preserve"> e se compromete a estabelecer, de forma clara e precisa, os deveres e as obrigações de seus sócios, integrantes não-sócios, prepostos, </w:t>
      </w:r>
      <w:r w:rsidR="00B356F0" w:rsidRPr="00BD557F">
        <w:rPr>
          <w:rFonts w:ascii="Arial" w:hAnsi="Arial" w:cs="Arial"/>
          <w:color w:val="000000"/>
          <w:sz w:val="22"/>
          <w:szCs w:val="22"/>
        </w:rPr>
        <w:lastRenderedPageBreak/>
        <w:t xml:space="preserve">representantes, empregados, estagiários, colaboradores e/ou prestadores de serviços em questões comerciais, para que estejam sempre em conformidade com as leis, as normas vigentes e as determinações aplicáveis ao </w:t>
      </w:r>
      <w:r w:rsidR="00B356F0" w:rsidRPr="00BD557F">
        <w:rPr>
          <w:rFonts w:ascii="Arial" w:hAnsi="Arial" w:cs="Arial"/>
          <w:b/>
          <w:bCs/>
          <w:color w:val="000000"/>
          <w:sz w:val="22"/>
          <w:szCs w:val="22"/>
        </w:rPr>
        <w:t>SENAR-AR/MS</w:t>
      </w:r>
      <w:r w:rsidR="00B356F0" w:rsidRPr="00BD557F">
        <w:rPr>
          <w:rFonts w:ascii="Arial" w:hAnsi="Arial" w:cs="Arial"/>
          <w:color w:val="000000"/>
          <w:sz w:val="22"/>
          <w:szCs w:val="22"/>
        </w:rPr>
        <w:t xml:space="preserve"> e a este </w:t>
      </w:r>
      <w:r w:rsidR="00E410EA" w:rsidRPr="00BD557F">
        <w:rPr>
          <w:rFonts w:ascii="Arial" w:hAnsi="Arial" w:cs="Arial"/>
          <w:sz w:val="22"/>
          <w:szCs w:val="22"/>
        </w:rPr>
        <w:t>instrumento.</w:t>
      </w:r>
    </w:p>
    <w:p w14:paraId="2373B18B" w14:textId="36F194ED" w:rsidR="00A961A7" w:rsidRPr="00BD557F" w:rsidRDefault="004A7B85" w:rsidP="00B356F0">
      <w:pPr>
        <w:spacing w:after="120" w:line="360" w:lineRule="auto"/>
        <w:jc w:val="both"/>
        <w:rPr>
          <w:rFonts w:ascii="Arial" w:hAnsi="Arial" w:cs="Arial"/>
          <w:color w:val="000000"/>
          <w:sz w:val="22"/>
          <w:szCs w:val="22"/>
        </w:rPr>
      </w:pPr>
      <w:r w:rsidRPr="00BD557F">
        <w:rPr>
          <w:rFonts w:ascii="Arial" w:hAnsi="Arial" w:cs="Arial"/>
          <w:b/>
          <w:color w:val="000000"/>
          <w:sz w:val="22"/>
          <w:szCs w:val="22"/>
        </w:rPr>
        <w:t>11</w:t>
      </w:r>
      <w:r w:rsidR="00B356F0" w:rsidRPr="00BD557F">
        <w:rPr>
          <w:rFonts w:ascii="Arial" w:hAnsi="Arial" w:cs="Arial"/>
          <w:b/>
          <w:color w:val="000000"/>
          <w:sz w:val="22"/>
          <w:szCs w:val="22"/>
        </w:rPr>
        <w:t xml:space="preserve">.4. </w:t>
      </w:r>
      <w:r w:rsidR="00B356F0" w:rsidRPr="00BD557F">
        <w:rPr>
          <w:rFonts w:ascii="Arial" w:hAnsi="Arial" w:cs="Arial"/>
          <w:color w:val="000000"/>
          <w:sz w:val="22"/>
          <w:szCs w:val="22"/>
        </w:rPr>
        <w:t xml:space="preserve">Fica acordado, que nenhuma das partes, poderá oferecer dar ou se comprometer a dar a quem quer que seja ou aceitar ou se comprometer a aceitar de quem quer que seja, tanto por conta própria, quanto através de outrem, qualquer pagamento, doação, compensação, vantagens financeiras ou não financeiras, benefícios de qualquer espécie que constituam prática ilegal ou de corrupção sob a leis de qualquer país, seja de forma direta ou indireta ao objeto deste </w:t>
      </w:r>
      <w:r w:rsidR="00E410EA" w:rsidRPr="00BD557F">
        <w:rPr>
          <w:rFonts w:ascii="Arial" w:hAnsi="Arial" w:cs="Arial"/>
          <w:sz w:val="22"/>
          <w:szCs w:val="22"/>
        </w:rPr>
        <w:t>instrumento</w:t>
      </w:r>
      <w:r w:rsidR="00B356F0" w:rsidRPr="00BD557F">
        <w:rPr>
          <w:rFonts w:ascii="Arial" w:hAnsi="Arial" w:cs="Arial"/>
          <w:color w:val="000000"/>
          <w:sz w:val="22"/>
          <w:szCs w:val="22"/>
        </w:rPr>
        <w:t>, ou de outra forma que não relacionada a este contrato, devendo garantir, ainda, que seus sócios, integrantes não-sócios, prepostos, representantes, empregados, estagiários, colaboradores e/ou prestadores de serviços ajam da mesma forma.</w:t>
      </w:r>
    </w:p>
    <w:tbl>
      <w:tblPr>
        <w:tblpPr w:leftFromText="141" w:rightFromText="141" w:bottomFromText="115" w:vertAnchor="tex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0" w:type="dxa"/>
          <w:right w:w="0" w:type="dxa"/>
        </w:tblCellMar>
        <w:tblLook w:val="04A0" w:firstRow="1" w:lastRow="0" w:firstColumn="1" w:lastColumn="0" w:noHBand="0" w:noVBand="1"/>
      </w:tblPr>
      <w:tblGrid>
        <w:gridCol w:w="9343"/>
      </w:tblGrid>
      <w:tr w:rsidR="00DA7B44" w:rsidRPr="00BD557F" w14:paraId="4F2105D6" w14:textId="77777777" w:rsidTr="00430747">
        <w:trPr>
          <w:cantSplit/>
          <w:trHeight w:val="283"/>
        </w:trPr>
        <w:tc>
          <w:tcPr>
            <w:tcW w:w="5000" w:type="pct"/>
            <w:shd w:val="clear" w:color="auto" w:fill="D9D9D9"/>
            <w:tcMar>
              <w:top w:w="0" w:type="dxa"/>
              <w:left w:w="70" w:type="dxa"/>
              <w:bottom w:w="0" w:type="dxa"/>
              <w:right w:w="70" w:type="dxa"/>
            </w:tcMar>
            <w:vAlign w:val="center"/>
            <w:hideMark/>
          </w:tcPr>
          <w:p w14:paraId="012DA509" w14:textId="20EB8694" w:rsidR="00DA7B44" w:rsidRPr="00BD557F" w:rsidRDefault="00DA7B44" w:rsidP="008F6031">
            <w:pPr>
              <w:jc w:val="both"/>
              <w:rPr>
                <w:rFonts w:ascii="Arial" w:hAnsi="Arial" w:cs="Arial"/>
                <w:b/>
                <w:sz w:val="22"/>
                <w:szCs w:val="22"/>
              </w:rPr>
            </w:pPr>
            <w:r w:rsidRPr="00BD557F">
              <w:rPr>
                <w:rFonts w:ascii="Arial" w:hAnsi="Arial" w:cs="Arial"/>
                <w:b/>
                <w:sz w:val="22"/>
                <w:szCs w:val="22"/>
              </w:rPr>
              <w:t>CLÁUSULA DÉCIMA SEGUNDA – DA PROTEÇÃO DOS DADOS PESSOAIS</w:t>
            </w:r>
          </w:p>
        </w:tc>
      </w:tr>
    </w:tbl>
    <w:p w14:paraId="40E9CC18" w14:textId="5A274201" w:rsidR="00DA7B44" w:rsidRPr="00BD557F" w:rsidRDefault="00DA7B44" w:rsidP="00DA7B44">
      <w:pPr>
        <w:spacing w:line="360" w:lineRule="auto"/>
        <w:jc w:val="both"/>
        <w:rPr>
          <w:rFonts w:ascii="Arial" w:eastAsia="Calibri" w:hAnsi="Arial" w:cs="Arial"/>
          <w:sz w:val="22"/>
          <w:szCs w:val="22"/>
          <w:lang w:eastAsia="x-none"/>
        </w:rPr>
      </w:pPr>
      <w:r w:rsidRPr="00BD557F">
        <w:rPr>
          <w:rFonts w:ascii="Arial" w:hAnsi="Arial" w:cs="Arial"/>
          <w:b/>
          <w:bCs/>
          <w:sz w:val="22"/>
          <w:szCs w:val="22"/>
          <w:lang w:eastAsia="x-none"/>
        </w:rPr>
        <w:t xml:space="preserve">12.1. </w:t>
      </w:r>
      <w:r w:rsidRPr="00BD557F">
        <w:rPr>
          <w:rFonts w:ascii="Arial" w:hAnsi="Arial" w:cs="Arial"/>
          <w:sz w:val="22"/>
          <w:szCs w:val="22"/>
          <w:lang w:eastAsia="x-none"/>
        </w:rPr>
        <w:t xml:space="preserve">No desenvolvimento das atividades relacionadas com a execução deste instrumento, as Partes observarão, no que couber, as disposições da Lei nº 13.709/2018 (Lei Geral de Proteção de Dados Pessoais – LGPD), e respectivas regulamentações, comprometendo-se a proceder ao correto e adequado tratamento de dados pessoais a que tiverem acesso, inclusive pugnando pelo estrito e fiel cumprimento de suas obrigações relacionadas ao tema. </w:t>
      </w:r>
    </w:p>
    <w:p w14:paraId="6073C949" w14:textId="4FBCF5B9" w:rsidR="00DA7B44" w:rsidRPr="00BD557F" w:rsidRDefault="00DA7B44" w:rsidP="00DA7B44">
      <w:pPr>
        <w:pStyle w:val="Corpodetexto311"/>
        <w:spacing w:after="120" w:line="360" w:lineRule="auto"/>
        <w:ind w:right="45"/>
        <w:rPr>
          <w:rFonts w:ascii="Arial" w:hAnsi="Arial" w:cs="Arial"/>
          <w:color w:val="000000"/>
          <w:sz w:val="22"/>
          <w:szCs w:val="22"/>
        </w:rPr>
      </w:pPr>
      <w:r w:rsidRPr="00BD557F">
        <w:rPr>
          <w:rFonts w:ascii="Arial" w:hAnsi="Arial" w:cs="Arial"/>
          <w:b/>
          <w:bCs/>
          <w:sz w:val="22"/>
          <w:szCs w:val="22"/>
          <w:lang w:eastAsia="x-none"/>
        </w:rPr>
        <w:t>12.1.1.</w:t>
      </w:r>
      <w:r w:rsidRPr="00BD557F">
        <w:rPr>
          <w:rFonts w:ascii="Arial" w:hAnsi="Arial" w:cs="Arial"/>
          <w:sz w:val="22"/>
          <w:szCs w:val="22"/>
          <w:lang w:eastAsia="x-none"/>
        </w:rPr>
        <w:t xml:space="preserve"> A violação dos preceitos legais aplicáveis, por qualquer das Partes, sujeita a infratora às sanções contratuais, civis e penais decorrentes.</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D7233F" w:rsidRPr="00BD557F" w14:paraId="413FF041" w14:textId="77777777" w:rsidTr="005162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8598B4" w14:textId="6B45BF72" w:rsidR="00D7233F" w:rsidRPr="00BD557F" w:rsidRDefault="00D7233F" w:rsidP="00516244">
            <w:pPr>
              <w:jc w:val="both"/>
              <w:rPr>
                <w:rFonts w:ascii="Arial" w:hAnsi="Arial" w:cs="Arial"/>
                <w:b/>
                <w:sz w:val="22"/>
                <w:szCs w:val="22"/>
              </w:rPr>
            </w:pPr>
            <w:r w:rsidRPr="00BD557F">
              <w:rPr>
                <w:rFonts w:ascii="Arial" w:hAnsi="Arial" w:cs="Arial"/>
                <w:b/>
                <w:sz w:val="22"/>
                <w:szCs w:val="22"/>
              </w:rPr>
              <w:t>CL</w:t>
            </w:r>
            <w:r w:rsidR="00B0641E" w:rsidRPr="00BD557F">
              <w:rPr>
                <w:rFonts w:ascii="Arial" w:hAnsi="Arial" w:cs="Arial"/>
                <w:b/>
                <w:sz w:val="22"/>
                <w:szCs w:val="22"/>
              </w:rPr>
              <w:t>ÁU</w:t>
            </w:r>
            <w:r w:rsidRPr="00BD557F">
              <w:rPr>
                <w:rFonts w:ascii="Arial" w:hAnsi="Arial" w:cs="Arial"/>
                <w:b/>
                <w:sz w:val="22"/>
                <w:szCs w:val="22"/>
              </w:rPr>
              <w:t>SULA DÉCIMA</w:t>
            </w:r>
            <w:r w:rsidR="000E4A27" w:rsidRPr="00BD557F">
              <w:rPr>
                <w:rFonts w:ascii="Arial" w:hAnsi="Arial" w:cs="Arial"/>
                <w:b/>
                <w:sz w:val="22"/>
                <w:szCs w:val="22"/>
              </w:rPr>
              <w:t xml:space="preserve"> </w:t>
            </w:r>
            <w:r w:rsidR="00DA7B44" w:rsidRPr="00BD557F">
              <w:rPr>
                <w:rFonts w:ascii="Arial" w:hAnsi="Arial" w:cs="Arial"/>
                <w:b/>
                <w:sz w:val="22"/>
                <w:szCs w:val="22"/>
              </w:rPr>
              <w:t>TERCEIR</w:t>
            </w:r>
            <w:r w:rsidR="004A7B85" w:rsidRPr="00BD557F">
              <w:rPr>
                <w:rFonts w:ascii="Arial" w:hAnsi="Arial" w:cs="Arial"/>
                <w:b/>
                <w:sz w:val="22"/>
                <w:szCs w:val="22"/>
              </w:rPr>
              <w:t>A</w:t>
            </w:r>
            <w:r w:rsidR="000E4A27" w:rsidRPr="00BD557F">
              <w:rPr>
                <w:rFonts w:ascii="Arial" w:hAnsi="Arial" w:cs="Arial"/>
                <w:b/>
                <w:sz w:val="22"/>
                <w:szCs w:val="22"/>
              </w:rPr>
              <w:t xml:space="preserve"> </w:t>
            </w:r>
            <w:r w:rsidRPr="00BD557F">
              <w:rPr>
                <w:rFonts w:ascii="Arial" w:hAnsi="Arial" w:cs="Arial"/>
                <w:b/>
                <w:sz w:val="22"/>
                <w:szCs w:val="22"/>
              </w:rPr>
              <w:t xml:space="preserve">– DA RESCISÃO </w:t>
            </w:r>
          </w:p>
        </w:tc>
      </w:tr>
    </w:tbl>
    <w:p w14:paraId="4BDAAAA1" w14:textId="2169C004" w:rsidR="00914686" w:rsidRPr="00BD557F" w:rsidRDefault="00914686" w:rsidP="00D40144">
      <w:pPr>
        <w:widowControl w:val="0"/>
        <w:spacing w:before="120" w:line="360" w:lineRule="auto"/>
        <w:jc w:val="both"/>
        <w:rPr>
          <w:rFonts w:ascii="Arial" w:hAnsi="Arial" w:cs="Arial"/>
          <w:snapToGrid w:val="0"/>
          <w:color w:val="000000"/>
          <w:sz w:val="22"/>
          <w:szCs w:val="22"/>
        </w:rPr>
      </w:pPr>
      <w:r w:rsidRPr="00BD557F">
        <w:rPr>
          <w:rFonts w:ascii="Arial" w:hAnsi="Arial" w:cs="Arial"/>
          <w:b/>
          <w:snapToGrid w:val="0"/>
          <w:color w:val="000000"/>
          <w:sz w:val="22"/>
          <w:szCs w:val="22"/>
        </w:rPr>
        <w:t>1</w:t>
      </w:r>
      <w:r w:rsidR="00DA7B44" w:rsidRPr="00BD557F">
        <w:rPr>
          <w:rFonts w:ascii="Arial" w:hAnsi="Arial" w:cs="Arial"/>
          <w:b/>
          <w:snapToGrid w:val="0"/>
          <w:color w:val="000000"/>
          <w:sz w:val="22"/>
          <w:szCs w:val="22"/>
        </w:rPr>
        <w:t>3</w:t>
      </w:r>
      <w:r w:rsidRPr="00BD557F">
        <w:rPr>
          <w:rFonts w:ascii="Arial" w:hAnsi="Arial" w:cs="Arial"/>
          <w:b/>
          <w:snapToGrid w:val="0"/>
          <w:color w:val="000000"/>
          <w:sz w:val="22"/>
          <w:szCs w:val="22"/>
        </w:rPr>
        <w:t xml:space="preserve">.1. </w:t>
      </w:r>
      <w:r w:rsidRPr="00BD557F">
        <w:rPr>
          <w:rFonts w:ascii="Arial" w:hAnsi="Arial" w:cs="Arial"/>
          <w:snapToGrid w:val="0"/>
          <w:color w:val="000000"/>
          <w:sz w:val="22"/>
          <w:szCs w:val="22"/>
        </w:rPr>
        <w:t xml:space="preserve">O presente instrumento poderá ser rescindido unilateralmente pelo </w:t>
      </w:r>
      <w:r w:rsidRPr="00BD557F">
        <w:rPr>
          <w:rFonts w:ascii="Arial" w:hAnsi="Arial" w:cs="Arial"/>
          <w:b/>
          <w:snapToGrid w:val="0"/>
          <w:color w:val="000000"/>
          <w:sz w:val="22"/>
          <w:szCs w:val="22"/>
        </w:rPr>
        <w:t>SENAR-AR/MS</w:t>
      </w:r>
      <w:r w:rsidRPr="00BD557F">
        <w:rPr>
          <w:rFonts w:ascii="Arial" w:hAnsi="Arial" w:cs="Arial"/>
          <w:snapToGrid w:val="0"/>
          <w:color w:val="000000"/>
          <w:sz w:val="22"/>
          <w:szCs w:val="22"/>
        </w:rPr>
        <w:t xml:space="preserve">, </w:t>
      </w:r>
      <w:r w:rsidRPr="00BD557F">
        <w:rPr>
          <w:rFonts w:ascii="Arial" w:hAnsi="Arial" w:cs="Arial"/>
          <w:bCs/>
          <w:snapToGrid w:val="0"/>
          <w:color w:val="000000"/>
          <w:sz w:val="22"/>
          <w:szCs w:val="22"/>
        </w:rPr>
        <w:t xml:space="preserve">garantida a prévia defesa da </w:t>
      </w:r>
      <w:r w:rsidRPr="00BD557F">
        <w:rPr>
          <w:rFonts w:ascii="Arial" w:hAnsi="Arial" w:cs="Arial"/>
          <w:b/>
          <w:bCs/>
          <w:snapToGrid w:val="0"/>
          <w:color w:val="000000"/>
          <w:sz w:val="22"/>
          <w:szCs w:val="22"/>
        </w:rPr>
        <w:t>CONTRATADA</w:t>
      </w:r>
      <w:r w:rsidRPr="00BD557F">
        <w:rPr>
          <w:rFonts w:ascii="Arial" w:hAnsi="Arial" w:cs="Arial"/>
          <w:snapToGrid w:val="0"/>
          <w:color w:val="000000"/>
          <w:sz w:val="22"/>
          <w:szCs w:val="22"/>
        </w:rPr>
        <w:t xml:space="preserve">, nos seguintes casos: </w:t>
      </w:r>
    </w:p>
    <w:p w14:paraId="1ED0C46C" w14:textId="77777777" w:rsidR="00914686" w:rsidRPr="00BD557F" w:rsidRDefault="00914686" w:rsidP="00D40144">
      <w:pPr>
        <w:widowControl w:val="0"/>
        <w:spacing w:line="360" w:lineRule="auto"/>
        <w:jc w:val="both"/>
        <w:rPr>
          <w:rFonts w:ascii="Arial" w:hAnsi="Arial" w:cs="Arial"/>
          <w:snapToGrid w:val="0"/>
          <w:color w:val="000000"/>
          <w:sz w:val="22"/>
          <w:szCs w:val="22"/>
        </w:rPr>
      </w:pPr>
      <w:r w:rsidRPr="00BD557F">
        <w:rPr>
          <w:rFonts w:ascii="Arial" w:hAnsi="Arial" w:cs="Arial"/>
          <w:b/>
          <w:bCs/>
          <w:snapToGrid w:val="0"/>
          <w:color w:val="000000"/>
          <w:sz w:val="22"/>
          <w:szCs w:val="22"/>
        </w:rPr>
        <w:t>a)</w:t>
      </w:r>
      <w:r w:rsidRPr="00BD557F">
        <w:rPr>
          <w:rFonts w:ascii="Arial" w:hAnsi="Arial" w:cs="Arial"/>
          <w:snapToGrid w:val="0"/>
          <w:color w:val="000000"/>
          <w:sz w:val="22"/>
          <w:szCs w:val="22"/>
        </w:rPr>
        <w:t xml:space="preserve"> inadimplemento total ou parcial das obrigações contratuais assumidas;</w:t>
      </w:r>
    </w:p>
    <w:p w14:paraId="4A0C2638" w14:textId="44D69246" w:rsidR="00914686" w:rsidRPr="00BD557F" w:rsidRDefault="00914686" w:rsidP="00D40144">
      <w:pPr>
        <w:widowControl w:val="0"/>
        <w:spacing w:line="360" w:lineRule="auto"/>
        <w:jc w:val="both"/>
        <w:rPr>
          <w:rFonts w:ascii="Arial" w:hAnsi="Arial" w:cs="Arial"/>
          <w:snapToGrid w:val="0"/>
          <w:color w:val="000000"/>
          <w:sz w:val="22"/>
          <w:szCs w:val="22"/>
        </w:rPr>
      </w:pPr>
      <w:r w:rsidRPr="00BD557F">
        <w:rPr>
          <w:rFonts w:ascii="Arial" w:eastAsia="Calibri" w:hAnsi="Arial" w:cs="Arial"/>
          <w:b/>
          <w:bCs/>
          <w:sz w:val="22"/>
          <w:szCs w:val="22"/>
          <w:lang w:eastAsia="en-US"/>
        </w:rPr>
        <w:t>b)</w:t>
      </w:r>
      <w:r w:rsidRPr="00BD557F">
        <w:rPr>
          <w:rFonts w:ascii="Arial" w:eastAsia="Calibri" w:hAnsi="Arial" w:cs="Arial"/>
          <w:sz w:val="22"/>
          <w:szCs w:val="22"/>
          <w:lang w:eastAsia="en-US"/>
        </w:rPr>
        <w:t xml:space="preserve"> </w:t>
      </w:r>
      <w:r w:rsidR="002D258B" w:rsidRPr="00BD557F">
        <w:rPr>
          <w:rFonts w:ascii="Arial" w:eastAsia="Calibri" w:hAnsi="Arial" w:cs="Arial"/>
          <w:sz w:val="22"/>
          <w:szCs w:val="22"/>
          <w:lang w:eastAsia="en-US"/>
        </w:rPr>
        <w:t>a</w:t>
      </w:r>
      <w:r w:rsidRPr="00BD557F">
        <w:rPr>
          <w:rFonts w:ascii="Arial" w:eastAsia="Calibri" w:hAnsi="Arial" w:cs="Arial"/>
          <w:sz w:val="22"/>
          <w:szCs w:val="22"/>
          <w:lang w:eastAsia="en-US"/>
        </w:rPr>
        <w:t xml:space="preserve">usência de regularidade fiscal da </w:t>
      </w:r>
      <w:r w:rsidRPr="00BD557F">
        <w:rPr>
          <w:rFonts w:ascii="Arial" w:eastAsia="Calibri" w:hAnsi="Arial" w:cs="Arial"/>
          <w:b/>
          <w:bCs/>
          <w:sz w:val="22"/>
          <w:szCs w:val="22"/>
          <w:lang w:eastAsia="en-US"/>
        </w:rPr>
        <w:t>CONTRATADA</w:t>
      </w:r>
      <w:r w:rsidRPr="00BD557F">
        <w:rPr>
          <w:rFonts w:ascii="Arial" w:eastAsia="Calibri" w:hAnsi="Arial" w:cs="Arial"/>
          <w:sz w:val="22"/>
          <w:szCs w:val="22"/>
          <w:lang w:eastAsia="en-US"/>
        </w:rPr>
        <w:t>;</w:t>
      </w:r>
    </w:p>
    <w:p w14:paraId="4F231B05" w14:textId="77777777" w:rsidR="00914686" w:rsidRPr="00BD557F" w:rsidRDefault="00914686" w:rsidP="00D40144">
      <w:pPr>
        <w:widowControl w:val="0"/>
        <w:spacing w:line="360" w:lineRule="auto"/>
        <w:jc w:val="both"/>
        <w:rPr>
          <w:rFonts w:ascii="Arial" w:hAnsi="Arial" w:cs="Arial"/>
          <w:snapToGrid w:val="0"/>
          <w:color w:val="000000"/>
          <w:sz w:val="22"/>
          <w:szCs w:val="22"/>
        </w:rPr>
      </w:pPr>
      <w:r w:rsidRPr="00BD557F">
        <w:rPr>
          <w:rFonts w:ascii="Arial" w:hAnsi="Arial" w:cs="Arial"/>
          <w:b/>
          <w:bCs/>
          <w:snapToGrid w:val="0"/>
          <w:color w:val="000000"/>
          <w:sz w:val="22"/>
          <w:szCs w:val="22"/>
        </w:rPr>
        <w:t>c)</w:t>
      </w:r>
      <w:r w:rsidRPr="00BD557F">
        <w:rPr>
          <w:rFonts w:ascii="Arial" w:hAnsi="Arial" w:cs="Arial"/>
          <w:snapToGrid w:val="0"/>
          <w:color w:val="000000"/>
          <w:sz w:val="22"/>
          <w:szCs w:val="22"/>
        </w:rPr>
        <w:t xml:space="preserve"> inobservância do Código de Conduta do </w:t>
      </w:r>
      <w:r w:rsidRPr="00BD557F">
        <w:rPr>
          <w:rFonts w:ascii="Arial" w:hAnsi="Arial" w:cs="Arial"/>
          <w:b/>
          <w:bCs/>
          <w:snapToGrid w:val="0"/>
          <w:color w:val="000000"/>
          <w:sz w:val="22"/>
          <w:szCs w:val="22"/>
        </w:rPr>
        <w:t>SENAR-AR/MS</w:t>
      </w:r>
      <w:r w:rsidRPr="00BD557F">
        <w:rPr>
          <w:rFonts w:ascii="Arial" w:hAnsi="Arial" w:cs="Arial"/>
          <w:snapToGrid w:val="0"/>
          <w:color w:val="000000"/>
          <w:sz w:val="22"/>
          <w:szCs w:val="22"/>
        </w:rPr>
        <w:t>;</w:t>
      </w:r>
    </w:p>
    <w:p w14:paraId="10D05F25" w14:textId="77777777" w:rsidR="00914686" w:rsidRPr="00BD557F" w:rsidRDefault="00914686" w:rsidP="00D40144">
      <w:pPr>
        <w:widowControl w:val="0"/>
        <w:spacing w:line="360" w:lineRule="auto"/>
        <w:jc w:val="both"/>
        <w:rPr>
          <w:rFonts w:ascii="Arial" w:hAnsi="Arial" w:cs="Arial"/>
          <w:b/>
          <w:bCs/>
          <w:snapToGrid w:val="0"/>
          <w:color w:val="000000"/>
          <w:sz w:val="22"/>
          <w:szCs w:val="22"/>
        </w:rPr>
      </w:pPr>
      <w:r w:rsidRPr="00BD557F">
        <w:rPr>
          <w:rFonts w:ascii="Arial" w:hAnsi="Arial" w:cs="Arial"/>
          <w:b/>
          <w:bCs/>
          <w:snapToGrid w:val="0"/>
          <w:color w:val="000000"/>
          <w:sz w:val="22"/>
          <w:szCs w:val="22"/>
        </w:rPr>
        <w:t>d)</w:t>
      </w:r>
      <w:r w:rsidRPr="00BD557F">
        <w:rPr>
          <w:rFonts w:ascii="Arial" w:hAnsi="Arial" w:cs="Arial"/>
          <w:snapToGrid w:val="0"/>
          <w:color w:val="000000"/>
          <w:sz w:val="22"/>
          <w:szCs w:val="22"/>
        </w:rPr>
        <w:t xml:space="preserve"> inobservância das Políticas do Programa de Integridade do</w:t>
      </w:r>
      <w:r w:rsidRPr="00BD557F">
        <w:rPr>
          <w:rFonts w:ascii="Arial" w:hAnsi="Arial" w:cs="Arial"/>
          <w:b/>
          <w:bCs/>
          <w:snapToGrid w:val="0"/>
          <w:color w:val="000000"/>
          <w:sz w:val="22"/>
          <w:szCs w:val="22"/>
        </w:rPr>
        <w:t xml:space="preserve"> SENAR-AR/MS;</w:t>
      </w:r>
    </w:p>
    <w:p w14:paraId="24DEB721" w14:textId="77777777" w:rsidR="00914686" w:rsidRPr="00BD557F" w:rsidRDefault="00914686" w:rsidP="00D40144">
      <w:pPr>
        <w:widowControl w:val="0"/>
        <w:spacing w:line="360" w:lineRule="auto"/>
        <w:jc w:val="both"/>
        <w:rPr>
          <w:rFonts w:ascii="Arial" w:hAnsi="Arial" w:cs="Arial"/>
          <w:snapToGrid w:val="0"/>
          <w:color w:val="000000"/>
          <w:sz w:val="22"/>
          <w:szCs w:val="22"/>
        </w:rPr>
      </w:pPr>
      <w:r w:rsidRPr="00BD557F">
        <w:rPr>
          <w:rFonts w:ascii="Arial" w:hAnsi="Arial" w:cs="Arial"/>
          <w:b/>
          <w:bCs/>
          <w:snapToGrid w:val="0"/>
          <w:color w:val="000000"/>
          <w:sz w:val="22"/>
          <w:szCs w:val="22"/>
        </w:rPr>
        <w:t xml:space="preserve">e) </w:t>
      </w:r>
      <w:r w:rsidRPr="00BD557F">
        <w:rPr>
          <w:rFonts w:ascii="Arial" w:hAnsi="Arial" w:cs="Arial"/>
          <w:snapToGrid w:val="0"/>
          <w:color w:val="000000"/>
          <w:sz w:val="22"/>
          <w:szCs w:val="22"/>
        </w:rPr>
        <w:t>inobservância das leis aplicáveis ao combate à corrupção, incluindo leis antissuborno, regras, códigos, despachos, regulamentos, decretos, normas e convenções de qualquer jurisdição relevante, bem como a Lei n.º 12.846/2013 (Lei Anticorrupção Brasileira), às leis de qualquer país ou qualquer outro diploma legal similar.</w:t>
      </w:r>
    </w:p>
    <w:p w14:paraId="0F2438AB" w14:textId="77C1505F" w:rsidR="00914686" w:rsidRPr="00BD557F" w:rsidRDefault="00914686" w:rsidP="00D40144">
      <w:pPr>
        <w:widowControl w:val="0"/>
        <w:spacing w:line="360" w:lineRule="auto"/>
        <w:jc w:val="both"/>
        <w:rPr>
          <w:rFonts w:ascii="Arial" w:hAnsi="Arial" w:cs="Arial"/>
          <w:b/>
          <w:snapToGrid w:val="0"/>
          <w:color w:val="000000"/>
          <w:sz w:val="22"/>
          <w:szCs w:val="22"/>
        </w:rPr>
      </w:pPr>
      <w:r w:rsidRPr="00BD557F">
        <w:rPr>
          <w:rFonts w:ascii="Arial" w:hAnsi="Arial" w:cs="Arial"/>
          <w:b/>
          <w:snapToGrid w:val="0"/>
          <w:color w:val="000000"/>
          <w:sz w:val="22"/>
          <w:szCs w:val="22"/>
        </w:rPr>
        <w:t>1</w:t>
      </w:r>
      <w:r w:rsidR="00DA7B44" w:rsidRPr="00BD557F">
        <w:rPr>
          <w:rFonts w:ascii="Arial" w:hAnsi="Arial" w:cs="Arial"/>
          <w:b/>
          <w:snapToGrid w:val="0"/>
          <w:color w:val="000000"/>
          <w:sz w:val="22"/>
          <w:szCs w:val="22"/>
        </w:rPr>
        <w:t>3</w:t>
      </w:r>
      <w:r w:rsidRPr="00BD557F">
        <w:rPr>
          <w:rFonts w:ascii="Arial" w:hAnsi="Arial" w:cs="Arial"/>
          <w:b/>
          <w:snapToGrid w:val="0"/>
          <w:color w:val="000000"/>
          <w:sz w:val="22"/>
          <w:szCs w:val="22"/>
        </w:rPr>
        <w:t xml:space="preserve">.1.1. </w:t>
      </w:r>
      <w:r w:rsidRPr="00BD557F">
        <w:rPr>
          <w:rFonts w:ascii="Arial" w:eastAsia="Calibri" w:hAnsi="Arial" w:cs="Arial"/>
          <w:sz w:val="22"/>
          <w:szCs w:val="22"/>
          <w:lang w:eastAsia="en-US"/>
        </w:rPr>
        <w:t xml:space="preserve">A rescisão contratual fica condicionada à notificação da </w:t>
      </w:r>
      <w:r w:rsidRPr="00BD557F">
        <w:rPr>
          <w:rFonts w:ascii="Arial" w:eastAsia="Calibri" w:hAnsi="Arial" w:cs="Arial"/>
          <w:b/>
          <w:bCs/>
          <w:sz w:val="22"/>
          <w:szCs w:val="22"/>
          <w:lang w:eastAsia="en-US"/>
        </w:rPr>
        <w:t>CONTRATADA</w:t>
      </w:r>
      <w:r w:rsidRPr="00BD557F">
        <w:rPr>
          <w:rFonts w:ascii="Arial" w:eastAsia="Calibri" w:hAnsi="Arial" w:cs="Arial"/>
          <w:sz w:val="22"/>
          <w:szCs w:val="22"/>
          <w:lang w:eastAsia="en-US"/>
        </w:rPr>
        <w:t xml:space="preserve"> para exercício do contraditório e ampla defesa, no prazo de 05 (cinco) dias úteis, contados do recebimento da notificação.</w:t>
      </w:r>
    </w:p>
    <w:p w14:paraId="7B9EBD20" w14:textId="39363486" w:rsidR="00914686" w:rsidRPr="00BD557F" w:rsidRDefault="00914686" w:rsidP="00D40144">
      <w:pPr>
        <w:widowControl w:val="0"/>
        <w:spacing w:line="360" w:lineRule="auto"/>
        <w:jc w:val="both"/>
        <w:rPr>
          <w:rFonts w:ascii="Arial" w:hAnsi="Arial" w:cs="Arial"/>
          <w:snapToGrid w:val="0"/>
          <w:color w:val="000000"/>
          <w:sz w:val="22"/>
          <w:szCs w:val="22"/>
        </w:rPr>
      </w:pPr>
      <w:r w:rsidRPr="00BD557F">
        <w:rPr>
          <w:rFonts w:ascii="Arial" w:hAnsi="Arial" w:cs="Arial"/>
          <w:b/>
          <w:snapToGrid w:val="0"/>
          <w:color w:val="000000"/>
          <w:sz w:val="22"/>
          <w:szCs w:val="22"/>
        </w:rPr>
        <w:t>1</w:t>
      </w:r>
      <w:r w:rsidR="00DA7B44" w:rsidRPr="00BD557F">
        <w:rPr>
          <w:rFonts w:ascii="Arial" w:hAnsi="Arial" w:cs="Arial"/>
          <w:b/>
          <w:snapToGrid w:val="0"/>
          <w:color w:val="000000"/>
          <w:sz w:val="22"/>
          <w:szCs w:val="22"/>
        </w:rPr>
        <w:t>3</w:t>
      </w:r>
      <w:r w:rsidRPr="00BD557F">
        <w:rPr>
          <w:rFonts w:ascii="Arial" w:hAnsi="Arial" w:cs="Arial"/>
          <w:b/>
          <w:snapToGrid w:val="0"/>
          <w:color w:val="000000"/>
          <w:sz w:val="22"/>
          <w:szCs w:val="22"/>
        </w:rPr>
        <w:t>.1.2.</w:t>
      </w:r>
      <w:r w:rsidRPr="00BD557F">
        <w:rPr>
          <w:rFonts w:ascii="Arial" w:hAnsi="Arial" w:cs="Arial"/>
          <w:snapToGrid w:val="0"/>
          <w:color w:val="000000"/>
          <w:sz w:val="22"/>
          <w:szCs w:val="22"/>
        </w:rPr>
        <w:t xml:space="preserve"> A rescisão, por quaisquer dos motivos previstos nos dispositivos do diploma legal anterior, não dará à </w:t>
      </w:r>
      <w:r w:rsidRPr="00BD557F">
        <w:rPr>
          <w:rFonts w:ascii="Arial" w:hAnsi="Arial" w:cs="Arial"/>
          <w:b/>
          <w:snapToGrid w:val="0"/>
          <w:color w:val="000000"/>
          <w:sz w:val="22"/>
          <w:szCs w:val="22"/>
        </w:rPr>
        <w:t>CONTRATADA</w:t>
      </w:r>
      <w:r w:rsidRPr="00BD557F">
        <w:rPr>
          <w:rFonts w:ascii="Arial" w:hAnsi="Arial" w:cs="Arial"/>
          <w:bCs/>
          <w:snapToGrid w:val="0"/>
          <w:color w:val="000000"/>
          <w:sz w:val="22"/>
          <w:szCs w:val="22"/>
        </w:rPr>
        <w:t xml:space="preserve"> o </w:t>
      </w:r>
      <w:r w:rsidRPr="00BD557F">
        <w:rPr>
          <w:rFonts w:ascii="Arial" w:hAnsi="Arial" w:cs="Arial"/>
          <w:snapToGrid w:val="0"/>
          <w:color w:val="000000"/>
          <w:sz w:val="22"/>
          <w:szCs w:val="22"/>
        </w:rPr>
        <w:t xml:space="preserve">direito à indenização a qualquer título, independentemente de </w:t>
      </w:r>
      <w:r w:rsidRPr="00BD557F">
        <w:rPr>
          <w:rFonts w:ascii="Arial" w:hAnsi="Arial" w:cs="Arial"/>
          <w:snapToGrid w:val="0"/>
          <w:color w:val="000000"/>
          <w:sz w:val="22"/>
          <w:szCs w:val="22"/>
        </w:rPr>
        <w:lastRenderedPageBreak/>
        <w:t xml:space="preserve">interpelação judicial ou extrajudicial, salvo ressarcimento de despesas autorizadas pelo </w:t>
      </w:r>
      <w:r w:rsidRPr="00BD557F">
        <w:rPr>
          <w:rFonts w:ascii="Arial" w:hAnsi="Arial" w:cs="Arial"/>
          <w:b/>
          <w:snapToGrid w:val="0"/>
          <w:color w:val="000000"/>
          <w:sz w:val="22"/>
          <w:szCs w:val="22"/>
        </w:rPr>
        <w:t xml:space="preserve">SENAR-AR/MS </w:t>
      </w:r>
      <w:r w:rsidRPr="00BD557F">
        <w:rPr>
          <w:rFonts w:ascii="Arial" w:hAnsi="Arial" w:cs="Arial"/>
          <w:snapToGrid w:val="0"/>
          <w:color w:val="000000"/>
          <w:sz w:val="22"/>
          <w:szCs w:val="22"/>
        </w:rPr>
        <w:t xml:space="preserve">e comprovadamente realizadas pela </w:t>
      </w:r>
      <w:r w:rsidRPr="00BD557F">
        <w:rPr>
          <w:rFonts w:ascii="Arial" w:hAnsi="Arial" w:cs="Arial"/>
          <w:b/>
          <w:snapToGrid w:val="0"/>
          <w:color w:val="000000"/>
          <w:sz w:val="22"/>
          <w:szCs w:val="22"/>
        </w:rPr>
        <w:t>CONTRATADA</w:t>
      </w:r>
      <w:r w:rsidRPr="00BD557F">
        <w:rPr>
          <w:rFonts w:ascii="Arial" w:hAnsi="Arial" w:cs="Arial"/>
          <w:snapToGrid w:val="0"/>
          <w:color w:val="000000"/>
          <w:sz w:val="22"/>
          <w:szCs w:val="22"/>
        </w:rPr>
        <w:t>.</w:t>
      </w:r>
    </w:p>
    <w:p w14:paraId="13CA7FFF" w14:textId="3648FE47" w:rsidR="00914686" w:rsidRPr="00BD557F" w:rsidRDefault="004A7B85" w:rsidP="00D40144">
      <w:pPr>
        <w:widowControl w:val="0"/>
        <w:spacing w:line="360" w:lineRule="auto"/>
        <w:jc w:val="both"/>
        <w:rPr>
          <w:rFonts w:ascii="Arial" w:hAnsi="Arial" w:cs="Arial"/>
          <w:snapToGrid w:val="0"/>
          <w:sz w:val="22"/>
          <w:szCs w:val="22"/>
        </w:rPr>
      </w:pPr>
      <w:r w:rsidRPr="00BD557F">
        <w:rPr>
          <w:rFonts w:ascii="Arial" w:hAnsi="Arial" w:cs="Arial"/>
          <w:b/>
          <w:snapToGrid w:val="0"/>
          <w:color w:val="000000"/>
          <w:sz w:val="22"/>
          <w:szCs w:val="22"/>
        </w:rPr>
        <w:t>1</w:t>
      </w:r>
      <w:r w:rsidR="00DA7B44" w:rsidRPr="00BD557F">
        <w:rPr>
          <w:rFonts w:ascii="Arial" w:hAnsi="Arial" w:cs="Arial"/>
          <w:b/>
          <w:snapToGrid w:val="0"/>
          <w:color w:val="000000"/>
          <w:sz w:val="22"/>
          <w:szCs w:val="22"/>
        </w:rPr>
        <w:t>3</w:t>
      </w:r>
      <w:r w:rsidR="00914686" w:rsidRPr="00BD557F">
        <w:rPr>
          <w:rFonts w:ascii="Arial" w:hAnsi="Arial" w:cs="Arial"/>
          <w:b/>
          <w:snapToGrid w:val="0"/>
          <w:color w:val="000000"/>
          <w:sz w:val="22"/>
          <w:szCs w:val="22"/>
        </w:rPr>
        <w:t>.1.3.</w:t>
      </w:r>
      <w:r w:rsidR="00914686" w:rsidRPr="00BD557F">
        <w:rPr>
          <w:rFonts w:ascii="Arial" w:hAnsi="Arial" w:cs="Arial"/>
          <w:snapToGrid w:val="0"/>
          <w:color w:val="000000"/>
          <w:sz w:val="22"/>
          <w:szCs w:val="22"/>
        </w:rPr>
        <w:t xml:space="preserve"> A rescisão acarretará, independentemente de qualquer procedimento judicial ou extrajudicial por parte do </w:t>
      </w:r>
      <w:r w:rsidR="00914686" w:rsidRPr="00BD557F">
        <w:rPr>
          <w:rFonts w:ascii="Arial" w:hAnsi="Arial" w:cs="Arial"/>
          <w:b/>
          <w:snapToGrid w:val="0"/>
          <w:color w:val="000000"/>
          <w:sz w:val="22"/>
          <w:szCs w:val="22"/>
        </w:rPr>
        <w:t>SENAR-AR/MS</w:t>
      </w:r>
      <w:r w:rsidR="00914686" w:rsidRPr="00BD557F">
        <w:rPr>
          <w:rFonts w:ascii="Arial" w:hAnsi="Arial" w:cs="Arial"/>
          <w:snapToGrid w:val="0"/>
          <w:color w:val="000000"/>
          <w:sz w:val="22"/>
          <w:szCs w:val="22"/>
        </w:rPr>
        <w:t xml:space="preserve">, a retenção dos créditos decorrentes deste </w:t>
      </w:r>
      <w:r w:rsidR="00914686" w:rsidRPr="00BD557F">
        <w:rPr>
          <w:rFonts w:ascii="Arial" w:hAnsi="Arial" w:cs="Arial"/>
          <w:sz w:val="22"/>
          <w:szCs w:val="22"/>
        </w:rPr>
        <w:t>instrumento</w:t>
      </w:r>
      <w:r w:rsidR="00914686" w:rsidRPr="00BD557F">
        <w:rPr>
          <w:rFonts w:ascii="Arial" w:hAnsi="Arial" w:cs="Arial"/>
          <w:snapToGrid w:val="0"/>
          <w:color w:val="000000"/>
          <w:sz w:val="22"/>
          <w:szCs w:val="22"/>
        </w:rPr>
        <w:t xml:space="preserve">, limitada ao valor dos prejuízos causados, até a </w:t>
      </w:r>
      <w:r w:rsidR="00914686" w:rsidRPr="00BD557F">
        <w:rPr>
          <w:rFonts w:ascii="Arial" w:hAnsi="Arial" w:cs="Arial"/>
          <w:snapToGrid w:val="0"/>
          <w:sz w:val="22"/>
          <w:szCs w:val="22"/>
        </w:rPr>
        <w:t xml:space="preserve">completa indenização dos danos, o que fica, desde já, expressamente autorizado pela </w:t>
      </w:r>
      <w:r w:rsidR="00914686" w:rsidRPr="00BD557F">
        <w:rPr>
          <w:rFonts w:ascii="Arial" w:hAnsi="Arial" w:cs="Arial"/>
          <w:b/>
          <w:snapToGrid w:val="0"/>
          <w:sz w:val="22"/>
          <w:szCs w:val="22"/>
        </w:rPr>
        <w:t>CONTRATADA</w:t>
      </w:r>
      <w:r w:rsidR="00914686" w:rsidRPr="00BD557F">
        <w:rPr>
          <w:rFonts w:ascii="Arial" w:hAnsi="Arial" w:cs="Arial"/>
          <w:snapToGrid w:val="0"/>
          <w:sz w:val="22"/>
          <w:szCs w:val="22"/>
        </w:rPr>
        <w:t>.</w:t>
      </w:r>
    </w:p>
    <w:p w14:paraId="5A9D076B" w14:textId="74786ADD" w:rsidR="00914686" w:rsidRPr="00BD557F" w:rsidRDefault="004A7B85" w:rsidP="00D40144">
      <w:pPr>
        <w:spacing w:line="360" w:lineRule="auto"/>
        <w:jc w:val="both"/>
        <w:rPr>
          <w:rFonts w:ascii="Arial" w:hAnsi="Arial" w:cs="Arial"/>
          <w:sz w:val="22"/>
          <w:szCs w:val="22"/>
        </w:rPr>
      </w:pPr>
      <w:r w:rsidRPr="00BD557F">
        <w:rPr>
          <w:rFonts w:ascii="Arial" w:hAnsi="Arial" w:cs="Arial"/>
          <w:b/>
          <w:snapToGrid w:val="0"/>
          <w:color w:val="000000"/>
          <w:sz w:val="22"/>
          <w:szCs w:val="22"/>
        </w:rPr>
        <w:t>1</w:t>
      </w:r>
      <w:r w:rsidR="00DA7B44" w:rsidRPr="00BD557F">
        <w:rPr>
          <w:rFonts w:ascii="Arial" w:hAnsi="Arial" w:cs="Arial"/>
          <w:b/>
          <w:snapToGrid w:val="0"/>
          <w:color w:val="000000"/>
          <w:sz w:val="22"/>
          <w:szCs w:val="22"/>
        </w:rPr>
        <w:t>3</w:t>
      </w:r>
      <w:r w:rsidR="00914686" w:rsidRPr="00BD557F">
        <w:rPr>
          <w:rFonts w:ascii="Arial" w:hAnsi="Arial" w:cs="Arial"/>
          <w:b/>
          <w:sz w:val="22"/>
          <w:szCs w:val="22"/>
        </w:rPr>
        <w:t xml:space="preserve">.2. </w:t>
      </w:r>
      <w:r w:rsidR="00914686" w:rsidRPr="00BD557F">
        <w:rPr>
          <w:rFonts w:ascii="Arial" w:hAnsi="Arial" w:cs="Arial"/>
          <w:sz w:val="22"/>
          <w:szCs w:val="22"/>
        </w:rPr>
        <w:t xml:space="preserve">O presente instrumento poderá ainda ser rescindido amigavelmente, desde que verificada a conveniência e oportunidade por parte do </w:t>
      </w:r>
      <w:r w:rsidR="00914686" w:rsidRPr="00BD557F">
        <w:rPr>
          <w:rFonts w:ascii="Arial" w:hAnsi="Arial" w:cs="Arial"/>
          <w:b/>
          <w:sz w:val="22"/>
          <w:szCs w:val="22"/>
        </w:rPr>
        <w:t xml:space="preserve">SENAR-AR/MS </w:t>
      </w:r>
      <w:r w:rsidR="00914686" w:rsidRPr="00BD557F">
        <w:rPr>
          <w:rFonts w:ascii="Arial" w:hAnsi="Arial" w:cs="Arial"/>
          <w:sz w:val="22"/>
          <w:szCs w:val="22"/>
        </w:rPr>
        <w:t>e seja expressamente consentido por ambas as partes.</w:t>
      </w:r>
    </w:p>
    <w:p w14:paraId="55326D09" w14:textId="42D3E524" w:rsidR="00914686" w:rsidRPr="00BD557F" w:rsidRDefault="004A7B85" w:rsidP="00914686">
      <w:pPr>
        <w:spacing w:after="120" w:line="360" w:lineRule="auto"/>
        <w:jc w:val="both"/>
        <w:rPr>
          <w:rFonts w:ascii="Arial" w:hAnsi="Arial" w:cs="Arial"/>
          <w:color w:val="000000"/>
          <w:sz w:val="22"/>
          <w:szCs w:val="22"/>
        </w:rPr>
      </w:pPr>
      <w:r w:rsidRPr="00BD557F">
        <w:rPr>
          <w:rFonts w:ascii="Arial" w:hAnsi="Arial" w:cs="Arial"/>
          <w:b/>
          <w:snapToGrid w:val="0"/>
          <w:color w:val="000000"/>
          <w:sz w:val="22"/>
          <w:szCs w:val="22"/>
        </w:rPr>
        <w:t>1</w:t>
      </w:r>
      <w:r w:rsidR="00DA7B44" w:rsidRPr="00BD557F">
        <w:rPr>
          <w:rFonts w:ascii="Arial" w:hAnsi="Arial" w:cs="Arial"/>
          <w:b/>
          <w:snapToGrid w:val="0"/>
          <w:color w:val="000000"/>
          <w:sz w:val="22"/>
          <w:szCs w:val="22"/>
        </w:rPr>
        <w:t>3</w:t>
      </w:r>
      <w:r w:rsidR="00914686" w:rsidRPr="00BD557F">
        <w:rPr>
          <w:rFonts w:ascii="Arial" w:hAnsi="Arial" w:cs="Arial"/>
          <w:b/>
          <w:snapToGrid w:val="0"/>
          <w:color w:val="000000"/>
          <w:sz w:val="22"/>
          <w:szCs w:val="22"/>
        </w:rPr>
        <w:t>.3.</w:t>
      </w:r>
      <w:r w:rsidR="00914686" w:rsidRPr="00BD557F">
        <w:rPr>
          <w:rFonts w:ascii="Arial" w:hAnsi="Arial" w:cs="Arial"/>
          <w:snapToGrid w:val="0"/>
          <w:color w:val="000000"/>
          <w:sz w:val="22"/>
          <w:szCs w:val="22"/>
        </w:rPr>
        <w:t xml:space="preserve"> Em caso de cisão, incorporação ou fusão da </w:t>
      </w:r>
      <w:r w:rsidR="00914686" w:rsidRPr="00BD557F">
        <w:rPr>
          <w:rFonts w:ascii="Arial" w:hAnsi="Arial" w:cs="Arial"/>
          <w:b/>
          <w:snapToGrid w:val="0"/>
          <w:color w:val="000000"/>
          <w:sz w:val="22"/>
          <w:szCs w:val="22"/>
        </w:rPr>
        <w:t>CONTRATADA</w:t>
      </w:r>
      <w:r w:rsidR="00914686" w:rsidRPr="00BD557F">
        <w:rPr>
          <w:rFonts w:ascii="Arial" w:hAnsi="Arial" w:cs="Arial"/>
          <w:snapToGrid w:val="0"/>
          <w:color w:val="000000"/>
          <w:sz w:val="22"/>
          <w:szCs w:val="22"/>
        </w:rPr>
        <w:t xml:space="preserve"> com outras empresas, caberá ao </w:t>
      </w:r>
      <w:r w:rsidR="00914686" w:rsidRPr="00BD557F">
        <w:rPr>
          <w:rFonts w:ascii="Arial" w:hAnsi="Arial" w:cs="Arial"/>
          <w:b/>
          <w:snapToGrid w:val="0"/>
          <w:color w:val="000000"/>
          <w:sz w:val="22"/>
          <w:szCs w:val="22"/>
        </w:rPr>
        <w:t>SENAR-AR/MS</w:t>
      </w:r>
      <w:r w:rsidR="00914686" w:rsidRPr="00BD557F">
        <w:rPr>
          <w:rFonts w:ascii="Arial" w:hAnsi="Arial" w:cs="Arial"/>
          <w:snapToGrid w:val="0"/>
          <w:color w:val="000000"/>
          <w:sz w:val="22"/>
          <w:szCs w:val="22"/>
        </w:rPr>
        <w:t xml:space="preserve"> decidir expressamente pela continuidade do presente </w:t>
      </w:r>
      <w:r w:rsidR="00914686" w:rsidRPr="00BD557F">
        <w:rPr>
          <w:rFonts w:ascii="Arial" w:hAnsi="Arial" w:cs="Arial"/>
          <w:sz w:val="22"/>
          <w:szCs w:val="22"/>
        </w:rPr>
        <w:t>instrumento</w:t>
      </w:r>
      <w:r w:rsidR="00914686" w:rsidRPr="00BD557F">
        <w:rPr>
          <w:rFonts w:ascii="Arial" w:hAnsi="Arial" w:cs="Arial"/>
          <w:snapToGrid w:val="0"/>
          <w:color w:val="000000"/>
          <w:sz w:val="22"/>
          <w:szCs w:val="22"/>
        </w:rPr>
        <w:t>.</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A961A7" w:rsidRPr="00BD557F" w14:paraId="21E8A5D4" w14:textId="77777777" w:rsidTr="005162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74E100" w14:textId="6FAC8C0B" w:rsidR="00A961A7" w:rsidRPr="00BD557F" w:rsidRDefault="00A961A7" w:rsidP="00516244">
            <w:pPr>
              <w:jc w:val="both"/>
              <w:rPr>
                <w:rFonts w:ascii="Arial" w:hAnsi="Arial" w:cs="Arial"/>
                <w:b/>
                <w:sz w:val="22"/>
                <w:szCs w:val="22"/>
              </w:rPr>
            </w:pPr>
            <w:r w:rsidRPr="00BD557F">
              <w:rPr>
                <w:rFonts w:ascii="Arial" w:hAnsi="Arial" w:cs="Arial"/>
                <w:b/>
                <w:sz w:val="22"/>
                <w:szCs w:val="22"/>
              </w:rPr>
              <w:t xml:space="preserve">CLÁUSULA DÉCIMA </w:t>
            </w:r>
            <w:r w:rsidR="00DA7B44" w:rsidRPr="00BD557F">
              <w:rPr>
                <w:rFonts w:ascii="Arial" w:hAnsi="Arial" w:cs="Arial"/>
                <w:b/>
                <w:sz w:val="22"/>
                <w:szCs w:val="22"/>
              </w:rPr>
              <w:t>QUART</w:t>
            </w:r>
            <w:r w:rsidR="004A7B85" w:rsidRPr="00BD557F">
              <w:rPr>
                <w:rFonts w:ascii="Arial" w:hAnsi="Arial" w:cs="Arial"/>
                <w:b/>
                <w:sz w:val="22"/>
                <w:szCs w:val="22"/>
              </w:rPr>
              <w:t>A</w:t>
            </w:r>
            <w:r w:rsidR="000E4A27" w:rsidRPr="00BD557F">
              <w:rPr>
                <w:rFonts w:ascii="Arial" w:hAnsi="Arial" w:cs="Arial"/>
                <w:b/>
                <w:sz w:val="22"/>
                <w:szCs w:val="22"/>
              </w:rPr>
              <w:t xml:space="preserve"> </w:t>
            </w:r>
            <w:r w:rsidRPr="00BD557F">
              <w:rPr>
                <w:rFonts w:ascii="Arial" w:hAnsi="Arial" w:cs="Arial"/>
                <w:b/>
                <w:sz w:val="22"/>
                <w:szCs w:val="22"/>
              </w:rPr>
              <w:t>– DA NOVAÇÃO</w:t>
            </w:r>
          </w:p>
        </w:tc>
      </w:tr>
    </w:tbl>
    <w:p w14:paraId="752E6DE9" w14:textId="21765523" w:rsidR="00A961A7" w:rsidRPr="00BD557F" w:rsidRDefault="00A961A7" w:rsidP="00A961A7">
      <w:pPr>
        <w:pStyle w:val="Corpodetexto311"/>
        <w:spacing w:before="120" w:after="120" w:line="360" w:lineRule="auto"/>
        <w:ind w:right="45"/>
        <w:rPr>
          <w:rFonts w:ascii="Arial" w:hAnsi="Arial" w:cs="Arial"/>
          <w:sz w:val="22"/>
          <w:szCs w:val="22"/>
        </w:rPr>
      </w:pPr>
      <w:r w:rsidRPr="00BD557F">
        <w:rPr>
          <w:rFonts w:ascii="Arial" w:hAnsi="Arial" w:cs="Arial"/>
          <w:b/>
          <w:color w:val="000000"/>
          <w:sz w:val="22"/>
          <w:szCs w:val="22"/>
        </w:rPr>
        <w:t>1</w:t>
      </w:r>
      <w:r w:rsidR="00DA7B44" w:rsidRPr="00BD557F">
        <w:rPr>
          <w:rFonts w:ascii="Arial" w:hAnsi="Arial" w:cs="Arial"/>
          <w:b/>
          <w:color w:val="000000"/>
          <w:sz w:val="22"/>
          <w:szCs w:val="22"/>
        </w:rPr>
        <w:t>4</w:t>
      </w:r>
      <w:r w:rsidRPr="00BD557F">
        <w:rPr>
          <w:rFonts w:ascii="Arial" w:hAnsi="Arial" w:cs="Arial"/>
          <w:b/>
          <w:color w:val="000000"/>
          <w:sz w:val="22"/>
          <w:szCs w:val="22"/>
        </w:rPr>
        <w:t xml:space="preserve">.1. </w:t>
      </w:r>
      <w:r w:rsidRPr="00BD557F">
        <w:rPr>
          <w:rFonts w:ascii="Arial" w:hAnsi="Arial" w:cs="Arial"/>
          <w:color w:val="000000"/>
          <w:sz w:val="22"/>
          <w:szCs w:val="22"/>
        </w:rPr>
        <w:t xml:space="preserve">A não utilização, por qualquer das partes, dos direitos assegurados a elas, neste </w:t>
      </w:r>
      <w:r w:rsidR="00E410EA" w:rsidRPr="00BD557F">
        <w:rPr>
          <w:rFonts w:ascii="Arial" w:hAnsi="Arial" w:cs="Arial"/>
          <w:sz w:val="22"/>
          <w:szCs w:val="22"/>
        </w:rPr>
        <w:t>instrumento</w:t>
      </w:r>
      <w:r w:rsidRPr="00BD557F">
        <w:rPr>
          <w:rFonts w:ascii="Arial" w:hAnsi="Arial" w:cs="Arial"/>
          <w:color w:val="000000"/>
          <w:sz w:val="22"/>
          <w:szCs w:val="22"/>
        </w:rPr>
        <w:t xml:space="preserve"> e na legislação em geral, e a não aplicação de quaisquer sanções neles previstas não importam em novação a seus termos; não devendo, portanto, ser interpretadas como renúncia ou desistência de aplicação ou de ações futuras, e todos os recursos postos à disposição do </w:t>
      </w:r>
      <w:r w:rsidRPr="00BD557F">
        <w:rPr>
          <w:rFonts w:ascii="Arial" w:hAnsi="Arial" w:cs="Arial"/>
          <w:b/>
          <w:color w:val="000000"/>
          <w:sz w:val="22"/>
          <w:szCs w:val="22"/>
        </w:rPr>
        <w:t>SENAR-AR/MS</w:t>
      </w:r>
      <w:r w:rsidRPr="00BD557F">
        <w:rPr>
          <w:rFonts w:ascii="Arial" w:hAnsi="Arial" w:cs="Arial"/>
          <w:color w:val="000000"/>
          <w:sz w:val="22"/>
          <w:szCs w:val="22"/>
        </w:rPr>
        <w:t xml:space="preserve"> serão considerados como cumulativos e não alternativos, inclusive em relação a dispositivos legais.</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A961A7" w:rsidRPr="00BD557F" w14:paraId="3063CE6E" w14:textId="77777777" w:rsidTr="005162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13B70D1" w14:textId="76771ABE" w:rsidR="00A961A7" w:rsidRPr="00BD557F" w:rsidRDefault="00A961A7" w:rsidP="00516244">
            <w:pPr>
              <w:jc w:val="both"/>
              <w:rPr>
                <w:rFonts w:ascii="Arial" w:hAnsi="Arial" w:cs="Arial"/>
                <w:b/>
                <w:sz w:val="22"/>
                <w:szCs w:val="22"/>
              </w:rPr>
            </w:pPr>
            <w:r w:rsidRPr="00BD557F">
              <w:rPr>
                <w:rFonts w:ascii="Arial" w:hAnsi="Arial" w:cs="Arial"/>
                <w:b/>
                <w:sz w:val="22"/>
                <w:szCs w:val="22"/>
              </w:rPr>
              <w:t>CLÁUSULA DÉCIMA</w:t>
            </w:r>
            <w:r w:rsidR="00D00148" w:rsidRPr="00BD557F">
              <w:rPr>
                <w:rFonts w:ascii="Arial" w:hAnsi="Arial" w:cs="Arial"/>
                <w:b/>
                <w:sz w:val="22"/>
                <w:szCs w:val="22"/>
              </w:rPr>
              <w:t xml:space="preserve"> QU</w:t>
            </w:r>
            <w:r w:rsidR="00DA7B44" w:rsidRPr="00BD557F">
              <w:rPr>
                <w:rFonts w:ascii="Arial" w:hAnsi="Arial" w:cs="Arial"/>
                <w:b/>
                <w:sz w:val="22"/>
                <w:szCs w:val="22"/>
              </w:rPr>
              <w:t>INT</w:t>
            </w:r>
            <w:r w:rsidR="004A7B85" w:rsidRPr="00BD557F">
              <w:rPr>
                <w:rFonts w:ascii="Arial" w:hAnsi="Arial" w:cs="Arial"/>
                <w:b/>
                <w:sz w:val="22"/>
                <w:szCs w:val="22"/>
              </w:rPr>
              <w:t>A</w:t>
            </w:r>
            <w:r w:rsidRPr="00BD557F">
              <w:rPr>
                <w:rFonts w:ascii="Arial" w:hAnsi="Arial" w:cs="Arial"/>
                <w:b/>
                <w:sz w:val="22"/>
                <w:szCs w:val="22"/>
              </w:rPr>
              <w:t xml:space="preserve"> – DO FORO</w:t>
            </w:r>
          </w:p>
        </w:tc>
      </w:tr>
    </w:tbl>
    <w:p w14:paraId="7FF316E4" w14:textId="7875E5F4" w:rsidR="00A961A7" w:rsidRPr="00BD557F" w:rsidRDefault="00A961A7" w:rsidP="00A961A7">
      <w:pPr>
        <w:spacing w:before="120" w:line="360" w:lineRule="auto"/>
        <w:jc w:val="both"/>
        <w:rPr>
          <w:rFonts w:ascii="Arial" w:hAnsi="Arial" w:cs="Arial"/>
          <w:color w:val="000000"/>
          <w:sz w:val="22"/>
          <w:szCs w:val="22"/>
        </w:rPr>
      </w:pPr>
      <w:r w:rsidRPr="00BD557F">
        <w:rPr>
          <w:rFonts w:ascii="Arial" w:hAnsi="Arial" w:cs="Arial"/>
          <w:b/>
          <w:color w:val="000000"/>
          <w:sz w:val="22"/>
          <w:szCs w:val="22"/>
        </w:rPr>
        <w:t>1</w:t>
      </w:r>
      <w:r w:rsidR="00DA7B44" w:rsidRPr="00BD557F">
        <w:rPr>
          <w:rFonts w:ascii="Arial" w:hAnsi="Arial" w:cs="Arial"/>
          <w:b/>
          <w:color w:val="000000"/>
          <w:sz w:val="22"/>
          <w:szCs w:val="22"/>
        </w:rPr>
        <w:t>5</w:t>
      </w:r>
      <w:r w:rsidRPr="00BD557F">
        <w:rPr>
          <w:rFonts w:ascii="Arial" w:hAnsi="Arial" w:cs="Arial"/>
          <w:b/>
          <w:color w:val="000000"/>
          <w:sz w:val="22"/>
          <w:szCs w:val="22"/>
        </w:rPr>
        <w:t>.1.</w:t>
      </w:r>
      <w:r w:rsidRPr="00BD557F">
        <w:rPr>
          <w:rFonts w:ascii="Arial" w:hAnsi="Arial" w:cs="Arial"/>
          <w:color w:val="000000"/>
          <w:sz w:val="22"/>
          <w:szCs w:val="22"/>
        </w:rPr>
        <w:t xml:space="preserve"> Fica eleito o foro da Comarca de Campo Grande, Estado de Mato Grosso do Sul, para dirimir todas as questões oriundas do presente </w:t>
      </w:r>
      <w:r w:rsidR="002E4F01" w:rsidRPr="00BD557F">
        <w:rPr>
          <w:rFonts w:ascii="Arial" w:hAnsi="Arial" w:cs="Arial"/>
          <w:sz w:val="22"/>
          <w:szCs w:val="22"/>
        </w:rPr>
        <w:t>contrato</w:t>
      </w:r>
      <w:r w:rsidRPr="00BD557F">
        <w:rPr>
          <w:rFonts w:ascii="Arial" w:hAnsi="Arial" w:cs="Arial"/>
          <w:color w:val="000000"/>
          <w:sz w:val="22"/>
          <w:szCs w:val="22"/>
        </w:rPr>
        <w:t xml:space="preserve">, sendo esta competente para a propositura de qualquer medida judicial, decorrente deste instrumento contratual, com a exclusão de qualquer outro, por mais privilegiado que seja. </w:t>
      </w:r>
    </w:p>
    <w:p w14:paraId="1DB2FF48" w14:textId="77777777" w:rsidR="00DA7B44" w:rsidRPr="00BD557F" w:rsidRDefault="00237918" w:rsidP="00DA7B44">
      <w:pPr>
        <w:tabs>
          <w:tab w:val="center" w:pos="4419"/>
          <w:tab w:val="right" w:pos="8838"/>
        </w:tabs>
        <w:spacing w:line="360" w:lineRule="auto"/>
        <w:jc w:val="both"/>
        <w:rPr>
          <w:rFonts w:ascii="Arial" w:hAnsi="Arial" w:cs="Arial"/>
          <w:color w:val="000000"/>
          <w:sz w:val="22"/>
          <w:szCs w:val="22"/>
        </w:rPr>
      </w:pPr>
      <w:r w:rsidRPr="00BD557F">
        <w:rPr>
          <w:rFonts w:ascii="Arial" w:hAnsi="Arial" w:cs="Arial"/>
          <w:sz w:val="22"/>
          <w:szCs w:val="22"/>
        </w:rPr>
        <w:t>E, por estarem justos e acordados, assinam os representantes das partes contratantes o presente instrumento, juntamente com 02 (duas) testemunhas, de tudo cientes, para que produzam seus efeitos legais e jurídicos</w:t>
      </w:r>
      <w:r w:rsidR="00A961A7" w:rsidRPr="00BD557F">
        <w:rPr>
          <w:rFonts w:ascii="Arial" w:hAnsi="Arial" w:cs="Arial"/>
          <w:color w:val="000000"/>
          <w:sz w:val="22"/>
          <w:szCs w:val="22"/>
        </w:rPr>
        <w:t>.</w:t>
      </w:r>
    </w:p>
    <w:p w14:paraId="633D6332" w14:textId="6EEE34CE" w:rsidR="00896237" w:rsidRPr="0000552A" w:rsidRDefault="00E1659D" w:rsidP="00DA7B44">
      <w:pPr>
        <w:tabs>
          <w:tab w:val="center" w:pos="4419"/>
          <w:tab w:val="right" w:pos="8838"/>
        </w:tabs>
        <w:spacing w:line="360" w:lineRule="auto"/>
        <w:jc w:val="right"/>
        <w:rPr>
          <w:rFonts w:ascii="Arial" w:hAnsi="Arial" w:cs="Arial"/>
          <w:b/>
          <w:color w:val="000000"/>
          <w:sz w:val="22"/>
          <w:szCs w:val="22"/>
        </w:rPr>
      </w:pPr>
      <w:r w:rsidRPr="00BD557F">
        <w:rPr>
          <w:rFonts w:ascii="Arial" w:hAnsi="Arial" w:cs="Arial"/>
          <w:color w:val="000000"/>
          <w:sz w:val="22"/>
          <w:szCs w:val="22"/>
        </w:rPr>
        <w:t>Campo Grande, MS,</w:t>
      </w:r>
      <w:r w:rsidR="0059041F" w:rsidRPr="00BD557F">
        <w:rPr>
          <w:rFonts w:ascii="Arial" w:hAnsi="Arial" w:cs="Arial"/>
          <w:color w:val="000000"/>
          <w:sz w:val="22"/>
          <w:szCs w:val="22"/>
        </w:rPr>
        <w:t xml:space="preserve"> </w:t>
      </w:r>
      <w:proofErr w:type="spellStart"/>
      <w:r w:rsidR="0059041F" w:rsidRPr="00BD557F">
        <w:rPr>
          <w:rFonts w:ascii="Arial" w:hAnsi="Arial" w:cs="Arial"/>
          <w:color w:val="000000"/>
          <w:sz w:val="22"/>
          <w:szCs w:val="22"/>
        </w:rPr>
        <w:t>xx</w:t>
      </w:r>
      <w:proofErr w:type="spellEnd"/>
      <w:r w:rsidR="0059041F" w:rsidRPr="00BD557F">
        <w:rPr>
          <w:rFonts w:ascii="Arial" w:hAnsi="Arial" w:cs="Arial"/>
          <w:color w:val="000000"/>
          <w:sz w:val="22"/>
          <w:szCs w:val="22"/>
        </w:rPr>
        <w:t xml:space="preserve"> de </w:t>
      </w:r>
      <w:proofErr w:type="spellStart"/>
      <w:r w:rsidR="0059041F" w:rsidRPr="00BD557F">
        <w:rPr>
          <w:rFonts w:ascii="Arial" w:hAnsi="Arial" w:cs="Arial"/>
          <w:color w:val="000000"/>
          <w:sz w:val="22"/>
          <w:szCs w:val="22"/>
        </w:rPr>
        <w:t>xxxxxx</w:t>
      </w:r>
      <w:proofErr w:type="spellEnd"/>
      <w:r w:rsidR="0059041F" w:rsidRPr="00BD557F">
        <w:rPr>
          <w:rFonts w:ascii="Arial" w:hAnsi="Arial" w:cs="Arial"/>
          <w:color w:val="000000"/>
          <w:sz w:val="22"/>
          <w:szCs w:val="22"/>
        </w:rPr>
        <w:t xml:space="preserve"> </w:t>
      </w:r>
      <w:r w:rsidRPr="00BD557F">
        <w:rPr>
          <w:rFonts w:ascii="Arial" w:hAnsi="Arial" w:cs="Arial"/>
          <w:color w:val="000000"/>
          <w:sz w:val="22"/>
          <w:szCs w:val="22"/>
        </w:rPr>
        <w:t>de 20</w:t>
      </w:r>
      <w:r w:rsidR="005F1105" w:rsidRPr="00BD557F">
        <w:rPr>
          <w:rFonts w:ascii="Arial" w:hAnsi="Arial" w:cs="Arial"/>
          <w:color w:val="000000"/>
          <w:sz w:val="22"/>
          <w:szCs w:val="22"/>
        </w:rPr>
        <w:t>xx</w:t>
      </w:r>
      <w:r w:rsidRPr="00BD557F">
        <w:rPr>
          <w:rFonts w:ascii="Arial" w:hAnsi="Arial" w:cs="Arial"/>
          <w:color w:val="000000"/>
          <w:sz w:val="22"/>
          <w:szCs w:val="22"/>
        </w:rPr>
        <w:t>.</w:t>
      </w:r>
    </w:p>
    <w:sectPr w:rsidR="00896237" w:rsidRPr="0000552A" w:rsidSect="00643376">
      <w:headerReference w:type="default" r:id="rId11"/>
      <w:footerReference w:type="default" r:id="rId12"/>
      <w:pgSz w:w="11905" w:h="16837" w:code="9"/>
      <w:pgMar w:top="1701" w:right="1134" w:bottom="1134" w:left="1418"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2F2D1" w14:textId="77777777" w:rsidR="00A22A4B" w:rsidRDefault="00A22A4B">
      <w:r>
        <w:separator/>
      </w:r>
    </w:p>
  </w:endnote>
  <w:endnote w:type="continuationSeparator" w:id="0">
    <w:p w14:paraId="0D3FE684" w14:textId="77777777" w:rsidR="00A22A4B" w:rsidRDefault="00A2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2115"/>
      <w:gridCol w:w="2417"/>
      <w:gridCol w:w="2851"/>
      <w:gridCol w:w="1970"/>
    </w:tblGrid>
    <w:tr w:rsidR="00F94225" w:rsidRPr="009E0FA2" w14:paraId="58203055" w14:textId="77777777" w:rsidTr="00775A1D">
      <w:trPr>
        <w:cantSplit/>
        <w:trHeight w:val="283"/>
        <w:jc w:val="center"/>
      </w:trPr>
      <w:tc>
        <w:tcPr>
          <w:tcW w:w="1131" w:type="pct"/>
          <w:vAlign w:val="center"/>
        </w:tcPr>
        <w:p w14:paraId="2F14D1EB" w14:textId="245B9CEF" w:rsidR="00F94225" w:rsidRPr="00AE604B" w:rsidRDefault="00F94225" w:rsidP="00B608AA">
          <w:pPr>
            <w:pStyle w:val="Rodap"/>
            <w:rPr>
              <w:rFonts w:ascii="Arial" w:hAnsi="Arial" w:cs="Arial"/>
              <w:sz w:val="18"/>
              <w:szCs w:val="18"/>
            </w:rPr>
          </w:pPr>
        </w:p>
      </w:tc>
      <w:tc>
        <w:tcPr>
          <w:tcW w:w="1292" w:type="pct"/>
          <w:vAlign w:val="center"/>
        </w:tcPr>
        <w:p w14:paraId="4CC5DFCA" w14:textId="77777777" w:rsidR="00F94225" w:rsidRPr="00AE604B" w:rsidRDefault="00F94225" w:rsidP="00AF1C76">
          <w:pPr>
            <w:pStyle w:val="Rodap"/>
            <w:jc w:val="center"/>
            <w:rPr>
              <w:rFonts w:ascii="Arial" w:hAnsi="Arial" w:cs="Arial"/>
              <w:bCs/>
              <w:sz w:val="18"/>
              <w:szCs w:val="18"/>
            </w:rPr>
          </w:pPr>
        </w:p>
      </w:tc>
      <w:tc>
        <w:tcPr>
          <w:tcW w:w="1524" w:type="pct"/>
          <w:vAlign w:val="center"/>
        </w:tcPr>
        <w:p w14:paraId="5E2723CB" w14:textId="77777777" w:rsidR="00F94225" w:rsidRPr="00AE604B" w:rsidRDefault="00F94225" w:rsidP="00AF1C76">
          <w:pPr>
            <w:pStyle w:val="Rodap"/>
            <w:jc w:val="center"/>
            <w:rPr>
              <w:rFonts w:ascii="Arial" w:hAnsi="Arial" w:cs="Arial"/>
              <w:sz w:val="18"/>
              <w:szCs w:val="18"/>
            </w:rPr>
          </w:pPr>
        </w:p>
      </w:tc>
      <w:tc>
        <w:tcPr>
          <w:tcW w:w="1053" w:type="pct"/>
          <w:vAlign w:val="center"/>
        </w:tcPr>
        <w:p w14:paraId="1E9513AA" w14:textId="77777777" w:rsidR="00F94225" w:rsidRPr="00AE604B" w:rsidRDefault="00F94225" w:rsidP="00F94225">
          <w:pPr>
            <w:pStyle w:val="Rodap"/>
            <w:jc w:val="right"/>
            <w:rPr>
              <w:rFonts w:ascii="Arial" w:hAnsi="Arial" w:cs="Arial"/>
              <w:b/>
              <w:sz w:val="18"/>
              <w:szCs w:val="18"/>
            </w:rPr>
          </w:pPr>
          <w:r w:rsidRPr="00AE604B">
            <w:rPr>
              <w:rFonts w:ascii="Arial" w:hAnsi="Arial" w:cs="Arial"/>
              <w:sz w:val="18"/>
              <w:szCs w:val="18"/>
            </w:rPr>
            <w:t>Página</w:t>
          </w:r>
          <w:r w:rsidRPr="00AE604B">
            <w:rPr>
              <w:rFonts w:ascii="Arial" w:hAnsi="Arial" w:cs="Arial"/>
              <w:b/>
              <w:sz w:val="18"/>
              <w:szCs w:val="18"/>
            </w:rPr>
            <w:t xml:space="preserve"> </w:t>
          </w:r>
          <w:r w:rsidRPr="00AE604B">
            <w:rPr>
              <w:rFonts w:ascii="Arial" w:hAnsi="Arial" w:cs="Arial"/>
              <w:b/>
              <w:sz w:val="18"/>
              <w:szCs w:val="18"/>
            </w:rPr>
            <w:fldChar w:fldCharType="begin"/>
          </w:r>
          <w:r w:rsidRPr="00AE604B">
            <w:rPr>
              <w:rFonts w:ascii="Arial" w:hAnsi="Arial" w:cs="Arial"/>
              <w:b/>
              <w:sz w:val="18"/>
              <w:szCs w:val="18"/>
            </w:rPr>
            <w:instrText>PAGE  \* Arabic  \* MERGEFORMAT</w:instrText>
          </w:r>
          <w:r w:rsidRPr="00AE604B">
            <w:rPr>
              <w:rFonts w:ascii="Arial" w:hAnsi="Arial" w:cs="Arial"/>
              <w:b/>
              <w:sz w:val="18"/>
              <w:szCs w:val="18"/>
            </w:rPr>
            <w:fldChar w:fldCharType="separate"/>
          </w:r>
          <w:r w:rsidR="00074D11" w:rsidRPr="00074D11">
            <w:rPr>
              <w:rFonts w:ascii="Arial" w:hAnsi="Arial" w:cs="Arial"/>
              <w:b/>
              <w:noProof/>
              <w:sz w:val="18"/>
              <w:szCs w:val="18"/>
              <w:lang w:val="x-none"/>
            </w:rPr>
            <w:t>6</w:t>
          </w:r>
          <w:r w:rsidRPr="00AE604B">
            <w:rPr>
              <w:rFonts w:ascii="Arial" w:hAnsi="Arial" w:cs="Arial"/>
              <w:b/>
              <w:sz w:val="18"/>
              <w:szCs w:val="18"/>
            </w:rPr>
            <w:fldChar w:fldCharType="end"/>
          </w:r>
          <w:r w:rsidRPr="00AE604B">
            <w:rPr>
              <w:rFonts w:ascii="Arial" w:hAnsi="Arial" w:cs="Arial"/>
              <w:b/>
              <w:sz w:val="18"/>
              <w:szCs w:val="18"/>
            </w:rPr>
            <w:t xml:space="preserve"> </w:t>
          </w:r>
          <w:r w:rsidRPr="00AE604B">
            <w:rPr>
              <w:rFonts w:ascii="Arial" w:hAnsi="Arial" w:cs="Arial"/>
              <w:sz w:val="18"/>
              <w:szCs w:val="18"/>
            </w:rPr>
            <w:t>de</w:t>
          </w:r>
          <w:r w:rsidRPr="00AE604B">
            <w:rPr>
              <w:rFonts w:ascii="Arial" w:hAnsi="Arial" w:cs="Arial"/>
              <w:b/>
              <w:sz w:val="18"/>
              <w:szCs w:val="18"/>
            </w:rPr>
            <w:t xml:space="preserve"> </w:t>
          </w:r>
          <w:r w:rsidRPr="00AE604B">
            <w:rPr>
              <w:rFonts w:ascii="Arial" w:hAnsi="Arial" w:cs="Arial"/>
              <w:b/>
              <w:sz w:val="18"/>
              <w:szCs w:val="18"/>
            </w:rPr>
            <w:fldChar w:fldCharType="begin"/>
          </w:r>
          <w:r w:rsidRPr="00AE604B">
            <w:rPr>
              <w:rFonts w:ascii="Arial" w:hAnsi="Arial" w:cs="Arial"/>
              <w:b/>
              <w:sz w:val="18"/>
              <w:szCs w:val="18"/>
            </w:rPr>
            <w:instrText>NUMPAGES  \* Arabic  \* MERGEFORMAT</w:instrText>
          </w:r>
          <w:r w:rsidRPr="00AE604B">
            <w:rPr>
              <w:rFonts w:ascii="Arial" w:hAnsi="Arial" w:cs="Arial"/>
              <w:b/>
              <w:sz w:val="18"/>
              <w:szCs w:val="18"/>
            </w:rPr>
            <w:fldChar w:fldCharType="separate"/>
          </w:r>
          <w:r w:rsidR="00074D11" w:rsidRPr="00074D11">
            <w:rPr>
              <w:rFonts w:ascii="Arial" w:hAnsi="Arial" w:cs="Arial"/>
              <w:b/>
              <w:noProof/>
              <w:sz w:val="18"/>
              <w:szCs w:val="18"/>
              <w:lang w:val="x-none"/>
            </w:rPr>
            <w:t>11</w:t>
          </w:r>
          <w:r w:rsidRPr="00AE604B">
            <w:rPr>
              <w:rFonts w:ascii="Arial" w:hAnsi="Arial" w:cs="Arial"/>
              <w:b/>
              <w:sz w:val="18"/>
              <w:szCs w:val="18"/>
            </w:rPr>
            <w:fldChar w:fldCharType="end"/>
          </w:r>
        </w:p>
      </w:tc>
    </w:tr>
  </w:tbl>
  <w:p w14:paraId="65EB02F8" w14:textId="77777777" w:rsidR="00F94225" w:rsidRDefault="00F94225" w:rsidP="008262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4778A" w14:textId="77777777" w:rsidR="00A22A4B" w:rsidRDefault="00A22A4B">
      <w:r>
        <w:separator/>
      </w:r>
    </w:p>
  </w:footnote>
  <w:footnote w:type="continuationSeparator" w:id="0">
    <w:p w14:paraId="3DA31A85" w14:textId="77777777" w:rsidR="00A22A4B" w:rsidRDefault="00A2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1346" w14:textId="77777777" w:rsidR="00F94225" w:rsidRPr="004B75E3" w:rsidRDefault="008C79F8" w:rsidP="008C79F8">
    <w:pPr>
      <w:pStyle w:val="Cabealho"/>
      <w:ind w:left="-709"/>
      <w:jc w:val="center"/>
    </w:pPr>
    <w:r>
      <w:rPr>
        <w:rFonts w:ascii="Arial" w:hAnsi="Arial" w:cs="Arial"/>
        <w:b/>
        <w:noProof/>
      </w:rPr>
      <w:drawing>
        <wp:inline distT="0" distB="0" distL="0" distR="0" wp14:anchorId="75C4730D" wp14:editId="655FCE9C">
          <wp:extent cx="3257550" cy="962025"/>
          <wp:effectExtent l="0" t="0" r="0" b="9525"/>
          <wp:docPr id="4" name="Imagem 4" descr="LOGO_SEN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ENAR-MS"/>
                  <pic:cNvPicPr>
                    <a:picLocks noChangeAspect="1" noChangeArrowheads="1"/>
                  </pic:cNvPicPr>
                </pic:nvPicPr>
                <pic:blipFill rotWithShape="1">
                  <a:blip r:embed="rId1">
                    <a:extLst>
                      <a:ext uri="{28A0092B-C50C-407E-A947-70E740481C1C}">
                        <a14:useLocalDpi xmlns:a14="http://schemas.microsoft.com/office/drawing/2010/main" val="0"/>
                      </a:ext>
                    </a:extLst>
                  </a:blip>
                  <a:srcRect l="7519" t="21084" r="6767" b="18073"/>
                  <a:stretch/>
                </pic:blipFill>
                <pic:spPr bwMode="auto">
                  <a:xfrm>
                    <a:off x="0" y="0"/>
                    <a:ext cx="3257550" cy="962025"/>
                  </a:xfrm>
                  <a:prstGeom prst="rect">
                    <a:avLst/>
                  </a:prstGeom>
                  <a:noFill/>
                  <a:ln>
                    <a:noFill/>
                  </a:ln>
                  <a:extLst>
                    <a:ext uri="{53640926-AAD7-44D8-BBD7-CCE9431645EC}">
                      <a14:shadowObscured xmlns:a14="http://schemas.microsoft.com/office/drawing/2010/main"/>
                    </a:ext>
                  </a:extLst>
                </pic:spPr>
              </pic:pic>
            </a:graphicData>
          </a:graphic>
        </wp:inline>
      </w:drawing>
    </w:r>
    <w:r w:rsidR="00E93AAB" w:rsidRPr="00E93AAB">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0E476EC"/>
    <w:lvl w:ilvl="0">
      <w:start w:val="1"/>
      <w:numFmt w:val="bullet"/>
      <w:pStyle w:val="Commarcador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092BD48"/>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2"/>
    <w:lvl w:ilvl="0">
      <w:start w:val="1"/>
      <w:numFmt w:val="lowerLetter"/>
      <w:lvlText w:val="%1)"/>
      <w:lvlJc w:val="left"/>
      <w:pPr>
        <w:tabs>
          <w:tab w:val="num" w:pos="720"/>
        </w:tabs>
        <w:ind w:left="720" w:hanging="360"/>
      </w:pPr>
      <w:rPr>
        <w:b/>
      </w:rPr>
    </w:lvl>
  </w:abstractNum>
  <w:abstractNum w:abstractNumId="3" w15:restartNumberingAfterBreak="0">
    <w:nsid w:val="00000003"/>
    <w:multiLevelType w:val="multilevel"/>
    <w:tmpl w:val="00000003"/>
    <w:name w:val="WW8Num4"/>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10"/>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D"/>
    <w:multiLevelType w:val="singleLevel"/>
    <w:tmpl w:val="0000000D"/>
    <w:name w:val="WW8Num30"/>
    <w:lvl w:ilvl="0">
      <w:start w:val="1"/>
      <w:numFmt w:val="lowerLetter"/>
      <w:lvlText w:val="%1)"/>
      <w:lvlJc w:val="left"/>
      <w:pPr>
        <w:tabs>
          <w:tab w:val="num" w:pos="360"/>
        </w:tabs>
        <w:ind w:left="360" w:hanging="360"/>
      </w:pPr>
    </w:lvl>
  </w:abstractNum>
  <w:abstractNum w:abstractNumId="6" w15:restartNumberingAfterBreak="0">
    <w:nsid w:val="0CFB2DD3"/>
    <w:multiLevelType w:val="hybridMultilevel"/>
    <w:tmpl w:val="46324EA4"/>
    <w:lvl w:ilvl="0" w:tplc="594410C2">
      <w:start w:val="1"/>
      <w:numFmt w:val="lowerLetter"/>
      <w:lvlText w:val="%1)"/>
      <w:lvlJc w:val="left"/>
      <w:pPr>
        <w:ind w:left="720" w:firstLine="131"/>
      </w:pPr>
      <w:rPr>
        <w:rFonts w:hint="default"/>
      </w:rPr>
    </w:lvl>
    <w:lvl w:ilvl="1" w:tplc="1DF6B868">
      <w:start w:val="1"/>
      <w:numFmt w:val="lowerLetter"/>
      <w:lvlText w:val="%2)"/>
      <w:lvlJc w:val="left"/>
      <w:pPr>
        <w:ind w:left="1440" w:hanging="360"/>
      </w:pPr>
      <w:rPr>
        <w:rFonts w:ascii="Arial" w:eastAsia="Times New Roman" w:hAnsi="Arial" w:cs="Arial"/>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FA97874"/>
    <w:multiLevelType w:val="multilevel"/>
    <w:tmpl w:val="AD6CABDA"/>
    <w:lvl w:ilvl="0">
      <w:start w:val="1"/>
      <w:numFmt w:val="decimal"/>
      <w:lvlText w:val="%1"/>
      <w:lvlJc w:val="left"/>
      <w:pPr>
        <w:ind w:left="540" w:hanging="540"/>
      </w:pPr>
      <w:rPr>
        <w:rFonts w:hint="default"/>
        <w:b/>
        <w:color w:val="000000"/>
      </w:rPr>
    </w:lvl>
    <w:lvl w:ilvl="1">
      <w:start w:val="1"/>
      <w:numFmt w:val="decimal"/>
      <w:lvlText w:val="%1.%2"/>
      <w:lvlJc w:val="left"/>
      <w:pPr>
        <w:ind w:left="540" w:hanging="54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1080" w:hanging="108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800" w:hanging="180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8" w15:restartNumberingAfterBreak="0">
    <w:nsid w:val="13526247"/>
    <w:multiLevelType w:val="multilevel"/>
    <w:tmpl w:val="ECECCF6C"/>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5B0065"/>
    <w:multiLevelType w:val="hybridMultilevel"/>
    <w:tmpl w:val="E76C9BD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0" w15:restartNumberingAfterBreak="0">
    <w:nsid w:val="1A655857"/>
    <w:multiLevelType w:val="multilevel"/>
    <w:tmpl w:val="BA76BEF0"/>
    <w:lvl w:ilvl="0">
      <w:start w:val="1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2D0DCB"/>
    <w:multiLevelType w:val="multilevel"/>
    <w:tmpl w:val="CD2CABD8"/>
    <w:lvl w:ilvl="0">
      <w:start w:val="1"/>
      <w:numFmt w:val="decimal"/>
      <w:lvlText w:val="%1."/>
      <w:lvlJc w:val="left"/>
      <w:pPr>
        <w:ind w:left="435" w:hanging="43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4FA38F5"/>
    <w:multiLevelType w:val="hybridMultilevel"/>
    <w:tmpl w:val="8FE0EAA2"/>
    <w:lvl w:ilvl="0" w:tplc="E326C474">
      <w:start w:val="1"/>
      <w:numFmt w:val="lowerLetter"/>
      <w:lvlText w:val="%1)"/>
      <w:lvlJc w:val="left"/>
      <w:pPr>
        <w:ind w:left="1624" w:hanging="360"/>
      </w:pPr>
      <w:rPr>
        <w:rFonts w:hint="default"/>
        <w:b/>
      </w:rPr>
    </w:lvl>
    <w:lvl w:ilvl="1" w:tplc="04160019" w:tentative="1">
      <w:start w:val="1"/>
      <w:numFmt w:val="lowerLetter"/>
      <w:lvlText w:val="%2."/>
      <w:lvlJc w:val="left"/>
      <w:pPr>
        <w:ind w:left="2344" w:hanging="360"/>
      </w:pPr>
    </w:lvl>
    <w:lvl w:ilvl="2" w:tplc="0416001B" w:tentative="1">
      <w:start w:val="1"/>
      <w:numFmt w:val="lowerRoman"/>
      <w:lvlText w:val="%3."/>
      <w:lvlJc w:val="right"/>
      <w:pPr>
        <w:ind w:left="3064" w:hanging="180"/>
      </w:pPr>
    </w:lvl>
    <w:lvl w:ilvl="3" w:tplc="0416000F" w:tentative="1">
      <w:start w:val="1"/>
      <w:numFmt w:val="decimal"/>
      <w:lvlText w:val="%4."/>
      <w:lvlJc w:val="left"/>
      <w:pPr>
        <w:ind w:left="3784" w:hanging="360"/>
      </w:pPr>
    </w:lvl>
    <w:lvl w:ilvl="4" w:tplc="04160019" w:tentative="1">
      <w:start w:val="1"/>
      <w:numFmt w:val="lowerLetter"/>
      <w:lvlText w:val="%5."/>
      <w:lvlJc w:val="left"/>
      <w:pPr>
        <w:ind w:left="4504" w:hanging="360"/>
      </w:pPr>
    </w:lvl>
    <w:lvl w:ilvl="5" w:tplc="0416001B" w:tentative="1">
      <w:start w:val="1"/>
      <w:numFmt w:val="lowerRoman"/>
      <w:lvlText w:val="%6."/>
      <w:lvlJc w:val="right"/>
      <w:pPr>
        <w:ind w:left="5224" w:hanging="180"/>
      </w:pPr>
    </w:lvl>
    <w:lvl w:ilvl="6" w:tplc="0416000F" w:tentative="1">
      <w:start w:val="1"/>
      <w:numFmt w:val="decimal"/>
      <w:lvlText w:val="%7."/>
      <w:lvlJc w:val="left"/>
      <w:pPr>
        <w:ind w:left="5944" w:hanging="360"/>
      </w:pPr>
    </w:lvl>
    <w:lvl w:ilvl="7" w:tplc="04160019" w:tentative="1">
      <w:start w:val="1"/>
      <w:numFmt w:val="lowerLetter"/>
      <w:lvlText w:val="%8."/>
      <w:lvlJc w:val="left"/>
      <w:pPr>
        <w:ind w:left="6664" w:hanging="360"/>
      </w:pPr>
    </w:lvl>
    <w:lvl w:ilvl="8" w:tplc="0416001B" w:tentative="1">
      <w:start w:val="1"/>
      <w:numFmt w:val="lowerRoman"/>
      <w:lvlText w:val="%9."/>
      <w:lvlJc w:val="right"/>
      <w:pPr>
        <w:ind w:left="7384" w:hanging="180"/>
      </w:pPr>
    </w:lvl>
  </w:abstractNum>
  <w:abstractNum w:abstractNumId="13" w15:restartNumberingAfterBreak="0">
    <w:nsid w:val="250D241E"/>
    <w:multiLevelType w:val="hybridMultilevel"/>
    <w:tmpl w:val="1B48D9BC"/>
    <w:lvl w:ilvl="0" w:tplc="C4F22A36">
      <w:start w:val="1"/>
      <w:numFmt w:val="lowerLetter"/>
      <w:lvlText w:val="%1)"/>
      <w:lvlJc w:val="left"/>
      <w:pPr>
        <w:ind w:left="1211" w:hanging="360"/>
      </w:pPr>
      <w:rPr>
        <w:rFonts w:hint="default"/>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4" w15:restartNumberingAfterBreak="0">
    <w:nsid w:val="290D0731"/>
    <w:multiLevelType w:val="multilevel"/>
    <w:tmpl w:val="005C4128"/>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A7C213B"/>
    <w:multiLevelType w:val="singleLevel"/>
    <w:tmpl w:val="04160017"/>
    <w:lvl w:ilvl="0">
      <w:start w:val="1"/>
      <w:numFmt w:val="lowerLetter"/>
      <w:lvlText w:val="%1)"/>
      <w:lvlJc w:val="left"/>
      <w:pPr>
        <w:tabs>
          <w:tab w:val="num" w:pos="360"/>
        </w:tabs>
        <w:ind w:left="360" w:hanging="360"/>
      </w:pPr>
      <w:rPr>
        <w:rFonts w:hint="default"/>
      </w:rPr>
    </w:lvl>
  </w:abstractNum>
  <w:abstractNum w:abstractNumId="16" w15:restartNumberingAfterBreak="0">
    <w:nsid w:val="30502829"/>
    <w:multiLevelType w:val="hybridMultilevel"/>
    <w:tmpl w:val="36FCF2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0D519D5"/>
    <w:multiLevelType w:val="multilevel"/>
    <w:tmpl w:val="5D0CFFDE"/>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F741F2"/>
    <w:multiLevelType w:val="multilevel"/>
    <w:tmpl w:val="25F2FB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B74ADD"/>
    <w:multiLevelType w:val="multilevel"/>
    <w:tmpl w:val="9F0873C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D4049F"/>
    <w:multiLevelType w:val="multilevel"/>
    <w:tmpl w:val="EC504D7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D049E9"/>
    <w:multiLevelType w:val="multilevel"/>
    <w:tmpl w:val="5B6A693E"/>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7431BF"/>
    <w:multiLevelType w:val="multilevel"/>
    <w:tmpl w:val="52CCBC3A"/>
    <w:lvl w:ilvl="0">
      <w:start w:val="6"/>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35028A"/>
    <w:multiLevelType w:val="multilevel"/>
    <w:tmpl w:val="5950BCB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2840796"/>
    <w:multiLevelType w:val="multilevel"/>
    <w:tmpl w:val="4CFCF716"/>
    <w:lvl w:ilvl="0">
      <w:start w:val="1"/>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30C55F2"/>
    <w:multiLevelType w:val="multilevel"/>
    <w:tmpl w:val="3A3A42CA"/>
    <w:lvl w:ilvl="0">
      <w:start w:val="11"/>
      <w:numFmt w:val="decimal"/>
      <w:lvlText w:val="%1"/>
      <w:lvlJc w:val="left"/>
      <w:pPr>
        <w:ind w:left="375" w:hanging="375"/>
      </w:pPr>
      <w:rPr>
        <w:rFonts w:hint="default"/>
        <w:b/>
      </w:rPr>
    </w:lvl>
    <w:lvl w:ilvl="1">
      <w:start w:val="1"/>
      <w:numFmt w:val="lowerLetter"/>
      <w:lvlText w:val="%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BB16B3"/>
    <w:multiLevelType w:val="multilevel"/>
    <w:tmpl w:val="17A21568"/>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85B122B"/>
    <w:multiLevelType w:val="multilevel"/>
    <w:tmpl w:val="6600AAAC"/>
    <w:lvl w:ilvl="0">
      <w:start w:val="1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226328A"/>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15:restartNumberingAfterBreak="0">
    <w:nsid w:val="557945DB"/>
    <w:multiLevelType w:val="multilevel"/>
    <w:tmpl w:val="F3EC3B94"/>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3207"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3B67D6"/>
    <w:multiLevelType w:val="hybridMultilevel"/>
    <w:tmpl w:val="F192FF02"/>
    <w:lvl w:ilvl="0" w:tplc="3CD2C42A">
      <w:start w:val="1"/>
      <w:numFmt w:val="lowerLetter"/>
      <w:lvlText w:val="%1)"/>
      <w:lvlJc w:val="left"/>
      <w:pPr>
        <w:ind w:left="1440" w:hanging="360"/>
      </w:pPr>
      <w:rPr>
        <w:rFonts w:hint="default"/>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1" w15:restartNumberingAfterBreak="0">
    <w:nsid w:val="578C573F"/>
    <w:multiLevelType w:val="hybridMultilevel"/>
    <w:tmpl w:val="F2D4554A"/>
    <w:lvl w:ilvl="0" w:tplc="8B0E3BC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7BE640D"/>
    <w:multiLevelType w:val="multilevel"/>
    <w:tmpl w:val="347E487A"/>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D07CA7"/>
    <w:multiLevelType w:val="multilevel"/>
    <w:tmpl w:val="CD7CC726"/>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8D76B99"/>
    <w:multiLevelType w:val="singleLevel"/>
    <w:tmpl w:val="04160017"/>
    <w:lvl w:ilvl="0">
      <w:start w:val="1"/>
      <w:numFmt w:val="lowerLetter"/>
      <w:lvlText w:val="%1)"/>
      <w:lvlJc w:val="left"/>
      <w:pPr>
        <w:tabs>
          <w:tab w:val="num" w:pos="360"/>
        </w:tabs>
        <w:ind w:left="360" w:hanging="360"/>
      </w:pPr>
      <w:rPr>
        <w:rFonts w:hint="default"/>
      </w:rPr>
    </w:lvl>
  </w:abstractNum>
  <w:abstractNum w:abstractNumId="35" w15:restartNumberingAfterBreak="0">
    <w:nsid w:val="5CE87C2C"/>
    <w:multiLevelType w:val="hybridMultilevel"/>
    <w:tmpl w:val="F3FC90D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65A407AE"/>
    <w:multiLevelType w:val="singleLevel"/>
    <w:tmpl w:val="04160017"/>
    <w:lvl w:ilvl="0">
      <w:start w:val="1"/>
      <w:numFmt w:val="lowerLetter"/>
      <w:lvlText w:val="%1)"/>
      <w:lvlJc w:val="left"/>
      <w:pPr>
        <w:tabs>
          <w:tab w:val="num" w:pos="360"/>
        </w:tabs>
        <w:ind w:left="360" w:hanging="360"/>
      </w:pPr>
    </w:lvl>
  </w:abstractNum>
  <w:abstractNum w:abstractNumId="37" w15:restartNumberingAfterBreak="0">
    <w:nsid w:val="66883D4B"/>
    <w:multiLevelType w:val="hybridMultilevel"/>
    <w:tmpl w:val="A97A4C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84B5C09"/>
    <w:multiLevelType w:val="multilevel"/>
    <w:tmpl w:val="3EB89C10"/>
    <w:lvl w:ilvl="0">
      <w:start w:val="1"/>
      <w:numFmt w:val="decimal"/>
      <w:lvlText w:val="%1"/>
      <w:lvlJc w:val="left"/>
      <w:pPr>
        <w:ind w:left="1380" w:hanging="1380"/>
      </w:pPr>
      <w:rPr>
        <w:rFonts w:hint="default"/>
        <w:b/>
        <w:color w:val="000000"/>
      </w:rPr>
    </w:lvl>
    <w:lvl w:ilvl="1">
      <w:start w:val="1"/>
      <w:numFmt w:val="decimal"/>
      <w:lvlText w:val="%1.%2"/>
      <w:lvlJc w:val="left"/>
      <w:pPr>
        <w:ind w:left="2231" w:hanging="1380"/>
      </w:pPr>
      <w:rPr>
        <w:rFonts w:hint="default"/>
        <w:b/>
        <w:color w:val="000000"/>
      </w:rPr>
    </w:lvl>
    <w:lvl w:ilvl="2">
      <w:start w:val="1"/>
      <w:numFmt w:val="decimal"/>
      <w:lvlText w:val="%1.%2.%3"/>
      <w:lvlJc w:val="left"/>
      <w:pPr>
        <w:ind w:left="3082" w:hanging="1380"/>
      </w:pPr>
      <w:rPr>
        <w:rFonts w:hint="default"/>
        <w:b/>
        <w:color w:val="000000"/>
      </w:rPr>
    </w:lvl>
    <w:lvl w:ilvl="3">
      <w:start w:val="1"/>
      <w:numFmt w:val="decimal"/>
      <w:lvlText w:val="%1.%2.%3.%4"/>
      <w:lvlJc w:val="left"/>
      <w:pPr>
        <w:ind w:left="3933" w:hanging="1380"/>
      </w:pPr>
      <w:rPr>
        <w:rFonts w:hint="default"/>
        <w:b/>
        <w:color w:val="000000"/>
      </w:rPr>
    </w:lvl>
    <w:lvl w:ilvl="4">
      <w:start w:val="1"/>
      <w:numFmt w:val="decimal"/>
      <w:lvlText w:val="%1.%2.%3.%4.%5"/>
      <w:lvlJc w:val="left"/>
      <w:pPr>
        <w:ind w:left="4784" w:hanging="1380"/>
      </w:pPr>
      <w:rPr>
        <w:rFonts w:hint="default"/>
        <w:b/>
        <w:color w:val="000000"/>
      </w:rPr>
    </w:lvl>
    <w:lvl w:ilvl="5">
      <w:start w:val="1"/>
      <w:numFmt w:val="decimal"/>
      <w:lvlText w:val="%1.%2.%3.%4.%5.%6"/>
      <w:lvlJc w:val="left"/>
      <w:pPr>
        <w:ind w:left="5695" w:hanging="1440"/>
      </w:pPr>
      <w:rPr>
        <w:rFonts w:hint="default"/>
        <w:b/>
        <w:color w:val="000000"/>
      </w:rPr>
    </w:lvl>
    <w:lvl w:ilvl="6">
      <w:start w:val="1"/>
      <w:numFmt w:val="decimal"/>
      <w:lvlText w:val="%1.%2.%3.%4.%5.%6.%7"/>
      <w:lvlJc w:val="left"/>
      <w:pPr>
        <w:ind w:left="6546" w:hanging="1440"/>
      </w:pPr>
      <w:rPr>
        <w:rFonts w:hint="default"/>
        <w:b/>
        <w:color w:val="000000"/>
      </w:rPr>
    </w:lvl>
    <w:lvl w:ilvl="7">
      <w:start w:val="1"/>
      <w:numFmt w:val="decimal"/>
      <w:lvlText w:val="%1.%2.%3.%4.%5.%6.%7.%8"/>
      <w:lvlJc w:val="left"/>
      <w:pPr>
        <w:ind w:left="7757" w:hanging="1800"/>
      </w:pPr>
      <w:rPr>
        <w:rFonts w:hint="default"/>
        <w:b/>
        <w:color w:val="000000"/>
      </w:rPr>
    </w:lvl>
    <w:lvl w:ilvl="8">
      <w:start w:val="1"/>
      <w:numFmt w:val="decimal"/>
      <w:lvlText w:val="%1.%2.%3.%4.%5.%6.%7.%8.%9"/>
      <w:lvlJc w:val="left"/>
      <w:pPr>
        <w:ind w:left="8608" w:hanging="1800"/>
      </w:pPr>
      <w:rPr>
        <w:rFonts w:hint="default"/>
        <w:b/>
        <w:color w:val="000000"/>
      </w:rPr>
    </w:lvl>
  </w:abstractNum>
  <w:abstractNum w:abstractNumId="39" w15:restartNumberingAfterBreak="0">
    <w:nsid w:val="75713221"/>
    <w:multiLevelType w:val="multilevel"/>
    <w:tmpl w:val="A0D6B88C"/>
    <w:lvl w:ilvl="0">
      <w:start w:val="1"/>
      <w:numFmt w:val="decimal"/>
      <w:lvlText w:val="%1."/>
      <w:lvlJc w:val="left"/>
      <w:pPr>
        <w:ind w:left="450" w:hanging="45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40" w15:restartNumberingAfterBreak="0">
    <w:nsid w:val="777E73A3"/>
    <w:multiLevelType w:val="hybridMultilevel"/>
    <w:tmpl w:val="E990CFC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1" w15:restartNumberingAfterBreak="0">
    <w:nsid w:val="77DE4C53"/>
    <w:multiLevelType w:val="hybridMultilevel"/>
    <w:tmpl w:val="83CCB2CE"/>
    <w:lvl w:ilvl="0" w:tplc="FAD2D5FC">
      <w:start w:val="1"/>
      <w:numFmt w:val="lowerLetter"/>
      <w:lvlText w:val="%1)"/>
      <w:lvlJc w:val="left"/>
      <w:pPr>
        <w:ind w:left="567" w:hanging="283"/>
      </w:pPr>
      <w:rPr>
        <w:rFonts w:hint="default"/>
        <w:b/>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2" w15:restartNumberingAfterBreak="0">
    <w:nsid w:val="7B670148"/>
    <w:multiLevelType w:val="hybridMultilevel"/>
    <w:tmpl w:val="1C149A52"/>
    <w:lvl w:ilvl="0" w:tplc="58AC5BA4">
      <w:start w:val="1"/>
      <w:numFmt w:val="lowerLetter"/>
      <w:lvlText w:val="%1)"/>
      <w:lvlJc w:val="left"/>
      <w:pPr>
        <w:tabs>
          <w:tab w:val="num" w:pos="765"/>
        </w:tabs>
        <w:ind w:left="765" w:hanging="4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16cid:durableId="174150750">
    <w:abstractNumId w:val="1"/>
  </w:num>
  <w:num w:numId="2" w16cid:durableId="536702622">
    <w:abstractNumId w:val="42"/>
  </w:num>
  <w:num w:numId="3" w16cid:durableId="1915166873">
    <w:abstractNumId w:val="35"/>
  </w:num>
  <w:num w:numId="4" w16cid:durableId="1078137298">
    <w:abstractNumId w:val="24"/>
  </w:num>
  <w:num w:numId="5" w16cid:durableId="163253241">
    <w:abstractNumId w:val="36"/>
  </w:num>
  <w:num w:numId="6" w16cid:durableId="578295617">
    <w:abstractNumId w:val="28"/>
  </w:num>
  <w:num w:numId="7" w16cid:durableId="2069185063">
    <w:abstractNumId w:val="15"/>
  </w:num>
  <w:num w:numId="8" w16cid:durableId="1517767804">
    <w:abstractNumId w:val="34"/>
  </w:num>
  <w:num w:numId="9" w16cid:durableId="1250584112">
    <w:abstractNumId w:val="18"/>
  </w:num>
  <w:num w:numId="10" w16cid:durableId="1402564123">
    <w:abstractNumId w:val="23"/>
  </w:num>
  <w:num w:numId="11" w16cid:durableId="1749887222">
    <w:abstractNumId w:val="27"/>
  </w:num>
  <w:num w:numId="12" w16cid:durableId="375542169">
    <w:abstractNumId w:val="0"/>
  </w:num>
  <w:num w:numId="13" w16cid:durableId="557546552">
    <w:abstractNumId w:val="40"/>
  </w:num>
  <w:num w:numId="14" w16cid:durableId="1495298527">
    <w:abstractNumId w:val="9"/>
  </w:num>
  <w:num w:numId="15" w16cid:durableId="1236358542">
    <w:abstractNumId w:val="10"/>
  </w:num>
  <w:num w:numId="16" w16cid:durableId="1507087767">
    <w:abstractNumId w:val="37"/>
  </w:num>
  <w:num w:numId="17" w16cid:durableId="18436595">
    <w:abstractNumId w:val="32"/>
  </w:num>
  <w:num w:numId="18" w16cid:durableId="458036937">
    <w:abstractNumId w:val="22"/>
  </w:num>
  <w:num w:numId="19" w16cid:durableId="1967932048">
    <w:abstractNumId w:val="16"/>
  </w:num>
  <w:num w:numId="20" w16cid:durableId="1193883495">
    <w:abstractNumId w:val="17"/>
  </w:num>
  <w:num w:numId="21" w16cid:durableId="2082369006">
    <w:abstractNumId w:val="29"/>
  </w:num>
  <w:num w:numId="22" w16cid:durableId="331295350">
    <w:abstractNumId w:val="33"/>
  </w:num>
  <w:num w:numId="23" w16cid:durableId="469055658">
    <w:abstractNumId w:val="19"/>
  </w:num>
  <w:num w:numId="24" w16cid:durableId="840316438">
    <w:abstractNumId w:val="8"/>
  </w:num>
  <w:num w:numId="25" w16cid:durableId="462192060">
    <w:abstractNumId w:val="21"/>
  </w:num>
  <w:num w:numId="26" w16cid:durableId="1559197993">
    <w:abstractNumId w:val="20"/>
  </w:num>
  <w:num w:numId="27" w16cid:durableId="228543707">
    <w:abstractNumId w:val="38"/>
  </w:num>
  <w:num w:numId="28" w16cid:durableId="822893863">
    <w:abstractNumId w:val="6"/>
  </w:num>
  <w:num w:numId="29" w16cid:durableId="780758008">
    <w:abstractNumId w:val="7"/>
  </w:num>
  <w:num w:numId="30" w16cid:durableId="1077167973">
    <w:abstractNumId w:val="14"/>
  </w:num>
  <w:num w:numId="31" w16cid:durableId="1337614955">
    <w:abstractNumId w:val="30"/>
  </w:num>
  <w:num w:numId="32" w16cid:durableId="498353905">
    <w:abstractNumId w:val="12"/>
  </w:num>
  <w:num w:numId="33" w16cid:durableId="945648686">
    <w:abstractNumId w:val="13"/>
  </w:num>
  <w:num w:numId="34" w16cid:durableId="3868267">
    <w:abstractNumId w:val="31"/>
  </w:num>
  <w:num w:numId="35" w16cid:durableId="1933968312">
    <w:abstractNumId w:val="41"/>
  </w:num>
  <w:num w:numId="36" w16cid:durableId="769933568">
    <w:abstractNumId w:val="26"/>
  </w:num>
  <w:num w:numId="37" w16cid:durableId="1646810024">
    <w:abstractNumId w:val="39"/>
  </w:num>
  <w:num w:numId="38" w16cid:durableId="681053405">
    <w:abstractNumId w:val="11"/>
  </w:num>
  <w:num w:numId="39" w16cid:durableId="55289274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117"/>
    <w:rsid w:val="000007EB"/>
    <w:rsid w:val="00000FC4"/>
    <w:rsid w:val="000012D4"/>
    <w:rsid w:val="00001CF9"/>
    <w:rsid w:val="0000552A"/>
    <w:rsid w:val="00005A8F"/>
    <w:rsid w:val="00005EFB"/>
    <w:rsid w:val="000073F8"/>
    <w:rsid w:val="00010D72"/>
    <w:rsid w:val="000130BF"/>
    <w:rsid w:val="00014449"/>
    <w:rsid w:val="0001494E"/>
    <w:rsid w:val="00014B65"/>
    <w:rsid w:val="00015BD0"/>
    <w:rsid w:val="00016E68"/>
    <w:rsid w:val="0001703E"/>
    <w:rsid w:val="000175B2"/>
    <w:rsid w:val="000204A3"/>
    <w:rsid w:val="00021C32"/>
    <w:rsid w:val="000225A8"/>
    <w:rsid w:val="00022E71"/>
    <w:rsid w:val="00023CC3"/>
    <w:rsid w:val="000257C6"/>
    <w:rsid w:val="0002755C"/>
    <w:rsid w:val="0002778A"/>
    <w:rsid w:val="00030849"/>
    <w:rsid w:val="0003404D"/>
    <w:rsid w:val="00036B4F"/>
    <w:rsid w:val="00037F52"/>
    <w:rsid w:val="00040143"/>
    <w:rsid w:val="000402F0"/>
    <w:rsid w:val="0004053A"/>
    <w:rsid w:val="00041470"/>
    <w:rsid w:val="00041F3E"/>
    <w:rsid w:val="0004274D"/>
    <w:rsid w:val="00042D2F"/>
    <w:rsid w:val="00043DE3"/>
    <w:rsid w:val="00045537"/>
    <w:rsid w:val="00045D1F"/>
    <w:rsid w:val="00047797"/>
    <w:rsid w:val="00050AF7"/>
    <w:rsid w:val="00052BA0"/>
    <w:rsid w:val="000534E8"/>
    <w:rsid w:val="00055273"/>
    <w:rsid w:val="000556A8"/>
    <w:rsid w:val="00055C82"/>
    <w:rsid w:val="00057886"/>
    <w:rsid w:val="00060CC8"/>
    <w:rsid w:val="00060CF2"/>
    <w:rsid w:val="00061F5E"/>
    <w:rsid w:val="00062093"/>
    <w:rsid w:val="0006210D"/>
    <w:rsid w:val="0006279D"/>
    <w:rsid w:val="000708F3"/>
    <w:rsid w:val="00070D5B"/>
    <w:rsid w:val="00070FD7"/>
    <w:rsid w:val="00071FC7"/>
    <w:rsid w:val="00072320"/>
    <w:rsid w:val="00073456"/>
    <w:rsid w:val="0007345A"/>
    <w:rsid w:val="00073DB3"/>
    <w:rsid w:val="00074D11"/>
    <w:rsid w:val="00075F15"/>
    <w:rsid w:val="00076FA7"/>
    <w:rsid w:val="00077269"/>
    <w:rsid w:val="00081417"/>
    <w:rsid w:val="00081870"/>
    <w:rsid w:val="000835BF"/>
    <w:rsid w:val="00086278"/>
    <w:rsid w:val="0009184E"/>
    <w:rsid w:val="0009219F"/>
    <w:rsid w:val="000925EE"/>
    <w:rsid w:val="00092BF1"/>
    <w:rsid w:val="0009343B"/>
    <w:rsid w:val="000939A7"/>
    <w:rsid w:val="00093C68"/>
    <w:rsid w:val="000943BF"/>
    <w:rsid w:val="0009486F"/>
    <w:rsid w:val="00096CD6"/>
    <w:rsid w:val="000A0304"/>
    <w:rsid w:val="000A0982"/>
    <w:rsid w:val="000A21E2"/>
    <w:rsid w:val="000A2E8F"/>
    <w:rsid w:val="000A3C72"/>
    <w:rsid w:val="000A4A92"/>
    <w:rsid w:val="000A4C9D"/>
    <w:rsid w:val="000A512C"/>
    <w:rsid w:val="000A61F8"/>
    <w:rsid w:val="000A7D6F"/>
    <w:rsid w:val="000B0C7B"/>
    <w:rsid w:val="000B58E2"/>
    <w:rsid w:val="000B5B97"/>
    <w:rsid w:val="000B5D57"/>
    <w:rsid w:val="000B77B7"/>
    <w:rsid w:val="000B7AEB"/>
    <w:rsid w:val="000C1721"/>
    <w:rsid w:val="000C2144"/>
    <w:rsid w:val="000C239F"/>
    <w:rsid w:val="000C2500"/>
    <w:rsid w:val="000C267E"/>
    <w:rsid w:val="000C37C2"/>
    <w:rsid w:val="000C4292"/>
    <w:rsid w:val="000C430F"/>
    <w:rsid w:val="000C53E5"/>
    <w:rsid w:val="000C5BEC"/>
    <w:rsid w:val="000C65B9"/>
    <w:rsid w:val="000C6858"/>
    <w:rsid w:val="000C6D8C"/>
    <w:rsid w:val="000D066D"/>
    <w:rsid w:val="000D1201"/>
    <w:rsid w:val="000D1437"/>
    <w:rsid w:val="000D17C5"/>
    <w:rsid w:val="000D3DFF"/>
    <w:rsid w:val="000D53BF"/>
    <w:rsid w:val="000D57A5"/>
    <w:rsid w:val="000D5DA4"/>
    <w:rsid w:val="000D5F40"/>
    <w:rsid w:val="000D6153"/>
    <w:rsid w:val="000D7185"/>
    <w:rsid w:val="000D7F45"/>
    <w:rsid w:val="000E1208"/>
    <w:rsid w:val="000E1580"/>
    <w:rsid w:val="000E168E"/>
    <w:rsid w:val="000E24B2"/>
    <w:rsid w:val="000E446F"/>
    <w:rsid w:val="000E4A27"/>
    <w:rsid w:val="000E61FD"/>
    <w:rsid w:val="000E7095"/>
    <w:rsid w:val="000E73E1"/>
    <w:rsid w:val="000F053B"/>
    <w:rsid w:val="000F090B"/>
    <w:rsid w:val="000F0EC5"/>
    <w:rsid w:val="000F1B98"/>
    <w:rsid w:val="000F31E5"/>
    <w:rsid w:val="000F37E1"/>
    <w:rsid w:val="000F42A4"/>
    <w:rsid w:val="000F53BE"/>
    <w:rsid w:val="000F56D9"/>
    <w:rsid w:val="000F592F"/>
    <w:rsid w:val="000F6773"/>
    <w:rsid w:val="001005EA"/>
    <w:rsid w:val="001044A2"/>
    <w:rsid w:val="00105C59"/>
    <w:rsid w:val="00105DAD"/>
    <w:rsid w:val="00106F08"/>
    <w:rsid w:val="00107F70"/>
    <w:rsid w:val="00111A9D"/>
    <w:rsid w:val="001126E4"/>
    <w:rsid w:val="00113300"/>
    <w:rsid w:val="0011342E"/>
    <w:rsid w:val="00115A29"/>
    <w:rsid w:val="00117645"/>
    <w:rsid w:val="001204D7"/>
    <w:rsid w:val="001218BA"/>
    <w:rsid w:val="00121D52"/>
    <w:rsid w:val="00122AAC"/>
    <w:rsid w:val="00125025"/>
    <w:rsid w:val="00125188"/>
    <w:rsid w:val="001268A6"/>
    <w:rsid w:val="001277D7"/>
    <w:rsid w:val="001301EB"/>
    <w:rsid w:val="00130DBE"/>
    <w:rsid w:val="00134BB0"/>
    <w:rsid w:val="00135057"/>
    <w:rsid w:val="0013684D"/>
    <w:rsid w:val="00137910"/>
    <w:rsid w:val="00140ACC"/>
    <w:rsid w:val="00140F4F"/>
    <w:rsid w:val="001419BA"/>
    <w:rsid w:val="00142175"/>
    <w:rsid w:val="001428E3"/>
    <w:rsid w:val="00142AAF"/>
    <w:rsid w:val="001430AF"/>
    <w:rsid w:val="001459FD"/>
    <w:rsid w:val="001468D0"/>
    <w:rsid w:val="001476AD"/>
    <w:rsid w:val="00147F9C"/>
    <w:rsid w:val="0015145B"/>
    <w:rsid w:val="0015292D"/>
    <w:rsid w:val="00153E3A"/>
    <w:rsid w:val="00155B6E"/>
    <w:rsid w:val="00156D9B"/>
    <w:rsid w:val="0016066D"/>
    <w:rsid w:val="001607D9"/>
    <w:rsid w:val="00161C3F"/>
    <w:rsid w:val="00162AC2"/>
    <w:rsid w:val="00162EFD"/>
    <w:rsid w:val="00163677"/>
    <w:rsid w:val="00164C59"/>
    <w:rsid w:val="001657D6"/>
    <w:rsid w:val="001662E6"/>
    <w:rsid w:val="001705F9"/>
    <w:rsid w:val="00170B72"/>
    <w:rsid w:val="00170DEF"/>
    <w:rsid w:val="001713D7"/>
    <w:rsid w:val="001732D4"/>
    <w:rsid w:val="0017353B"/>
    <w:rsid w:val="001735C6"/>
    <w:rsid w:val="001758BF"/>
    <w:rsid w:val="0017763B"/>
    <w:rsid w:val="001818BD"/>
    <w:rsid w:val="00181BBD"/>
    <w:rsid w:val="00182302"/>
    <w:rsid w:val="00182B02"/>
    <w:rsid w:val="00183079"/>
    <w:rsid w:val="00183BF6"/>
    <w:rsid w:val="00183E21"/>
    <w:rsid w:val="001843A4"/>
    <w:rsid w:val="00184BDA"/>
    <w:rsid w:val="00185AE5"/>
    <w:rsid w:val="0018616C"/>
    <w:rsid w:val="001867E5"/>
    <w:rsid w:val="00193030"/>
    <w:rsid w:val="00195DE1"/>
    <w:rsid w:val="00195EEE"/>
    <w:rsid w:val="001978DD"/>
    <w:rsid w:val="00197978"/>
    <w:rsid w:val="00197CAB"/>
    <w:rsid w:val="001A26E2"/>
    <w:rsid w:val="001A278E"/>
    <w:rsid w:val="001A27AB"/>
    <w:rsid w:val="001A27F3"/>
    <w:rsid w:val="001A2B0E"/>
    <w:rsid w:val="001A3AE8"/>
    <w:rsid w:val="001A4764"/>
    <w:rsid w:val="001A5F58"/>
    <w:rsid w:val="001A6654"/>
    <w:rsid w:val="001A6FAB"/>
    <w:rsid w:val="001B2F70"/>
    <w:rsid w:val="001B4AD0"/>
    <w:rsid w:val="001B4CCC"/>
    <w:rsid w:val="001B5B14"/>
    <w:rsid w:val="001C1585"/>
    <w:rsid w:val="001C2A11"/>
    <w:rsid w:val="001C489B"/>
    <w:rsid w:val="001C5514"/>
    <w:rsid w:val="001C6673"/>
    <w:rsid w:val="001D05AB"/>
    <w:rsid w:val="001D1A2C"/>
    <w:rsid w:val="001D4D95"/>
    <w:rsid w:val="001D56A2"/>
    <w:rsid w:val="001D60CF"/>
    <w:rsid w:val="001D6423"/>
    <w:rsid w:val="001E1CF3"/>
    <w:rsid w:val="001E368C"/>
    <w:rsid w:val="001E446B"/>
    <w:rsid w:val="001E72B9"/>
    <w:rsid w:val="001E7D80"/>
    <w:rsid w:val="001E7E5E"/>
    <w:rsid w:val="001F1D83"/>
    <w:rsid w:val="001F5783"/>
    <w:rsid w:val="001F6D23"/>
    <w:rsid w:val="0020207F"/>
    <w:rsid w:val="0020255D"/>
    <w:rsid w:val="00203603"/>
    <w:rsid w:val="002057AF"/>
    <w:rsid w:val="00207F7C"/>
    <w:rsid w:val="00211390"/>
    <w:rsid w:val="0021475E"/>
    <w:rsid w:val="0021720D"/>
    <w:rsid w:val="00217806"/>
    <w:rsid w:val="00221E1F"/>
    <w:rsid w:val="002223E6"/>
    <w:rsid w:val="00222B88"/>
    <w:rsid w:val="00227CE7"/>
    <w:rsid w:val="00227D4C"/>
    <w:rsid w:val="002316BE"/>
    <w:rsid w:val="0023178A"/>
    <w:rsid w:val="002331EC"/>
    <w:rsid w:val="0023478C"/>
    <w:rsid w:val="00235B47"/>
    <w:rsid w:val="002378E1"/>
    <w:rsid w:val="00237918"/>
    <w:rsid w:val="00242637"/>
    <w:rsid w:val="0024287B"/>
    <w:rsid w:val="002431C1"/>
    <w:rsid w:val="00243767"/>
    <w:rsid w:val="00244BEC"/>
    <w:rsid w:val="0024782C"/>
    <w:rsid w:val="002501F4"/>
    <w:rsid w:val="002515BD"/>
    <w:rsid w:val="00252052"/>
    <w:rsid w:val="00255CB3"/>
    <w:rsid w:val="00256576"/>
    <w:rsid w:val="0026185B"/>
    <w:rsid w:val="00262140"/>
    <w:rsid w:val="00263DED"/>
    <w:rsid w:val="00264516"/>
    <w:rsid w:val="0026576B"/>
    <w:rsid w:val="0026595F"/>
    <w:rsid w:val="00266164"/>
    <w:rsid w:val="00266984"/>
    <w:rsid w:val="00270BF0"/>
    <w:rsid w:val="002712C3"/>
    <w:rsid w:val="00271843"/>
    <w:rsid w:val="002738C9"/>
    <w:rsid w:val="0027446C"/>
    <w:rsid w:val="002764D9"/>
    <w:rsid w:val="00276E85"/>
    <w:rsid w:val="00277EE5"/>
    <w:rsid w:val="0028081D"/>
    <w:rsid w:val="002819D5"/>
    <w:rsid w:val="00283341"/>
    <w:rsid w:val="00283EF2"/>
    <w:rsid w:val="002847DE"/>
    <w:rsid w:val="00285A64"/>
    <w:rsid w:val="0029134F"/>
    <w:rsid w:val="00291E7F"/>
    <w:rsid w:val="002923E0"/>
    <w:rsid w:val="00294D1B"/>
    <w:rsid w:val="00294D6F"/>
    <w:rsid w:val="002954A6"/>
    <w:rsid w:val="00295730"/>
    <w:rsid w:val="00296AEC"/>
    <w:rsid w:val="00296CF0"/>
    <w:rsid w:val="002979AE"/>
    <w:rsid w:val="002A0F43"/>
    <w:rsid w:val="002A2B66"/>
    <w:rsid w:val="002A2E17"/>
    <w:rsid w:val="002A3256"/>
    <w:rsid w:val="002A3FA5"/>
    <w:rsid w:val="002A4D5D"/>
    <w:rsid w:val="002A5192"/>
    <w:rsid w:val="002A5959"/>
    <w:rsid w:val="002B0383"/>
    <w:rsid w:val="002B1E6E"/>
    <w:rsid w:val="002B208F"/>
    <w:rsid w:val="002B3C44"/>
    <w:rsid w:val="002B3E2A"/>
    <w:rsid w:val="002B55CC"/>
    <w:rsid w:val="002C0A4C"/>
    <w:rsid w:val="002C128E"/>
    <w:rsid w:val="002C2206"/>
    <w:rsid w:val="002C253B"/>
    <w:rsid w:val="002C383F"/>
    <w:rsid w:val="002C5853"/>
    <w:rsid w:val="002C5AE4"/>
    <w:rsid w:val="002C66F0"/>
    <w:rsid w:val="002C697E"/>
    <w:rsid w:val="002C6B36"/>
    <w:rsid w:val="002C7098"/>
    <w:rsid w:val="002D1205"/>
    <w:rsid w:val="002D125A"/>
    <w:rsid w:val="002D258B"/>
    <w:rsid w:val="002D3117"/>
    <w:rsid w:val="002D3B57"/>
    <w:rsid w:val="002D4A4C"/>
    <w:rsid w:val="002E26DE"/>
    <w:rsid w:val="002E2D95"/>
    <w:rsid w:val="002E3754"/>
    <w:rsid w:val="002E37B5"/>
    <w:rsid w:val="002E4F01"/>
    <w:rsid w:val="002E6E2A"/>
    <w:rsid w:val="002F1575"/>
    <w:rsid w:val="002F58B3"/>
    <w:rsid w:val="002F5D8E"/>
    <w:rsid w:val="00302610"/>
    <w:rsid w:val="00305EA0"/>
    <w:rsid w:val="003065DD"/>
    <w:rsid w:val="00313712"/>
    <w:rsid w:val="00316B26"/>
    <w:rsid w:val="00317919"/>
    <w:rsid w:val="003179FA"/>
    <w:rsid w:val="00317F6E"/>
    <w:rsid w:val="00320051"/>
    <w:rsid w:val="00320322"/>
    <w:rsid w:val="00320B4E"/>
    <w:rsid w:val="0032157F"/>
    <w:rsid w:val="003216C9"/>
    <w:rsid w:val="0032183A"/>
    <w:rsid w:val="0032197D"/>
    <w:rsid w:val="00323825"/>
    <w:rsid w:val="00323C7A"/>
    <w:rsid w:val="00324104"/>
    <w:rsid w:val="0032499F"/>
    <w:rsid w:val="0032647F"/>
    <w:rsid w:val="003270BB"/>
    <w:rsid w:val="0033138C"/>
    <w:rsid w:val="003321F5"/>
    <w:rsid w:val="00333CDA"/>
    <w:rsid w:val="00334801"/>
    <w:rsid w:val="00335837"/>
    <w:rsid w:val="00336969"/>
    <w:rsid w:val="00342C35"/>
    <w:rsid w:val="00343D7F"/>
    <w:rsid w:val="00344FE8"/>
    <w:rsid w:val="00345E14"/>
    <w:rsid w:val="003477C6"/>
    <w:rsid w:val="00347881"/>
    <w:rsid w:val="00350640"/>
    <w:rsid w:val="00350DC9"/>
    <w:rsid w:val="0035152B"/>
    <w:rsid w:val="00355164"/>
    <w:rsid w:val="00356C67"/>
    <w:rsid w:val="003579FA"/>
    <w:rsid w:val="00360671"/>
    <w:rsid w:val="00360815"/>
    <w:rsid w:val="00360C47"/>
    <w:rsid w:val="00360EC2"/>
    <w:rsid w:val="00361237"/>
    <w:rsid w:val="00361873"/>
    <w:rsid w:val="003621C1"/>
    <w:rsid w:val="00362C09"/>
    <w:rsid w:val="00364834"/>
    <w:rsid w:val="00365B21"/>
    <w:rsid w:val="003663D4"/>
    <w:rsid w:val="00373713"/>
    <w:rsid w:val="003742CE"/>
    <w:rsid w:val="00375182"/>
    <w:rsid w:val="00380288"/>
    <w:rsid w:val="003807E6"/>
    <w:rsid w:val="00380D4B"/>
    <w:rsid w:val="00380F04"/>
    <w:rsid w:val="00381F21"/>
    <w:rsid w:val="00381F6C"/>
    <w:rsid w:val="00383651"/>
    <w:rsid w:val="00383D62"/>
    <w:rsid w:val="00385C72"/>
    <w:rsid w:val="0039177D"/>
    <w:rsid w:val="00391B39"/>
    <w:rsid w:val="00392667"/>
    <w:rsid w:val="00394242"/>
    <w:rsid w:val="00394DE7"/>
    <w:rsid w:val="003963DF"/>
    <w:rsid w:val="00396D0C"/>
    <w:rsid w:val="0039713A"/>
    <w:rsid w:val="00397141"/>
    <w:rsid w:val="003A0A70"/>
    <w:rsid w:val="003A0DDB"/>
    <w:rsid w:val="003A30C1"/>
    <w:rsid w:val="003A31C9"/>
    <w:rsid w:val="003A3B4A"/>
    <w:rsid w:val="003A41CB"/>
    <w:rsid w:val="003B046A"/>
    <w:rsid w:val="003B228D"/>
    <w:rsid w:val="003B4121"/>
    <w:rsid w:val="003B5CFD"/>
    <w:rsid w:val="003B64FC"/>
    <w:rsid w:val="003B733A"/>
    <w:rsid w:val="003B73B5"/>
    <w:rsid w:val="003C0732"/>
    <w:rsid w:val="003C2842"/>
    <w:rsid w:val="003C5D40"/>
    <w:rsid w:val="003C6A79"/>
    <w:rsid w:val="003C76C2"/>
    <w:rsid w:val="003D069B"/>
    <w:rsid w:val="003D6D92"/>
    <w:rsid w:val="003D7D4B"/>
    <w:rsid w:val="003E20A3"/>
    <w:rsid w:val="003E35A1"/>
    <w:rsid w:val="003E41CC"/>
    <w:rsid w:val="003E5D0C"/>
    <w:rsid w:val="003E79DD"/>
    <w:rsid w:val="003F12E7"/>
    <w:rsid w:val="003F1BB9"/>
    <w:rsid w:val="003F22A5"/>
    <w:rsid w:val="003F3AA1"/>
    <w:rsid w:val="003F501C"/>
    <w:rsid w:val="003F595F"/>
    <w:rsid w:val="003F68E6"/>
    <w:rsid w:val="003F76F1"/>
    <w:rsid w:val="003F7DE4"/>
    <w:rsid w:val="004011C3"/>
    <w:rsid w:val="0040134A"/>
    <w:rsid w:val="00405308"/>
    <w:rsid w:val="00405546"/>
    <w:rsid w:val="00406F6A"/>
    <w:rsid w:val="00407A0D"/>
    <w:rsid w:val="004106B5"/>
    <w:rsid w:val="00412B7F"/>
    <w:rsid w:val="0041460E"/>
    <w:rsid w:val="00415A5E"/>
    <w:rsid w:val="0041639A"/>
    <w:rsid w:val="00417677"/>
    <w:rsid w:val="00417C51"/>
    <w:rsid w:val="00417FEC"/>
    <w:rsid w:val="004204DE"/>
    <w:rsid w:val="00421125"/>
    <w:rsid w:val="00422364"/>
    <w:rsid w:val="00424F18"/>
    <w:rsid w:val="00427491"/>
    <w:rsid w:val="00427BB1"/>
    <w:rsid w:val="0043021E"/>
    <w:rsid w:val="00430747"/>
    <w:rsid w:val="0043099B"/>
    <w:rsid w:val="004320EC"/>
    <w:rsid w:val="00433023"/>
    <w:rsid w:val="0043461A"/>
    <w:rsid w:val="00435FF8"/>
    <w:rsid w:val="00436F9E"/>
    <w:rsid w:val="004406CC"/>
    <w:rsid w:val="004415E0"/>
    <w:rsid w:val="00441BDB"/>
    <w:rsid w:val="0044204E"/>
    <w:rsid w:val="00442A7F"/>
    <w:rsid w:val="00444459"/>
    <w:rsid w:val="0044670F"/>
    <w:rsid w:val="00446DB7"/>
    <w:rsid w:val="0044797C"/>
    <w:rsid w:val="00450828"/>
    <w:rsid w:val="00451946"/>
    <w:rsid w:val="00453069"/>
    <w:rsid w:val="00453418"/>
    <w:rsid w:val="00453778"/>
    <w:rsid w:val="00454172"/>
    <w:rsid w:val="004542D9"/>
    <w:rsid w:val="00455D1D"/>
    <w:rsid w:val="00456FF5"/>
    <w:rsid w:val="00457072"/>
    <w:rsid w:val="004601D3"/>
    <w:rsid w:val="00461480"/>
    <w:rsid w:val="00462CD6"/>
    <w:rsid w:val="00462D97"/>
    <w:rsid w:val="004643E6"/>
    <w:rsid w:val="00464552"/>
    <w:rsid w:val="004653D2"/>
    <w:rsid w:val="00465743"/>
    <w:rsid w:val="00466B78"/>
    <w:rsid w:val="004722B8"/>
    <w:rsid w:val="00472F70"/>
    <w:rsid w:val="00473435"/>
    <w:rsid w:val="00474E00"/>
    <w:rsid w:val="00474F5B"/>
    <w:rsid w:val="00475678"/>
    <w:rsid w:val="00481468"/>
    <w:rsid w:val="00481602"/>
    <w:rsid w:val="00481A58"/>
    <w:rsid w:val="004826C4"/>
    <w:rsid w:val="00483EDE"/>
    <w:rsid w:val="0048571A"/>
    <w:rsid w:val="004918B5"/>
    <w:rsid w:val="00491B66"/>
    <w:rsid w:val="0049385F"/>
    <w:rsid w:val="004942B6"/>
    <w:rsid w:val="00495901"/>
    <w:rsid w:val="004969E6"/>
    <w:rsid w:val="0049728A"/>
    <w:rsid w:val="00497A63"/>
    <w:rsid w:val="00497F21"/>
    <w:rsid w:val="004A2820"/>
    <w:rsid w:val="004A3C82"/>
    <w:rsid w:val="004A3E08"/>
    <w:rsid w:val="004A450D"/>
    <w:rsid w:val="004A48B5"/>
    <w:rsid w:val="004A56DA"/>
    <w:rsid w:val="004A5B46"/>
    <w:rsid w:val="004A5E4D"/>
    <w:rsid w:val="004A72AC"/>
    <w:rsid w:val="004A7B85"/>
    <w:rsid w:val="004B1DC0"/>
    <w:rsid w:val="004B50FB"/>
    <w:rsid w:val="004B5320"/>
    <w:rsid w:val="004B5DEB"/>
    <w:rsid w:val="004B5EAE"/>
    <w:rsid w:val="004B75E3"/>
    <w:rsid w:val="004B7C82"/>
    <w:rsid w:val="004C0472"/>
    <w:rsid w:val="004C1496"/>
    <w:rsid w:val="004C20A0"/>
    <w:rsid w:val="004C36AE"/>
    <w:rsid w:val="004C43F5"/>
    <w:rsid w:val="004C4A06"/>
    <w:rsid w:val="004C4CD7"/>
    <w:rsid w:val="004C501F"/>
    <w:rsid w:val="004C5586"/>
    <w:rsid w:val="004C5B16"/>
    <w:rsid w:val="004C7232"/>
    <w:rsid w:val="004C7E3C"/>
    <w:rsid w:val="004D06C1"/>
    <w:rsid w:val="004D30F5"/>
    <w:rsid w:val="004D49E3"/>
    <w:rsid w:val="004D56F3"/>
    <w:rsid w:val="004D5D0A"/>
    <w:rsid w:val="004D6120"/>
    <w:rsid w:val="004E0A78"/>
    <w:rsid w:val="004E5637"/>
    <w:rsid w:val="004E5F15"/>
    <w:rsid w:val="004E77D9"/>
    <w:rsid w:val="004F214B"/>
    <w:rsid w:val="004F2978"/>
    <w:rsid w:val="004F3112"/>
    <w:rsid w:val="004F37AC"/>
    <w:rsid w:val="004F6114"/>
    <w:rsid w:val="004F6AA2"/>
    <w:rsid w:val="004F7CCD"/>
    <w:rsid w:val="004F7EE6"/>
    <w:rsid w:val="005029FF"/>
    <w:rsid w:val="00502DE6"/>
    <w:rsid w:val="005030BB"/>
    <w:rsid w:val="005049FA"/>
    <w:rsid w:val="005057AD"/>
    <w:rsid w:val="00505AD1"/>
    <w:rsid w:val="005066DF"/>
    <w:rsid w:val="00510A6E"/>
    <w:rsid w:val="00510F84"/>
    <w:rsid w:val="00511865"/>
    <w:rsid w:val="00512A37"/>
    <w:rsid w:val="005172D0"/>
    <w:rsid w:val="00517613"/>
    <w:rsid w:val="00517CF5"/>
    <w:rsid w:val="00520158"/>
    <w:rsid w:val="00520ECA"/>
    <w:rsid w:val="00522182"/>
    <w:rsid w:val="00522C0F"/>
    <w:rsid w:val="00522CD3"/>
    <w:rsid w:val="00522F15"/>
    <w:rsid w:val="005242A2"/>
    <w:rsid w:val="00524B06"/>
    <w:rsid w:val="00524C09"/>
    <w:rsid w:val="00526289"/>
    <w:rsid w:val="00526CCE"/>
    <w:rsid w:val="00526D05"/>
    <w:rsid w:val="005276F9"/>
    <w:rsid w:val="00530448"/>
    <w:rsid w:val="0053052C"/>
    <w:rsid w:val="00534630"/>
    <w:rsid w:val="0053531F"/>
    <w:rsid w:val="00535511"/>
    <w:rsid w:val="005372F5"/>
    <w:rsid w:val="005402DE"/>
    <w:rsid w:val="00541A7A"/>
    <w:rsid w:val="005435FE"/>
    <w:rsid w:val="00543A51"/>
    <w:rsid w:val="005448ED"/>
    <w:rsid w:val="005453E4"/>
    <w:rsid w:val="00545409"/>
    <w:rsid w:val="00552A56"/>
    <w:rsid w:val="00552CE0"/>
    <w:rsid w:val="005530F9"/>
    <w:rsid w:val="0055356A"/>
    <w:rsid w:val="00553C56"/>
    <w:rsid w:val="00553E5A"/>
    <w:rsid w:val="005543BE"/>
    <w:rsid w:val="005558F9"/>
    <w:rsid w:val="005604B2"/>
    <w:rsid w:val="00560567"/>
    <w:rsid w:val="0056102B"/>
    <w:rsid w:val="00561C91"/>
    <w:rsid w:val="00562450"/>
    <w:rsid w:val="005630F6"/>
    <w:rsid w:val="005646B0"/>
    <w:rsid w:val="00564A50"/>
    <w:rsid w:val="00564B13"/>
    <w:rsid w:val="00564DBC"/>
    <w:rsid w:val="0056594A"/>
    <w:rsid w:val="005662EF"/>
    <w:rsid w:val="00566F1E"/>
    <w:rsid w:val="005702B2"/>
    <w:rsid w:val="00570480"/>
    <w:rsid w:val="00570D51"/>
    <w:rsid w:val="00571885"/>
    <w:rsid w:val="005719BC"/>
    <w:rsid w:val="00574620"/>
    <w:rsid w:val="0057463F"/>
    <w:rsid w:val="00575150"/>
    <w:rsid w:val="00575AC3"/>
    <w:rsid w:val="00577006"/>
    <w:rsid w:val="00577010"/>
    <w:rsid w:val="00577649"/>
    <w:rsid w:val="005779E9"/>
    <w:rsid w:val="00577DE8"/>
    <w:rsid w:val="00580952"/>
    <w:rsid w:val="0058130C"/>
    <w:rsid w:val="0058351F"/>
    <w:rsid w:val="005838E1"/>
    <w:rsid w:val="00586422"/>
    <w:rsid w:val="00587FD2"/>
    <w:rsid w:val="0059041F"/>
    <w:rsid w:val="005906CE"/>
    <w:rsid w:val="00590A90"/>
    <w:rsid w:val="00591557"/>
    <w:rsid w:val="00592377"/>
    <w:rsid w:val="0059277E"/>
    <w:rsid w:val="00596BAC"/>
    <w:rsid w:val="00596E50"/>
    <w:rsid w:val="005971D7"/>
    <w:rsid w:val="005A0053"/>
    <w:rsid w:val="005A15B4"/>
    <w:rsid w:val="005A3889"/>
    <w:rsid w:val="005A4C5A"/>
    <w:rsid w:val="005A4F4B"/>
    <w:rsid w:val="005A5856"/>
    <w:rsid w:val="005A61B1"/>
    <w:rsid w:val="005A63C3"/>
    <w:rsid w:val="005A7B35"/>
    <w:rsid w:val="005B09D7"/>
    <w:rsid w:val="005B09E6"/>
    <w:rsid w:val="005B1FF7"/>
    <w:rsid w:val="005B2A70"/>
    <w:rsid w:val="005B2C97"/>
    <w:rsid w:val="005B34B8"/>
    <w:rsid w:val="005B5025"/>
    <w:rsid w:val="005B507D"/>
    <w:rsid w:val="005B549F"/>
    <w:rsid w:val="005B7C44"/>
    <w:rsid w:val="005B7DF4"/>
    <w:rsid w:val="005C1F5B"/>
    <w:rsid w:val="005C2786"/>
    <w:rsid w:val="005C5B10"/>
    <w:rsid w:val="005C6824"/>
    <w:rsid w:val="005C7154"/>
    <w:rsid w:val="005D0360"/>
    <w:rsid w:val="005D0718"/>
    <w:rsid w:val="005D1D47"/>
    <w:rsid w:val="005D298E"/>
    <w:rsid w:val="005D2D2A"/>
    <w:rsid w:val="005D398D"/>
    <w:rsid w:val="005D3A3E"/>
    <w:rsid w:val="005D3E1F"/>
    <w:rsid w:val="005D58C6"/>
    <w:rsid w:val="005D5A22"/>
    <w:rsid w:val="005D6309"/>
    <w:rsid w:val="005E1EFC"/>
    <w:rsid w:val="005E28A0"/>
    <w:rsid w:val="005E29D3"/>
    <w:rsid w:val="005E3A73"/>
    <w:rsid w:val="005E6541"/>
    <w:rsid w:val="005E74ED"/>
    <w:rsid w:val="005F1105"/>
    <w:rsid w:val="005F17B9"/>
    <w:rsid w:val="005F1976"/>
    <w:rsid w:val="005F213B"/>
    <w:rsid w:val="005F500F"/>
    <w:rsid w:val="005F68E8"/>
    <w:rsid w:val="005F7D10"/>
    <w:rsid w:val="005F7E09"/>
    <w:rsid w:val="006001FC"/>
    <w:rsid w:val="00601D30"/>
    <w:rsid w:val="006020EA"/>
    <w:rsid w:val="0060238A"/>
    <w:rsid w:val="00602972"/>
    <w:rsid w:val="0060309D"/>
    <w:rsid w:val="0060439D"/>
    <w:rsid w:val="006064CE"/>
    <w:rsid w:val="006108EE"/>
    <w:rsid w:val="0061172C"/>
    <w:rsid w:val="00611A5E"/>
    <w:rsid w:val="006136BE"/>
    <w:rsid w:val="00615253"/>
    <w:rsid w:val="0061579D"/>
    <w:rsid w:val="00616499"/>
    <w:rsid w:val="006165E5"/>
    <w:rsid w:val="00616776"/>
    <w:rsid w:val="00616A8B"/>
    <w:rsid w:val="00616DE1"/>
    <w:rsid w:val="00617C5F"/>
    <w:rsid w:val="00624125"/>
    <w:rsid w:val="00624C1B"/>
    <w:rsid w:val="00625EB4"/>
    <w:rsid w:val="00625F88"/>
    <w:rsid w:val="00630793"/>
    <w:rsid w:val="00632287"/>
    <w:rsid w:val="006343FE"/>
    <w:rsid w:val="00635061"/>
    <w:rsid w:val="00635DA0"/>
    <w:rsid w:val="00636797"/>
    <w:rsid w:val="00640674"/>
    <w:rsid w:val="00641165"/>
    <w:rsid w:val="00641C23"/>
    <w:rsid w:val="00643376"/>
    <w:rsid w:val="00643FBB"/>
    <w:rsid w:val="006452BE"/>
    <w:rsid w:val="00646B43"/>
    <w:rsid w:val="00646CAC"/>
    <w:rsid w:val="00647E39"/>
    <w:rsid w:val="00651173"/>
    <w:rsid w:val="006523DD"/>
    <w:rsid w:val="006544E1"/>
    <w:rsid w:val="00655DD6"/>
    <w:rsid w:val="006576B8"/>
    <w:rsid w:val="00660757"/>
    <w:rsid w:val="00660C9A"/>
    <w:rsid w:val="00661620"/>
    <w:rsid w:val="006619DD"/>
    <w:rsid w:val="006651AD"/>
    <w:rsid w:val="0066577E"/>
    <w:rsid w:val="00665AFF"/>
    <w:rsid w:val="006714FC"/>
    <w:rsid w:val="00671A7B"/>
    <w:rsid w:val="006726BC"/>
    <w:rsid w:val="0067393E"/>
    <w:rsid w:val="00674F0E"/>
    <w:rsid w:val="00676474"/>
    <w:rsid w:val="00677291"/>
    <w:rsid w:val="006809AF"/>
    <w:rsid w:val="00680D7D"/>
    <w:rsid w:val="0068136D"/>
    <w:rsid w:val="00681862"/>
    <w:rsid w:val="00681D6C"/>
    <w:rsid w:val="0068250D"/>
    <w:rsid w:val="0068355E"/>
    <w:rsid w:val="0068741C"/>
    <w:rsid w:val="00687DC0"/>
    <w:rsid w:val="006918C6"/>
    <w:rsid w:val="00693564"/>
    <w:rsid w:val="00694EBF"/>
    <w:rsid w:val="006955B0"/>
    <w:rsid w:val="006955DF"/>
    <w:rsid w:val="00695BE7"/>
    <w:rsid w:val="00695DDA"/>
    <w:rsid w:val="006965FA"/>
    <w:rsid w:val="006970C5"/>
    <w:rsid w:val="00697CBA"/>
    <w:rsid w:val="00697DA8"/>
    <w:rsid w:val="006A0DD8"/>
    <w:rsid w:val="006A161C"/>
    <w:rsid w:val="006A1A8F"/>
    <w:rsid w:val="006A3057"/>
    <w:rsid w:val="006A3D5C"/>
    <w:rsid w:val="006A4A6D"/>
    <w:rsid w:val="006A518D"/>
    <w:rsid w:val="006A65BC"/>
    <w:rsid w:val="006A69DA"/>
    <w:rsid w:val="006B00D5"/>
    <w:rsid w:val="006B0267"/>
    <w:rsid w:val="006B2760"/>
    <w:rsid w:val="006B2E25"/>
    <w:rsid w:val="006B423E"/>
    <w:rsid w:val="006B5E52"/>
    <w:rsid w:val="006B7624"/>
    <w:rsid w:val="006B7EEB"/>
    <w:rsid w:val="006C2188"/>
    <w:rsid w:val="006C2EF2"/>
    <w:rsid w:val="006C38E4"/>
    <w:rsid w:val="006C5472"/>
    <w:rsid w:val="006D083F"/>
    <w:rsid w:val="006D0CF0"/>
    <w:rsid w:val="006D0EA2"/>
    <w:rsid w:val="006D2D05"/>
    <w:rsid w:val="006D36BE"/>
    <w:rsid w:val="006D66F2"/>
    <w:rsid w:val="006D684E"/>
    <w:rsid w:val="006D764C"/>
    <w:rsid w:val="006E1FCD"/>
    <w:rsid w:val="006E229D"/>
    <w:rsid w:val="006E3563"/>
    <w:rsid w:val="006E699D"/>
    <w:rsid w:val="006E7E1A"/>
    <w:rsid w:val="006F23EA"/>
    <w:rsid w:val="006F3B97"/>
    <w:rsid w:val="006F49D1"/>
    <w:rsid w:val="006F4D0E"/>
    <w:rsid w:val="006F5666"/>
    <w:rsid w:val="006F5B54"/>
    <w:rsid w:val="006F5D6F"/>
    <w:rsid w:val="006F6CA4"/>
    <w:rsid w:val="006F6EF1"/>
    <w:rsid w:val="00700192"/>
    <w:rsid w:val="007002B4"/>
    <w:rsid w:val="00700DC7"/>
    <w:rsid w:val="00701DD0"/>
    <w:rsid w:val="007038F6"/>
    <w:rsid w:val="00706109"/>
    <w:rsid w:val="0070670B"/>
    <w:rsid w:val="00706C0C"/>
    <w:rsid w:val="00711831"/>
    <w:rsid w:val="00711E5D"/>
    <w:rsid w:val="00712090"/>
    <w:rsid w:val="00712CFB"/>
    <w:rsid w:val="00713699"/>
    <w:rsid w:val="00714001"/>
    <w:rsid w:val="00714155"/>
    <w:rsid w:val="00714E88"/>
    <w:rsid w:val="00715C26"/>
    <w:rsid w:val="0071626F"/>
    <w:rsid w:val="007175F3"/>
    <w:rsid w:val="0072098D"/>
    <w:rsid w:val="00721239"/>
    <w:rsid w:val="007228AB"/>
    <w:rsid w:val="00722D70"/>
    <w:rsid w:val="0072468B"/>
    <w:rsid w:val="007248A5"/>
    <w:rsid w:val="00725620"/>
    <w:rsid w:val="00725C34"/>
    <w:rsid w:val="00726456"/>
    <w:rsid w:val="00726978"/>
    <w:rsid w:val="00727927"/>
    <w:rsid w:val="0073217A"/>
    <w:rsid w:val="007324F8"/>
    <w:rsid w:val="0073355B"/>
    <w:rsid w:val="00735885"/>
    <w:rsid w:val="00735DE5"/>
    <w:rsid w:val="00736C17"/>
    <w:rsid w:val="0074028C"/>
    <w:rsid w:val="00740816"/>
    <w:rsid w:val="007408CF"/>
    <w:rsid w:val="007413B5"/>
    <w:rsid w:val="00741C3C"/>
    <w:rsid w:val="007423CD"/>
    <w:rsid w:val="0074625C"/>
    <w:rsid w:val="0074627A"/>
    <w:rsid w:val="00746702"/>
    <w:rsid w:val="0075171C"/>
    <w:rsid w:val="00751B41"/>
    <w:rsid w:val="00752890"/>
    <w:rsid w:val="00752CFC"/>
    <w:rsid w:val="007537AA"/>
    <w:rsid w:val="00755A8B"/>
    <w:rsid w:val="00756791"/>
    <w:rsid w:val="00757048"/>
    <w:rsid w:val="007604D5"/>
    <w:rsid w:val="00760DB7"/>
    <w:rsid w:val="00760FF9"/>
    <w:rsid w:val="007629CA"/>
    <w:rsid w:val="00763DD3"/>
    <w:rsid w:val="0076451C"/>
    <w:rsid w:val="0076773C"/>
    <w:rsid w:val="00767E52"/>
    <w:rsid w:val="00772889"/>
    <w:rsid w:val="0077368A"/>
    <w:rsid w:val="0077383A"/>
    <w:rsid w:val="0077388E"/>
    <w:rsid w:val="0077461B"/>
    <w:rsid w:val="00774EBA"/>
    <w:rsid w:val="00775A1D"/>
    <w:rsid w:val="00776603"/>
    <w:rsid w:val="0078012D"/>
    <w:rsid w:val="00780467"/>
    <w:rsid w:val="00780E02"/>
    <w:rsid w:val="00781661"/>
    <w:rsid w:val="0078181E"/>
    <w:rsid w:val="007822A8"/>
    <w:rsid w:val="00787901"/>
    <w:rsid w:val="00792865"/>
    <w:rsid w:val="00792B20"/>
    <w:rsid w:val="007932AE"/>
    <w:rsid w:val="00795E4A"/>
    <w:rsid w:val="00796452"/>
    <w:rsid w:val="00796686"/>
    <w:rsid w:val="007969F0"/>
    <w:rsid w:val="00796A02"/>
    <w:rsid w:val="00796F66"/>
    <w:rsid w:val="007A290A"/>
    <w:rsid w:val="007A290D"/>
    <w:rsid w:val="007A3A9B"/>
    <w:rsid w:val="007A3FA5"/>
    <w:rsid w:val="007A5468"/>
    <w:rsid w:val="007A6DE0"/>
    <w:rsid w:val="007A7BF8"/>
    <w:rsid w:val="007B0D76"/>
    <w:rsid w:val="007B2452"/>
    <w:rsid w:val="007B368C"/>
    <w:rsid w:val="007B4955"/>
    <w:rsid w:val="007C0955"/>
    <w:rsid w:val="007C1459"/>
    <w:rsid w:val="007C48F4"/>
    <w:rsid w:val="007C4ABE"/>
    <w:rsid w:val="007C5051"/>
    <w:rsid w:val="007C5BF5"/>
    <w:rsid w:val="007C6079"/>
    <w:rsid w:val="007D0C25"/>
    <w:rsid w:val="007D1283"/>
    <w:rsid w:val="007D297B"/>
    <w:rsid w:val="007D3311"/>
    <w:rsid w:val="007E0829"/>
    <w:rsid w:val="007E223C"/>
    <w:rsid w:val="007E2668"/>
    <w:rsid w:val="007E3B37"/>
    <w:rsid w:val="007E52C2"/>
    <w:rsid w:val="007E5A49"/>
    <w:rsid w:val="007E5C13"/>
    <w:rsid w:val="007F078F"/>
    <w:rsid w:val="007F093D"/>
    <w:rsid w:val="007F21A9"/>
    <w:rsid w:val="007F405A"/>
    <w:rsid w:val="007F609D"/>
    <w:rsid w:val="007F69C0"/>
    <w:rsid w:val="007F7A4D"/>
    <w:rsid w:val="00800599"/>
    <w:rsid w:val="00800DCE"/>
    <w:rsid w:val="00801DB9"/>
    <w:rsid w:val="00802C64"/>
    <w:rsid w:val="00804BB1"/>
    <w:rsid w:val="008060B5"/>
    <w:rsid w:val="00815748"/>
    <w:rsid w:val="00816D7D"/>
    <w:rsid w:val="00817AD0"/>
    <w:rsid w:val="0082095B"/>
    <w:rsid w:val="008214D2"/>
    <w:rsid w:val="008250E6"/>
    <w:rsid w:val="008262E4"/>
    <w:rsid w:val="0082694D"/>
    <w:rsid w:val="00827D6E"/>
    <w:rsid w:val="00827FF2"/>
    <w:rsid w:val="00831241"/>
    <w:rsid w:val="00832C70"/>
    <w:rsid w:val="008337AD"/>
    <w:rsid w:val="00833B79"/>
    <w:rsid w:val="008351DA"/>
    <w:rsid w:val="0083571B"/>
    <w:rsid w:val="00835932"/>
    <w:rsid w:val="00835A90"/>
    <w:rsid w:val="0083600E"/>
    <w:rsid w:val="0083606D"/>
    <w:rsid w:val="00836461"/>
    <w:rsid w:val="00837E8F"/>
    <w:rsid w:val="0084530D"/>
    <w:rsid w:val="00846366"/>
    <w:rsid w:val="00846403"/>
    <w:rsid w:val="00847A87"/>
    <w:rsid w:val="008502DE"/>
    <w:rsid w:val="00856293"/>
    <w:rsid w:val="00856C5E"/>
    <w:rsid w:val="00860835"/>
    <w:rsid w:val="00863104"/>
    <w:rsid w:val="00865517"/>
    <w:rsid w:val="00865E89"/>
    <w:rsid w:val="00865FA2"/>
    <w:rsid w:val="008670D4"/>
    <w:rsid w:val="00870446"/>
    <w:rsid w:val="008726B4"/>
    <w:rsid w:val="00876B92"/>
    <w:rsid w:val="00876FDD"/>
    <w:rsid w:val="0087791D"/>
    <w:rsid w:val="00881339"/>
    <w:rsid w:val="00881941"/>
    <w:rsid w:val="00881BF8"/>
    <w:rsid w:val="008823CC"/>
    <w:rsid w:val="00882EBE"/>
    <w:rsid w:val="00883B2C"/>
    <w:rsid w:val="00884A82"/>
    <w:rsid w:val="00885646"/>
    <w:rsid w:val="00890722"/>
    <w:rsid w:val="00891520"/>
    <w:rsid w:val="008915B4"/>
    <w:rsid w:val="00893018"/>
    <w:rsid w:val="008931F1"/>
    <w:rsid w:val="00893E56"/>
    <w:rsid w:val="00894AAE"/>
    <w:rsid w:val="00894D28"/>
    <w:rsid w:val="008958A2"/>
    <w:rsid w:val="00896237"/>
    <w:rsid w:val="00896AE0"/>
    <w:rsid w:val="00896FE2"/>
    <w:rsid w:val="008A0B40"/>
    <w:rsid w:val="008A1950"/>
    <w:rsid w:val="008A1F54"/>
    <w:rsid w:val="008A240A"/>
    <w:rsid w:val="008A4408"/>
    <w:rsid w:val="008A441A"/>
    <w:rsid w:val="008A579B"/>
    <w:rsid w:val="008A57D2"/>
    <w:rsid w:val="008A6D42"/>
    <w:rsid w:val="008B0B2C"/>
    <w:rsid w:val="008B1872"/>
    <w:rsid w:val="008B19EB"/>
    <w:rsid w:val="008B4D68"/>
    <w:rsid w:val="008B514D"/>
    <w:rsid w:val="008B6C43"/>
    <w:rsid w:val="008B7E97"/>
    <w:rsid w:val="008B7ECD"/>
    <w:rsid w:val="008C0C5B"/>
    <w:rsid w:val="008C0DBC"/>
    <w:rsid w:val="008C1402"/>
    <w:rsid w:val="008C1E5B"/>
    <w:rsid w:val="008C2765"/>
    <w:rsid w:val="008C42BC"/>
    <w:rsid w:val="008C67D0"/>
    <w:rsid w:val="008C6E78"/>
    <w:rsid w:val="008C79F8"/>
    <w:rsid w:val="008D1BCB"/>
    <w:rsid w:val="008D1DD1"/>
    <w:rsid w:val="008D2065"/>
    <w:rsid w:val="008D22F2"/>
    <w:rsid w:val="008D2DF5"/>
    <w:rsid w:val="008D2EA0"/>
    <w:rsid w:val="008D42D5"/>
    <w:rsid w:val="008D57A0"/>
    <w:rsid w:val="008D58EC"/>
    <w:rsid w:val="008E0404"/>
    <w:rsid w:val="008E0B9A"/>
    <w:rsid w:val="008E0F8B"/>
    <w:rsid w:val="008E2517"/>
    <w:rsid w:val="008E41FC"/>
    <w:rsid w:val="008E43D6"/>
    <w:rsid w:val="008E6395"/>
    <w:rsid w:val="008E6D7E"/>
    <w:rsid w:val="008E72EE"/>
    <w:rsid w:val="008F0087"/>
    <w:rsid w:val="008F142B"/>
    <w:rsid w:val="008F21CC"/>
    <w:rsid w:val="008F4D8C"/>
    <w:rsid w:val="008F59DA"/>
    <w:rsid w:val="00901D5F"/>
    <w:rsid w:val="009025F3"/>
    <w:rsid w:val="00902992"/>
    <w:rsid w:val="00902D2D"/>
    <w:rsid w:val="009034A3"/>
    <w:rsid w:val="00903743"/>
    <w:rsid w:val="00904495"/>
    <w:rsid w:val="00904BA6"/>
    <w:rsid w:val="00904D64"/>
    <w:rsid w:val="00904F5E"/>
    <w:rsid w:val="009068F4"/>
    <w:rsid w:val="00906F82"/>
    <w:rsid w:val="009072FD"/>
    <w:rsid w:val="00910AC8"/>
    <w:rsid w:val="00911C54"/>
    <w:rsid w:val="00911FCC"/>
    <w:rsid w:val="00913D45"/>
    <w:rsid w:val="00913DFC"/>
    <w:rsid w:val="00914686"/>
    <w:rsid w:val="00914E89"/>
    <w:rsid w:val="009154CB"/>
    <w:rsid w:val="009177A4"/>
    <w:rsid w:val="009179ED"/>
    <w:rsid w:val="00920FCE"/>
    <w:rsid w:val="00921B06"/>
    <w:rsid w:val="00922D34"/>
    <w:rsid w:val="00923A96"/>
    <w:rsid w:val="009251A8"/>
    <w:rsid w:val="00925F9A"/>
    <w:rsid w:val="009265EA"/>
    <w:rsid w:val="00926B8D"/>
    <w:rsid w:val="009277C8"/>
    <w:rsid w:val="009279CE"/>
    <w:rsid w:val="00932FCD"/>
    <w:rsid w:val="00935859"/>
    <w:rsid w:val="009361BE"/>
    <w:rsid w:val="0094162B"/>
    <w:rsid w:val="00941732"/>
    <w:rsid w:val="0094284E"/>
    <w:rsid w:val="0094380A"/>
    <w:rsid w:val="009445DF"/>
    <w:rsid w:val="009445FB"/>
    <w:rsid w:val="00944D58"/>
    <w:rsid w:val="00944DA5"/>
    <w:rsid w:val="00945702"/>
    <w:rsid w:val="00945BAB"/>
    <w:rsid w:val="00946603"/>
    <w:rsid w:val="00947EF0"/>
    <w:rsid w:val="00952F78"/>
    <w:rsid w:val="0095533C"/>
    <w:rsid w:val="00955A62"/>
    <w:rsid w:val="0095619E"/>
    <w:rsid w:val="00956D15"/>
    <w:rsid w:val="00956FA9"/>
    <w:rsid w:val="00960375"/>
    <w:rsid w:val="00961289"/>
    <w:rsid w:val="00961717"/>
    <w:rsid w:val="009634AB"/>
    <w:rsid w:val="00964517"/>
    <w:rsid w:val="00965661"/>
    <w:rsid w:val="00965B09"/>
    <w:rsid w:val="00965B27"/>
    <w:rsid w:val="00966407"/>
    <w:rsid w:val="00966E50"/>
    <w:rsid w:val="00967A73"/>
    <w:rsid w:val="00967C99"/>
    <w:rsid w:val="009734CE"/>
    <w:rsid w:val="009746E8"/>
    <w:rsid w:val="00974F29"/>
    <w:rsid w:val="00976D18"/>
    <w:rsid w:val="00977E93"/>
    <w:rsid w:val="00980DEC"/>
    <w:rsid w:val="00981CA7"/>
    <w:rsid w:val="00982165"/>
    <w:rsid w:val="00982FBC"/>
    <w:rsid w:val="009847BC"/>
    <w:rsid w:val="00993981"/>
    <w:rsid w:val="0099409F"/>
    <w:rsid w:val="00995AE6"/>
    <w:rsid w:val="00995DB9"/>
    <w:rsid w:val="00996F90"/>
    <w:rsid w:val="0099754F"/>
    <w:rsid w:val="0099761F"/>
    <w:rsid w:val="00997FDC"/>
    <w:rsid w:val="009A0C03"/>
    <w:rsid w:val="009A23C2"/>
    <w:rsid w:val="009A27D4"/>
    <w:rsid w:val="009A35B4"/>
    <w:rsid w:val="009A3BB3"/>
    <w:rsid w:val="009A3C71"/>
    <w:rsid w:val="009A4D17"/>
    <w:rsid w:val="009B14C7"/>
    <w:rsid w:val="009B15B1"/>
    <w:rsid w:val="009B2AAA"/>
    <w:rsid w:val="009B35A8"/>
    <w:rsid w:val="009B4271"/>
    <w:rsid w:val="009B5A3F"/>
    <w:rsid w:val="009B7137"/>
    <w:rsid w:val="009B73A4"/>
    <w:rsid w:val="009C00F5"/>
    <w:rsid w:val="009C17A0"/>
    <w:rsid w:val="009C1823"/>
    <w:rsid w:val="009C312F"/>
    <w:rsid w:val="009C5C9F"/>
    <w:rsid w:val="009C6FE6"/>
    <w:rsid w:val="009D0199"/>
    <w:rsid w:val="009D0A61"/>
    <w:rsid w:val="009D2786"/>
    <w:rsid w:val="009D2980"/>
    <w:rsid w:val="009D3E82"/>
    <w:rsid w:val="009D5ABD"/>
    <w:rsid w:val="009D7113"/>
    <w:rsid w:val="009D7279"/>
    <w:rsid w:val="009D72D3"/>
    <w:rsid w:val="009E0F43"/>
    <w:rsid w:val="009E1B12"/>
    <w:rsid w:val="009E31C5"/>
    <w:rsid w:val="009E35FE"/>
    <w:rsid w:val="009E4092"/>
    <w:rsid w:val="009E52A3"/>
    <w:rsid w:val="009E560C"/>
    <w:rsid w:val="009F02C4"/>
    <w:rsid w:val="009F1B9E"/>
    <w:rsid w:val="009F3315"/>
    <w:rsid w:val="009F5BDF"/>
    <w:rsid w:val="009F5FDA"/>
    <w:rsid w:val="009F6697"/>
    <w:rsid w:val="009F6751"/>
    <w:rsid w:val="009F6D69"/>
    <w:rsid w:val="00A00650"/>
    <w:rsid w:val="00A017B5"/>
    <w:rsid w:val="00A04435"/>
    <w:rsid w:val="00A05AB0"/>
    <w:rsid w:val="00A05ABA"/>
    <w:rsid w:val="00A06A3D"/>
    <w:rsid w:val="00A07C09"/>
    <w:rsid w:val="00A111F0"/>
    <w:rsid w:val="00A11306"/>
    <w:rsid w:val="00A121D7"/>
    <w:rsid w:val="00A12689"/>
    <w:rsid w:val="00A14DBB"/>
    <w:rsid w:val="00A15632"/>
    <w:rsid w:val="00A15CE2"/>
    <w:rsid w:val="00A167E5"/>
    <w:rsid w:val="00A17863"/>
    <w:rsid w:val="00A20CF2"/>
    <w:rsid w:val="00A2200F"/>
    <w:rsid w:val="00A22A4B"/>
    <w:rsid w:val="00A22B2C"/>
    <w:rsid w:val="00A23992"/>
    <w:rsid w:val="00A25434"/>
    <w:rsid w:val="00A25665"/>
    <w:rsid w:val="00A25BD9"/>
    <w:rsid w:val="00A2771A"/>
    <w:rsid w:val="00A30F97"/>
    <w:rsid w:val="00A32BE7"/>
    <w:rsid w:val="00A33029"/>
    <w:rsid w:val="00A33D39"/>
    <w:rsid w:val="00A34C9F"/>
    <w:rsid w:val="00A353CF"/>
    <w:rsid w:val="00A35F9F"/>
    <w:rsid w:val="00A363F4"/>
    <w:rsid w:val="00A37001"/>
    <w:rsid w:val="00A40325"/>
    <w:rsid w:val="00A414B5"/>
    <w:rsid w:val="00A41854"/>
    <w:rsid w:val="00A41B87"/>
    <w:rsid w:val="00A41F30"/>
    <w:rsid w:val="00A423BB"/>
    <w:rsid w:val="00A42657"/>
    <w:rsid w:val="00A46288"/>
    <w:rsid w:val="00A51009"/>
    <w:rsid w:val="00A516C8"/>
    <w:rsid w:val="00A51DFE"/>
    <w:rsid w:val="00A5431E"/>
    <w:rsid w:val="00A56120"/>
    <w:rsid w:val="00A5634A"/>
    <w:rsid w:val="00A56E93"/>
    <w:rsid w:val="00A57040"/>
    <w:rsid w:val="00A60989"/>
    <w:rsid w:val="00A62213"/>
    <w:rsid w:val="00A62249"/>
    <w:rsid w:val="00A64EEA"/>
    <w:rsid w:val="00A66349"/>
    <w:rsid w:val="00A6642E"/>
    <w:rsid w:val="00A6749B"/>
    <w:rsid w:val="00A70651"/>
    <w:rsid w:val="00A70EEB"/>
    <w:rsid w:val="00A71F52"/>
    <w:rsid w:val="00A73A44"/>
    <w:rsid w:val="00A742DD"/>
    <w:rsid w:val="00A75162"/>
    <w:rsid w:val="00A75ABF"/>
    <w:rsid w:val="00A77765"/>
    <w:rsid w:val="00A80B37"/>
    <w:rsid w:val="00A83716"/>
    <w:rsid w:val="00A8454D"/>
    <w:rsid w:val="00A86438"/>
    <w:rsid w:val="00A86C08"/>
    <w:rsid w:val="00A87437"/>
    <w:rsid w:val="00A87E25"/>
    <w:rsid w:val="00A94AD7"/>
    <w:rsid w:val="00A9599D"/>
    <w:rsid w:val="00A961A7"/>
    <w:rsid w:val="00A96BD7"/>
    <w:rsid w:val="00A97CB6"/>
    <w:rsid w:val="00AA022E"/>
    <w:rsid w:val="00AA06FC"/>
    <w:rsid w:val="00AA0A82"/>
    <w:rsid w:val="00AA283E"/>
    <w:rsid w:val="00AA2D7A"/>
    <w:rsid w:val="00AA3058"/>
    <w:rsid w:val="00AA3508"/>
    <w:rsid w:val="00AA403E"/>
    <w:rsid w:val="00AA4BE9"/>
    <w:rsid w:val="00AA564D"/>
    <w:rsid w:val="00AA564F"/>
    <w:rsid w:val="00AA698A"/>
    <w:rsid w:val="00AA6D55"/>
    <w:rsid w:val="00AA74E9"/>
    <w:rsid w:val="00AB1B13"/>
    <w:rsid w:val="00AB39AE"/>
    <w:rsid w:val="00AB3E99"/>
    <w:rsid w:val="00AB43E6"/>
    <w:rsid w:val="00AB4929"/>
    <w:rsid w:val="00AB4CCB"/>
    <w:rsid w:val="00AB5B63"/>
    <w:rsid w:val="00AC12D4"/>
    <w:rsid w:val="00AC2400"/>
    <w:rsid w:val="00AC3EFB"/>
    <w:rsid w:val="00AC426E"/>
    <w:rsid w:val="00AC451D"/>
    <w:rsid w:val="00AC5909"/>
    <w:rsid w:val="00AC728F"/>
    <w:rsid w:val="00AD2F9C"/>
    <w:rsid w:val="00AD42F1"/>
    <w:rsid w:val="00AD4509"/>
    <w:rsid w:val="00AD469C"/>
    <w:rsid w:val="00AD4F93"/>
    <w:rsid w:val="00AD51A8"/>
    <w:rsid w:val="00AD5447"/>
    <w:rsid w:val="00AD6541"/>
    <w:rsid w:val="00AD7C6E"/>
    <w:rsid w:val="00AE2178"/>
    <w:rsid w:val="00AE26F9"/>
    <w:rsid w:val="00AE2E6F"/>
    <w:rsid w:val="00AE3C6C"/>
    <w:rsid w:val="00AE4CF0"/>
    <w:rsid w:val="00AE5AB1"/>
    <w:rsid w:val="00AE6AE0"/>
    <w:rsid w:val="00AE7EF9"/>
    <w:rsid w:val="00AF0B8D"/>
    <w:rsid w:val="00AF1C76"/>
    <w:rsid w:val="00AF31C3"/>
    <w:rsid w:val="00AF39A3"/>
    <w:rsid w:val="00AF5272"/>
    <w:rsid w:val="00AF529C"/>
    <w:rsid w:val="00AF744B"/>
    <w:rsid w:val="00B02A45"/>
    <w:rsid w:val="00B060CD"/>
    <w:rsid w:val="00B0641E"/>
    <w:rsid w:val="00B13175"/>
    <w:rsid w:val="00B13FCE"/>
    <w:rsid w:val="00B142C5"/>
    <w:rsid w:val="00B14D7E"/>
    <w:rsid w:val="00B16386"/>
    <w:rsid w:val="00B20564"/>
    <w:rsid w:val="00B2068F"/>
    <w:rsid w:val="00B21FD4"/>
    <w:rsid w:val="00B22966"/>
    <w:rsid w:val="00B22FD2"/>
    <w:rsid w:val="00B230D6"/>
    <w:rsid w:val="00B24561"/>
    <w:rsid w:val="00B246F0"/>
    <w:rsid w:val="00B300D6"/>
    <w:rsid w:val="00B3141F"/>
    <w:rsid w:val="00B31C4F"/>
    <w:rsid w:val="00B33ED2"/>
    <w:rsid w:val="00B35096"/>
    <w:rsid w:val="00B353FB"/>
    <w:rsid w:val="00B3543C"/>
    <w:rsid w:val="00B356F0"/>
    <w:rsid w:val="00B36E6E"/>
    <w:rsid w:val="00B37AFE"/>
    <w:rsid w:val="00B40275"/>
    <w:rsid w:val="00B41EF7"/>
    <w:rsid w:val="00B4212F"/>
    <w:rsid w:val="00B42BDE"/>
    <w:rsid w:val="00B439AA"/>
    <w:rsid w:val="00B43ACC"/>
    <w:rsid w:val="00B44A88"/>
    <w:rsid w:val="00B44FB8"/>
    <w:rsid w:val="00B45C18"/>
    <w:rsid w:val="00B51D7A"/>
    <w:rsid w:val="00B53FE4"/>
    <w:rsid w:val="00B55A8E"/>
    <w:rsid w:val="00B573A8"/>
    <w:rsid w:val="00B57FE2"/>
    <w:rsid w:val="00B6016B"/>
    <w:rsid w:val="00B608AA"/>
    <w:rsid w:val="00B60E87"/>
    <w:rsid w:val="00B62B17"/>
    <w:rsid w:val="00B62F6B"/>
    <w:rsid w:val="00B62F8F"/>
    <w:rsid w:val="00B70F95"/>
    <w:rsid w:val="00B7234B"/>
    <w:rsid w:val="00B730C9"/>
    <w:rsid w:val="00B7784D"/>
    <w:rsid w:val="00B8052D"/>
    <w:rsid w:val="00B81F97"/>
    <w:rsid w:val="00B85417"/>
    <w:rsid w:val="00B87874"/>
    <w:rsid w:val="00B908AA"/>
    <w:rsid w:val="00B90B48"/>
    <w:rsid w:val="00B90DC4"/>
    <w:rsid w:val="00B91BC8"/>
    <w:rsid w:val="00B91C93"/>
    <w:rsid w:val="00B935F5"/>
    <w:rsid w:val="00B94EA0"/>
    <w:rsid w:val="00B94FCC"/>
    <w:rsid w:val="00B9583E"/>
    <w:rsid w:val="00B97D6A"/>
    <w:rsid w:val="00B97DD2"/>
    <w:rsid w:val="00BA0141"/>
    <w:rsid w:val="00BA16D8"/>
    <w:rsid w:val="00BA196A"/>
    <w:rsid w:val="00BA4D87"/>
    <w:rsid w:val="00BA5312"/>
    <w:rsid w:val="00BA67A6"/>
    <w:rsid w:val="00BA6AF0"/>
    <w:rsid w:val="00BB3A50"/>
    <w:rsid w:val="00BB3B3A"/>
    <w:rsid w:val="00BB3D15"/>
    <w:rsid w:val="00BB4096"/>
    <w:rsid w:val="00BB493E"/>
    <w:rsid w:val="00BB5777"/>
    <w:rsid w:val="00BB61F6"/>
    <w:rsid w:val="00BC0F21"/>
    <w:rsid w:val="00BC14D5"/>
    <w:rsid w:val="00BC212B"/>
    <w:rsid w:val="00BC2756"/>
    <w:rsid w:val="00BC2FFE"/>
    <w:rsid w:val="00BC3AB0"/>
    <w:rsid w:val="00BC4F62"/>
    <w:rsid w:val="00BC5043"/>
    <w:rsid w:val="00BD040D"/>
    <w:rsid w:val="00BD1BC9"/>
    <w:rsid w:val="00BD3323"/>
    <w:rsid w:val="00BD39C0"/>
    <w:rsid w:val="00BD4114"/>
    <w:rsid w:val="00BD4B12"/>
    <w:rsid w:val="00BD557F"/>
    <w:rsid w:val="00BD59E6"/>
    <w:rsid w:val="00BD5BCA"/>
    <w:rsid w:val="00BD78A9"/>
    <w:rsid w:val="00BE01C2"/>
    <w:rsid w:val="00BE0572"/>
    <w:rsid w:val="00BE0D9A"/>
    <w:rsid w:val="00BE134D"/>
    <w:rsid w:val="00BE24F9"/>
    <w:rsid w:val="00BE4628"/>
    <w:rsid w:val="00BE6A14"/>
    <w:rsid w:val="00BE7149"/>
    <w:rsid w:val="00BE7C97"/>
    <w:rsid w:val="00BF1A01"/>
    <w:rsid w:val="00BF3A0D"/>
    <w:rsid w:val="00BF5948"/>
    <w:rsid w:val="00C00472"/>
    <w:rsid w:val="00C00B5B"/>
    <w:rsid w:val="00C0251E"/>
    <w:rsid w:val="00C025D2"/>
    <w:rsid w:val="00C02F30"/>
    <w:rsid w:val="00C04050"/>
    <w:rsid w:val="00C0486D"/>
    <w:rsid w:val="00C06CA6"/>
    <w:rsid w:val="00C06E30"/>
    <w:rsid w:val="00C10CBC"/>
    <w:rsid w:val="00C11BF0"/>
    <w:rsid w:val="00C12896"/>
    <w:rsid w:val="00C16FC3"/>
    <w:rsid w:val="00C2001D"/>
    <w:rsid w:val="00C216B9"/>
    <w:rsid w:val="00C2241A"/>
    <w:rsid w:val="00C233F5"/>
    <w:rsid w:val="00C238A2"/>
    <w:rsid w:val="00C245C3"/>
    <w:rsid w:val="00C2494F"/>
    <w:rsid w:val="00C255C1"/>
    <w:rsid w:val="00C25F42"/>
    <w:rsid w:val="00C26152"/>
    <w:rsid w:val="00C30769"/>
    <w:rsid w:val="00C3078E"/>
    <w:rsid w:val="00C31F6C"/>
    <w:rsid w:val="00C32A06"/>
    <w:rsid w:val="00C32FA6"/>
    <w:rsid w:val="00C33505"/>
    <w:rsid w:val="00C34D21"/>
    <w:rsid w:val="00C35151"/>
    <w:rsid w:val="00C35FE0"/>
    <w:rsid w:val="00C364F9"/>
    <w:rsid w:val="00C36704"/>
    <w:rsid w:val="00C36E3D"/>
    <w:rsid w:val="00C4003C"/>
    <w:rsid w:val="00C42817"/>
    <w:rsid w:val="00C42B21"/>
    <w:rsid w:val="00C44351"/>
    <w:rsid w:val="00C4652A"/>
    <w:rsid w:val="00C50C13"/>
    <w:rsid w:val="00C51C08"/>
    <w:rsid w:val="00C51C1A"/>
    <w:rsid w:val="00C52A3D"/>
    <w:rsid w:val="00C52C39"/>
    <w:rsid w:val="00C52ED8"/>
    <w:rsid w:val="00C54653"/>
    <w:rsid w:val="00C55470"/>
    <w:rsid w:val="00C555D2"/>
    <w:rsid w:val="00C55D12"/>
    <w:rsid w:val="00C6267A"/>
    <w:rsid w:val="00C647BD"/>
    <w:rsid w:val="00C64952"/>
    <w:rsid w:val="00C6534A"/>
    <w:rsid w:val="00C6685D"/>
    <w:rsid w:val="00C67B1A"/>
    <w:rsid w:val="00C7020D"/>
    <w:rsid w:val="00C70567"/>
    <w:rsid w:val="00C70B31"/>
    <w:rsid w:val="00C71114"/>
    <w:rsid w:val="00C71412"/>
    <w:rsid w:val="00C714EE"/>
    <w:rsid w:val="00C71A6C"/>
    <w:rsid w:val="00C71AEC"/>
    <w:rsid w:val="00C73D79"/>
    <w:rsid w:val="00C75DA1"/>
    <w:rsid w:val="00C76798"/>
    <w:rsid w:val="00C80185"/>
    <w:rsid w:val="00C81EA4"/>
    <w:rsid w:val="00C83296"/>
    <w:rsid w:val="00C83CD0"/>
    <w:rsid w:val="00C83ED2"/>
    <w:rsid w:val="00C87B7C"/>
    <w:rsid w:val="00C87B9F"/>
    <w:rsid w:val="00C9007B"/>
    <w:rsid w:val="00C91A3D"/>
    <w:rsid w:val="00C91FD2"/>
    <w:rsid w:val="00C927DC"/>
    <w:rsid w:val="00C9325F"/>
    <w:rsid w:val="00C93430"/>
    <w:rsid w:val="00C968CE"/>
    <w:rsid w:val="00C96B30"/>
    <w:rsid w:val="00C977BB"/>
    <w:rsid w:val="00C97DEC"/>
    <w:rsid w:val="00CA0651"/>
    <w:rsid w:val="00CA0D99"/>
    <w:rsid w:val="00CA1607"/>
    <w:rsid w:val="00CA4EE7"/>
    <w:rsid w:val="00CA4F05"/>
    <w:rsid w:val="00CA5001"/>
    <w:rsid w:val="00CA56CC"/>
    <w:rsid w:val="00CA601F"/>
    <w:rsid w:val="00CA7673"/>
    <w:rsid w:val="00CB29A3"/>
    <w:rsid w:val="00CB4AD3"/>
    <w:rsid w:val="00CB4AFA"/>
    <w:rsid w:val="00CB6C9B"/>
    <w:rsid w:val="00CC23B6"/>
    <w:rsid w:val="00CC3F23"/>
    <w:rsid w:val="00CC402F"/>
    <w:rsid w:val="00CC6897"/>
    <w:rsid w:val="00CC6A6E"/>
    <w:rsid w:val="00CD17CA"/>
    <w:rsid w:val="00CD34F8"/>
    <w:rsid w:val="00CD3A31"/>
    <w:rsid w:val="00CD3AAF"/>
    <w:rsid w:val="00CD3D56"/>
    <w:rsid w:val="00CD4354"/>
    <w:rsid w:val="00CD6917"/>
    <w:rsid w:val="00CD7C50"/>
    <w:rsid w:val="00CE208E"/>
    <w:rsid w:val="00CE2722"/>
    <w:rsid w:val="00CE32AF"/>
    <w:rsid w:val="00CE418D"/>
    <w:rsid w:val="00CE4531"/>
    <w:rsid w:val="00CE6325"/>
    <w:rsid w:val="00CF127E"/>
    <w:rsid w:val="00CF1919"/>
    <w:rsid w:val="00CF3010"/>
    <w:rsid w:val="00CF47DA"/>
    <w:rsid w:val="00D00148"/>
    <w:rsid w:val="00D001C7"/>
    <w:rsid w:val="00D020CF"/>
    <w:rsid w:val="00D02B94"/>
    <w:rsid w:val="00D02F4C"/>
    <w:rsid w:val="00D03F73"/>
    <w:rsid w:val="00D0402A"/>
    <w:rsid w:val="00D049F1"/>
    <w:rsid w:val="00D10445"/>
    <w:rsid w:val="00D124A9"/>
    <w:rsid w:val="00D1403F"/>
    <w:rsid w:val="00D1543C"/>
    <w:rsid w:val="00D17066"/>
    <w:rsid w:val="00D20ACD"/>
    <w:rsid w:val="00D215E2"/>
    <w:rsid w:val="00D2268A"/>
    <w:rsid w:val="00D22B9E"/>
    <w:rsid w:val="00D23B68"/>
    <w:rsid w:val="00D23E1C"/>
    <w:rsid w:val="00D25D53"/>
    <w:rsid w:val="00D26322"/>
    <w:rsid w:val="00D31DA6"/>
    <w:rsid w:val="00D327C0"/>
    <w:rsid w:val="00D32A4C"/>
    <w:rsid w:val="00D330B5"/>
    <w:rsid w:val="00D335B1"/>
    <w:rsid w:val="00D40425"/>
    <w:rsid w:val="00D40F50"/>
    <w:rsid w:val="00D4367E"/>
    <w:rsid w:val="00D438F6"/>
    <w:rsid w:val="00D43FA8"/>
    <w:rsid w:val="00D45444"/>
    <w:rsid w:val="00D45D0C"/>
    <w:rsid w:val="00D469D9"/>
    <w:rsid w:val="00D4725F"/>
    <w:rsid w:val="00D503F6"/>
    <w:rsid w:val="00D507C0"/>
    <w:rsid w:val="00D51F73"/>
    <w:rsid w:val="00D5238D"/>
    <w:rsid w:val="00D525CA"/>
    <w:rsid w:val="00D52709"/>
    <w:rsid w:val="00D527FC"/>
    <w:rsid w:val="00D53EDC"/>
    <w:rsid w:val="00D545BC"/>
    <w:rsid w:val="00D55B02"/>
    <w:rsid w:val="00D55D89"/>
    <w:rsid w:val="00D56537"/>
    <w:rsid w:val="00D60485"/>
    <w:rsid w:val="00D607A5"/>
    <w:rsid w:val="00D60E11"/>
    <w:rsid w:val="00D61EC9"/>
    <w:rsid w:val="00D62281"/>
    <w:rsid w:val="00D62A76"/>
    <w:rsid w:val="00D62FC2"/>
    <w:rsid w:val="00D64CA9"/>
    <w:rsid w:val="00D65423"/>
    <w:rsid w:val="00D6574B"/>
    <w:rsid w:val="00D66886"/>
    <w:rsid w:val="00D672A9"/>
    <w:rsid w:val="00D676C9"/>
    <w:rsid w:val="00D70221"/>
    <w:rsid w:val="00D7233F"/>
    <w:rsid w:val="00D76AE0"/>
    <w:rsid w:val="00D77D00"/>
    <w:rsid w:val="00D77DB9"/>
    <w:rsid w:val="00D824D2"/>
    <w:rsid w:val="00D82C24"/>
    <w:rsid w:val="00D846A0"/>
    <w:rsid w:val="00D849D7"/>
    <w:rsid w:val="00D85325"/>
    <w:rsid w:val="00D91EF4"/>
    <w:rsid w:val="00D92311"/>
    <w:rsid w:val="00D92C9B"/>
    <w:rsid w:val="00D92CC6"/>
    <w:rsid w:val="00D93295"/>
    <w:rsid w:val="00D932B4"/>
    <w:rsid w:val="00D93486"/>
    <w:rsid w:val="00D95073"/>
    <w:rsid w:val="00D95BC1"/>
    <w:rsid w:val="00D97402"/>
    <w:rsid w:val="00DA06AC"/>
    <w:rsid w:val="00DA15FF"/>
    <w:rsid w:val="00DA29BA"/>
    <w:rsid w:val="00DA5141"/>
    <w:rsid w:val="00DA6B3F"/>
    <w:rsid w:val="00DA7B44"/>
    <w:rsid w:val="00DB1333"/>
    <w:rsid w:val="00DB234F"/>
    <w:rsid w:val="00DB3485"/>
    <w:rsid w:val="00DB418F"/>
    <w:rsid w:val="00DB5EFD"/>
    <w:rsid w:val="00DC11C9"/>
    <w:rsid w:val="00DC2AED"/>
    <w:rsid w:val="00DC34A0"/>
    <w:rsid w:val="00DC35E8"/>
    <w:rsid w:val="00DC48DD"/>
    <w:rsid w:val="00DD0B6B"/>
    <w:rsid w:val="00DD16A1"/>
    <w:rsid w:val="00DD1BE2"/>
    <w:rsid w:val="00DD242E"/>
    <w:rsid w:val="00DD2DDF"/>
    <w:rsid w:val="00DD34B2"/>
    <w:rsid w:val="00DD377A"/>
    <w:rsid w:val="00DD3CDE"/>
    <w:rsid w:val="00DD4D1C"/>
    <w:rsid w:val="00DD5CFF"/>
    <w:rsid w:val="00DD5E8B"/>
    <w:rsid w:val="00DD649F"/>
    <w:rsid w:val="00DD7D31"/>
    <w:rsid w:val="00DE2786"/>
    <w:rsid w:val="00DE28FE"/>
    <w:rsid w:val="00DE2CA5"/>
    <w:rsid w:val="00DE48EA"/>
    <w:rsid w:val="00DE5D69"/>
    <w:rsid w:val="00DE650C"/>
    <w:rsid w:val="00DE6E3C"/>
    <w:rsid w:val="00DF0A8F"/>
    <w:rsid w:val="00DF25CE"/>
    <w:rsid w:val="00DF2ED0"/>
    <w:rsid w:val="00DF306B"/>
    <w:rsid w:val="00DF6708"/>
    <w:rsid w:val="00E0120A"/>
    <w:rsid w:val="00E0156F"/>
    <w:rsid w:val="00E0454B"/>
    <w:rsid w:val="00E046F5"/>
    <w:rsid w:val="00E05095"/>
    <w:rsid w:val="00E07EC3"/>
    <w:rsid w:val="00E1009B"/>
    <w:rsid w:val="00E1240A"/>
    <w:rsid w:val="00E129B0"/>
    <w:rsid w:val="00E136DB"/>
    <w:rsid w:val="00E149AD"/>
    <w:rsid w:val="00E158EF"/>
    <w:rsid w:val="00E1625B"/>
    <w:rsid w:val="00E16344"/>
    <w:rsid w:val="00E1659D"/>
    <w:rsid w:val="00E1792F"/>
    <w:rsid w:val="00E20184"/>
    <w:rsid w:val="00E2108F"/>
    <w:rsid w:val="00E21D41"/>
    <w:rsid w:val="00E236F8"/>
    <w:rsid w:val="00E25A8D"/>
    <w:rsid w:val="00E25D16"/>
    <w:rsid w:val="00E26473"/>
    <w:rsid w:val="00E26743"/>
    <w:rsid w:val="00E275A4"/>
    <w:rsid w:val="00E335F4"/>
    <w:rsid w:val="00E35D0B"/>
    <w:rsid w:val="00E410EA"/>
    <w:rsid w:val="00E415A8"/>
    <w:rsid w:val="00E4176B"/>
    <w:rsid w:val="00E43DFB"/>
    <w:rsid w:val="00E46DB7"/>
    <w:rsid w:val="00E502F7"/>
    <w:rsid w:val="00E51FEE"/>
    <w:rsid w:val="00E532A6"/>
    <w:rsid w:val="00E53A65"/>
    <w:rsid w:val="00E53E41"/>
    <w:rsid w:val="00E5418F"/>
    <w:rsid w:val="00E542CA"/>
    <w:rsid w:val="00E57A58"/>
    <w:rsid w:val="00E57B22"/>
    <w:rsid w:val="00E634AC"/>
    <w:rsid w:val="00E64628"/>
    <w:rsid w:val="00E64EF7"/>
    <w:rsid w:val="00E710EE"/>
    <w:rsid w:val="00E7137E"/>
    <w:rsid w:val="00E72111"/>
    <w:rsid w:val="00E72176"/>
    <w:rsid w:val="00E72624"/>
    <w:rsid w:val="00E72CE4"/>
    <w:rsid w:val="00E7337A"/>
    <w:rsid w:val="00E73A04"/>
    <w:rsid w:val="00E74B0D"/>
    <w:rsid w:val="00E75791"/>
    <w:rsid w:val="00E77AB4"/>
    <w:rsid w:val="00E82D49"/>
    <w:rsid w:val="00E82FA1"/>
    <w:rsid w:val="00E84938"/>
    <w:rsid w:val="00E858BB"/>
    <w:rsid w:val="00E85A46"/>
    <w:rsid w:val="00E85F7A"/>
    <w:rsid w:val="00E86AA9"/>
    <w:rsid w:val="00E87160"/>
    <w:rsid w:val="00E9086B"/>
    <w:rsid w:val="00E937A2"/>
    <w:rsid w:val="00E938C3"/>
    <w:rsid w:val="00E93912"/>
    <w:rsid w:val="00E9392F"/>
    <w:rsid w:val="00E9394C"/>
    <w:rsid w:val="00E93AAB"/>
    <w:rsid w:val="00E9660C"/>
    <w:rsid w:val="00EA04E4"/>
    <w:rsid w:val="00EA2480"/>
    <w:rsid w:val="00EA48C8"/>
    <w:rsid w:val="00EA6B68"/>
    <w:rsid w:val="00EA7907"/>
    <w:rsid w:val="00EA7E19"/>
    <w:rsid w:val="00EB4CD2"/>
    <w:rsid w:val="00EB5AFB"/>
    <w:rsid w:val="00EB64E0"/>
    <w:rsid w:val="00EB6996"/>
    <w:rsid w:val="00EB76EA"/>
    <w:rsid w:val="00EC14B9"/>
    <w:rsid w:val="00EC4C8B"/>
    <w:rsid w:val="00EC4D9B"/>
    <w:rsid w:val="00EC6DFA"/>
    <w:rsid w:val="00EC71BC"/>
    <w:rsid w:val="00EC72A2"/>
    <w:rsid w:val="00ED1F84"/>
    <w:rsid w:val="00ED3B32"/>
    <w:rsid w:val="00ED43E6"/>
    <w:rsid w:val="00ED5213"/>
    <w:rsid w:val="00ED5917"/>
    <w:rsid w:val="00ED6487"/>
    <w:rsid w:val="00ED6D51"/>
    <w:rsid w:val="00ED7179"/>
    <w:rsid w:val="00EE111F"/>
    <w:rsid w:val="00EE1995"/>
    <w:rsid w:val="00EE251F"/>
    <w:rsid w:val="00EE74D7"/>
    <w:rsid w:val="00EE7847"/>
    <w:rsid w:val="00EF01D8"/>
    <w:rsid w:val="00EF050E"/>
    <w:rsid w:val="00EF0BAC"/>
    <w:rsid w:val="00EF1563"/>
    <w:rsid w:val="00EF35AC"/>
    <w:rsid w:val="00EF4CA5"/>
    <w:rsid w:val="00EF4E96"/>
    <w:rsid w:val="00EF566D"/>
    <w:rsid w:val="00EF60FF"/>
    <w:rsid w:val="00EF664D"/>
    <w:rsid w:val="00EF6E9E"/>
    <w:rsid w:val="00EF6F08"/>
    <w:rsid w:val="00EF730A"/>
    <w:rsid w:val="00F0032C"/>
    <w:rsid w:val="00F02918"/>
    <w:rsid w:val="00F04212"/>
    <w:rsid w:val="00F04AC3"/>
    <w:rsid w:val="00F07007"/>
    <w:rsid w:val="00F072D2"/>
    <w:rsid w:val="00F07610"/>
    <w:rsid w:val="00F12E8D"/>
    <w:rsid w:val="00F13CB1"/>
    <w:rsid w:val="00F143F8"/>
    <w:rsid w:val="00F144E3"/>
    <w:rsid w:val="00F144F2"/>
    <w:rsid w:val="00F14B93"/>
    <w:rsid w:val="00F14CF9"/>
    <w:rsid w:val="00F15133"/>
    <w:rsid w:val="00F151B5"/>
    <w:rsid w:val="00F15EEC"/>
    <w:rsid w:val="00F17224"/>
    <w:rsid w:val="00F17662"/>
    <w:rsid w:val="00F21AAC"/>
    <w:rsid w:val="00F233DF"/>
    <w:rsid w:val="00F255FA"/>
    <w:rsid w:val="00F25D0D"/>
    <w:rsid w:val="00F25E22"/>
    <w:rsid w:val="00F27960"/>
    <w:rsid w:val="00F27BB9"/>
    <w:rsid w:val="00F30E3D"/>
    <w:rsid w:val="00F310EC"/>
    <w:rsid w:val="00F31218"/>
    <w:rsid w:val="00F31EBA"/>
    <w:rsid w:val="00F32992"/>
    <w:rsid w:val="00F32AB7"/>
    <w:rsid w:val="00F34CEB"/>
    <w:rsid w:val="00F40301"/>
    <w:rsid w:val="00F42D07"/>
    <w:rsid w:val="00F43D3C"/>
    <w:rsid w:val="00F44172"/>
    <w:rsid w:val="00F44603"/>
    <w:rsid w:val="00F44AE0"/>
    <w:rsid w:val="00F4549C"/>
    <w:rsid w:val="00F47078"/>
    <w:rsid w:val="00F47ECF"/>
    <w:rsid w:val="00F47FC6"/>
    <w:rsid w:val="00F522D7"/>
    <w:rsid w:val="00F52DB9"/>
    <w:rsid w:val="00F5366A"/>
    <w:rsid w:val="00F53C88"/>
    <w:rsid w:val="00F54C32"/>
    <w:rsid w:val="00F55111"/>
    <w:rsid w:val="00F56C29"/>
    <w:rsid w:val="00F601AD"/>
    <w:rsid w:val="00F607AB"/>
    <w:rsid w:val="00F61BF3"/>
    <w:rsid w:val="00F627B5"/>
    <w:rsid w:val="00F65397"/>
    <w:rsid w:val="00F676C0"/>
    <w:rsid w:val="00F716C2"/>
    <w:rsid w:val="00F728B2"/>
    <w:rsid w:val="00F72D41"/>
    <w:rsid w:val="00F73996"/>
    <w:rsid w:val="00F750E8"/>
    <w:rsid w:val="00F766B7"/>
    <w:rsid w:val="00F77A7F"/>
    <w:rsid w:val="00F80237"/>
    <w:rsid w:val="00F82420"/>
    <w:rsid w:val="00F861A5"/>
    <w:rsid w:val="00F865AA"/>
    <w:rsid w:val="00F867BA"/>
    <w:rsid w:val="00F87632"/>
    <w:rsid w:val="00F87EA1"/>
    <w:rsid w:val="00F902BD"/>
    <w:rsid w:val="00F9201B"/>
    <w:rsid w:val="00F94225"/>
    <w:rsid w:val="00F9432B"/>
    <w:rsid w:val="00F96BC8"/>
    <w:rsid w:val="00F97E8C"/>
    <w:rsid w:val="00FA0321"/>
    <w:rsid w:val="00FA2A44"/>
    <w:rsid w:val="00FA34D3"/>
    <w:rsid w:val="00FA44B8"/>
    <w:rsid w:val="00FA4C3C"/>
    <w:rsid w:val="00FA6884"/>
    <w:rsid w:val="00FA7DF9"/>
    <w:rsid w:val="00FB0294"/>
    <w:rsid w:val="00FB2474"/>
    <w:rsid w:val="00FB2E74"/>
    <w:rsid w:val="00FB366D"/>
    <w:rsid w:val="00FB385E"/>
    <w:rsid w:val="00FB45A9"/>
    <w:rsid w:val="00FC01D4"/>
    <w:rsid w:val="00FC096F"/>
    <w:rsid w:val="00FC0A70"/>
    <w:rsid w:val="00FC33ED"/>
    <w:rsid w:val="00FC4796"/>
    <w:rsid w:val="00FC56E2"/>
    <w:rsid w:val="00FD6200"/>
    <w:rsid w:val="00FD7342"/>
    <w:rsid w:val="00FE071A"/>
    <w:rsid w:val="00FE0AE8"/>
    <w:rsid w:val="00FE23BB"/>
    <w:rsid w:val="00FE2875"/>
    <w:rsid w:val="00FE290C"/>
    <w:rsid w:val="00FE3621"/>
    <w:rsid w:val="00FE4496"/>
    <w:rsid w:val="00FE76D4"/>
    <w:rsid w:val="00FF3001"/>
    <w:rsid w:val="00FF408D"/>
    <w:rsid w:val="00FF5221"/>
    <w:rsid w:val="00FF61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CD21DB6"/>
  <w15:docId w15:val="{2A35B4E6-6CDF-4162-B7EF-A81F04E04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0C9"/>
    <w:rPr>
      <w:sz w:val="24"/>
      <w:szCs w:val="24"/>
    </w:rPr>
  </w:style>
  <w:style w:type="paragraph" w:styleId="Ttulo1">
    <w:name w:val="heading 1"/>
    <w:basedOn w:val="Normal"/>
    <w:next w:val="Normal"/>
    <w:qFormat/>
    <w:rsid w:val="005646B0"/>
    <w:pPr>
      <w:keepNext/>
      <w:jc w:val="center"/>
      <w:outlineLvl w:val="0"/>
    </w:pPr>
    <w:rPr>
      <w:rFonts w:ascii="Arial" w:hAnsi="Arial"/>
      <w:b/>
      <w:szCs w:val="20"/>
    </w:rPr>
  </w:style>
  <w:style w:type="paragraph" w:styleId="Ttulo2">
    <w:name w:val="heading 2"/>
    <w:basedOn w:val="Normal"/>
    <w:next w:val="Normal"/>
    <w:qFormat/>
    <w:rsid w:val="005646B0"/>
    <w:pPr>
      <w:keepNext/>
      <w:jc w:val="center"/>
      <w:outlineLvl w:val="1"/>
    </w:pPr>
    <w:rPr>
      <w:rFonts w:ascii="Arial" w:hAnsi="Arial"/>
      <w:b/>
      <w:sz w:val="20"/>
      <w:szCs w:val="20"/>
    </w:rPr>
  </w:style>
  <w:style w:type="paragraph" w:styleId="Ttulo3">
    <w:name w:val="heading 3"/>
    <w:basedOn w:val="Normal"/>
    <w:next w:val="Normal"/>
    <w:qFormat/>
    <w:rsid w:val="005646B0"/>
    <w:pPr>
      <w:keepNext/>
      <w:jc w:val="center"/>
      <w:outlineLvl w:val="2"/>
    </w:pPr>
    <w:rPr>
      <w:rFonts w:ascii="Arial" w:hAnsi="Arial"/>
      <w:b/>
      <w:sz w:val="28"/>
      <w:szCs w:val="20"/>
    </w:rPr>
  </w:style>
  <w:style w:type="paragraph" w:styleId="Ttulo4">
    <w:name w:val="heading 4"/>
    <w:basedOn w:val="Normal"/>
    <w:next w:val="Normal"/>
    <w:link w:val="Ttulo4Char"/>
    <w:qFormat/>
    <w:rsid w:val="005646B0"/>
    <w:pPr>
      <w:keepNext/>
      <w:jc w:val="both"/>
      <w:outlineLvl w:val="3"/>
    </w:pPr>
    <w:rPr>
      <w:rFonts w:ascii="Arial" w:hAnsi="Arial"/>
      <w:szCs w:val="20"/>
    </w:rPr>
  </w:style>
  <w:style w:type="paragraph" w:styleId="Ttulo5">
    <w:name w:val="heading 5"/>
    <w:basedOn w:val="Normal"/>
    <w:next w:val="Normal"/>
    <w:qFormat/>
    <w:rsid w:val="005646B0"/>
    <w:pPr>
      <w:keepNext/>
      <w:jc w:val="center"/>
      <w:outlineLvl w:val="4"/>
    </w:pPr>
    <w:rPr>
      <w:rFonts w:ascii="Arial" w:hAnsi="Arial"/>
      <w:b/>
      <w:bCs/>
      <w:u w:val="single"/>
    </w:rPr>
  </w:style>
  <w:style w:type="paragraph" w:styleId="Ttulo6">
    <w:name w:val="heading 6"/>
    <w:basedOn w:val="Normal"/>
    <w:next w:val="Normal"/>
    <w:qFormat/>
    <w:rsid w:val="005646B0"/>
    <w:pPr>
      <w:keepNext/>
      <w:jc w:val="center"/>
      <w:outlineLvl w:val="5"/>
    </w:pPr>
    <w:rPr>
      <w:rFonts w:ascii="Arial" w:hAnsi="Arial"/>
      <w:b/>
      <w:sz w:val="22"/>
      <w:szCs w:val="20"/>
    </w:rPr>
  </w:style>
  <w:style w:type="paragraph" w:styleId="Ttulo7">
    <w:name w:val="heading 7"/>
    <w:basedOn w:val="Normal"/>
    <w:next w:val="Normal"/>
    <w:qFormat/>
    <w:rsid w:val="005646B0"/>
    <w:pPr>
      <w:keepNext/>
      <w:jc w:val="center"/>
      <w:outlineLvl w:val="6"/>
    </w:pPr>
    <w:rPr>
      <w:b/>
      <w:sz w:val="28"/>
      <w:szCs w:val="20"/>
    </w:rPr>
  </w:style>
  <w:style w:type="paragraph" w:styleId="Ttulo8">
    <w:name w:val="heading 8"/>
    <w:basedOn w:val="Normal"/>
    <w:next w:val="Normal"/>
    <w:qFormat/>
    <w:rsid w:val="005646B0"/>
    <w:pPr>
      <w:keepNext/>
      <w:tabs>
        <w:tab w:val="left" w:pos="9360"/>
      </w:tabs>
      <w:ind w:right="1386"/>
      <w:jc w:val="both"/>
      <w:outlineLvl w:val="7"/>
    </w:pPr>
    <w:rPr>
      <w:rFonts w:ascii="Arial" w:hAnsi="Arial"/>
      <w:b/>
      <w:bCs/>
      <w:color w:val="0000FF"/>
      <w:sz w:val="22"/>
    </w:rPr>
  </w:style>
  <w:style w:type="paragraph" w:styleId="Ttulo9">
    <w:name w:val="heading 9"/>
    <w:basedOn w:val="Normal"/>
    <w:next w:val="Normal"/>
    <w:qFormat/>
    <w:rsid w:val="005646B0"/>
    <w:pPr>
      <w:keepNext/>
      <w:ind w:left="3261"/>
      <w:outlineLvl w:val="8"/>
    </w:pPr>
    <w:rPr>
      <w:rFonts w:ascii="Arial" w:hAnsi="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mmarcadores">
    <w:name w:val="List Bullet"/>
    <w:basedOn w:val="Normal"/>
    <w:autoRedefine/>
    <w:rsid w:val="005646B0"/>
    <w:pPr>
      <w:numPr>
        <w:numId w:val="1"/>
      </w:numPr>
      <w:ind w:left="0" w:firstLine="0"/>
    </w:pPr>
    <w:rPr>
      <w:sz w:val="20"/>
      <w:szCs w:val="20"/>
    </w:rPr>
  </w:style>
  <w:style w:type="paragraph" w:styleId="Corpodetexto">
    <w:name w:val="Body Text"/>
    <w:basedOn w:val="Normal"/>
    <w:link w:val="CorpodetextoChar"/>
    <w:rsid w:val="005646B0"/>
    <w:pPr>
      <w:jc w:val="center"/>
    </w:pPr>
    <w:rPr>
      <w:b/>
      <w:szCs w:val="20"/>
    </w:rPr>
  </w:style>
  <w:style w:type="paragraph" w:styleId="Cabealho">
    <w:name w:val="header"/>
    <w:aliases w:val=" Char,Char,Cabeçalho superior,Heading 1a,foote,hd,he,h,HeaderNN"/>
    <w:basedOn w:val="Normal"/>
    <w:link w:val="CabealhoChar"/>
    <w:uiPriority w:val="99"/>
    <w:rsid w:val="005646B0"/>
    <w:pPr>
      <w:tabs>
        <w:tab w:val="center" w:pos="4419"/>
        <w:tab w:val="right" w:pos="8838"/>
      </w:tabs>
      <w:jc w:val="both"/>
    </w:pPr>
    <w:rPr>
      <w:szCs w:val="20"/>
    </w:rPr>
  </w:style>
  <w:style w:type="paragraph" w:styleId="Textoembloco">
    <w:name w:val="Block Text"/>
    <w:basedOn w:val="Normal"/>
    <w:rsid w:val="005646B0"/>
    <w:pPr>
      <w:snapToGrid w:val="0"/>
      <w:ind w:left="426" w:right="51"/>
      <w:jc w:val="both"/>
    </w:pPr>
    <w:rPr>
      <w:szCs w:val="20"/>
    </w:rPr>
  </w:style>
  <w:style w:type="paragraph" w:styleId="Recuodecorpodetexto2">
    <w:name w:val="Body Text Indent 2"/>
    <w:basedOn w:val="Normal"/>
    <w:rsid w:val="005646B0"/>
    <w:pPr>
      <w:spacing w:after="240"/>
      <w:ind w:left="709" w:hanging="709"/>
      <w:jc w:val="both"/>
    </w:pPr>
    <w:rPr>
      <w:rFonts w:ascii="Arial" w:hAnsi="Arial"/>
      <w:szCs w:val="20"/>
    </w:rPr>
  </w:style>
  <w:style w:type="paragraph" w:customStyle="1" w:styleId="Corpodetexto31">
    <w:name w:val="Corpo de texto 31"/>
    <w:basedOn w:val="Normal"/>
    <w:rsid w:val="005646B0"/>
    <w:pPr>
      <w:widowControl w:val="0"/>
      <w:jc w:val="both"/>
    </w:pPr>
    <w:rPr>
      <w:sz w:val="20"/>
      <w:szCs w:val="20"/>
    </w:rPr>
  </w:style>
  <w:style w:type="paragraph" w:styleId="Recuodecorpodetexto">
    <w:name w:val="Body Text Indent"/>
    <w:basedOn w:val="Normal"/>
    <w:link w:val="RecuodecorpodetextoChar"/>
    <w:rsid w:val="005646B0"/>
    <w:pPr>
      <w:ind w:right="1928"/>
      <w:jc w:val="both"/>
    </w:pPr>
    <w:rPr>
      <w:rFonts w:ascii="Arial" w:hAnsi="Arial"/>
      <w:szCs w:val="20"/>
    </w:rPr>
  </w:style>
  <w:style w:type="paragraph" w:styleId="TextosemFormatao">
    <w:name w:val="Plain Text"/>
    <w:basedOn w:val="Normal"/>
    <w:rsid w:val="005646B0"/>
    <w:rPr>
      <w:rFonts w:ascii="Courier New" w:hAnsi="Courier New"/>
      <w:sz w:val="20"/>
      <w:szCs w:val="20"/>
    </w:rPr>
  </w:style>
  <w:style w:type="paragraph" w:styleId="Corpodetexto2">
    <w:name w:val="Body Text 2"/>
    <w:basedOn w:val="Normal"/>
    <w:rsid w:val="005646B0"/>
    <w:pPr>
      <w:jc w:val="both"/>
    </w:pPr>
    <w:rPr>
      <w:sz w:val="28"/>
      <w:szCs w:val="20"/>
    </w:rPr>
  </w:style>
  <w:style w:type="paragraph" w:styleId="Corpodetexto3">
    <w:name w:val="Body Text 3"/>
    <w:basedOn w:val="Normal"/>
    <w:rsid w:val="005646B0"/>
    <w:pPr>
      <w:jc w:val="both"/>
    </w:pPr>
    <w:rPr>
      <w:sz w:val="25"/>
      <w:szCs w:val="20"/>
    </w:rPr>
  </w:style>
  <w:style w:type="paragraph" w:styleId="NormalWeb">
    <w:name w:val="Normal (Web)"/>
    <w:basedOn w:val="Normal"/>
    <w:uiPriority w:val="99"/>
    <w:rsid w:val="005646B0"/>
    <w:pPr>
      <w:spacing w:before="100" w:beforeAutospacing="1" w:after="100" w:afterAutospacing="1"/>
    </w:pPr>
    <w:rPr>
      <w:rFonts w:ascii="Arial Unicode MS" w:eastAsia="Arial Unicode MS" w:hAnsi="Arial Unicode MS" w:cs="Arial Unicode MS" w:hint="eastAsia"/>
    </w:rPr>
  </w:style>
  <w:style w:type="character" w:styleId="Hyperlink">
    <w:name w:val="Hyperlink"/>
    <w:basedOn w:val="Fontepargpadro"/>
    <w:rsid w:val="005646B0"/>
    <w:rPr>
      <w:color w:val="0000FF"/>
      <w:u w:val="single"/>
    </w:rPr>
  </w:style>
  <w:style w:type="paragraph" w:customStyle="1" w:styleId="Textoembloco1">
    <w:name w:val="Texto em bloco1"/>
    <w:basedOn w:val="Normal"/>
    <w:rsid w:val="005646B0"/>
    <w:pPr>
      <w:ind w:left="360" w:right="360"/>
      <w:jc w:val="both"/>
    </w:pPr>
    <w:rPr>
      <w:rFonts w:ascii="Arial" w:hAnsi="Arial"/>
      <w:szCs w:val="20"/>
    </w:rPr>
  </w:style>
  <w:style w:type="paragraph" w:styleId="Ttulo">
    <w:name w:val="Title"/>
    <w:basedOn w:val="Normal"/>
    <w:link w:val="TtuloChar"/>
    <w:qFormat/>
    <w:rsid w:val="005646B0"/>
    <w:pPr>
      <w:jc w:val="center"/>
    </w:pPr>
    <w:rPr>
      <w:rFonts w:ascii="Arial" w:hAnsi="Arial"/>
      <w:b/>
      <w:sz w:val="40"/>
      <w:szCs w:val="20"/>
    </w:rPr>
  </w:style>
  <w:style w:type="paragraph" w:styleId="Rodap">
    <w:name w:val="footer"/>
    <w:basedOn w:val="Normal"/>
    <w:link w:val="RodapChar"/>
    <w:uiPriority w:val="99"/>
    <w:rsid w:val="005646B0"/>
    <w:pPr>
      <w:tabs>
        <w:tab w:val="center" w:pos="4419"/>
        <w:tab w:val="right" w:pos="8838"/>
      </w:tabs>
    </w:pPr>
  </w:style>
  <w:style w:type="character" w:styleId="Nmerodepgina">
    <w:name w:val="page number"/>
    <w:basedOn w:val="Fontepargpadro"/>
    <w:rsid w:val="005646B0"/>
  </w:style>
  <w:style w:type="character" w:styleId="HiperlinkVisitado">
    <w:name w:val="FollowedHyperlink"/>
    <w:basedOn w:val="Fontepargpadro"/>
    <w:rsid w:val="005646B0"/>
    <w:rPr>
      <w:color w:val="800080"/>
      <w:u w:val="single"/>
    </w:rPr>
  </w:style>
  <w:style w:type="paragraph" w:styleId="Textodebalo">
    <w:name w:val="Balloon Text"/>
    <w:basedOn w:val="Normal"/>
    <w:semiHidden/>
    <w:rsid w:val="005646B0"/>
    <w:rPr>
      <w:rFonts w:ascii="Tahoma" w:hAnsi="Tahoma" w:cs="Tahoma"/>
      <w:sz w:val="16"/>
      <w:szCs w:val="16"/>
    </w:rPr>
  </w:style>
  <w:style w:type="paragraph" w:customStyle="1" w:styleId="Corpodetexto311">
    <w:name w:val="Corpo de texto 311"/>
    <w:basedOn w:val="Normal"/>
    <w:rsid w:val="005646B0"/>
    <w:pPr>
      <w:suppressAutoHyphens/>
      <w:jc w:val="both"/>
    </w:pPr>
    <w:rPr>
      <w:sz w:val="25"/>
      <w:szCs w:val="20"/>
      <w:lang w:eastAsia="ar-SA"/>
    </w:rPr>
  </w:style>
  <w:style w:type="paragraph" w:customStyle="1" w:styleId="Recuodecorpodetexto21">
    <w:name w:val="Recuo de corpo de texto 21"/>
    <w:basedOn w:val="Normal"/>
    <w:rsid w:val="005646B0"/>
    <w:pPr>
      <w:suppressAutoHyphens/>
      <w:ind w:left="567" w:hanging="283"/>
      <w:jc w:val="both"/>
    </w:pPr>
    <w:rPr>
      <w:rFonts w:ascii="Arial" w:hAnsi="Arial"/>
      <w:sz w:val="22"/>
      <w:szCs w:val="20"/>
      <w:lang w:eastAsia="ar-SA"/>
    </w:rPr>
  </w:style>
  <w:style w:type="paragraph" w:customStyle="1" w:styleId="Corpodetexto21">
    <w:name w:val="Corpo de texto 21"/>
    <w:basedOn w:val="Normal"/>
    <w:rsid w:val="005646B0"/>
    <w:pPr>
      <w:suppressAutoHyphens/>
      <w:spacing w:line="360" w:lineRule="auto"/>
      <w:ind w:firstLine="2268"/>
      <w:jc w:val="both"/>
    </w:pPr>
    <w:rPr>
      <w:szCs w:val="20"/>
      <w:lang w:eastAsia="ar-SA"/>
    </w:rPr>
  </w:style>
  <w:style w:type="paragraph" w:customStyle="1" w:styleId="Corpodetexto211">
    <w:name w:val="Corpo de texto 211"/>
    <w:basedOn w:val="Normal"/>
    <w:rsid w:val="005646B0"/>
    <w:pPr>
      <w:suppressAutoHyphens/>
      <w:jc w:val="both"/>
    </w:pPr>
    <w:rPr>
      <w:sz w:val="28"/>
      <w:szCs w:val="20"/>
      <w:lang w:eastAsia="ar-SA"/>
    </w:rPr>
  </w:style>
  <w:style w:type="paragraph" w:customStyle="1" w:styleId="Corpo">
    <w:name w:val="Corpo"/>
    <w:rsid w:val="005646B0"/>
    <w:pPr>
      <w:suppressAutoHyphens/>
      <w:autoSpaceDE w:val="0"/>
    </w:pPr>
    <w:rPr>
      <w:color w:val="000000"/>
      <w:szCs w:val="24"/>
      <w:lang w:eastAsia="ar-SA"/>
    </w:rPr>
  </w:style>
  <w:style w:type="paragraph" w:customStyle="1" w:styleId="western">
    <w:name w:val="western"/>
    <w:basedOn w:val="Normal"/>
    <w:rsid w:val="002D4A4C"/>
    <w:pPr>
      <w:spacing w:before="100" w:beforeAutospacing="1" w:after="100" w:afterAutospacing="1"/>
    </w:pPr>
  </w:style>
  <w:style w:type="character" w:styleId="Forte">
    <w:name w:val="Strong"/>
    <w:basedOn w:val="Fontepargpadro"/>
    <w:qFormat/>
    <w:rsid w:val="001C489B"/>
    <w:rPr>
      <w:b/>
      <w:bCs/>
    </w:rPr>
  </w:style>
  <w:style w:type="paragraph" w:styleId="Textodenotaderodap">
    <w:name w:val="footnote text"/>
    <w:basedOn w:val="Normal"/>
    <w:semiHidden/>
    <w:rsid w:val="000708F3"/>
    <w:rPr>
      <w:sz w:val="20"/>
      <w:szCs w:val="20"/>
    </w:rPr>
  </w:style>
  <w:style w:type="character" w:styleId="Refdenotaderodap">
    <w:name w:val="footnote reference"/>
    <w:basedOn w:val="Fontepargpadro"/>
    <w:semiHidden/>
    <w:rsid w:val="000708F3"/>
    <w:rPr>
      <w:vertAlign w:val="superscript"/>
    </w:rPr>
  </w:style>
  <w:style w:type="paragraph" w:customStyle="1" w:styleId="xl49">
    <w:name w:val="xl49"/>
    <w:basedOn w:val="Normal"/>
    <w:rsid w:val="00F15133"/>
    <w:pPr>
      <w:spacing w:before="100" w:after="100"/>
      <w:jc w:val="center"/>
    </w:pPr>
    <w:rPr>
      <w:rFonts w:ascii="Arial" w:hAnsi="Arial"/>
      <w:b/>
      <w:szCs w:val="20"/>
    </w:rPr>
  </w:style>
  <w:style w:type="paragraph" w:customStyle="1" w:styleId="cd">
    <w:name w:val="cd"/>
    <w:basedOn w:val="Normal"/>
    <w:rsid w:val="00F15133"/>
    <w:pPr>
      <w:tabs>
        <w:tab w:val="left" w:pos="1418"/>
        <w:tab w:val="left" w:pos="1701"/>
        <w:tab w:val="left" w:pos="1985"/>
      </w:tabs>
      <w:spacing w:after="100"/>
      <w:jc w:val="both"/>
    </w:pPr>
    <w:rPr>
      <w:szCs w:val="20"/>
    </w:rPr>
  </w:style>
  <w:style w:type="paragraph" w:customStyle="1" w:styleId="c1">
    <w:name w:val="c1"/>
    <w:basedOn w:val="Normal"/>
    <w:rsid w:val="00F15133"/>
    <w:pPr>
      <w:widowControl w:val="0"/>
      <w:snapToGrid w:val="0"/>
      <w:jc w:val="center"/>
    </w:pPr>
    <w:rPr>
      <w:szCs w:val="20"/>
    </w:rPr>
  </w:style>
  <w:style w:type="paragraph" w:customStyle="1" w:styleId="Normal12">
    <w:name w:val="Normal 12"/>
    <w:basedOn w:val="Normal"/>
    <w:rsid w:val="00F15133"/>
    <w:pPr>
      <w:jc w:val="both"/>
    </w:pPr>
    <w:rPr>
      <w:rFonts w:ascii="Arial" w:hAnsi="Arial"/>
      <w:color w:val="000000"/>
      <w:szCs w:val="20"/>
    </w:rPr>
  </w:style>
  <w:style w:type="character" w:customStyle="1" w:styleId="CabealhoChar">
    <w:name w:val="Cabeçalho Char"/>
    <w:aliases w:val=" Char Char,Char Char,Cabeçalho superior Char,Heading 1a Char,foote Char,hd Char,he Char,h Char,HeaderNN Char"/>
    <w:basedOn w:val="Fontepargpadro"/>
    <w:link w:val="Cabealho"/>
    <w:uiPriority w:val="99"/>
    <w:rsid w:val="00EF4CA5"/>
    <w:rPr>
      <w:sz w:val="24"/>
    </w:rPr>
  </w:style>
  <w:style w:type="character" w:customStyle="1" w:styleId="RodapChar">
    <w:name w:val="Rodapé Char"/>
    <w:basedOn w:val="Fontepargpadro"/>
    <w:link w:val="Rodap"/>
    <w:uiPriority w:val="99"/>
    <w:rsid w:val="004D5D0A"/>
    <w:rPr>
      <w:sz w:val="24"/>
      <w:szCs w:val="24"/>
    </w:rPr>
  </w:style>
  <w:style w:type="paragraph" w:styleId="Recuodecorpodetexto3">
    <w:name w:val="Body Text Indent 3"/>
    <w:basedOn w:val="Normal"/>
    <w:link w:val="Recuodecorpodetexto3Char"/>
    <w:rsid w:val="00134BB0"/>
    <w:pPr>
      <w:spacing w:after="120"/>
      <w:ind w:left="283"/>
    </w:pPr>
    <w:rPr>
      <w:sz w:val="16"/>
      <w:szCs w:val="16"/>
    </w:rPr>
  </w:style>
  <w:style w:type="character" w:customStyle="1" w:styleId="Recuodecorpodetexto3Char">
    <w:name w:val="Recuo de corpo de texto 3 Char"/>
    <w:basedOn w:val="Fontepargpadro"/>
    <w:link w:val="Recuodecorpodetexto3"/>
    <w:rsid w:val="00134BB0"/>
    <w:rPr>
      <w:sz w:val="16"/>
      <w:szCs w:val="16"/>
    </w:rPr>
  </w:style>
  <w:style w:type="paragraph" w:styleId="Lista">
    <w:name w:val="List"/>
    <w:basedOn w:val="Normal"/>
    <w:rsid w:val="000D066D"/>
    <w:pPr>
      <w:ind w:left="283" w:hanging="283"/>
      <w:contextualSpacing/>
    </w:pPr>
  </w:style>
  <w:style w:type="paragraph" w:styleId="Lista2">
    <w:name w:val="List 2"/>
    <w:basedOn w:val="Normal"/>
    <w:rsid w:val="000D066D"/>
    <w:pPr>
      <w:ind w:left="566" w:hanging="283"/>
      <w:contextualSpacing/>
    </w:pPr>
  </w:style>
  <w:style w:type="paragraph" w:styleId="Lista3">
    <w:name w:val="List 3"/>
    <w:basedOn w:val="Normal"/>
    <w:rsid w:val="000D066D"/>
    <w:pPr>
      <w:ind w:left="849" w:hanging="283"/>
      <w:contextualSpacing/>
    </w:pPr>
  </w:style>
  <w:style w:type="paragraph" w:styleId="Lista4">
    <w:name w:val="List 4"/>
    <w:basedOn w:val="Normal"/>
    <w:rsid w:val="000D066D"/>
    <w:pPr>
      <w:ind w:left="1132" w:hanging="283"/>
      <w:contextualSpacing/>
    </w:pPr>
  </w:style>
  <w:style w:type="paragraph" w:styleId="Lista5">
    <w:name w:val="List 5"/>
    <w:basedOn w:val="Normal"/>
    <w:rsid w:val="000D066D"/>
    <w:pPr>
      <w:ind w:left="1415" w:hanging="283"/>
      <w:contextualSpacing/>
    </w:pPr>
  </w:style>
  <w:style w:type="paragraph" w:styleId="Commarcadores2">
    <w:name w:val="List Bullet 2"/>
    <w:basedOn w:val="Normal"/>
    <w:rsid w:val="000D066D"/>
    <w:pPr>
      <w:numPr>
        <w:numId w:val="12"/>
      </w:numPr>
      <w:contextualSpacing/>
    </w:pPr>
  </w:style>
  <w:style w:type="paragraph" w:styleId="Recuonormal">
    <w:name w:val="Normal Indent"/>
    <w:basedOn w:val="Normal"/>
    <w:rsid w:val="000D066D"/>
    <w:pPr>
      <w:ind w:left="708"/>
    </w:pPr>
  </w:style>
  <w:style w:type="paragraph" w:styleId="Primeirorecuodecorpodetexto">
    <w:name w:val="Body Text First Indent"/>
    <w:basedOn w:val="Corpodetexto"/>
    <w:link w:val="PrimeirorecuodecorpodetextoChar"/>
    <w:rsid w:val="000D066D"/>
    <w:pPr>
      <w:spacing w:after="120"/>
      <w:ind w:firstLine="210"/>
      <w:jc w:val="left"/>
    </w:pPr>
    <w:rPr>
      <w:b w:val="0"/>
      <w:szCs w:val="24"/>
    </w:rPr>
  </w:style>
  <w:style w:type="character" w:customStyle="1" w:styleId="CorpodetextoChar">
    <w:name w:val="Corpo de texto Char"/>
    <w:basedOn w:val="Fontepargpadro"/>
    <w:link w:val="Corpodetexto"/>
    <w:rsid w:val="000D066D"/>
    <w:rPr>
      <w:b/>
      <w:sz w:val="24"/>
    </w:rPr>
  </w:style>
  <w:style w:type="character" w:customStyle="1" w:styleId="PrimeirorecuodecorpodetextoChar">
    <w:name w:val="Primeiro recuo de corpo de texto Char"/>
    <w:basedOn w:val="CorpodetextoChar"/>
    <w:link w:val="Primeirorecuodecorpodetexto"/>
    <w:rsid w:val="000D066D"/>
    <w:rPr>
      <w:b/>
      <w:sz w:val="24"/>
    </w:rPr>
  </w:style>
  <w:style w:type="paragraph" w:styleId="Primeirorecuodecorpodetexto2">
    <w:name w:val="Body Text First Indent 2"/>
    <w:basedOn w:val="Recuodecorpodetexto"/>
    <w:link w:val="Primeirorecuodecorpodetexto2Char"/>
    <w:rsid w:val="000D066D"/>
    <w:pPr>
      <w:spacing w:after="120"/>
      <w:ind w:left="283" w:right="0" w:firstLine="210"/>
      <w:jc w:val="left"/>
    </w:pPr>
    <w:rPr>
      <w:rFonts w:ascii="Times New Roman" w:hAnsi="Times New Roman"/>
      <w:szCs w:val="24"/>
    </w:rPr>
  </w:style>
  <w:style w:type="character" w:customStyle="1" w:styleId="RecuodecorpodetextoChar">
    <w:name w:val="Recuo de corpo de texto Char"/>
    <w:basedOn w:val="Fontepargpadro"/>
    <w:link w:val="Recuodecorpodetexto"/>
    <w:rsid w:val="000D066D"/>
    <w:rPr>
      <w:rFonts w:ascii="Arial" w:hAnsi="Arial"/>
      <w:sz w:val="24"/>
    </w:rPr>
  </w:style>
  <w:style w:type="character" w:customStyle="1" w:styleId="Primeirorecuodecorpodetexto2Char">
    <w:name w:val="Primeiro recuo de corpo de texto 2 Char"/>
    <w:basedOn w:val="RecuodecorpodetextoChar"/>
    <w:link w:val="Primeirorecuodecorpodetexto2"/>
    <w:rsid w:val="000D066D"/>
    <w:rPr>
      <w:rFonts w:ascii="Arial" w:hAnsi="Arial"/>
      <w:sz w:val="24"/>
    </w:rPr>
  </w:style>
  <w:style w:type="character" w:customStyle="1" w:styleId="TtuloChar">
    <w:name w:val="Título Char"/>
    <w:basedOn w:val="Fontepargpadro"/>
    <w:link w:val="Ttulo"/>
    <w:rsid w:val="00CA0D99"/>
    <w:rPr>
      <w:rFonts w:ascii="Arial" w:hAnsi="Arial"/>
      <w:b/>
      <w:sz w:val="40"/>
    </w:rPr>
  </w:style>
  <w:style w:type="paragraph" w:styleId="PargrafodaLista">
    <w:name w:val="List Paragraph"/>
    <w:basedOn w:val="Normal"/>
    <w:uiPriority w:val="34"/>
    <w:qFormat/>
    <w:rsid w:val="00417677"/>
    <w:pPr>
      <w:ind w:left="720"/>
      <w:contextualSpacing/>
    </w:pPr>
  </w:style>
  <w:style w:type="table" w:styleId="Tabelacomgrade">
    <w:name w:val="Table Grid"/>
    <w:basedOn w:val="Tabelanormal"/>
    <w:rsid w:val="008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B02A45"/>
    <w:rPr>
      <w:rFonts w:ascii="Arial" w:hAnsi="Arial"/>
      <w:sz w:val="24"/>
    </w:rPr>
  </w:style>
  <w:style w:type="paragraph" w:styleId="Subttulo">
    <w:name w:val="Subtitle"/>
    <w:basedOn w:val="Normal"/>
    <w:link w:val="SubttuloChar"/>
    <w:qFormat/>
    <w:rsid w:val="00380288"/>
    <w:pPr>
      <w:jc w:val="both"/>
    </w:pPr>
    <w:rPr>
      <w:rFonts w:ascii="Arial" w:hAnsi="Arial" w:cs="Arial"/>
      <w:b/>
      <w:sz w:val="22"/>
      <w:szCs w:val="20"/>
    </w:rPr>
  </w:style>
  <w:style w:type="character" w:customStyle="1" w:styleId="SubttuloChar">
    <w:name w:val="Subtítulo Char"/>
    <w:basedOn w:val="Fontepargpadro"/>
    <w:link w:val="Subttulo"/>
    <w:rsid w:val="00380288"/>
    <w:rPr>
      <w:rFonts w:ascii="Arial" w:hAnsi="Arial" w:cs="Arial"/>
      <w:b/>
      <w:sz w:val="22"/>
    </w:rPr>
  </w:style>
  <w:style w:type="character" w:styleId="Refdecomentrio">
    <w:name w:val="annotation reference"/>
    <w:rsid w:val="00451946"/>
    <w:rPr>
      <w:sz w:val="16"/>
      <w:szCs w:val="16"/>
    </w:rPr>
  </w:style>
  <w:style w:type="paragraph" w:styleId="Textodecomentrio">
    <w:name w:val="annotation text"/>
    <w:basedOn w:val="Normal"/>
    <w:link w:val="TextodecomentrioChar"/>
    <w:rsid w:val="00451946"/>
    <w:rPr>
      <w:sz w:val="20"/>
      <w:szCs w:val="20"/>
    </w:rPr>
  </w:style>
  <w:style w:type="character" w:customStyle="1" w:styleId="TextodecomentrioChar">
    <w:name w:val="Texto de comentário Char"/>
    <w:basedOn w:val="Fontepargpadro"/>
    <w:link w:val="Textodecomentrio"/>
    <w:rsid w:val="00451946"/>
  </w:style>
  <w:style w:type="paragraph" w:styleId="SemEspaamento">
    <w:name w:val="No Spacing"/>
    <w:uiPriority w:val="1"/>
    <w:qFormat/>
    <w:rsid w:val="00725C34"/>
    <w:rPr>
      <w:rFonts w:ascii="Calibri" w:eastAsia="Calibri" w:hAnsi="Calibri"/>
      <w:sz w:val="22"/>
      <w:szCs w:val="22"/>
      <w:lang w:eastAsia="en-US"/>
    </w:rPr>
  </w:style>
  <w:style w:type="table" w:customStyle="1" w:styleId="TabeladeGrade5Escura-nfase61">
    <w:name w:val="Tabela de Grade 5 Escura - Ênfase 61"/>
    <w:basedOn w:val="Tabelanormal"/>
    <w:next w:val="TabeladeGrade5Escura-nfase62"/>
    <w:uiPriority w:val="50"/>
    <w:rsid w:val="00F07610"/>
    <w:rPr>
      <w:rFonts w:asciiTheme="minorHAnsi" w:eastAsiaTheme="minorHAnsi" w:hAnsiTheme="minorHAnsi" w:cstheme="minorBid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customStyle="1" w:styleId="Contedodatabela">
    <w:name w:val="Conteúdo da tabela"/>
    <w:basedOn w:val="Normal"/>
    <w:rsid w:val="00F07610"/>
    <w:pPr>
      <w:suppressLineNumbers/>
      <w:suppressAutoHyphens/>
    </w:pPr>
    <w:rPr>
      <w:rFonts w:ascii="Arial" w:hAnsi="Arial"/>
      <w:szCs w:val="20"/>
      <w:lang w:eastAsia="en-US"/>
    </w:rPr>
  </w:style>
  <w:style w:type="table" w:customStyle="1" w:styleId="TabeladeGrade5Escura-nfase62">
    <w:name w:val="Tabela de Grade 5 Escura - Ênfase 62"/>
    <w:basedOn w:val="Tabelanormal"/>
    <w:uiPriority w:val="50"/>
    <w:rsid w:val="00F0761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67247">
      <w:bodyDiv w:val="1"/>
      <w:marLeft w:val="0"/>
      <w:marRight w:val="0"/>
      <w:marTop w:val="0"/>
      <w:marBottom w:val="0"/>
      <w:divBdr>
        <w:top w:val="none" w:sz="0" w:space="0" w:color="auto"/>
        <w:left w:val="none" w:sz="0" w:space="0" w:color="auto"/>
        <w:bottom w:val="none" w:sz="0" w:space="0" w:color="auto"/>
        <w:right w:val="none" w:sz="0" w:space="0" w:color="auto"/>
      </w:divBdr>
      <w:divsChild>
        <w:div w:id="819004326">
          <w:marLeft w:val="0"/>
          <w:marRight w:val="0"/>
          <w:marTop w:val="0"/>
          <w:marBottom w:val="0"/>
          <w:divBdr>
            <w:top w:val="none" w:sz="0" w:space="0" w:color="auto"/>
            <w:left w:val="none" w:sz="0" w:space="0" w:color="auto"/>
            <w:bottom w:val="none" w:sz="0" w:space="0" w:color="auto"/>
            <w:right w:val="none" w:sz="0" w:space="0" w:color="auto"/>
          </w:divBdr>
        </w:div>
      </w:divsChild>
    </w:div>
    <w:div w:id="168571400">
      <w:bodyDiv w:val="1"/>
      <w:marLeft w:val="0"/>
      <w:marRight w:val="0"/>
      <w:marTop w:val="0"/>
      <w:marBottom w:val="0"/>
      <w:divBdr>
        <w:top w:val="none" w:sz="0" w:space="0" w:color="auto"/>
        <w:left w:val="none" w:sz="0" w:space="0" w:color="auto"/>
        <w:bottom w:val="none" w:sz="0" w:space="0" w:color="auto"/>
        <w:right w:val="none" w:sz="0" w:space="0" w:color="auto"/>
      </w:divBdr>
    </w:div>
    <w:div w:id="549730668">
      <w:bodyDiv w:val="1"/>
      <w:marLeft w:val="0"/>
      <w:marRight w:val="0"/>
      <w:marTop w:val="0"/>
      <w:marBottom w:val="0"/>
      <w:divBdr>
        <w:top w:val="none" w:sz="0" w:space="0" w:color="auto"/>
        <w:left w:val="none" w:sz="0" w:space="0" w:color="auto"/>
        <w:bottom w:val="none" w:sz="0" w:space="0" w:color="auto"/>
        <w:right w:val="none" w:sz="0" w:space="0" w:color="auto"/>
      </w:divBdr>
    </w:div>
    <w:div w:id="558397713">
      <w:bodyDiv w:val="1"/>
      <w:marLeft w:val="0"/>
      <w:marRight w:val="0"/>
      <w:marTop w:val="0"/>
      <w:marBottom w:val="0"/>
      <w:divBdr>
        <w:top w:val="none" w:sz="0" w:space="0" w:color="auto"/>
        <w:left w:val="none" w:sz="0" w:space="0" w:color="auto"/>
        <w:bottom w:val="none" w:sz="0" w:space="0" w:color="auto"/>
        <w:right w:val="none" w:sz="0" w:space="0" w:color="auto"/>
      </w:divBdr>
      <w:divsChild>
        <w:div w:id="1910768568">
          <w:marLeft w:val="0"/>
          <w:marRight w:val="0"/>
          <w:marTop w:val="0"/>
          <w:marBottom w:val="0"/>
          <w:divBdr>
            <w:top w:val="none" w:sz="0" w:space="0" w:color="auto"/>
            <w:left w:val="none" w:sz="0" w:space="0" w:color="auto"/>
            <w:bottom w:val="none" w:sz="0" w:space="0" w:color="auto"/>
            <w:right w:val="none" w:sz="0" w:space="0" w:color="auto"/>
          </w:divBdr>
          <w:divsChild>
            <w:div w:id="671682170">
              <w:marLeft w:val="0"/>
              <w:marRight w:val="0"/>
              <w:marTop w:val="0"/>
              <w:marBottom w:val="0"/>
              <w:divBdr>
                <w:top w:val="none" w:sz="0" w:space="0" w:color="auto"/>
                <w:left w:val="none" w:sz="0" w:space="0" w:color="auto"/>
                <w:bottom w:val="none" w:sz="0" w:space="0" w:color="auto"/>
                <w:right w:val="none" w:sz="0" w:space="0" w:color="auto"/>
              </w:divBdr>
            </w:div>
            <w:div w:id="141447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64661">
      <w:bodyDiv w:val="1"/>
      <w:marLeft w:val="0"/>
      <w:marRight w:val="0"/>
      <w:marTop w:val="0"/>
      <w:marBottom w:val="0"/>
      <w:divBdr>
        <w:top w:val="none" w:sz="0" w:space="0" w:color="auto"/>
        <w:left w:val="none" w:sz="0" w:space="0" w:color="auto"/>
        <w:bottom w:val="none" w:sz="0" w:space="0" w:color="auto"/>
        <w:right w:val="none" w:sz="0" w:space="0" w:color="auto"/>
      </w:divBdr>
    </w:div>
    <w:div w:id="590622605">
      <w:bodyDiv w:val="1"/>
      <w:marLeft w:val="0"/>
      <w:marRight w:val="0"/>
      <w:marTop w:val="0"/>
      <w:marBottom w:val="0"/>
      <w:divBdr>
        <w:top w:val="none" w:sz="0" w:space="0" w:color="auto"/>
        <w:left w:val="none" w:sz="0" w:space="0" w:color="auto"/>
        <w:bottom w:val="none" w:sz="0" w:space="0" w:color="auto"/>
        <w:right w:val="none" w:sz="0" w:space="0" w:color="auto"/>
      </w:divBdr>
    </w:div>
    <w:div w:id="654183391">
      <w:bodyDiv w:val="1"/>
      <w:marLeft w:val="0"/>
      <w:marRight w:val="0"/>
      <w:marTop w:val="0"/>
      <w:marBottom w:val="0"/>
      <w:divBdr>
        <w:top w:val="none" w:sz="0" w:space="0" w:color="auto"/>
        <w:left w:val="none" w:sz="0" w:space="0" w:color="auto"/>
        <w:bottom w:val="none" w:sz="0" w:space="0" w:color="auto"/>
        <w:right w:val="none" w:sz="0" w:space="0" w:color="auto"/>
      </w:divBdr>
    </w:div>
    <w:div w:id="823157133">
      <w:bodyDiv w:val="1"/>
      <w:marLeft w:val="0"/>
      <w:marRight w:val="0"/>
      <w:marTop w:val="0"/>
      <w:marBottom w:val="0"/>
      <w:divBdr>
        <w:top w:val="none" w:sz="0" w:space="0" w:color="auto"/>
        <w:left w:val="none" w:sz="0" w:space="0" w:color="auto"/>
        <w:bottom w:val="none" w:sz="0" w:space="0" w:color="auto"/>
        <w:right w:val="none" w:sz="0" w:space="0" w:color="auto"/>
      </w:divBdr>
    </w:div>
    <w:div w:id="868035201">
      <w:bodyDiv w:val="1"/>
      <w:marLeft w:val="0"/>
      <w:marRight w:val="0"/>
      <w:marTop w:val="0"/>
      <w:marBottom w:val="0"/>
      <w:divBdr>
        <w:top w:val="none" w:sz="0" w:space="0" w:color="auto"/>
        <w:left w:val="none" w:sz="0" w:space="0" w:color="auto"/>
        <w:bottom w:val="none" w:sz="0" w:space="0" w:color="auto"/>
        <w:right w:val="none" w:sz="0" w:space="0" w:color="auto"/>
      </w:divBdr>
      <w:divsChild>
        <w:div w:id="1990400377">
          <w:marLeft w:val="0"/>
          <w:marRight w:val="0"/>
          <w:marTop w:val="0"/>
          <w:marBottom w:val="0"/>
          <w:divBdr>
            <w:top w:val="none" w:sz="0" w:space="0" w:color="auto"/>
            <w:left w:val="none" w:sz="0" w:space="0" w:color="auto"/>
            <w:bottom w:val="none" w:sz="0" w:space="0" w:color="auto"/>
            <w:right w:val="none" w:sz="0" w:space="0" w:color="auto"/>
          </w:divBdr>
          <w:divsChild>
            <w:div w:id="552300">
              <w:marLeft w:val="0"/>
              <w:marRight w:val="0"/>
              <w:marTop w:val="0"/>
              <w:marBottom w:val="0"/>
              <w:divBdr>
                <w:top w:val="none" w:sz="0" w:space="0" w:color="auto"/>
                <w:left w:val="none" w:sz="0" w:space="0" w:color="auto"/>
                <w:bottom w:val="none" w:sz="0" w:space="0" w:color="auto"/>
                <w:right w:val="none" w:sz="0" w:space="0" w:color="auto"/>
              </w:divBdr>
            </w:div>
            <w:div w:id="743638">
              <w:marLeft w:val="0"/>
              <w:marRight w:val="0"/>
              <w:marTop w:val="0"/>
              <w:marBottom w:val="0"/>
              <w:divBdr>
                <w:top w:val="none" w:sz="0" w:space="0" w:color="auto"/>
                <w:left w:val="none" w:sz="0" w:space="0" w:color="auto"/>
                <w:bottom w:val="none" w:sz="0" w:space="0" w:color="auto"/>
                <w:right w:val="none" w:sz="0" w:space="0" w:color="auto"/>
              </w:divBdr>
            </w:div>
            <w:div w:id="3869111">
              <w:marLeft w:val="0"/>
              <w:marRight w:val="0"/>
              <w:marTop w:val="0"/>
              <w:marBottom w:val="0"/>
              <w:divBdr>
                <w:top w:val="none" w:sz="0" w:space="0" w:color="auto"/>
                <w:left w:val="none" w:sz="0" w:space="0" w:color="auto"/>
                <w:bottom w:val="none" w:sz="0" w:space="0" w:color="auto"/>
                <w:right w:val="none" w:sz="0" w:space="0" w:color="auto"/>
              </w:divBdr>
            </w:div>
            <w:div w:id="4138400">
              <w:marLeft w:val="0"/>
              <w:marRight w:val="0"/>
              <w:marTop w:val="0"/>
              <w:marBottom w:val="0"/>
              <w:divBdr>
                <w:top w:val="none" w:sz="0" w:space="0" w:color="auto"/>
                <w:left w:val="none" w:sz="0" w:space="0" w:color="auto"/>
                <w:bottom w:val="none" w:sz="0" w:space="0" w:color="auto"/>
                <w:right w:val="none" w:sz="0" w:space="0" w:color="auto"/>
              </w:divBdr>
            </w:div>
            <w:div w:id="10114059">
              <w:marLeft w:val="0"/>
              <w:marRight w:val="0"/>
              <w:marTop w:val="0"/>
              <w:marBottom w:val="0"/>
              <w:divBdr>
                <w:top w:val="none" w:sz="0" w:space="0" w:color="auto"/>
                <w:left w:val="none" w:sz="0" w:space="0" w:color="auto"/>
                <w:bottom w:val="none" w:sz="0" w:space="0" w:color="auto"/>
                <w:right w:val="none" w:sz="0" w:space="0" w:color="auto"/>
              </w:divBdr>
            </w:div>
            <w:div w:id="10451264">
              <w:marLeft w:val="0"/>
              <w:marRight w:val="0"/>
              <w:marTop w:val="0"/>
              <w:marBottom w:val="0"/>
              <w:divBdr>
                <w:top w:val="none" w:sz="0" w:space="0" w:color="auto"/>
                <w:left w:val="none" w:sz="0" w:space="0" w:color="auto"/>
                <w:bottom w:val="none" w:sz="0" w:space="0" w:color="auto"/>
                <w:right w:val="none" w:sz="0" w:space="0" w:color="auto"/>
              </w:divBdr>
            </w:div>
            <w:div w:id="10496649">
              <w:marLeft w:val="0"/>
              <w:marRight w:val="0"/>
              <w:marTop w:val="0"/>
              <w:marBottom w:val="0"/>
              <w:divBdr>
                <w:top w:val="none" w:sz="0" w:space="0" w:color="auto"/>
                <w:left w:val="none" w:sz="0" w:space="0" w:color="auto"/>
                <w:bottom w:val="none" w:sz="0" w:space="0" w:color="auto"/>
                <w:right w:val="none" w:sz="0" w:space="0" w:color="auto"/>
              </w:divBdr>
            </w:div>
            <w:div w:id="10648930">
              <w:marLeft w:val="0"/>
              <w:marRight w:val="0"/>
              <w:marTop w:val="0"/>
              <w:marBottom w:val="0"/>
              <w:divBdr>
                <w:top w:val="none" w:sz="0" w:space="0" w:color="auto"/>
                <w:left w:val="none" w:sz="0" w:space="0" w:color="auto"/>
                <w:bottom w:val="none" w:sz="0" w:space="0" w:color="auto"/>
                <w:right w:val="none" w:sz="0" w:space="0" w:color="auto"/>
              </w:divBdr>
            </w:div>
            <w:div w:id="10686491">
              <w:marLeft w:val="0"/>
              <w:marRight w:val="0"/>
              <w:marTop w:val="0"/>
              <w:marBottom w:val="0"/>
              <w:divBdr>
                <w:top w:val="none" w:sz="0" w:space="0" w:color="auto"/>
                <w:left w:val="none" w:sz="0" w:space="0" w:color="auto"/>
                <w:bottom w:val="none" w:sz="0" w:space="0" w:color="auto"/>
                <w:right w:val="none" w:sz="0" w:space="0" w:color="auto"/>
              </w:divBdr>
            </w:div>
            <w:div w:id="10762251">
              <w:marLeft w:val="0"/>
              <w:marRight w:val="0"/>
              <w:marTop w:val="0"/>
              <w:marBottom w:val="0"/>
              <w:divBdr>
                <w:top w:val="none" w:sz="0" w:space="0" w:color="auto"/>
                <w:left w:val="none" w:sz="0" w:space="0" w:color="auto"/>
                <w:bottom w:val="none" w:sz="0" w:space="0" w:color="auto"/>
                <w:right w:val="none" w:sz="0" w:space="0" w:color="auto"/>
              </w:divBdr>
            </w:div>
            <w:div w:id="11538250">
              <w:marLeft w:val="0"/>
              <w:marRight w:val="0"/>
              <w:marTop w:val="0"/>
              <w:marBottom w:val="0"/>
              <w:divBdr>
                <w:top w:val="none" w:sz="0" w:space="0" w:color="auto"/>
                <w:left w:val="none" w:sz="0" w:space="0" w:color="auto"/>
                <w:bottom w:val="none" w:sz="0" w:space="0" w:color="auto"/>
                <w:right w:val="none" w:sz="0" w:space="0" w:color="auto"/>
              </w:divBdr>
            </w:div>
            <w:div w:id="11959402">
              <w:marLeft w:val="0"/>
              <w:marRight w:val="0"/>
              <w:marTop w:val="0"/>
              <w:marBottom w:val="0"/>
              <w:divBdr>
                <w:top w:val="none" w:sz="0" w:space="0" w:color="auto"/>
                <w:left w:val="none" w:sz="0" w:space="0" w:color="auto"/>
                <w:bottom w:val="none" w:sz="0" w:space="0" w:color="auto"/>
                <w:right w:val="none" w:sz="0" w:space="0" w:color="auto"/>
              </w:divBdr>
            </w:div>
            <w:div w:id="14574897">
              <w:marLeft w:val="0"/>
              <w:marRight w:val="0"/>
              <w:marTop w:val="0"/>
              <w:marBottom w:val="0"/>
              <w:divBdr>
                <w:top w:val="none" w:sz="0" w:space="0" w:color="auto"/>
                <w:left w:val="none" w:sz="0" w:space="0" w:color="auto"/>
                <w:bottom w:val="none" w:sz="0" w:space="0" w:color="auto"/>
                <w:right w:val="none" w:sz="0" w:space="0" w:color="auto"/>
              </w:divBdr>
            </w:div>
            <w:div w:id="15236772">
              <w:marLeft w:val="0"/>
              <w:marRight w:val="0"/>
              <w:marTop w:val="0"/>
              <w:marBottom w:val="0"/>
              <w:divBdr>
                <w:top w:val="none" w:sz="0" w:space="0" w:color="auto"/>
                <w:left w:val="none" w:sz="0" w:space="0" w:color="auto"/>
                <w:bottom w:val="none" w:sz="0" w:space="0" w:color="auto"/>
                <w:right w:val="none" w:sz="0" w:space="0" w:color="auto"/>
              </w:divBdr>
            </w:div>
            <w:div w:id="15812512">
              <w:marLeft w:val="0"/>
              <w:marRight w:val="0"/>
              <w:marTop w:val="0"/>
              <w:marBottom w:val="0"/>
              <w:divBdr>
                <w:top w:val="none" w:sz="0" w:space="0" w:color="auto"/>
                <w:left w:val="none" w:sz="0" w:space="0" w:color="auto"/>
                <w:bottom w:val="none" w:sz="0" w:space="0" w:color="auto"/>
                <w:right w:val="none" w:sz="0" w:space="0" w:color="auto"/>
              </w:divBdr>
            </w:div>
            <w:div w:id="17437742">
              <w:marLeft w:val="0"/>
              <w:marRight w:val="0"/>
              <w:marTop w:val="0"/>
              <w:marBottom w:val="0"/>
              <w:divBdr>
                <w:top w:val="none" w:sz="0" w:space="0" w:color="auto"/>
                <w:left w:val="none" w:sz="0" w:space="0" w:color="auto"/>
                <w:bottom w:val="none" w:sz="0" w:space="0" w:color="auto"/>
                <w:right w:val="none" w:sz="0" w:space="0" w:color="auto"/>
              </w:divBdr>
            </w:div>
            <w:div w:id="17702573">
              <w:marLeft w:val="0"/>
              <w:marRight w:val="0"/>
              <w:marTop w:val="0"/>
              <w:marBottom w:val="0"/>
              <w:divBdr>
                <w:top w:val="none" w:sz="0" w:space="0" w:color="auto"/>
                <w:left w:val="none" w:sz="0" w:space="0" w:color="auto"/>
                <w:bottom w:val="none" w:sz="0" w:space="0" w:color="auto"/>
                <w:right w:val="none" w:sz="0" w:space="0" w:color="auto"/>
              </w:divBdr>
            </w:div>
            <w:div w:id="18481373">
              <w:marLeft w:val="0"/>
              <w:marRight w:val="0"/>
              <w:marTop w:val="0"/>
              <w:marBottom w:val="0"/>
              <w:divBdr>
                <w:top w:val="none" w:sz="0" w:space="0" w:color="auto"/>
                <w:left w:val="none" w:sz="0" w:space="0" w:color="auto"/>
                <w:bottom w:val="none" w:sz="0" w:space="0" w:color="auto"/>
                <w:right w:val="none" w:sz="0" w:space="0" w:color="auto"/>
              </w:divBdr>
            </w:div>
            <w:div w:id="18555487">
              <w:marLeft w:val="0"/>
              <w:marRight w:val="0"/>
              <w:marTop w:val="0"/>
              <w:marBottom w:val="0"/>
              <w:divBdr>
                <w:top w:val="none" w:sz="0" w:space="0" w:color="auto"/>
                <w:left w:val="none" w:sz="0" w:space="0" w:color="auto"/>
                <w:bottom w:val="none" w:sz="0" w:space="0" w:color="auto"/>
                <w:right w:val="none" w:sz="0" w:space="0" w:color="auto"/>
              </w:divBdr>
            </w:div>
            <w:div w:id="19203664">
              <w:marLeft w:val="0"/>
              <w:marRight w:val="0"/>
              <w:marTop w:val="0"/>
              <w:marBottom w:val="0"/>
              <w:divBdr>
                <w:top w:val="none" w:sz="0" w:space="0" w:color="auto"/>
                <w:left w:val="none" w:sz="0" w:space="0" w:color="auto"/>
                <w:bottom w:val="none" w:sz="0" w:space="0" w:color="auto"/>
                <w:right w:val="none" w:sz="0" w:space="0" w:color="auto"/>
              </w:divBdr>
            </w:div>
            <w:div w:id="21396641">
              <w:marLeft w:val="0"/>
              <w:marRight w:val="0"/>
              <w:marTop w:val="0"/>
              <w:marBottom w:val="0"/>
              <w:divBdr>
                <w:top w:val="none" w:sz="0" w:space="0" w:color="auto"/>
                <w:left w:val="none" w:sz="0" w:space="0" w:color="auto"/>
                <w:bottom w:val="none" w:sz="0" w:space="0" w:color="auto"/>
                <w:right w:val="none" w:sz="0" w:space="0" w:color="auto"/>
              </w:divBdr>
            </w:div>
            <w:div w:id="23139913">
              <w:marLeft w:val="0"/>
              <w:marRight w:val="0"/>
              <w:marTop w:val="0"/>
              <w:marBottom w:val="0"/>
              <w:divBdr>
                <w:top w:val="none" w:sz="0" w:space="0" w:color="auto"/>
                <w:left w:val="none" w:sz="0" w:space="0" w:color="auto"/>
                <w:bottom w:val="none" w:sz="0" w:space="0" w:color="auto"/>
                <w:right w:val="none" w:sz="0" w:space="0" w:color="auto"/>
              </w:divBdr>
            </w:div>
            <w:div w:id="23554331">
              <w:marLeft w:val="0"/>
              <w:marRight w:val="0"/>
              <w:marTop w:val="0"/>
              <w:marBottom w:val="0"/>
              <w:divBdr>
                <w:top w:val="none" w:sz="0" w:space="0" w:color="auto"/>
                <w:left w:val="none" w:sz="0" w:space="0" w:color="auto"/>
                <w:bottom w:val="none" w:sz="0" w:space="0" w:color="auto"/>
                <w:right w:val="none" w:sz="0" w:space="0" w:color="auto"/>
              </w:divBdr>
            </w:div>
            <w:div w:id="23989399">
              <w:marLeft w:val="0"/>
              <w:marRight w:val="0"/>
              <w:marTop w:val="0"/>
              <w:marBottom w:val="0"/>
              <w:divBdr>
                <w:top w:val="none" w:sz="0" w:space="0" w:color="auto"/>
                <w:left w:val="none" w:sz="0" w:space="0" w:color="auto"/>
                <w:bottom w:val="none" w:sz="0" w:space="0" w:color="auto"/>
                <w:right w:val="none" w:sz="0" w:space="0" w:color="auto"/>
              </w:divBdr>
            </w:div>
            <w:div w:id="25570155">
              <w:marLeft w:val="0"/>
              <w:marRight w:val="0"/>
              <w:marTop w:val="0"/>
              <w:marBottom w:val="0"/>
              <w:divBdr>
                <w:top w:val="none" w:sz="0" w:space="0" w:color="auto"/>
                <w:left w:val="none" w:sz="0" w:space="0" w:color="auto"/>
                <w:bottom w:val="none" w:sz="0" w:space="0" w:color="auto"/>
                <w:right w:val="none" w:sz="0" w:space="0" w:color="auto"/>
              </w:divBdr>
            </w:div>
            <w:div w:id="28339828">
              <w:marLeft w:val="0"/>
              <w:marRight w:val="0"/>
              <w:marTop w:val="0"/>
              <w:marBottom w:val="0"/>
              <w:divBdr>
                <w:top w:val="none" w:sz="0" w:space="0" w:color="auto"/>
                <w:left w:val="none" w:sz="0" w:space="0" w:color="auto"/>
                <w:bottom w:val="none" w:sz="0" w:space="0" w:color="auto"/>
                <w:right w:val="none" w:sz="0" w:space="0" w:color="auto"/>
              </w:divBdr>
            </w:div>
            <w:div w:id="29108113">
              <w:marLeft w:val="0"/>
              <w:marRight w:val="0"/>
              <w:marTop w:val="0"/>
              <w:marBottom w:val="0"/>
              <w:divBdr>
                <w:top w:val="none" w:sz="0" w:space="0" w:color="auto"/>
                <w:left w:val="none" w:sz="0" w:space="0" w:color="auto"/>
                <w:bottom w:val="none" w:sz="0" w:space="0" w:color="auto"/>
                <w:right w:val="none" w:sz="0" w:space="0" w:color="auto"/>
              </w:divBdr>
            </w:div>
            <w:div w:id="30420565">
              <w:marLeft w:val="0"/>
              <w:marRight w:val="0"/>
              <w:marTop w:val="0"/>
              <w:marBottom w:val="0"/>
              <w:divBdr>
                <w:top w:val="none" w:sz="0" w:space="0" w:color="auto"/>
                <w:left w:val="none" w:sz="0" w:space="0" w:color="auto"/>
                <w:bottom w:val="none" w:sz="0" w:space="0" w:color="auto"/>
                <w:right w:val="none" w:sz="0" w:space="0" w:color="auto"/>
              </w:divBdr>
            </w:div>
            <w:div w:id="31077708">
              <w:marLeft w:val="0"/>
              <w:marRight w:val="0"/>
              <w:marTop w:val="0"/>
              <w:marBottom w:val="0"/>
              <w:divBdr>
                <w:top w:val="none" w:sz="0" w:space="0" w:color="auto"/>
                <w:left w:val="none" w:sz="0" w:space="0" w:color="auto"/>
                <w:bottom w:val="none" w:sz="0" w:space="0" w:color="auto"/>
                <w:right w:val="none" w:sz="0" w:space="0" w:color="auto"/>
              </w:divBdr>
            </w:div>
            <w:div w:id="32273416">
              <w:marLeft w:val="0"/>
              <w:marRight w:val="0"/>
              <w:marTop w:val="0"/>
              <w:marBottom w:val="0"/>
              <w:divBdr>
                <w:top w:val="none" w:sz="0" w:space="0" w:color="auto"/>
                <w:left w:val="none" w:sz="0" w:space="0" w:color="auto"/>
                <w:bottom w:val="none" w:sz="0" w:space="0" w:color="auto"/>
                <w:right w:val="none" w:sz="0" w:space="0" w:color="auto"/>
              </w:divBdr>
            </w:div>
            <w:div w:id="32853397">
              <w:marLeft w:val="0"/>
              <w:marRight w:val="0"/>
              <w:marTop w:val="0"/>
              <w:marBottom w:val="0"/>
              <w:divBdr>
                <w:top w:val="none" w:sz="0" w:space="0" w:color="auto"/>
                <w:left w:val="none" w:sz="0" w:space="0" w:color="auto"/>
                <w:bottom w:val="none" w:sz="0" w:space="0" w:color="auto"/>
                <w:right w:val="none" w:sz="0" w:space="0" w:color="auto"/>
              </w:divBdr>
            </w:div>
            <w:div w:id="34280532">
              <w:marLeft w:val="0"/>
              <w:marRight w:val="0"/>
              <w:marTop w:val="0"/>
              <w:marBottom w:val="0"/>
              <w:divBdr>
                <w:top w:val="none" w:sz="0" w:space="0" w:color="auto"/>
                <w:left w:val="none" w:sz="0" w:space="0" w:color="auto"/>
                <w:bottom w:val="none" w:sz="0" w:space="0" w:color="auto"/>
                <w:right w:val="none" w:sz="0" w:space="0" w:color="auto"/>
              </w:divBdr>
            </w:div>
            <w:div w:id="34500802">
              <w:marLeft w:val="0"/>
              <w:marRight w:val="0"/>
              <w:marTop w:val="0"/>
              <w:marBottom w:val="0"/>
              <w:divBdr>
                <w:top w:val="none" w:sz="0" w:space="0" w:color="auto"/>
                <w:left w:val="none" w:sz="0" w:space="0" w:color="auto"/>
                <w:bottom w:val="none" w:sz="0" w:space="0" w:color="auto"/>
                <w:right w:val="none" w:sz="0" w:space="0" w:color="auto"/>
              </w:divBdr>
            </w:div>
            <w:div w:id="35082760">
              <w:marLeft w:val="0"/>
              <w:marRight w:val="0"/>
              <w:marTop w:val="0"/>
              <w:marBottom w:val="0"/>
              <w:divBdr>
                <w:top w:val="none" w:sz="0" w:space="0" w:color="auto"/>
                <w:left w:val="none" w:sz="0" w:space="0" w:color="auto"/>
                <w:bottom w:val="none" w:sz="0" w:space="0" w:color="auto"/>
                <w:right w:val="none" w:sz="0" w:space="0" w:color="auto"/>
              </w:divBdr>
            </w:div>
            <w:div w:id="35469401">
              <w:marLeft w:val="0"/>
              <w:marRight w:val="0"/>
              <w:marTop w:val="0"/>
              <w:marBottom w:val="0"/>
              <w:divBdr>
                <w:top w:val="none" w:sz="0" w:space="0" w:color="auto"/>
                <w:left w:val="none" w:sz="0" w:space="0" w:color="auto"/>
                <w:bottom w:val="none" w:sz="0" w:space="0" w:color="auto"/>
                <w:right w:val="none" w:sz="0" w:space="0" w:color="auto"/>
              </w:divBdr>
            </w:div>
            <w:div w:id="36007696">
              <w:marLeft w:val="0"/>
              <w:marRight w:val="0"/>
              <w:marTop w:val="0"/>
              <w:marBottom w:val="0"/>
              <w:divBdr>
                <w:top w:val="none" w:sz="0" w:space="0" w:color="auto"/>
                <w:left w:val="none" w:sz="0" w:space="0" w:color="auto"/>
                <w:bottom w:val="none" w:sz="0" w:space="0" w:color="auto"/>
                <w:right w:val="none" w:sz="0" w:space="0" w:color="auto"/>
              </w:divBdr>
            </w:div>
            <w:div w:id="37290178">
              <w:marLeft w:val="0"/>
              <w:marRight w:val="0"/>
              <w:marTop w:val="0"/>
              <w:marBottom w:val="0"/>
              <w:divBdr>
                <w:top w:val="none" w:sz="0" w:space="0" w:color="auto"/>
                <w:left w:val="none" w:sz="0" w:space="0" w:color="auto"/>
                <w:bottom w:val="none" w:sz="0" w:space="0" w:color="auto"/>
                <w:right w:val="none" w:sz="0" w:space="0" w:color="auto"/>
              </w:divBdr>
            </w:div>
            <w:div w:id="38013530">
              <w:marLeft w:val="0"/>
              <w:marRight w:val="0"/>
              <w:marTop w:val="0"/>
              <w:marBottom w:val="0"/>
              <w:divBdr>
                <w:top w:val="none" w:sz="0" w:space="0" w:color="auto"/>
                <w:left w:val="none" w:sz="0" w:space="0" w:color="auto"/>
                <w:bottom w:val="none" w:sz="0" w:space="0" w:color="auto"/>
                <w:right w:val="none" w:sz="0" w:space="0" w:color="auto"/>
              </w:divBdr>
            </w:div>
            <w:div w:id="38601987">
              <w:marLeft w:val="0"/>
              <w:marRight w:val="0"/>
              <w:marTop w:val="0"/>
              <w:marBottom w:val="0"/>
              <w:divBdr>
                <w:top w:val="none" w:sz="0" w:space="0" w:color="auto"/>
                <w:left w:val="none" w:sz="0" w:space="0" w:color="auto"/>
                <w:bottom w:val="none" w:sz="0" w:space="0" w:color="auto"/>
                <w:right w:val="none" w:sz="0" w:space="0" w:color="auto"/>
              </w:divBdr>
            </w:div>
            <w:div w:id="41753213">
              <w:marLeft w:val="0"/>
              <w:marRight w:val="0"/>
              <w:marTop w:val="0"/>
              <w:marBottom w:val="0"/>
              <w:divBdr>
                <w:top w:val="none" w:sz="0" w:space="0" w:color="auto"/>
                <w:left w:val="none" w:sz="0" w:space="0" w:color="auto"/>
                <w:bottom w:val="none" w:sz="0" w:space="0" w:color="auto"/>
                <w:right w:val="none" w:sz="0" w:space="0" w:color="auto"/>
              </w:divBdr>
            </w:div>
            <w:div w:id="43021706">
              <w:marLeft w:val="0"/>
              <w:marRight w:val="0"/>
              <w:marTop w:val="0"/>
              <w:marBottom w:val="0"/>
              <w:divBdr>
                <w:top w:val="none" w:sz="0" w:space="0" w:color="auto"/>
                <w:left w:val="none" w:sz="0" w:space="0" w:color="auto"/>
                <w:bottom w:val="none" w:sz="0" w:space="0" w:color="auto"/>
                <w:right w:val="none" w:sz="0" w:space="0" w:color="auto"/>
              </w:divBdr>
            </w:div>
            <w:div w:id="43216773">
              <w:marLeft w:val="0"/>
              <w:marRight w:val="0"/>
              <w:marTop w:val="0"/>
              <w:marBottom w:val="0"/>
              <w:divBdr>
                <w:top w:val="none" w:sz="0" w:space="0" w:color="auto"/>
                <w:left w:val="none" w:sz="0" w:space="0" w:color="auto"/>
                <w:bottom w:val="none" w:sz="0" w:space="0" w:color="auto"/>
                <w:right w:val="none" w:sz="0" w:space="0" w:color="auto"/>
              </w:divBdr>
            </w:div>
            <w:div w:id="43531668">
              <w:marLeft w:val="0"/>
              <w:marRight w:val="0"/>
              <w:marTop w:val="0"/>
              <w:marBottom w:val="0"/>
              <w:divBdr>
                <w:top w:val="none" w:sz="0" w:space="0" w:color="auto"/>
                <w:left w:val="none" w:sz="0" w:space="0" w:color="auto"/>
                <w:bottom w:val="none" w:sz="0" w:space="0" w:color="auto"/>
                <w:right w:val="none" w:sz="0" w:space="0" w:color="auto"/>
              </w:divBdr>
            </w:div>
            <w:div w:id="43875145">
              <w:marLeft w:val="0"/>
              <w:marRight w:val="0"/>
              <w:marTop w:val="0"/>
              <w:marBottom w:val="0"/>
              <w:divBdr>
                <w:top w:val="none" w:sz="0" w:space="0" w:color="auto"/>
                <w:left w:val="none" w:sz="0" w:space="0" w:color="auto"/>
                <w:bottom w:val="none" w:sz="0" w:space="0" w:color="auto"/>
                <w:right w:val="none" w:sz="0" w:space="0" w:color="auto"/>
              </w:divBdr>
            </w:div>
            <w:div w:id="44765681">
              <w:marLeft w:val="0"/>
              <w:marRight w:val="0"/>
              <w:marTop w:val="0"/>
              <w:marBottom w:val="0"/>
              <w:divBdr>
                <w:top w:val="none" w:sz="0" w:space="0" w:color="auto"/>
                <w:left w:val="none" w:sz="0" w:space="0" w:color="auto"/>
                <w:bottom w:val="none" w:sz="0" w:space="0" w:color="auto"/>
                <w:right w:val="none" w:sz="0" w:space="0" w:color="auto"/>
              </w:divBdr>
            </w:div>
            <w:div w:id="45378613">
              <w:marLeft w:val="0"/>
              <w:marRight w:val="0"/>
              <w:marTop w:val="0"/>
              <w:marBottom w:val="0"/>
              <w:divBdr>
                <w:top w:val="none" w:sz="0" w:space="0" w:color="auto"/>
                <w:left w:val="none" w:sz="0" w:space="0" w:color="auto"/>
                <w:bottom w:val="none" w:sz="0" w:space="0" w:color="auto"/>
                <w:right w:val="none" w:sz="0" w:space="0" w:color="auto"/>
              </w:divBdr>
            </w:div>
            <w:div w:id="46924747">
              <w:marLeft w:val="0"/>
              <w:marRight w:val="0"/>
              <w:marTop w:val="0"/>
              <w:marBottom w:val="0"/>
              <w:divBdr>
                <w:top w:val="none" w:sz="0" w:space="0" w:color="auto"/>
                <w:left w:val="none" w:sz="0" w:space="0" w:color="auto"/>
                <w:bottom w:val="none" w:sz="0" w:space="0" w:color="auto"/>
                <w:right w:val="none" w:sz="0" w:space="0" w:color="auto"/>
              </w:divBdr>
            </w:div>
            <w:div w:id="47344119">
              <w:marLeft w:val="0"/>
              <w:marRight w:val="0"/>
              <w:marTop w:val="0"/>
              <w:marBottom w:val="0"/>
              <w:divBdr>
                <w:top w:val="none" w:sz="0" w:space="0" w:color="auto"/>
                <w:left w:val="none" w:sz="0" w:space="0" w:color="auto"/>
                <w:bottom w:val="none" w:sz="0" w:space="0" w:color="auto"/>
                <w:right w:val="none" w:sz="0" w:space="0" w:color="auto"/>
              </w:divBdr>
            </w:div>
            <w:div w:id="47998436">
              <w:marLeft w:val="0"/>
              <w:marRight w:val="0"/>
              <w:marTop w:val="0"/>
              <w:marBottom w:val="0"/>
              <w:divBdr>
                <w:top w:val="none" w:sz="0" w:space="0" w:color="auto"/>
                <w:left w:val="none" w:sz="0" w:space="0" w:color="auto"/>
                <w:bottom w:val="none" w:sz="0" w:space="0" w:color="auto"/>
                <w:right w:val="none" w:sz="0" w:space="0" w:color="auto"/>
              </w:divBdr>
            </w:div>
            <w:div w:id="48498314">
              <w:marLeft w:val="0"/>
              <w:marRight w:val="0"/>
              <w:marTop w:val="0"/>
              <w:marBottom w:val="0"/>
              <w:divBdr>
                <w:top w:val="none" w:sz="0" w:space="0" w:color="auto"/>
                <w:left w:val="none" w:sz="0" w:space="0" w:color="auto"/>
                <w:bottom w:val="none" w:sz="0" w:space="0" w:color="auto"/>
                <w:right w:val="none" w:sz="0" w:space="0" w:color="auto"/>
              </w:divBdr>
            </w:div>
            <w:div w:id="50229794">
              <w:marLeft w:val="0"/>
              <w:marRight w:val="0"/>
              <w:marTop w:val="0"/>
              <w:marBottom w:val="0"/>
              <w:divBdr>
                <w:top w:val="none" w:sz="0" w:space="0" w:color="auto"/>
                <w:left w:val="none" w:sz="0" w:space="0" w:color="auto"/>
                <w:bottom w:val="none" w:sz="0" w:space="0" w:color="auto"/>
                <w:right w:val="none" w:sz="0" w:space="0" w:color="auto"/>
              </w:divBdr>
            </w:div>
            <w:div w:id="53047368">
              <w:marLeft w:val="0"/>
              <w:marRight w:val="0"/>
              <w:marTop w:val="0"/>
              <w:marBottom w:val="0"/>
              <w:divBdr>
                <w:top w:val="none" w:sz="0" w:space="0" w:color="auto"/>
                <w:left w:val="none" w:sz="0" w:space="0" w:color="auto"/>
                <w:bottom w:val="none" w:sz="0" w:space="0" w:color="auto"/>
                <w:right w:val="none" w:sz="0" w:space="0" w:color="auto"/>
              </w:divBdr>
            </w:div>
            <w:div w:id="53048418">
              <w:marLeft w:val="0"/>
              <w:marRight w:val="0"/>
              <w:marTop w:val="0"/>
              <w:marBottom w:val="0"/>
              <w:divBdr>
                <w:top w:val="none" w:sz="0" w:space="0" w:color="auto"/>
                <w:left w:val="none" w:sz="0" w:space="0" w:color="auto"/>
                <w:bottom w:val="none" w:sz="0" w:space="0" w:color="auto"/>
                <w:right w:val="none" w:sz="0" w:space="0" w:color="auto"/>
              </w:divBdr>
            </w:div>
            <w:div w:id="53236616">
              <w:marLeft w:val="0"/>
              <w:marRight w:val="0"/>
              <w:marTop w:val="0"/>
              <w:marBottom w:val="0"/>
              <w:divBdr>
                <w:top w:val="none" w:sz="0" w:space="0" w:color="auto"/>
                <w:left w:val="none" w:sz="0" w:space="0" w:color="auto"/>
                <w:bottom w:val="none" w:sz="0" w:space="0" w:color="auto"/>
                <w:right w:val="none" w:sz="0" w:space="0" w:color="auto"/>
              </w:divBdr>
            </w:div>
            <w:div w:id="53700798">
              <w:marLeft w:val="0"/>
              <w:marRight w:val="0"/>
              <w:marTop w:val="0"/>
              <w:marBottom w:val="0"/>
              <w:divBdr>
                <w:top w:val="none" w:sz="0" w:space="0" w:color="auto"/>
                <w:left w:val="none" w:sz="0" w:space="0" w:color="auto"/>
                <w:bottom w:val="none" w:sz="0" w:space="0" w:color="auto"/>
                <w:right w:val="none" w:sz="0" w:space="0" w:color="auto"/>
              </w:divBdr>
            </w:div>
            <w:div w:id="53744297">
              <w:marLeft w:val="0"/>
              <w:marRight w:val="0"/>
              <w:marTop w:val="0"/>
              <w:marBottom w:val="0"/>
              <w:divBdr>
                <w:top w:val="none" w:sz="0" w:space="0" w:color="auto"/>
                <w:left w:val="none" w:sz="0" w:space="0" w:color="auto"/>
                <w:bottom w:val="none" w:sz="0" w:space="0" w:color="auto"/>
                <w:right w:val="none" w:sz="0" w:space="0" w:color="auto"/>
              </w:divBdr>
            </w:div>
            <w:div w:id="53940207">
              <w:marLeft w:val="0"/>
              <w:marRight w:val="0"/>
              <w:marTop w:val="0"/>
              <w:marBottom w:val="0"/>
              <w:divBdr>
                <w:top w:val="none" w:sz="0" w:space="0" w:color="auto"/>
                <w:left w:val="none" w:sz="0" w:space="0" w:color="auto"/>
                <w:bottom w:val="none" w:sz="0" w:space="0" w:color="auto"/>
                <w:right w:val="none" w:sz="0" w:space="0" w:color="auto"/>
              </w:divBdr>
            </w:div>
            <w:div w:id="54473344">
              <w:marLeft w:val="0"/>
              <w:marRight w:val="0"/>
              <w:marTop w:val="0"/>
              <w:marBottom w:val="0"/>
              <w:divBdr>
                <w:top w:val="none" w:sz="0" w:space="0" w:color="auto"/>
                <w:left w:val="none" w:sz="0" w:space="0" w:color="auto"/>
                <w:bottom w:val="none" w:sz="0" w:space="0" w:color="auto"/>
                <w:right w:val="none" w:sz="0" w:space="0" w:color="auto"/>
              </w:divBdr>
            </w:div>
            <w:div w:id="55671167">
              <w:marLeft w:val="0"/>
              <w:marRight w:val="0"/>
              <w:marTop w:val="0"/>
              <w:marBottom w:val="0"/>
              <w:divBdr>
                <w:top w:val="none" w:sz="0" w:space="0" w:color="auto"/>
                <w:left w:val="none" w:sz="0" w:space="0" w:color="auto"/>
                <w:bottom w:val="none" w:sz="0" w:space="0" w:color="auto"/>
                <w:right w:val="none" w:sz="0" w:space="0" w:color="auto"/>
              </w:divBdr>
            </w:div>
            <w:div w:id="56247764">
              <w:marLeft w:val="0"/>
              <w:marRight w:val="0"/>
              <w:marTop w:val="0"/>
              <w:marBottom w:val="0"/>
              <w:divBdr>
                <w:top w:val="none" w:sz="0" w:space="0" w:color="auto"/>
                <w:left w:val="none" w:sz="0" w:space="0" w:color="auto"/>
                <w:bottom w:val="none" w:sz="0" w:space="0" w:color="auto"/>
                <w:right w:val="none" w:sz="0" w:space="0" w:color="auto"/>
              </w:divBdr>
            </w:div>
            <w:div w:id="58672046">
              <w:marLeft w:val="0"/>
              <w:marRight w:val="0"/>
              <w:marTop w:val="0"/>
              <w:marBottom w:val="0"/>
              <w:divBdr>
                <w:top w:val="none" w:sz="0" w:space="0" w:color="auto"/>
                <w:left w:val="none" w:sz="0" w:space="0" w:color="auto"/>
                <w:bottom w:val="none" w:sz="0" w:space="0" w:color="auto"/>
                <w:right w:val="none" w:sz="0" w:space="0" w:color="auto"/>
              </w:divBdr>
            </w:div>
            <w:div w:id="59133978">
              <w:marLeft w:val="0"/>
              <w:marRight w:val="0"/>
              <w:marTop w:val="0"/>
              <w:marBottom w:val="0"/>
              <w:divBdr>
                <w:top w:val="none" w:sz="0" w:space="0" w:color="auto"/>
                <w:left w:val="none" w:sz="0" w:space="0" w:color="auto"/>
                <w:bottom w:val="none" w:sz="0" w:space="0" w:color="auto"/>
                <w:right w:val="none" w:sz="0" w:space="0" w:color="auto"/>
              </w:divBdr>
            </w:div>
            <w:div w:id="60761902">
              <w:marLeft w:val="0"/>
              <w:marRight w:val="0"/>
              <w:marTop w:val="0"/>
              <w:marBottom w:val="0"/>
              <w:divBdr>
                <w:top w:val="none" w:sz="0" w:space="0" w:color="auto"/>
                <w:left w:val="none" w:sz="0" w:space="0" w:color="auto"/>
                <w:bottom w:val="none" w:sz="0" w:space="0" w:color="auto"/>
                <w:right w:val="none" w:sz="0" w:space="0" w:color="auto"/>
              </w:divBdr>
            </w:div>
            <w:div w:id="61099228">
              <w:marLeft w:val="0"/>
              <w:marRight w:val="0"/>
              <w:marTop w:val="0"/>
              <w:marBottom w:val="0"/>
              <w:divBdr>
                <w:top w:val="none" w:sz="0" w:space="0" w:color="auto"/>
                <w:left w:val="none" w:sz="0" w:space="0" w:color="auto"/>
                <w:bottom w:val="none" w:sz="0" w:space="0" w:color="auto"/>
                <w:right w:val="none" w:sz="0" w:space="0" w:color="auto"/>
              </w:divBdr>
            </w:div>
            <w:div w:id="61761396">
              <w:marLeft w:val="0"/>
              <w:marRight w:val="0"/>
              <w:marTop w:val="0"/>
              <w:marBottom w:val="0"/>
              <w:divBdr>
                <w:top w:val="none" w:sz="0" w:space="0" w:color="auto"/>
                <w:left w:val="none" w:sz="0" w:space="0" w:color="auto"/>
                <w:bottom w:val="none" w:sz="0" w:space="0" w:color="auto"/>
                <w:right w:val="none" w:sz="0" w:space="0" w:color="auto"/>
              </w:divBdr>
            </w:div>
            <w:div w:id="65231664">
              <w:marLeft w:val="0"/>
              <w:marRight w:val="0"/>
              <w:marTop w:val="0"/>
              <w:marBottom w:val="0"/>
              <w:divBdr>
                <w:top w:val="none" w:sz="0" w:space="0" w:color="auto"/>
                <w:left w:val="none" w:sz="0" w:space="0" w:color="auto"/>
                <w:bottom w:val="none" w:sz="0" w:space="0" w:color="auto"/>
                <w:right w:val="none" w:sz="0" w:space="0" w:color="auto"/>
              </w:divBdr>
            </w:div>
            <w:div w:id="71632990">
              <w:marLeft w:val="0"/>
              <w:marRight w:val="0"/>
              <w:marTop w:val="0"/>
              <w:marBottom w:val="0"/>
              <w:divBdr>
                <w:top w:val="none" w:sz="0" w:space="0" w:color="auto"/>
                <w:left w:val="none" w:sz="0" w:space="0" w:color="auto"/>
                <w:bottom w:val="none" w:sz="0" w:space="0" w:color="auto"/>
                <w:right w:val="none" w:sz="0" w:space="0" w:color="auto"/>
              </w:divBdr>
            </w:div>
            <w:div w:id="73629644">
              <w:marLeft w:val="0"/>
              <w:marRight w:val="0"/>
              <w:marTop w:val="0"/>
              <w:marBottom w:val="0"/>
              <w:divBdr>
                <w:top w:val="none" w:sz="0" w:space="0" w:color="auto"/>
                <w:left w:val="none" w:sz="0" w:space="0" w:color="auto"/>
                <w:bottom w:val="none" w:sz="0" w:space="0" w:color="auto"/>
                <w:right w:val="none" w:sz="0" w:space="0" w:color="auto"/>
              </w:divBdr>
            </w:div>
            <w:div w:id="74284573">
              <w:marLeft w:val="0"/>
              <w:marRight w:val="0"/>
              <w:marTop w:val="0"/>
              <w:marBottom w:val="0"/>
              <w:divBdr>
                <w:top w:val="none" w:sz="0" w:space="0" w:color="auto"/>
                <w:left w:val="none" w:sz="0" w:space="0" w:color="auto"/>
                <w:bottom w:val="none" w:sz="0" w:space="0" w:color="auto"/>
                <w:right w:val="none" w:sz="0" w:space="0" w:color="auto"/>
              </w:divBdr>
            </w:div>
            <w:div w:id="76486566">
              <w:marLeft w:val="0"/>
              <w:marRight w:val="0"/>
              <w:marTop w:val="0"/>
              <w:marBottom w:val="0"/>
              <w:divBdr>
                <w:top w:val="none" w:sz="0" w:space="0" w:color="auto"/>
                <w:left w:val="none" w:sz="0" w:space="0" w:color="auto"/>
                <w:bottom w:val="none" w:sz="0" w:space="0" w:color="auto"/>
                <w:right w:val="none" w:sz="0" w:space="0" w:color="auto"/>
              </w:divBdr>
            </w:div>
            <w:div w:id="78644942">
              <w:marLeft w:val="0"/>
              <w:marRight w:val="0"/>
              <w:marTop w:val="0"/>
              <w:marBottom w:val="0"/>
              <w:divBdr>
                <w:top w:val="none" w:sz="0" w:space="0" w:color="auto"/>
                <w:left w:val="none" w:sz="0" w:space="0" w:color="auto"/>
                <w:bottom w:val="none" w:sz="0" w:space="0" w:color="auto"/>
                <w:right w:val="none" w:sz="0" w:space="0" w:color="auto"/>
              </w:divBdr>
            </w:div>
            <w:div w:id="78790728">
              <w:marLeft w:val="0"/>
              <w:marRight w:val="0"/>
              <w:marTop w:val="0"/>
              <w:marBottom w:val="0"/>
              <w:divBdr>
                <w:top w:val="none" w:sz="0" w:space="0" w:color="auto"/>
                <w:left w:val="none" w:sz="0" w:space="0" w:color="auto"/>
                <w:bottom w:val="none" w:sz="0" w:space="0" w:color="auto"/>
                <w:right w:val="none" w:sz="0" w:space="0" w:color="auto"/>
              </w:divBdr>
            </w:div>
            <w:div w:id="81686737">
              <w:marLeft w:val="0"/>
              <w:marRight w:val="0"/>
              <w:marTop w:val="0"/>
              <w:marBottom w:val="0"/>
              <w:divBdr>
                <w:top w:val="none" w:sz="0" w:space="0" w:color="auto"/>
                <w:left w:val="none" w:sz="0" w:space="0" w:color="auto"/>
                <w:bottom w:val="none" w:sz="0" w:space="0" w:color="auto"/>
                <w:right w:val="none" w:sz="0" w:space="0" w:color="auto"/>
              </w:divBdr>
            </w:div>
            <w:div w:id="85812894">
              <w:marLeft w:val="0"/>
              <w:marRight w:val="0"/>
              <w:marTop w:val="0"/>
              <w:marBottom w:val="0"/>
              <w:divBdr>
                <w:top w:val="none" w:sz="0" w:space="0" w:color="auto"/>
                <w:left w:val="none" w:sz="0" w:space="0" w:color="auto"/>
                <w:bottom w:val="none" w:sz="0" w:space="0" w:color="auto"/>
                <w:right w:val="none" w:sz="0" w:space="0" w:color="auto"/>
              </w:divBdr>
            </w:div>
            <w:div w:id="86968038">
              <w:marLeft w:val="0"/>
              <w:marRight w:val="0"/>
              <w:marTop w:val="0"/>
              <w:marBottom w:val="0"/>
              <w:divBdr>
                <w:top w:val="none" w:sz="0" w:space="0" w:color="auto"/>
                <w:left w:val="none" w:sz="0" w:space="0" w:color="auto"/>
                <w:bottom w:val="none" w:sz="0" w:space="0" w:color="auto"/>
                <w:right w:val="none" w:sz="0" w:space="0" w:color="auto"/>
              </w:divBdr>
            </w:div>
            <w:div w:id="87165491">
              <w:marLeft w:val="0"/>
              <w:marRight w:val="0"/>
              <w:marTop w:val="0"/>
              <w:marBottom w:val="0"/>
              <w:divBdr>
                <w:top w:val="none" w:sz="0" w:space="0" w:color="auto"/>
                <w:left w:val="none" w:sz="0" w:space="0" w:color="auto"/>
                <w:bottom w:val="none" w:sz="0" w:space="0" w:color="auto"/>
                <w:right w:val="none" w:sz="0" w:space="0" w:color="auto"/>
              </w:divBdr>
            </w:div>
            <w:div w:id="87430437">
              <w:marLeft w:val="0"/>
              <w:marRight w:val="0"/>
              <w:marTop w:val="0"/>
              <w:marBottom w:val="0"/>
              <w:divBdr>
                <w:top w:val="none" w:sz="0" w:space="0" w:color="auto"/>
                <w:left w:val="none" w:sz="0" w:space="0" w:color="auto"/>
                <w:bottom w:val="none" w:sz="0" w:space="0" w:color="auto"/>
                <w:right w:val="none" w:sz="0" w:space="0" w:color="auto"/>
              </w:divBdr>
            </w:div>
            <w:div w:id="88740542">
              <w:marLeft w:val="0"/>
              <w:marRight w:val="0"/>
              <w:marTop w:val="0"/>
              <w:marBottom w:val="0"/>
              <w:divBdr>
                <w:top w:val="none" w:sz="0" w:space="0" w:color="auto"/>
                <w:left w:val="none" w:sz="0" w:space="0" w:color="auto"/>
                <w:bottom w:val="none" w:sz="0" w:space="0" w:color="auto"/>
                <w:right w:val="none" w:sz="0" w:space="0" w:color="auto"/>
              </w:divBdr>
            </w:div>
            <w:div w:id="90929723">
              <w:marLeft w:val="0"/>
              <w:marRight w:val="0"/>
              <w:marTop w:val="0"/>
              <w:marBottom w:val="0"/>
              <w:divBdr>
                <w:top w:val="none" w:sz="0" w:space="0" w:color="auto"/>
                <w:left w:val="none" w:sz="0" w:space="0" w:color="auto"/>
                <w:bottom w:val="none" w:sz="0" w:space="0" w:color="auto"/>
                <w:right w:val="none" w:sz="0" w:space="0" w:color="auto"/>
              </w:divBdr>
            </w:div>
            <w:div w:id="93476203">
              <w:marLeft w:val="0"/>
              <w:marRight w:val="0"/>
              <w:marTop w:val="0"/>
              <w:marBottom w:val="0"/>
              <w:divBdr>
                <w:top w:val="none" w:sz="0" w:space="0" w:color="auto"/>
                <w:left w:val="none" w:sz="0" w:space="0" w:color="auto"/>
                <w:bottom w:val="none" w:sz="0" w:space="0" w:color="auto"/>
                <w:right w:val="none" w:sz="0" w:space="0" w:color="auto"/>
              </w:divBdr>
            </w:div>
            <w:div w:id="93864326">
              <w:marLeft w:val="0"/>
              <w:marRight w:val="0"/>
              <w:marTop w:val="0"/>
              <w:marBottom w:val="0"/>
              <w:divBdr>
                <w:top w:val="none" w:sz="0" w:space="0" w:color="auto"/>
                <w:left w:val="none" w:sz="0" w:space="0" w:color="auto"/>
                <w:bottom w:val="none" w:sz="0" w:space="0" w:color="auto"/>
                <w:right w:val="none" w:sz="0" w:space="0" w:color="auto"/>
              </w:divBdr>
            </w:div>
            <w:div w:id="94517160">
              <w:marLeft w:val="0"/>
              <w:marRight w:val="0"/>
              <w:marTop w:val="0"/>
              <w:marBottom w:val="0"/>
              <w:divBdr>
                <w:top w:val="none" w:sz="0" w:space="0" w:color="auto"/>
                <w:left w:val="none" w:sz="0" w:space="0" w:color="auto"/>
                <w:bottom w:val="none" w:sz="0" w:space="0" w:color="auto"/>
                <w:right w:val="none" w:sz="0" w:space="0" w:color="auto"/>
              </w:divBdr>
            </w:div>
            <w:div w:id="94636087">
              <w:marLeft w:val="0"/>
              <w:marRight w:val="0"/>
              <w:marTop w:val="0"/>
              <w:marBottom w:val="0"/>
              <w:divBdr>
                <w:top w:val="none" w:sz="0" w:space="0" w:color="auto"/>
                <w:left w:val="none" w:sz="0" w:space="0" w:color="auto"/>
                <w:bottom w:val="none" w:sz="0" w:space="0" w:color="auto"/>
                <w:right w:val="none" w:sz="0" w:space="0" w:color="auto"/>
              </w:divBdr>
            </w:div>
            <w:div w:id="96289935">
              <w:marLeft w:val="0"/>
              <w:marRight w:val="0"/>
              <w:marTop w:val="0"/>
              <w:marBottom w:val="0"/>
              <w:divBdr>
                <w:top w:val="none" w:sz="0" w:space="0" w:color="auto"/>
                <w:left w:val="none" w:sz="0" w:space="0" w:color="auto"/>
                <w:bottom w:val="none" w:sz="0" w:space="0" w:color="auto"/>
                <w:right w:val="none" w:sz="0" w:space="0" w:color="auto"/>
              </w:divBdr>
            </w:div>
            <w:div w:id="96489528">
              <w:marLeft w:val="0"/>
              <w:marRight w:val="0"/>
              <w:marTop w:val="0"/>
              <w:marBottom w:val="0"/>
              <w:divBdr>
                <w:top w:val="none" w:sz="0" w:space="0" w:color="auto"/>
                <w:left w:val="none" w:sz="0" w:space="0" w:color="auto"/>
                <w:bottom w:val="none" w:sz="0" w:space="0" w:color="auto"/>
                <w:right w:val="none" w:sz="0" w:space="0" w:color="auto"/>
              </w:divBdr>
            </w:div>
            <w:div w:id="97993479">
              <w:marLeft w:val="0"/>
              <w:marRight w:val="0"/>
              <w:marTop w:val="0"/>
              <w:marBottom w:val="0"/>
              <w:divBdr>
                <w:top w:val="none" w:sz="0" w:space="0" w:color="auto"/>
                <w:left w:val="none" w:sz="0" w:space="0" w:color="auto"/>
                <w:bottom w:val="none" w:sz="0" w:space="0" w:color="auto"/>
                <w:right w:val="none" w:sz="0" w:space="0" w:color="auto"/>
              </w:divBdr>
            </w:div>
            <w:div w:id="99492948">
              <w:marLeft w:val="0"/>
              <w:marRight w:val="0"/>
              <w:marTop w:val="0"/>
              <w:marBottom w:val="0"/>
              <w:divBdr>
                <w:top w:val="none" w:sz="0" w:space="0" w:color="auto"/>
                <w:left w:val="none" w:sz="0" w:space="0" w:color="auto"/>
                <w:bottom w:val="none" w:sz="0" w:space="0" w:color="auto"/>
                <w:right w:val="none" w:sz="0" w:space="0" w:color="auto"/>
              </w:divBdr>
            </w:div>
            <w:div w:id="100347251">
              <w:marLeft w:val="0"/>
              <w:marRight w:val="0"/>
              <w:marTop w:val="0"/>
              <w:marBottom w:val="0"/>
              <w:divBdr>
                <w:top w:val="none" w:sz="0" w:space="0" w:color="auto"/>
                <w:left w:val="none" w:sz="0" w:space="0" w:color="auto"/>
                <w:bottom w:val="none" w:sz="0" w:space="0" w:color="auto"/>
                <w:right w:val="none" w:sz="0" w:space="0" w:color="auto"/>
              </w:divBdr>
            </w:div>
            <w:div w:id="102581462">
              <w:marLeft w:val="0"/>
              <w:marRight w:val="0"/>
              <w:marTop w:val="0"/>
              <w:marBottom w:val="0"/>
              <w:divBdr>
                <w:top w:val="none" w:sz="0" w:space="0" w:color="auto"/>
                <w:left w:val="none" w:sz="0" w:space="0" w:color="auto"/>
                <w:bottom w:val="none" w:sz="0" w:space="0" w:color="auto"/>
                <w:right w:val="none" w:sz="0" w:space="0" w:color="auto"/>
              </w:divBdr>
            </w:div>
            <w:div w:id="105005922">
              <w:marLeft w:val="0"/>
              <w:marRight w:val="0"/>
              <w:marTop w:val="0"/>
              <w:marBottom w:val="0"/>
              <w:divBdr>
                <w:top w:val="none" w:sz="0" w:space="0" w:color="auto"/>
                <w:left w:val="none" w:sz="0" w:space="0" w:color="auto"/>
                <w:bottom w:val="none" w:sz="0" w:space="0" w:color="auto"/>
                <w:right w:val="none" w:sz="0" w:space="0" w:color="auto"/>
              </w:divBdr>
            </w:div>
            <w:div w:id="105006046">
              <w:marLeft w:val="0"/>
              <w:marRight w:val="0"/>
              <w:marTop w:val="0"/>
              <w:marBottom w:val="0"/>
              <w:divBdr>
                <w:top w:val="none" w:sz="0" w:space="0" w:color="auto"/>
                <w:left w:val="none" w:sz="0" w:space="0" w:color="auto"/>
                <w:bottom w:val="none" w:sz="0" w:space="0" w:color="auto"/>
                <w:right w:val="none" w:sz="0" w:space="0" w:color="auto"/>
              </w:divBdr>
            </w:div>
            <w:div w:id="105278887">
              <w:marLeft w:val="0"/>
              <w:marRight w:val="0"/>
              <w:marTop w:val="0"/>
              <w:marBottom w:val="0"/>
              <w:divBdr>
                <w:top w:val="none" w:sz="0" w:space="0" w:color="auto"/>
                <w:left w:val="none" w:sz="0" w:space="0" w:color="auto"/>
                <w:bottom w:val="none" w:sz="0" w:space="0" w:color="auto"/>
                <w:right w:val="none" w:sz="0" w:space="0" w:color="auto"/>
              </w:divBdr>
            </w:div>
            <w:div w:id="105318325">
              <w:marLeft w:val="0"/>
              <w:marRight w:val="0"/>
              <w:marTop w:val="0"/>
              <w:marBottom w:val="0"/>
              <w:divBdr>
                <w:top w:val="none" w:sz="0" w:space="0" w:color="auto"/>
                <w:left w:val="none" w:sz="0" w:space="0" w:color="auto"/>
                <w:bottom w:val="none" w:sz="0" w:space="0" w:color="auto"/>
                <w:right w:val="none" w:sz="0" w:space="0" w:color="auto"/>
              </w:divBdr>
            </w:div>
            <w:div w:id="106318687">
              <w:marLeft w:val="0"/>
              <w:marRight w:val="0"/>
              <w:marTop w:val="0"/>
              <w:marBottom w:val="0"/>
              <w:divBdr>
                <w:top w:val="none" w:sz="0" w:space="0" w:color="auto"/>
                <w:left w:val="none" w:sz="0" w:space="0" w:color="auto"/>
                <w:bottom w:val="none" w:sz="0" w:space="0" w:color="auto"/>
                <w:right w:val="none" w:sz="0" w:space="0" w:color="auto"/>
              </w:divBdr>
            </w:div>
            <w:div w:id="106899802">
              <w:marLeft w:val="0"/>
              <w:marRight w:val="0"/>
              <w:marTop w:val="0"/>
              <w:marBottom w:val="0"/>
              <w:divBdr>
                <w:top w:val="none" w:sz="0" w:space="0" w:color="auto"/>
                <w:left w:val="none" w:sz="0" w:space="0" w:color="auto"/>
                <w:bottom w:val="none" w:sz="0" w:space="0" w:color="auto"/>
                <w:right w:val="none" w:sz="0" w:space="0" w:color="auto"/>
              </w:divBdr>
            </w:div>
            <w:div w:id="106971335">
              <w:marLeft w:val="0"/>
              <w:marRight w:val="0"/>
              <w:marTop w:val="0"/>
              <w:marBottom w:val="0"/>
              <w:divBdr>
                <w:top w:val="none" w:sz="0" w:space="0" w:color="auto"/>
                <w:left w:val="none" w:sz="0" w:space="0" w:color="auto"/>
                <w:bottom w:val="none" w:sz="0" w:space="0" w:color="auto"/>
                <w:right w:val="none" w:sz="0" w:space="0" w:color="auto"/>
              </w:divBdr>
            </w:div>
            <w:div w:id="108089600">
              <w:marLeft w:val="0"/>
              <w:marRight w:val="0"/>
              <w:marTop w:val="0"/>
              <w:marBottom w:val="0"/>
              <w:divBdr>
                <w:top w:val="none" w:sz="0" w:space="0" w:color="auto"/>
                <w:left w:val="none" w:sz="0" w:space="0" w:color="auto"/>
                <w:bottom w:val="none" w:sz="0" w:space="0" w:color="auto"/>
                <w:right w:val="none" w:sz="0" w:space="0" w:color="auto"/>
              </w:divBdr>
            </w:div>
            <w:div w:id="108162442">
              <w:marLeft w:val="0"/>
              <w:marRight w:val="0"/>
              <w:marTop w:val="0"/>
              <w:marBottom w:val="0"/>
              <w:divBdr>
                <w:top w:val="none" w:sz="0" w:space="0" w:color="auto"/>
                <w:left w:val="none" w:sz="0" w:space="0" w:color="auto"/>
                <w:bottom w:val="none" w:sz="0" w:space="0" w:color="auto"/>
                <w:right w:val="none" w:sz="0" w:space="0" w:color="auto"/>
              </w:divBdr>
            </w:div>
            <w:div w:id="108397633">
              <w:marLeft w:val="0"/>
              <w:marRight w:val="0"/>
              <w:marTop w:val="0"/>
              <w:marBottom w:val="0"/>
              <w:divBdr>
                <w:top w:val="none" w:sz="0" w:space="0" w:color="auto"/>
                <w:left w:val="none" w:sz="0" w:space="0" w:color="auto"/>
                <w:bottom w:val="none" w:sz="0" w:space="0" w:color="auto"/>
                <w:right w:val="none" w:sz="0" w:space="0" w:color="auto"/>
              </w:divBdr>
            </w:div>
            <w:div w:id="109276893">
              <w:marLeft w:val="0"/>
              <w:marRight w:val="0"/>
              <w:marTop w:val="0"/>
              <w:marBottom w:val="0"/>
              <w:divBdr>
                <w:top w:val="none" w:sz="0" w:space="0" w:color="auto"/>
                <w:left w:val="none" w:sz="0" w:space="0" w:color="auto"/>
                <w:bottom w:val="none" w:sz="0" w:space="0" w:color="auto"/>
                <w:right w:val="none" w:sz="0" w:space="0" w:color="auto"/>
              </w:divBdr>
            </w:div>
            <w:div w:id="109976746">
              <w:marLeft w:val="0"/>
              <w:marRight w:val="0"/>
              <w:marTop w:val="0"/>
              <w:marBottom w:val="0"/>
              <w:divBdr>
                <w:top w:val="none" w:sz="0" w:space="0" w:color="auto"/>
                <w:left w:val="none" w:sz="0" w:space="0" w:color="auto"/>
                <w:bottom w:val="none" w:sz="0" w:space="0" w:color="auto"/>
                <w:right w:val="none" w:sz="0" w:space="0" w:color="auto"/>
              </w:divBdr>
            </w:div>
            <w:div w:id="111216436">
              <w:marLeft w:val="0"/>
              <w:marRight w:val="0"/>
              <w:marTop w:val="0"/>
              <w:marBottom w:val="0"/>
              <w:divBdr>
                <w:top w:val="none" w:sz="0" w:space="0" w:color="auto"/>
                <w:left w:val="none" w:sz="0" w:space="0" w:color="auto"/>
                <w:bottom w:val="none" w:sz="0" w:space="0" w:color="auto"/>
                <w:right w:val="none" w:sz="0" w:space="0" w:color="auto"/>
              </w:divBdr>
            </w:div>
            <w:div w:id="113981160">
              <w:marLeft w:val="0"/>
              <w:marRight w:val="0"/>
              <w:marTop w:val="0"/>
              <w:marBottom w:val="0"/>
              <w:divBdr>
                <w:top w:val="none" w:sz="0" w:space="0" w:color="auto"/>
                <w:left w:val="none" w:sz="0" w:space="0" w:color="auto"/>
                <w:bottom w:val="none" w:sz="0" w:space="0" w:color="auto"/>
                <w:right w:val="none" w:sz="0" w:space="0" w:color="auto"/>
              </w:divBdr>
            </w:div>
            <w:div w:id="114064150">
              <w:marLeft w:val="0"/>
              <w:marRight w:val="0"/>
              <w:marTop w:val="0"/>
              <w:marBottom w:val="0"/>
              <w:divBdr>
                <w:top w:val="none" w:sz="0" w:space="0" w:color="auto"/>
                <w:left w:val="none" w:sz="0" w:space="0" w:color="auto"/>
                <w:bottom w:val="none" w:sz="0" w:space="0" w:color="auto"/>
                <w:right w:val="none" w:sz="0" w:space="0" w:color="auto"/>
              </w:divBdr>
            </w:div>
            <w:div w:id="114296859">
              <w:marLeft w:val="0"/>
              <w:marRight w:val="0"/>
              <w:marTop w:val="0"/>
              <w:marBottom w:val="0"/>
              <w:divBdr>
                <w:top w:val="none" w:sz="0" w:space="0" w:color="auto"/>
                <w:left w:val="none" w:sz="0" w:space="0" w:color="auto"/>
                <w:bottom w:val="none" w:sz="0" w:space="0" w:color="auto"/>
                <w:right w:val="none" w:sz="0" w:space="0" w:color="auto"/>
              </w:divBdr>
            </w:div>
            <w:div w:id="115609710">
              <w:marLeft w:val="0"/>
              <w:marRight w:val="0"/>
              <w:marTop w:val="0"/>
              <w:marBottom w:val="0"/>
              <w:divBdr>
                <w:top w:val="none" w:sz="0" w:space="0" w:color="auto"/>
                <w:left w:val="none" w:sz="0" w:space="0" w:color="auto"/>
                <w:bottom w:val="none" w:sz="0" w:space="0" w:color="auto"/>
                <w:right w:val="none" w:sz="0" w:space="0" w:color="auto"/>
              </w:divBdr>
            </w:div>
            <w:div w:id="115680266">
              <w:marLeft w:val="0"/>
              <w:marRight w:val="0"/>
              <w:marTop w:val="0"/>
              <w:marBottom w:val="0"/>
              <w:divBdr>
                <w:top w:val="none" w:sz="0" w:space="0" w:color="auto"/>
                <w:left w:val="none" w:sz="0" w:space="0" w:color="auto"/>
                <w:bottom w:val="none" w:sz="0" w:space="0" w:color="auto"/>
                <w:right w:val="none" w:sz="0" w:space="0" w:color="auto"/>
              </w:divBdr>
            </w:div>
            <w:div w:id="117191828">
              <w:marLeft w:val="0"/>
              <w:marRight w:val="0"/>
              <w:marTop w:val="0"/>
              <w:marBottom w:val="0"/>
              <w:divBdr>
                <w:top w:val="none" w:sz="0" w:space="0" w:color="auto"/>
                <w:left w:val="none" w:sz="0" w:space="0" w:color="auto"/>
                <w:bottom w:val="none" w:sz="0" w:space="0" w:color="auto"/>
                <w:right w:val="none" w:sz="0" w:space="0" w:color="auto"/>
              </w:divBdr>
            </w:div>
            <w:div w:id="117527318">
              <w:marLeft w:val="0"/>
              <w:marRight w:val="0"/>
              <w:marTop w:val="0"/>
              <w:marBottom w:val="0"/>
              <w:divBdr>
                <w:top w:val="none" w:sz="0" w:space="0" w:color="auto"/>
                <w:left w:val="none" w:sz="0" w:space="0" w:color="auto"/>
                <w:bottom w:val="none" w:sz="0" w:space="0" w:color="auto"/>
                <w:right w:val="none" w:sz="0" w:space="0" w:color="auto"/>
              </w:divBdr>
            </w:div>
            <w:div w:id="118955043">
              <w:marLeft w:val="0"/>
              <w:marRight w:val="0"/>
              <w:marTop w:val="0"/>
              <w:marBottom w:val="0"/>
              <w:divBdr>
                <w:top w:val="none" w:sz="0" w:space="0" w:color="auto"/>
                <w:left w:val="none" w:sz="0" w:space="0" w:color="auto"/>
                <w:bottom w:val="none" w:sz="0" w:space="0" w:color="auto"/>
                <w:right w:val="none" w:sz="0" w:space="0" w:color="auto"/>
              </w:divBdr>
            </w:div>
            <w:div w:id="119618296">
              <w:marLeft w:val="0"/>
              <w:marRight w:val="0"/>
              <w:marTop w:val="0"/>
              <w:marBottom w:val="0"/>
              <w:divBdr>
                <w:top w:val="none" w:sz="0" w:space="0" w:color="auto"/>
                <w:left w:val="none" w:sz="0" w:space="0" w:color="auto"/>
                <w:bottom w:val="none" w:sz="0" w:space="0" w:color="auto"/>
                <w:right w:val="none" w:sz="0" w:space="0" w:color="auto"/>
              </w:divBdr>
            </w:div>
            <w:div w:id="121316210">
              <w:marLeft w:val="0"/>
              <w:marRight w:val="0"/>
              <w:marTop w:val="0"/>
              <w:marBottom w:val="0"/>
              <w:divBdr>
                <w:top w:val="none" w:sz="0" w:space="0" w:color="auto"/>
                <w:left w:val="none" w:sz="0" w:space="0" w:color="auto"/>
                <w:bottom w:val="none" w:sz="0" w:space="0" w:color="auto"/>
                <w:right w:val="none" w:sz="0" w:space="0" w:color="auto"/>
              </w:divBdr>
            </w:div>
            <w:div w:id="122847092">
              <w:marLeft w:val="0"/>
              <w:marRight w:val="0"/>
              <w:marTop w:val="0"/>
              <w:marBottom w:val="0"/>
              <w:divBdr>
                <w:top w:val="none" w:sz="0" w:space="0" w:color="auto"/>
                <w:left w:val="none" w:sz="0" w:space="0" w:color="auto"/>
                <w:bottom w:val="none" w:sz="0" w:space="0" w:color="auto"/>
                <w:right w:val="none" w:sz="0" w:space="0" w:color="auto"/>
              </w:divBdr>
            </w:div>
            <w:div w:id="123238364">
              <w:marLeft w:val="0"/>
              <w:marRight w:val="0"/>
              <w:marTop w:val="0"/>
              <w:marBottom w:val="0"/>
              <w:divBdr>
                <w:top w:val="none" w:sz="0" w:space="0" w:color="auto"/>
                <w:left w:val="none" w:sz="0" w:space="0" w:color="auto"/>
                <w:bottom w:val="none" w:sz="0" w:space="0" w:color="auto"/>
                <w:right w:val="none" w:sz="0" w:space="0" w:color="auto"/>
              </w:divBdr>
            </w:div>
            <w:div w:id="125392247">
              <w:marLeft w:val="0"/>
              <w:marRight w:val="0"/>
              <w:marTop w:val="0"/>
              <w:marBottom w:val="0"/>
              <w:divBdr>
                <w:top w:val="none" w:sz="0" w:space="0" w:color="auto"/>
                <w:left w:val="none" w:sz="0" w:space="0" w:color="auto"/>
                <w:bottom w:val="none" w:sz="0" w:space="0" w:color="auto"/>
                <w:right w:val="none" w:sz="0" w:space="0" w:color="auto"/>
              </w:divBdr>
            </w:div>
            <w:div w:id="126358961">
              <w:marLeft w:val="0"/>
              <w:marRight w:val="0"/>
              <w:marTop w:val="0"/>
              <w:marBottom w:val="0"/>
              <w:divBdr>
                <w:top w:val="none" w:sz="0" w:space="0" w:color="auto"/>
                <w:left w:val="none" w:sz="0" w:space="0" w:color="auto"/>
                <w:bottom w:val="none" w:sz="0" w:space="0" w:color="auto"/>
                <w:right w:val="none" w:sz="0" w:space="0" w:color="auto"/>
              </w:divBdr>
            </w:div>
            <w:div w:id="126708269">
              <w:marLeft w:val="0"/>
              <w:marRight w:val="0"/>
              <w:marTop w:val="0"/>
              <w:marBottom w:val="0"/>
              <w:divBdr>
                <w:top w:val="none" w:sz="0" w:space="0" w:color="auto"/>
                <w:left w:val="none" w:sz="0" w:space="0" w:color="auto"/>
                <w:bottom w:val="none" w:sz="0" w:space="0" w:color="auto"/>
                <w:right w:val="none" w:sz="0" w:space="0" w:color="auto"/>
              </w:divBdr>
            </w:div>
            <w:div w:id="127163117">
              <w:marLeft w:val="0"/>
              <w:marRight w:val="0"/>
              <w:marTop w:val="0"/>
              <w:marBottom w:val="0"/>
              <w:divBdr>
                <w:top w:val="none" w:sz="0" w:space="0" w:color="auto"/>
                <w:left w:val="none" w:sz="0" w:space="0" w:color="auto"/>
                <w:bottom w:val="none" w:sz="0" w:space="0" w:color="auto"/>
                <w:right w:val="none" w:sz="0" w:space="0" w:color="auto"/>
              </w:divBdr>
            </w:div>
            <w:div w:id="127165694">
              <w:marLeft w:val="0"/>
              <w:marRight w:val="0"/>
              <w:marTop w:val="0"/>
              <w:marBottom w:val="0"/>
              <w:divBdr>
                <w:top w:val="none" w:sz="0" w:space="0" w:color="auto"/>
                <w:left w:val="none" w:sz="0" w:space="0" w:color="auto"/>
                <w:bottom w:val="none" w:sz="0" w:space="0" w:color="auto"/>
                <w:right w:val="none" w:sz="0" w:space="0" w:color="auto"/>
              </w:divBdr>
            </w:div>
            <w:div w:id="128591219">
              <w:marLeft w:val="0"/>
              <w:marRight w:val="0"/>
              <w:marTop w:val="0"/>
              <w:marBottom w:val="0"/>
              <w:divBdr>
                <w:top w:val="none" w:sz="0" w:space="0" w:color="auto"/>
                <w:left w:val="none" w:sz="0" w:space="0" w:color="auto"/>
                <w:bottom w:val="none" w:sz="0" w:space="0" w:color="auto"/>
                <w:right w:val="none" w:sz="0" w:space="0" w:color="auto"/>
              </w:divBdr>
            </w:div>
            <w:div w:id="129514760">
              <w:marLeft w:val="0"/>
              <w:marRight w:val="0"/>
              <w:marTop w:val="0"/>
              <w:marBottom w:val="0"/>
              <w:divBdr>
                <w:top w:val="none" w:sz="0" w:space="0" w:color="auto"/>
                <w:left w:val="none" w:sz="0" w:space="0" w:color="auto"/>
                <w:bottom w:val="none" w:sz="0" w:space="0" w:color="auto"/>
                <w:right w:val="none" w:sz="0" w:space="0" w:color="auto"/>
              </w:divBdr>
            </w:div>
            <w:div w:id="130514243">
              <w:marLeft w:val="0"/>
              <w:marRight w:val="0"/>
              <w:marTop w:val="0"/>
              <w:marBottom w:val="0"/>
              <w:divBdr>
                <w:top w:val="none" w:sz="0" w:space="0" w:color="auto"/>
                <w:left w:val="none" w:sz="0" w:space="0" w:color="auto"/>
                <w:bottom w:val="none" w:sz="0" w:space="0" w:color="auto"/>
                <w:right w:val="none" w:sz="0" w:space="0" w:color="auto"/>
              </w:divBdr>
            </w:div>
            <w:div w:id="131749131">
              <w:marLeft w:val="0"/>
              <w:marRight w:val="0"/>
              <w:marTop w:val="0"/>
              <w:marBottom w:val="0"/>
              <w:divBdr>
                <w:top w:val="none" w:sz="0" w:space="0" w:color="auto"/>
                <w:left w:val="none" w:sz="0" w:space="0" w:color="auto"/>
                <w:bottom w:val="none" w:sz="0" w:space="0" w:color="auto"/>
                <w:right w:val="none" w:sz="0" w:space="0" w:color="auto"/>
              </w:divBdr>
            </w:div>
            <w:div w:id="132337800">
              <w:marLeft w:val="0"/>
              <w:marRight w:val="0"/>
              <w:marTop w:val="0"/>
              <w:marBottom w:val="0"/>
              <w:divBdr>
                <w:top w:val="none" w:sz="0" w:space="0" w:color="auto"/>
                <w:left w:val="none" w:sz="0" w:space="0" w:color="auto"/>
                <w:bottom w:val="none" w:sz="0" w:space="0" w:color="auto"/>
                <w:right w:val="none" w:sz="0" w:space="0" w:color="auto"/>
              </w:divBdr>
            </w:div>
            <w:div w:id="132918239">
              <w:marLeft w:val="0"/>
              <w:marRight w:val="0"/>
              <w:marTop w:val="0"/>
              <w:marBottom w:val="0"/>
              <w:divBdr>
                <w:top w:val="none" w:sz="0" w:space="0" w:color="auto"/>
                <w:left w:val="none" w:sz="0" w:space="0" w:color="auto"/>
                <w:bottom w:val="none" w:sz="0" w:space="0" w:color="auto"/>
                <w:right w:val="none" w:sz="0" w:space="0" w:color="auto"/>
              </w:divBdr>
            </w:div>
            <w:div w:id="132989338">
              <w:marLeft w:val="0"/>
              <w:marRight w:val="0"/>
              <w:marTop w:val="0"/>
              <w:marBottom w:val="0"/>
              <w:divBdr>
                <w:top w:val="none" w:sz="0" w:space="0" w:color="auto"/>
                <w:left w:val="none" w:sz="0" w:space="0" w:color="auto"/>
                <w:bottom w:val="none" w:sz="0" w:space="0" w:color="auto"/>
                <w:right w:val="none" w:sz="0" w:space="0" w:color="auto"/>
              </w:divBdr>
            </w:div>
            <w:div w:id="133254641">
              <w:marLeft w:val="0"/>
              <w:marRight w:val="0"/>
              <w:marTop w:val="0"/>
              <w:marBottom w:val="0"/>
              <w:divBdr>
                <w:top w:val="none" w:sz="0" w:space="0" w:color="auto"/>
                <w:left w:val="none" w:sz="0" w:space="0" w:color="auto"/>
                <w:bottom w:val="none" w:sz="0" w:space="0" w:color="auto"/>
                <w:right w:val="none" w:sz="0" w:space="0" w:color="auto"/>
              </w:divBdr>
            </w:div>
            <w:div w:id="133375336">
              <w:marLeft w:val="0"/>
              <w:marRight w:val="0"/>
              <w:marTop w:val="0"/>
              <w:marBottom w:val="0"/>
              <w:divBdr>
                <w:top w:val="none" w:sz="0" w:space="0" w:color="auto"/>
                <w:left w:val="none" w:sz="0" w:space="0" w:color="auto"/>
                <w:bottom w:val="none" w:sz="0" w:space="0" w:color="auto"/>
                <w:right w:val="none" w:sz="0" w:space="0" w:color="auto"/>
              </w:divBdr>
            </w:div>
            <w:div w:id="133447257">
              <w:marLeft w:val="0"/>
              <w:marRight w:val="0"/>
              <w:marTop w:val="0"/>
              <w:marBottom w:val="0"/>
              <w:divBdr>
                <w:top w:val="none" w:sz="0" w:space="0" w:color="auto"/>
                <w:left w:val="none" w:sz="0" w:space="0" w:color="auto"/>
                <w:bottom w:val="none" w:sz="0" w:space="0" w:color="auto"/>
                <w:right w:val="none" w:sz="0" w:space="0" w:color="auto"/>
              </w:divBdr>
            </w:div>
            <w:div w:id="133523872">
              <w:marLeft w:val="0"/>
              <w:marRight w:val="0"/>
              <w:marTop w:val="0"/>
              <w:marBottom w:val="0"/>
              <w:divBdr>
                <w:top w:val="none" w:sz="0" w:space="0" w:color="auto"/>
                <w:left w:val="none" w:sz="0" w:space="0" w:color="auto"/>
                <w:bottom w:val="none" w:sz="0" w:space="0" w:color="auto"/>
                <w:right w:val="none" w:sz="0" w:space="0" w:color="auto"/>
              </w:divBdr>
            </w:div>
            <w:div w:id="133763906">
              <w:marLeft w:val="0"/>
              <w:marRight w:val="0"/>
              <w:marTop w:val="0"/>
              <w:marBottom w:val="0"/>
              <w:divBdr>
                <w:top w:val="none" w:sz="0" w:space="0" w:color="auto"/>
                <w:left w:val="none" w:sz="0" w:space="0" w:color="auto"/>
                <w:bottom w:val="none" w:sz="0" w:space="0" w:color="auto"/>
                <w:right w:val="none" w:sz="0" w:space="0" w:color="auto"/>
              </w:divBdr>
            </w:div>
            <w:div w:id="134614156">
              <w:marLeft w:val="0"/>
              <w:marRight w:val="0"/>
              <w:marTop w:val="0"/>
              <w:marBottom w:val="0"/>
              <w:divBdr>
                <w:top w:val="none" w:sz="0" w:space="0" w:color="auto"/>
                <w:left w:val="none" w:sz="0" w:space="0" w:color="auto"/>
                <w:bottom w:val="none" w:sz="0" w:space="0" w:color="auto"/>
                <w:right w:val="none" w:sz="0" w:space="0" w:color="auto"/>
              </w:divBdr>
            </w:div>
            <w:div w:id="134757597">
              <w:marLeft w:val="0"/>
              <w:marRight w:val="0"/>
              <w:marTop w:val="0"/>
              <w:marBottom w:val="0"/>
              <w:divBdr>
                <w:top w:val="none" w:sz="0" w:space="0" w:color="auto"/>
                <w:left w:val="none" w:sz="0" w:space="0" w:color="auto"/>
                <w:bottom w:val="none" w:sz="0" w:space="0" w:color="auto"/>
                <w:right w:val="none" w:sz="0" w:space="0" w:color="auto"/>
              </w:divBdr>
            </w:div>
            <w:div w:id="136187895">
              <w:marLeft w:val="0"/>
              <w:marRight w:val="0"/>
              <w:marTop w:val="0"/>
              <w:marBottom w:val="0"/>
              <w:divBdr>
                <w:top w:val="none" w:sz="0" w:space="0" w:color="auto"/>
                <w:left w:val="none" w:sz="0" w:space="0" w:color="auto"/>
                <w:bottom w:val="none" w:sz="0" w:space="0" w:color="auto"/>
                <w:right w:val="none" w:sz="0" w:space="0" w:color="auto"/>
              </w:divBdr>
            </w:div>
            <w:div w:id="138153653">
              <w:marLeft w:val="0"/>
              <w:marRight w:val="0"/>
              <w:marTop w:val="0"/>
              <w:marBottom w:val="0"/>
              <w:divBdr>
                <w:top w:val="none" w:sz="0" w:space="0" w:color="auto"/>
                <w:left w:val="none" w:sz="0" w:space="0" w:color="auto"/>
                <w:bottom w:val="none" w:sz="0" w:space="0" w:color="auto"/>
                <w:right w:val="none" w:sz="0" w:space="0" w:color="auto"/>
              </w:divBdr>
            </w:div>
            <w:div w:id="139200062">
              <w:marLeft w:val="0"/>
              <w:marRight w:val="0"/>
              <w:marTop w:val="0"/>
              <w:marBottom w:val="0"/>
              <w:divBdr>
                <w:top w:val="none" w:sz="0" w:space="0" w:color="auto"/>
                <w:left w:val="none" w:sz="0" w:space="0" w:color="auto"/>
                <w:bottom w:val="none" w:sz="0" w:space="0" w:color="auto"/>
                <w:right w:val="none" w:sz="0" w:space="0" w:color="auto"/>
              </w:divBdr>
            </w:div>
            <w:div w:id="141889178">
              <w:marLeft w:val="0"/>
              <w:marRight w:val="0"/>
              <w:marTop w:val="0"/>
              <w:marBottom w:val="0"/>
              <w:divBdr>
                <w:top w:val="none" w:sz="0" w:space="0" w:color="auto"/>
                <w:left w:val="none" w:sz="0" w:space="0" w:color="auto"/>
                <w:bottom w:val="none" w:sz="0" w:space="0" w:color="auto"/>
                <w:right w:val="none" w:sz="0" w:space="0" w:color="auto"/>
              </w:divBdr>
            </w:div>
            <w:div w:id="142893085">
              <w:marLeft w:val="0"/>
              <w:marRight w:val="0"/>
              <w:marTop w:val="0"/>
              <w:marBottom w:val="0"/>
              <w:divBdr>
                <w:top w:val="none" w:sz="0" w:space="0" w:color="auto"/>
                <w:left w:val="none" w:sz="0" w:space="0" w:color="auto"/>
                <w:bottom w:val="none" w:sz="0" w:space="0" w:color="auto"/>
                <w:right w:val="none" w:sz="0" w:space="0" w:color="auto"/>
              </w:divBdr>
            </w:div>
            <w:div w:id="146434754">
              <w:marLeft w:val="0"/>
              <w:marRight w:val="0"/>
              <w:marTop w:val="0"/>
              <w:marBottom w:val="0"/>
              <w:divBdr>
                <w:top w:val="none" w:sz="0" w:space="0" w:color="auto"/>
                <w:left w:val="none" w:sz="0" w:space="0" w:color="auto"/>
                <w:bottom w:val="none" w:sz="0" w:space="0" w:color="auto"/>
                <w:right w:val="none" w:sz="0" w:space="0" w:color="auto"/>
              </w:divBdr>
            </w:div>
            <w:div w:id="147476877">
              <w:marLeft w:val="0"/>
              <w:marRight w:val="0"/>
              <w:marTop w:val="0"/>
              <w:marBottom w:val="0"/>
              <w:divBdr>
                <w:top w:val="none" w:sz="0" w:space="0" w:color="auto"/>
                <w:left w:val="none" w:sz="0" w:space="0" w:color="auto"/>
                <w:bottom w:val="none" w:sz="0" w:space="0" w:color="auto"/>
                <w:right w:val="none" w:sz="0" w:space="0" w:color="auto"/>
              </w:divBdr>
            </w:div>
            <w:div w:id="148600335">
              <w:marLeft w:val="0"/>
              <w:marRight w:val="0"/>
              <w:marTop w:val="0"/>
              <w:marBottom w:val="0"/>
              <w:divBdr>
                <w:top w:val="none" w:sz="0" w:space="0" w:color="auto"/>
                <w:left w:val="none" w:sz="0" w:space="0" w:color="auto"/>
                <w:bottom w:val="none" w:sz="0" w:space="0" w:color="auto"/>
                <w:right w:val="none" w:sz="0" w:space="0" w:color="auto"/>
              </w:divBdr>
            </w:div>
            <w:div w:id="149374962">
              <w:marLeft w:val="0"/>
              <w:marRight w:val="0"/>
              <w:marTop w:val="0"/>
              <w:marBottom w:val="0"/>
              <w:divBdr>
                <w:top w:val="none" w:sz="0" w:space="0" w:color="auto"/>
                <w:left w:val="none" w:sz="0" w:space="0" w:color="auto"/>
                <w:bottom w:val="none" w:sz="0" w:space="0" w:color="auto"/>
                <w:right w:val="none" w:sz="0" w:space="0" w:color="auto"/>
              </w:divBdr>
            </w:div>
            <w:div w:id="149559838">
              <w:marLeft w:val="0"/>
              <w:marRight w:val="0"/>
              <w:marTop w:val="0"/>
              <w:marBottom w:val="0"/>
              <w:divBdr>
                <w:top w:val="none" w:sz="0" w:space="0" w:color="auto"/>
                <w:left w:val="none" w:sz="0" w:space="0" w:color="auto"/>
                <w:bottom w:val="none" w:sz="0" w:space="0" w:color="auto"/>
                <w:right w:val="none" w:sz="0" w:space="0" w:color="auto"/>
              </w:divBdr>
            </w:div>
            <w:div w:id="153034668">
              <w:marLeft w:val="0"/>
              <w:marRight w:val="0"/>
              <w:marTop w:val="0"/>
              <w:marBottom w:val="0"/>
              <w:divBdr>
                <w:top w:val="none" w:sz="0" w:space="0" w:color="auto"/>
                <w:left w:val="none" w:sz="0" w:space="0" w:color="auto"/>
                <w:bottom w:val="none" w:sz="0" w:space="0" w:color="auto"/>
                <w:right w:val="none" w:sz="0" w:space="0" w:color="auto"/>
              </w:divBdr>
            </w:div>
            <w:div w:id="153112222">
              <w:marLeft w:val="0"/>
              <w:marRight w:val="0"/>
              <w:marTop w:val="0"/>
              <w:marBottom w:val="0"/>
              <w:divBdr>
                <w:top w:val="none" w:sz="0" w:space="0" w:color="auto"/>
                <w:left w:val="none" w:sz="0" w:space="0" w:color="auto"/>
                <w:bottom w:val="none" w:sz="0" w:space="0" w:color="auto"/>
                <w:right w:val="none" w:sz="0" w:space="0" w:color="auto"/>
              </w:divBdr>
            </w:div>
            <w:div w:id="153297513">
              <w:marLeft w:val="0"/>
              <w:marRight w:val="0"/>
              <w:marTop w:val="0"/>
              <w:marBottom w:val="0"/>
              <w:divBdr>
                <w:top w:val="none" w:sz="0" w:space="0" w:color="auto"/>
                <w:left w:val="none" w:sz="0" w:space="0" w:color="auto"/>
                <w:bottom w:val="none" w:sz="0" w:space="0" w:color="auto"/>
                <w:right w:val="none" w:sz="0" w:space="0" w:color="auto"/>
              </w:divBdr>
            </w:div>
            <w:div w:id="154806946">
              <w:marLeft w:val="0"/>
              <w:marRight w:val="0"/>
              <w:marTop w:val="0"/>
              <w:marBottom w:val="0"/>
              <w:divBdr>
                <w:top w:val="none" w:sz="0" w:space="0" w:color="auto"/>
                <w:left w:val="none" w:sz="0" w:space="0" w:color="auto"/>
                <w:bottom w:val="none" w:sz="0" w:space="0" w:color="auto"/>
                <w:right w:val="none" w:sz="0" w:space="0" w:color="auto"/>
              </w:divBdr>
            </w:div>
            <w:div w:id="154881814">
              <w:marLeft w:val="0"/>
              <w:marRight w:val="0"/>
              <w:marTop w:val="0"/>
              <w:marBottom w:val="0"/>
              <w:divBdr>
                <w:top w:val="none" w:sz="0" w:space="0" w:color="auto"/>
                <w:left w:val="none" w:sz="0" w:space="0" w:color="auto"/>
                <w:bottom w:val="none" w:sz="0" w:space="0" w:color="auto"/>
                <w:right w:val="none" w:sz="0" w:space="0" w:color="auto"/>
              </w:divBdr>
            </w:div>
            <w:div w:id="158078709">
              <w:marLeft w:val="0"/>
              <w:marRight w:val="0"/>
              <w:marTop w:val="0"/>
              <w:marBottom w:val="0"/>
              <w:divBdr>
                <w:top w:val="none" w:sz="0" w:space="0" w:color="auto"/>
                <w:left w:val="none" w:sz="0" w:space="0" w:color="auto"/>
                <w:bottom w:val="none" w:sz="0" w:space="0" w:color="auto"/>
                <w:right w:val="none" w:sz="0" w:space="0" w:color="auto"/>
              </w:divBdr>
            </w:div>
            <w:div w:id="158086653">
              <w:marLeft w:val="0"/>
              <w:marRight w:val="0"/>
              <w:marTop w:val="0"/>
              <w:marBottom w:val="0"/>
              <w:divBdr>
                <w:top w:val="none" w:sz="0" w:space="0" w:color="auto"/>
                <w:left w:val="none" w:sz="0" w:space="0" w:color="auto"/>
                <w:bottom w:val="none" w:sz="0" w:space="0" w:color="auto"/>
                <w:right w:val="none" w:sz="0" w:space="0" w:color="auto"/>
              </w:divBdr>
            </w:div>
            <w:div w:id="159007034">
              <w:marLeft w:val="0"/>
              <w:marRight w:val="0"/>
              <w:marTop w:val="0"/>
              <w:marBottom w:val="0"/>
              <w:divBdr>
                <w:top w:val="none" w:sz="0" w:space="0" w:color="auto"/>
                <w:left w:val="none" w:sz="0" w:space="0" w:color="auto"/>
                <w:bottom w:val="none" w:sz="0" w:space="0" w:color="auto"/>
                <w:right w:val="none" w:sz="0" w:space="0" w:color="auto"/>
              </w:divBdr>
            </w:div>
            <w:div w:id="159737464">
              <w:marLeft w:val="0"/>
              <w:marRight w:val="0"/>
              <w:marTop w:val="0"/>
              <w:marBottom w:val="0"/>
              <w:divBdr>
                <w:top w:val="none" w:sz="0" w:space="0" w:color="auto"/>
                <w:left w:val="none" w:sz="0" w:space="0" w:color="auto"/>
                <w:bottom w:val="none" w:sz="0" w:space="0" w:color="auto"/>
                <w:right w:val="none" w:sz="0" w:space="0" w:color="auto"/>
              </w:divBdr>
            </w:div>
            <w:div w:id="160589583">
              <w:marLeft w:val="0"/>
              <w:marRight w:val="0"/>
              <w:marTop w:val="0"/>
              <w:marBottom w:val="0"/>
              <w:divBdr>
                <w:top w:val="none" w:sz="0" w:space="0" w:color="auto"/>
                <w:left w:val="none" w:sz="0" w:space="0" w:color="auto"/>
                <w:bottom w:val="none" w:sz="0" w:space="0" w:color="auto"/>
                <w:right w:val="none" w:sz="0" w:space="0" w:color="auto"/>
              </w:divBdr>
            </w:div>
            <w:div w:id="160894524">
              <w:marLeft w:val="0"/>
              <w:marRight w:val="0"/>
              <w:marTop w:val="0"/>
              <w:marBottom w:val="0"/>
              <w:divBdr>
                <w:top w:val="none" w:sz="0" w:space="0" w:color="auto"/>
                <w:left w:val="none" w:sz="0" w:space="0" w:color="auto"/>
                <w:bottom w:val="none" w:sz="0" w:space="0" w:color="auto"/>
                <w:right w:val="none" w:sz="0" w:space="0" w:color="auto"/>
              </w:divBdr>
            </w:div>
            <w:div w:id="161166681">
              <w:marLeft w:val="0"/>
              <w:marRight w:val="0"/>
              <w:marTop w:val="0"/>
              <w:marBottom w:val="0"/>
              <w:divBdr>
                <w:top w:val="none" w:sz="0" w:space="0" w:color="auto"/>
                <w:left w:val="none" w:sz="0" w:space="0" w:color="auto"/>
                <w:bottom w:val="none" w:sz="0" w:space="0" w:color="auto"/>
                <w:right w:val="none" w:sz="0" w:space="0" w:color="auto"/>
              </w:divBdr>
            </w:div>
            <w:div w:id="164055523">
              <w:marLeft w:val="0"/>
              <w:marRight w:val="0"/>
              <w:marTop w:val="0"/>
              <w:marBottom w:val="0"/>
              <w:divBdr>
                <w:top w:val="none" w:sz="0" w:space="0" w:color="auto"/>
                <w:left w:val="none" w:sz="0" w:space="0" w:color="auto"/>
                <w:bottom w:val="none" w:sz="0" w:space="0" w:color="auto"/>
                <w:right w:val="none" w:sz="0" w:space="0" w:color="auto"/>
              </w:divBdr>
            </w:div>
            <w:div w:id="166754036">
              <w:marLeft w:val="0"/>
              <w:marRight w:val="0"/>
              <w:marTop w:val="0"/>
              <w:marBottom w:val="0"/>
              <w:divBdr>
                <w:top w:val="none" w:sz="0" w:space="0" w:color="auto"/>
                <w:left w:val="none" w:sz="0" w:space="0" w:color="auto"/>
                <w:bottom w:val="none" w:sz="0" w:space="0" w:color="auto"/>
                <w:right w:val="none" w:sz="0" w:space="0" w:color="auto"/>
              </w:divBdr>
            </w:div>
            <w:div w:id="166945047">
              <w:marLeft w:val="0"/>
              <w:marRight w:val="0"/>
              <w:marTop w:val="0"/>
              <w:marBottom w:val="0"/>
              <w:divBdr>
                <w:top w:val="none" w:sz="0" w:space="0" w:color="auto"/>
                <w:left w:val="none" w:sz="0" w:space="0" w:color="auto"/>
                <w:bottom w:val="none" w:sz="0" w:space="0" w:color="auto"/>
                <w:right w:val="none" w:sz="0" w:space="0" w:color="auto"/>
              </w:divBdr>
            </w:div>
            <w:div w:id="167446027">
              <w:marLeft w:val="0"/>
              <w:marRight w:val="0"/>
              <w:marTop w:val="0"/>
              <w:marBottom w:val="0"/>
              <w:divBdr>
                <w:top w:val="none" w:sz="0" w:space="0" w:color="auto"/>
                <w:left w:val="none" w:sz="0" w:space="0" w:color="auto"/>
                <w:bottom w:val="none" w:sz="0" w:space="0" w:color="auto"/>
                <w:right w:val="none" w:sz="0" w:space="0" w:color="auto"/>
              </w:divBdr>
            </w:div>
            <w:div w:id="167521114">
              <w:marLeft w:val="0"/>
              <w:marRight w:val="0"/>
              <w:marTop w:val="0"/>
              <w:marBottom w:val="0"/>
              <w:divBdr>
                <w:top w:val="none" w:sz="0" w:space="0" w:color="auto"/>
                <w:left w:val="none" w:sz="0" w:space="0" w:color="auto"/>
                <w:bottom w:val="none" w:sz="0" w:space="0" w:color="auto"/>
                <w:right w:val="none" w:sz="0" w:space="0" w:color="auto"/>
              </w:divBdr>
            </w:div>
            <w:div w:id="168252861">
              <w:marLeft w:val="0"/>
              <w:marRight w:val="0"/>
              <w:marTop w:val="0"/>
              <w:marBottom w:val="0"/>
              <w:divBdr>
                <w:top w:val="none" w:sz="0" w:space="0" w:color="auto"/>
                <w:left w:val="none" w:sz="0" w:space="0" w:color="auto"/>
                <w:bottom w:val="none" w:sz="0" w:space="0" w:color="auto"/>
                <w:right w:val="none" w:sz="0" w:space="0" w:color="auto"/>
              </w:divBdr>
            </w:div>
            <w:div w:id="169026829">
              <w:marLeft w:val="0"/>
              <w:marRight w:val="0"/>
              <w:marTop w:val="0"/>
              <w:marBottom w:val="0"/>
              <w:divBdr>
                <w:top w:val="none" w:sz="0" w:space="0" w:color="auto"/>
                <w:left w:val="none" w:sz="0" w:space="0" w:color="auto"/>
                <w:bottom w:val="none" w:sz="0" w:space="0" w:color="auto"/>
                <w:right w:val="none" w:sz="0" w:space="0" w:color="auto"/>
              </w:divBdr>
            </w:div>
            <w:div w:id="171259949">
              <w:marLeft w:val="0"/>
              <w:marRight w:val="0"/>
              <w:marTop w:val="0"/>
              <w:marBottom w:val="0"/>
              <w:divBdr>
                <w:top w:val="none" w:sz="0" w:space="0" w:color="auto"/>
                <w:left w:val="none" w:sz="0" w:space="0" w:color="auto"/>
                <w:bottom w:val="none" w:sz="0" w:space="0" w:color="auto"/>
                <w:right w:val="none" w:sz="0" w:space="0" w:color="auto"/>
              </w:divBdr>
            </w:div>
            <w:div w:id="171264596">
              <w:marLeft w:val="0"/>
              <w:marRight w:val="0"/>
              <w:marTop w:val="0"/>
              <w:marBottom w:val="0"/>
              <w:divBdr>
                <w:top w:val="none" w:sz="0" w:space="0" w:color="auto"/>
                <w:left w:val="none" w:sz="0" w:space="0" w:color="auto"/>
                <w:bottom w:val="none" w:sz="0" w:space="0" w:color="auto"/>
                <w:right w:val="none" w:sz="0" w:space="0" w:color="auto"/>
              </w:divBdr>
            </w:div>
            <w:div w:id="172378055">
              <w:marLeft w:val="0"/>
              <w:marRight w:val="0"/>
              <w:marTop w:val="0"/>
              <w:marBottom w:val="0"/>
              <w:divBdr>
                <w:top w:val="none" w:sz="0" w:space="0" w:color="auto"/>
                <w:left w:val="none" w:sz="0" w:space="0" w:color="auto"/>
                <w:bottom w:val="none" w:sz="0" w:space="0" w:color="auto"/>
                <w:right w:val="none" w:sz="0" w:space="0" w:color="auto"/>
              </w:divBdr>
            </w:div>
            <w:div w:id="174618201">
              <w:marLeft w:val="0"/>
              <w:marRight w:val="0"/>
              <w:marTop w:val="0"/>
              <w:marBottom w:val="0"/>
              <w:divBdr>
                <w:top w:val="none" w:sz="0" w:space="0" w:color="auto"/>
                <w:left w:val="none" w:sz="0" w:space="0" w:color="auto"/>
                <w:bottom w:val="none" w:sz="0" w:space="0" w:color="auto"/>
                <w:right w:val="none" w:sz="0" w:space="0" w:color="auto"/>
              </w:divBdr>
            </w:div>
            <w:div w:id="175458732">
              <w:marLeft w:val="0"/>
              <w:marRight w:val="0"/>
              <w:marTop w:val="0"/>
              <w:marBottom w:val="0"/>
              <w:divBdr>
                <w:top w:val="none" w:sz="0" w:space="0" w:color="auto"/>
                <w:left w:val="none" w:sz="0" w:space="0" w:color="auto"/>
                <w:bottom w:val="none" w:sz="0" w:space="0" w:color="auto"/>
                <w:right w:val="none" w:sz="0" w:space="0" w:color="auto"/>
              </w:divBdr>
            </w:div>
            <w:div w:id="176389915">
              <w:marLeft w:val="0"/>
              <w:marRight w:val="0"/>
              <w:marTop w:val="0"/>
              <w:marBottom w:val="0"/>
              <w:divBdr>
                <w:top w:val="none" w:sz="0" w:space="0" w:color="auto"/>
                <w:left w:val="none" w:sz="0" w:space="0" w:color="auto"/>
                <w:bottom w:val="none" w:sz="0" w:space="0" w:color="auto"/>
                <w:right w:val="none" w:sz="0" w:space="0" w:color="auto"/>
              </w:divBdr>
            </w:div>
            <w:div w:id="177931971">
              <w:marLeft w:val="0"/>
              <w:marRight w:val="0"/>
              <w:marTop w:val="0"/>
              <w:marBottom w:val="0"/>
              <w:divBdr>
                <w:top w:val="none" w:sz="0" w:space="0" w:color="auto"/>
                <w:left w:val="none" w:sz="0" w:space="0" w:color="auto"/>
                <w:bottom w:val="none" w:sz="0" w:space="0" w:color="auto"/>
                <w:right w:val="none" w:sz="0" w:space="0" w:color="auto"/>
              </w:divBdr>
            </w:div>
            <w:div w:id="178004875">
              <w:marLeft w:val="0"/>
              <w:marRight w:val="0"/>
              <w:marTop w:val="0"/>
              <w:marBottom w:val="0"/>
              <w:divBdr>
                <w:top w:val="none" w:sz="0" w:space="0" w:color="auto"/>
                <w:left w:val="none" w:sz="0" w:space="0" w:color="auto"/>
                <w:bottom w:val="none" w:sz="0" w:space="0" w:color="auto"/>
                <w:right w:val="none" w:sz="0" w:space="0" w:color="auto"/>
              </w:divBdr>
            </w:div>
            <w:div w:id="180706893">
              <w:marLeft w:val="0"/>
              <w:marRight w:val="0"/>
              <w:marTop w:val="0"/>
              <w:marBottom w:val="0"/>
              <w:divBdr>
                <w:top w:val="none" w:sz="0" w:space="0" w:color="auto"/>
                <w:left w:val="none" w:sz="0" w:space="0" w:color="auto"/>
                <w:bottom w:val="none" w:sz="0" w:space="0" w:color="auto"/>
                <w:right w:val="none" w:sz="0" w:space="0" w:color="auto"/>
              </w:divBdr>
            </w:div>
            <w:div w:id="181091259">
              <w:marLeft w:val="0"/>
              <w:marRight w:val="0"/>
              <w:marTop w:val="0"/>
              <w:marBottom w:val="0"/>
              <w:divBdr>
                <w:top w:val="none" w:sz="0" w:space="0" w:color="auto"/>
                <w:left w:val="none" w:sz="0" w:space="0" w:color="auto"/>
                <w:bottom w:val="none" w:sz="0" w:space="0" w:color="auto"/>
                <w:right w:val="none" w:sz="0" w:space="0" w:color="auto"/>
              </w:divBdr>
            </w:div>
            <w:div w:id="183789107">
              <w:marLeft w:val="0"/>
              <w:marRight w:val="0"/>
              <w:marTop w:val="0"/>
              <w:marBottom w:val="0"/>
              <w:divBdr>
                <w:top w:val="none" w:sz="0" w:space="0" w:color="auto"/>
                <w:left w:val="none" w:sz="0" w:space="0" w:color="auto"/>
                <w:bottom w:val="none" w:sz="0" w:space="0" w:color="auto"/>
                <w:right w:val="none" w:sz="0" w:space="0" w:color="auto"/>
              </w:divBdr>
            </w:div>
            <w:div w:id="183981778">
              <w:marLeft w:val="0"/>
              <w:marRight w:val="0"/>
              <w:marTop w:val="0"/>
              <w:marBottom w:val="0"/>
              <w:divBdr>
                <w:top w:val="none" w:sz="0" w:space="0" w:color="auto"/>
                <w:left w:val="none" w:sz="0" w:space="0" w:color="auto"/>
                <w:bottom w:val="none" w:sz="0" w:space="0" w:color="auto"/>
                <w:right w:val="none" w:sz="0" w:space="0" w:color="auto"/>
              </w:divBdr>
            </w:div>
            <w:div w:id="187328820">
              <w:marLeft w:val="0"/>
              <w:marRight w:val="0"/>
              <w:marTop w:val="0"/>
              <w:marBottom w:val="0"/>
              <w:divBdr>
                <w:top w:val="none" w:sz="0" w:space="0" w:color="auto"/>
                <w:left w:val="none" w:sz="0" w:space="0" w:color="auto"/>
                <w:bottom w:val="none" w:sz="0" w:space="0" w:color="auto"/>
                <w:right w:val="none" w:sz="0" w:space="0" w:color="auto"/>
              </w:divBdr>
            </w:div>
            <w:div w:id="187452614">
              <w:marLeft w:val="0"/>
              <w:marRight w:val="0"/>
              <w:marTop w:val="0"/>
              <w:marBottom w:val="0"/>
              <w:divBdr>
                <w:top w:val="none" w:sz="0" w:space="0" w:color="auto"/>
                <w:left w:val="none" w:sz="0" w:space="0" w:color="auto"/>
                <w:bottom w:val="none" w:sz="0" w:space="0" w:color="auto"/>
                <w:right w:val="none" w:sz="0" w:space="0" w:color="auto"/>
              </w:divBdr>
            </w:div>
            <w:div w:id="189689435">
              <w:marLeft w:val="0"/>
              <w:marRight w:val="0"/>
              <w:marTop w:val="0"/>
              <w:marBottom w:val="0"/>
              <w:divBdr>
                <w:top w:val="none" w:sz="0" w:space="0" w:color="auto"/>
                <w:left w:val="none" w:sz="0" w:space="0" w:color="auto"/>
                <w:bottom w:val="none" w:sz="0" w:space="0" w:color="auto"/>
                <w:right w:val="none" w:sz="0" w:space="0" w:color="auto"/>
              </w:divBdr>
            </w:div>
            <w:div w:id="189799941">
              <w:marLeft w:val="0"/>
              <w:marRight w:val="0"/>
              <w:marTop w:val="0"/>
              <w:marBottom w:val="0"/>
              <w:divBdr>
                <w:top w:val="none" w:sz="0" w:space="0" w:color="auto"/>
                <w:left w:val="none" w:sz="0" w:space="0" w:color="auto"/>
                <w:bottom w:val="none" w:sz="0" w:space="0" w:color="auto"/>
                <w:right w:val="none" w:sz="0" w:space="0" w:color="auto"/>
              </w:divBdr>
            </w:div>
            <w:div w:id="190918104">
              <w:marLeft w:val="0"/>
              <w:marRight w:val="0"/>
              <w:marTop w:val="0"/>
              <w:marBottom w:val="0"/>
              <w:divBdr>
                <w:top w:val="none" w:sz="0" w:space="0" w:color="auto"/>
                <w:left w:val="none" w:sz="0" w:space="0" w:color="auto"/>
                <w:bottom w:val="none" w:sz="0" w:space="0" w:color="auto"/>
                <w:right w:val="none" w:sz="0" w:space="0" w:color="auto"/>
              </w:divBdr>
            </w:div>
            <w:div w:id="191692821">
              <w:marLeft w:val="0"/>
              <w:marRight w:val="0"/>
              <w:marTop w:val="0"/>
              <w:marBottom w:val="0"/>
              <w:divBdr>
                <w:top w:val="none" w:sz="0" w:space="0" w:color="auto"/>
                <w:left w:val="none" w:sz="0" w:space="0" w:color="auto"/>
                <w:bottom w:val="none" w:sz="0" w:space="0" w:color="auto"/>
                <w:right w:val="none" w:sz="0" w:space="0" w:color="auto"/>
              </w:divBdr>
            </w:div>
            <w:div w:id="192113455">
              <w:marLeft w:val="0"/>
              <w:marRight w:val="0"/>
              <w:marTop w:val="0"/>
              <w:marBottom w:val="0"/>
              <w:divBdr>
                <w:top w:val="none" w:sz="0" w:space="0" w:color="auto"/>
                <w:left w:val="none" w:sz="0" w:space="0" w:color="auto"/>
                <w:bottom w:val="none" w:sz="0" w:space="0" w:color="auto"/>
                <w:right w:val="none" w:sz="0" w:space="0" w:color="auto"/>
              </w:divBdr>
            </w:div>
            <w:div w:id="193032964">
              <w:marLeft w:val="0"/>
              <w:marRight w:val="0"/>
              <w:marTop w:val="0"/>
              <w:marBottom w:val="0"/>
              <w:divBdr>
                <w:top w:val="none" w:sz="0" w:space="0" w:color="auto"/>
                <w:left w:val="none" w:sz="0" w:space="0" w:color="auto"/>
                <w:bottom w:val="none" w:sz="0" w:space="0" w:color="auto"/>
                <w:right w:val="none" w:sz="0" w:space="0" w:color="auto"/>
              </w:divBdr>
            </w:div>
            <w:div w:id="194513118">
              <w:marLeft w:val="0"/>
              <w:marRight w:val="0"/>
              <w:marTop w:val="0"/>
              <w:marBottom w:val="0"/>
              <w:divBdr>
                <w:top w:val="none" w:sz="0" w:space="0" w:color="auto"/>
                <w:left w:val="none" w:sz="0" w:space="0" w:color="auto"/>
                <w:bottom w:val="none" w:sz="0" w:space="0" w:color="auto"/>
                <w:right w:val="none" w:sz="0" w:space="0" w:color="auto"/>
              </w:divBdr>
            </w:div>
            <w:div w:id="196507450">
              <w:marLeft w:val="0"/>
              <w:marRight w:val="0"/>
              <w:marTop w:val="0"/>
              <w:marBottom w:val="0"/>
              <w:divBdr>
                <w:top w:val="none" w:sz="0" w:space="0" w:color="auto"/>
                <w:left w:val="none" w:sz="0" w:space="0" w:color="auto"/>
                <w:bottom w:val="none" w:sz="0" w:space="0" w:color="auto"/>
                <w:right w:val="none" w:sz="0" w:space="0" w:color="auto"/>
              </w:divBdr>
            </w:div>
            <w:div w:id="201287054">
              <w:marLeft w:val="0"/>
              <w:marRight w:val="0"/>
              <w:marTop w:val="0"/>
              <w:marBottom w:val="0"/>
              <w:divBdr>
                <w:top w:val="none" w:sz="0" w:space="0" w:color="auto"/>
                <w:left w:val="none" w:sz="0" w:space="0" w:color="auto"/>
                <w:bottom w:val="none" w:sz="0" w:space="0" w:color="auto"/>
                <w:right w:val="none" w:sz="0" w:space="0" w:color="auto"/>
              </w:divBdr>
            </w:div>
            <w:div w:id="201594859">
              <w:marLeft w:val="0"/>
              <w:marRight w:val="0"/>
              <w:marTop w:val="0"/>
              <w:marBottom w:val="0"/>
              <w:divBdr>
                <w:top w:val="none" w:sz="0" w:space="0" w:color="auto"/>
                <w:left w:val="none" w:sz="0" w:space="0" w:color="auto"/>
                <w:bottom w:val="none" w:sz="0" w:space="0" w:color="auto"/>
                <w:right w:val="none" w:sz="0" w:space="0" w:color="auto"/>
              </w:divBdr>
            </w:div>
            <w:div w:id="202905850">
              <w:marLeft w:val="0"/>
              <w:marRight w:val="0"/>
              <w:marTop w:val="0"/>
              <w:marBottom w:val="0"/>
              <w:divBdr>
                <w:top w:val="none" w:sz="0" w:space="0" w:color="auto"/>
                <w:left w:val="none" w:sz="0" w:space="0" w:color="auto"/>
                <w:bottom w:val="none" w:sz="0" w:space="0" w:color="auto"/>
                <w:right w:val="none" w:sz="0" w:space="0" w:color="auto"/>
              </w:divBdr>
            </w:div>
            <w:div w:id="203056155">
              <w:marLeft w:val="0"/>
              <w:marRight w:val="0"/>
              <w:marTop w:val="0"/>
              <w:marBottom w:val="0"/>
              <w:divBdr>
                <w:top w:val="none" w:sz="0" w:space="0" w:color="auto"/>
                <w:left w:val="none" w:sz="0" w:space="0" w:color="auto"/>
                <w:bottom w:val="none" w:sz="0" w:space="0" w:color="auto"/>
                <w:right w:val="none" w:sz="0" w:space="0" w:color="auto"/>
              </w:divBdr>
            </w:div>
            <w:div w:id="203715453">
              <w:marLeft w:val="0"/>
              <w:marRight w:val="0"/>
              <w:marTop w:val="0"/>
              <w:marBottom w:val="0"/>
              <w:divBdr>
                <w:top w:val="none" w:sz="0" w:space="0" w:color="auto"/>
                <w:left w:val="none" w:sz="0" w:space="0" w:color="auto"/>
                <w:bottom w:val="none" w:sz="0" w:space="0" w:color="auto"/>
                <w:right w:val="none" w:sz="0" w:space="0" w:color="auto"/>
              </w:divBdr>
            </w:div>
            <w:div w:id="204219548">
              <w:marLeft w:val="0"/>
              <w:marRight w:val="0"/>
              <w:marTop w:val="0"/>
              <w:marBottom w:val="0"/>
              <w:divBdr>
                <w:top w:val="none" w:sz="0" w:space="0" w:color="auto"/>
                <w:left w:val="none" w:sz="0" w:space="0" w:color="auto"/>
                <w:bottom w:val="none" w:sz="0" w:space="0" w:color="auto"/>
                <w:right w:val="none" w:sz="0" w:space="0" w:color="auto"/>
              </w:divBdr>
            </w:div>
            <w:div w:id="206453990">
              <w:marLeft w:val="0"/>
              <w:marRight w:val="0"/>
              <w:marTop w:val="0"/>
              <w:marBottom w:val="0"/>
              <w:divBdr>
                <w:top w:val="none" w:sz="0" w:space="0" w:color="auto"/>
                <w:left w:val="none" w:sz="0" w:space="0" w:color="auto"/>
                <w:bottom w:val="none" w:sz="0" w:space="0" w:color="auto"/>
                <w:right w:val="none" w:sz="0" w:space="0" w:color="auto"/>
              </w:divBdr>
            </w:div>
            <w:div w:id="208031472">
              <w:marLeft w:val="0"/>
              <w:marRight w:val="0"/>
              <w:marTop w:val="0"/>
              <w:marBottom w:val="0"/>
              <w:divBdr>
                <w:top w:val="none" w:sz="0" w:space="0" w:color="auto"/>
                <w:left w:val="none" w:sz="0" w:space="0" w:color="auto"/>
                <w:bottom w:val="none" w:sz="0" w:space="0" w:color="auto"/>
                <w:right w:val="none" w:sz="0" w:space="0" w:color="auto"/>
              </w:divBdr>
            </w:div>
            <w:div w:id="208230471">
              <w:marLeft w:val="0"/>
              <w:marRight w:val="0"/>
              <w:marTop w:val="0"/>
              <w:marBottom w:val="0"/>
              <w:divBdr>
                <w:top w:val="none" w:sz="0" w:space="0" w:color="auto"/>
                <w:left w:val="none" w:sz="0" w:space="0" w:color="auto"/>
                <w:bottom w:val="none" w:sz="0" w:space="0" w:color="auto"/>
                <w:right w:val="none" w:sz="0" w:space="0" w:color="auto"/>
              </w:divBdr>
            </w:div>
            <w:div w:id="208300935">
              <w:marLeft w:val="0"/>
              <w:marRight w:val="0"/>
              <w:marTop w:val="0"/>
              <w:marBottom w:val="0"/>
              <w:divBdr>
                <w:top w:val="none" w:sz="0" w:space="0" w:color="auto"/>
                <w:left w:val="none" w:sz="0" w:space="0" w:color="auto"/>
                <w:bottom w:val="none" w:sz="0" w:space="0" w:color="auto"/>
                <w:right w:val="none" w:sz="0" w:space="0" w:color="auto"/>
              </w:divBdr>
            </w:div>
            <w:div w:id="208803830">
              <w:marLeft w:val="0"/>
              <w:marRight w:val="0"/>
              <w:marTop w:val="0"/>
              <w:marBottom w:val="0"/>
              <w:divBdr>
                <w:top w:val="none" w:sz="0" w:space="0" w:color="auto"/>
                <w:left w:val="none" w:sz="0" w:space="0" w:color="auto"/>
                <w:bottom w:val="none" w:sz="0" w:space="0" w:color="auto"/>
                <w:right w:val="none" w:sz="0" w:space="0" w:color="auto"/>
              </w:divBdr>
            </w:div>
            <w:div w:id="209615917">
              <w:marLeft w:val="0"/>
              <w:marRight w:val="0"/>
              <w:marTop w:val="0"/>
              <w:marBottom w:val="0"/>
              <w:divBdr>
                <w:top w:val="none" w:sz="0" w:space="0" w:color="auto"/>
                <w:left w:val="none" w:sz="0" w:space="0" w:color="auto"/>
                <w:bottom w:val="none" w:sz="0" w:space="0" w:color="auto"/>
                <w:right w:val="none" w:sz="0" w:space="0" w:color="auto"/>
              </w:divBdr>
            </w:div>
            <w:div w:id="209659233">
              <w:marLeft w:val="0"/>
              <w:marRight w:val="0"/>
              <w:marTop w:val="0"/>
              <w:marBottom w:val="0"/>
              <w:divBdr>
                <w:top w:val="none" w:sz="0" w:space="0" w:color="auto"/>
                <w:left w:val="none" w:sz="0" w:space="0" w:color="auto"/>
                <w:bottom w:val="none" w:sz="0" w:space="0" w:color="auto"/>
                <w:right w:val="none" w:sz="0" w:space="0" w:color="auto"/>
              </w:divBdr>
            </w:div>
            <w:div w:id="210383816">
              <w:marLeft w:val="0"/>
              <w:marRight w:val="0"/>
              <w:marTop w:val="0"/>
              <w:marBottom w:val="0"/>
              <w:divBdr>
                <w:top w:val="none" w:sz="0" w:space="0" w:color="auto"/>
                <w:left w:val="none" w:sz="0" w:space="0" w:color="auto"/>
                <w:bottom w:val="none" w:sz="0" w:space="0" w:color="auto"/>
                <w:right w:val="none" w:sz="0" w:space="0" w:color="auto"/>
              </w:divBdr>
            </w:div>
            <w:div w:id="210583189">
              <w:marLeft w:val="0"/>
              <w:marRight w:val="0"/>
              <w:marTop w:val="0"/>
              <w:marBottom w:val="0"/>
              <w:divBdr>
                <w:top w:val="none" w:sz="0" w:space="0" w:color="auto"/>
                <w:left w:val="none" w:sz="0" w:space="0" w:color="auto"/>
                <w:bottom w:val="none" w:sz="0" w:space="0" w:color="auto"/>
                <w:right w:val="none" w:sz="0" w:space="0" w:color="auto"/>
              </w:divBdr>
            </w:div>
            <w:div w:id="210918624">
              <w:marLeft w:val="0"/>
              <w:marRight w:val="0"/>
              <w:marTop w:val="0"/>
              <w:marBottom w:val="0"/>
              <w:divBdr>
                <w:top w:val="none" w:sz="0" w:space="0" w:color="auto"/>
                <w:left w:val="none" w:sz="0" w:space="0" w:color="auto"/>
                <w:bottom w:val="none" w:sz="0" w:space="0" w:color="auto"/>
                <w:right w:val="none" w:sz="0" w:space="0" w:color="auto"/>
              </w:divBdr>
            </w:div>
            <w:div w:id="211692034">
              <w:marLeft w:val="0"/>
              <w:marRight w:val="0"/>
              <w:marTop w:val="0"/>
              <w:marBottom w:val="0"/>
              <w:divBdr>
                <w:top w:val="none" w:sz="0" w:space="0" w:color="auto"/>
                <w:left w:val="none" w:sz="0" w:space="0" w:color="auto"/>
                <w:bottom w:val="none" w:sz="0" w:space="0" w:color="auto"/>
                <w:right w:val="none" w:sz="0" w:space="0" w:color="auto"/>
              </w:divBdr>
            </w:div>
            <w:div w:id="213124136">
              <w:marLeft w:val="0"/>
              <w:marRight w:val="0"/>
              <w:marTop w:val="0"/>
              <w:marBottom w:val="0"/>
              <w:divBdr>
                <w:top w:val="none" w:sz="0" w:space="0" w:color="auto"/>
                <w:left w:val="none" w:sz="0" w:space="0" w:color="auto"/>
                <w:bottom w:val="none" w:sz="0" w:space="0" w:color="auto"/>
                <w:right w:val="none" w:sz="0" w:space="0" w:color="auto"/>
              </w:divBdr>
            </w:div>
            <w:div w:id="213778556">
              <w:marLeft w:val="0"/>
              <w:marRight w:val="0"/>
              <w:marTop w:val="0"/>
              <w:marBottom w:val="0"/>
              <w:divBdr>
                <w:top w:val="none" w:sz="0" w:space="0" w:color="auto"/>
                <w:left w:val="none" w:sz="0" w:space="0" w:color="auto"/>
                <w:bottom w:val="none" w:sz="0" w:space="0" w:color="auto"/>
                <w:right w:val="none" w:sz="0" w:space="0" w:color="auto"/>
              </w:divBdr>
            </w:div>
            <w:div w:id="213781970">
              <w:marLeft w:val="0"/>
              <w:marRight w:val="0"/>
              <w:marTop w:val="0"/>
              <w:marBottom w:val="0"/>
              <w:divBdr>
                <w:top w:val="none" w:sz="0" w:space="0" w:color="auto"/>
                <w:left w:val="none" w:sz="0" w:space="0" w:color="auto"/>
                <w:bottom w:val="none" w:sz="0" w:space="0" w:color="auto"/>
                <w:right w:val="none" w:sz="0" w:space="0" w:color="auto"/>
              </w:divBdr>
            </w:div>
            <w:div w:id="214434012">
              <w:marLeft w:val="0"/>
              <w:marRight w:val="0"/>
              <w:marTop w:val="0"/>
              <w:marBottom w:val="0"/>
              <w:divBdr>
                <w:top w:val="none" w:sz="0" w:space="0" w:color="auto"/>
                <w:left w:val="none" w:sz="0" w:space="0" w:color="auto"/>
                <w:bottom w:val="none" w:sz="0" w:space="0" w:color="auto"/>
                <w:right w:val="none" w:sz="0" w:space="0" w:color="auto"/>
              </w:divBdr>
            </w:div>
            <w:div w:id="215245814">
              <w:marLeft w:val="0"/>
              <w:marRight w:val="0"/>
              <w:marTop w:val="0"/>
              <w:marBottom w:val="0"/>
              <w:divBdr>
                <w:top w:val="none" w:sz="0" w:space="0" w:color="auto"/>
                <w:left w:val="none" w:sz="0" w:space="0" w:color="auto"/>
                <w:bottom w:val="none" w:sz="0" w:space="0" w:color="auto"/>
                <w:right w:val="none" w:sz="0" w:space="0" w:color="auto"/>
              </w:divBdr>
            </w:div>
            <w:div w:id="216552390">
              <w:marLeft w:val="0"/>
              <w:marRight w:val="0"/>
              <w:marTop w:val="0"/>
              <w:marBottom w:val="0"/>
              <w:divBdr>
                <w:top w:val="none" w:sz="0" w:space="0" w:color="auto"/>
                <w:left w:val="none" w:sz="0" w:space="0" w:color="auto"/>
                <w:bottom w:val="none" w:sz="0" w:space="0" w:color="auto"/>
                <w:right w:val="none" w:sz="0" w:space="0" w:color="auto"/>
              </w:divBdr>
            </w:div>
            <w:div w:id="221596984">
              <w:marLeft w:val="0"/>
              <w:marRight w:val="0"/>
              <w:marTop w:val="0"/>
              <w:marBottom w:val="0"/>
              <w:divBdr>
                <w:top w:val="none" w:sz="0" w:space="0" w:color="auto"/>
                <w:left w:val="none" w:sz="0" w:space="0" w:color="auto"/>
                <w:bottom w:val="none" w:sz="0" w:space="0" w:color="auto"/>
                <w:right w:val="none" w:sz="0" w:space="0" w:color="auto"/>
              </w:divBdr>
            </w:div>
            <w:div w:id="222104689">
              <w:marLeft w:val="0"/>
              <w:marRight w:val="0"/>
              <w:marTop w:val="0"/>
              <w:marBottom w:val="0"/>
              <w:divBdr>
                <w:top w:val="none" w:sz="0" w:space="0" w:color="auto"/>
                <w:left w:val="none" w:sz="0" w:space="0" w:color="auto"/>
                <w:bottom w:val="none" w:sz="0" w:space="0" w:color="auto"/>
                <w:right w:val="none" w:sz="0" w:space="0" w:color="auto"/>
              </w:divBdr>
            </w:div>
            <w:div w:id="222329242">
              <w:marLeft w:val="0"/>
              <w:marRight w:val="0"/>
              <w:marTop w:val="0"/>
              <w:marBottom w:val="0"/>
              <w:divBdr>
                <w:top w:val="none" w:sz="0" w:space="0" w:color="auto"/>
                <w:left w:val="none" w:sz="0" w:space="0" w:color="auto"/>
                <w:bottom w:val="none" w:sz="0" w:space="0" w:color="auto"/>
                <w:right w:val="none" w:sz="0" w:space="0" w:color="auto"/>
              </w:divBdr>
            </w:div>
            <w:div w:id="222372373">
              <w:marLeft w:val="0"/>
              <w:marRight w:val="0"/>
              <w:marTop w:val="0"/>
              <w:marBottom w:val="0"/>
              <w:divBdr>
                <w:top w:val="none" w:sz="0" w:space="0" w:color="auto"/>
                <w:left w:val="none" w:sz="0" w:space="0" w:color="auto"/>
                <w:bottom w:val="none" w:sz="0" w:space="0" w:color="auto"/>
                <w:right w:val="none" w:sz="0" w:space="0" w:color="auto"/>
              </w:divBdr>
            </w:div>
            <w:div w:id="224342449">
              <w:marLeft w:val="0"/>
              <w:marRight w:val="0"/>
              <w:marTop w:val="0"/>
              <w:marBottom w:val="0"/>
              <w:divBdr>
                <w:top w:val="none" w:sz="0" w:space="0" w:color="auto"/>
                <w:left w:val="none" w:sz="0" w:space="0" w:color="auto"/>
                <w:bottom w:val="none" w:sz="0" w:space="0" w:color="auto"/>
                <w:right w:val="none" w:sz="0" w:space="0" w:color="auto"/>
              </w:divBdr>
            </w:div>
            <w:div w:id="224344261">
              <w:marLeft w:val="0"/>
              <w:marRight w:val="0"/>
              <w:marTop w:val="0"/>
              <w:marBottom w:val="0"/>
              <w:divBdr>
                <w:top w:val="none" w:sz="0" w:space="0" w:color="auto"/>
                <w:left w:val="none" w:sz="0" w:space="0" w:color="auto"/>
                <w:bottom w:val="none" w:sz="0" w:space="0" w:color="auto"/>
                <w:right w:val="none" w:sz="0" w:space="0" w:color="auto"/>
              </w:divBdr>
            </w:div>
            <w:div w:id="225796394">
              <w:marLeft w:val="0"/>
              <w:marRight w:val="0"/>
              <w:marTop w:val="0"/>
              <w:marBottom w:val="0"/>
              <w:divBdr>
                <w:top w:val="none" w:sz="0" w:space="0" w:color="auto"/>
                <w:left w:val="none" w:sz="0" w:space="0" w:color="auto"/>
                <w:bottom w:val="none" w:sz="0" w:space="0" w:color="auto"/>
                <w:right w:val="none" w:sz="0" w:space="0" w:color="auto"/>
              </w:divBdr>
            </w:div>
            <w:div w:id="226262145">
              <w:marLeft w:val="0"/>
              <w:marRight w:val="0"/>
              <w:marTop w:val="0"/>
              <w:marBottom w:val="0"/>
              <w:divBdr>
                <w:top w:val="none" w:sz="0" w:space="0" w:color="auto"/>
                <w:left w:val="none" w:sz="0" w:space="0" w:color="auto"/>
                <w:bottom w:val="none" w:sz="0" w:space="0" w:color="auto"/>
                <w:right w:val="none" w:sz="0" w:space="0" w:color="auto"/>
              </w:divBdr>
            </w:div>
            <w:div w:id="229465390">
              <w:marLeft w:val="0"/>
              <w:marRight w:val="0"/>
              <w:marTop w:val="0"/>
              <w:marBottom w:val="0"/>
              <w:divBdr>
                <w:top w:val="none" w:sz="0" w:space="0" w:color="auto"/>
                <w:left w:val="none" w:sz="0" w:space="0" w:color="auto"/>
                <w:bottom w:val="none" w:sz="0" w:space="0" w:color="auto"/>
                <w:right w:val="none" w:sz="0" w:space="0" w:color="auto"/>
              </w:divBdr>
            </w:div>
            <w:div w:id="231039239">
              <w:marLeft w:val="0"/>
              <w:marRight w:val="0"/>
              <w:marTop w:val="0"/>
              <w:marBottom w:val="0"/>
              <w:divBdr>
                <w:top w:val="none" w:sz="0" w:space="0" w:color="auto"/>
                <w:left w:val="none" w:sz="0" w:space="0" w:color="auto"/>
                <w:bottom w:val="none" w:sz="0" w:space="0" w:color="auto"/>
                <w:right w:val="none" w:sz="0" w:space="0" w:color="auto"/>
              </w:divBdr>
            </w:div>
            <w:div w:id="231237895">
              <w:marLeft w:val="0"/>
              <w:marRight w:val="0"/>
              <w:marTop w:val="0"/>
              <w:marBottom w:val="0"/>
              <w:divBdr>
                <w:top w:val="none" w:sz="0" w:space="0" w:color="auto"/>
                <w:left w:val="none" w:sz="0" w:space="0" w:color="auto"/>
                <w:bottom w:val="none" w:sz="0" w:space="0" w:color="auto"/>
                <w:right w:val="none" w:sz="0" w:space="0" w:color="auto"/>
              </w:divBdr>
            </w:div>
            <w:div w:id="234317015">
              <w:marLeft w:val="0"/>
              <w:marRight w:val="0"/>
              <w:marTop w:val="0"/>
              <w:marBottom w:val="0"/>
              <w:divBdr>
                <w:top w:val="none" w:sz="0" w:space="0" w:color="auto"/>
                <w:left w:val="none" w:sz="0" w:space="0" w:color="auto"/>
                <w:bottom w:val="none" w:sz="0" w:space="0" w:color="auto"/>
                <w:right w:val="none" w:sz="0" w:space="0" w:color="auto"/>
              </w:divBdr>
            </w:div>
            <w:div w:id="238291854">
              <w:marLeft w:val="0"/>
              <w:marRight w:val="0"/>
              <w:marTop w:val="0"/>
              <w:marBottom w:val="0"/>
              <w:divBdr>
                <w:top w:val="none" w:sz="0" w:space="0" w:color="auto"/>
                <w:left w:val="none" w:sz="0" w:space="0" w:color="auto"/>
                <w:bottom w:val="none" w:sz="0" w:space="0" w:color="auto"/>
                <w:right w:val="none" w:sz="0" w:space="0" w:color="auto"/>
              </w:divBdr>
            </w:div>
            <w:div w:id="238758703">
              <w:marLeft w:val="0"/>
              <w:marRight w:val="0"/>
              <w:marTop w:val="0"/>
              <w:marBottom w:val="0"/>
              <w:divBdr>
                <w:top w:val="none" w:sz="0" w:space="0" w:color="auto"/>
                <w:left w:val="none" w:sz="0" w:space="0" w:color="auto"/>
                <w:bottom w:val="none" w:sz="0" w:space="0" w:color="auto"/>
                <w:right w:val="none" w:sz="0" w:space="0" w:color="auto"/>
              </w:divBdr>
            </w:div>
            <w:div w:id="239020202">
              <w:marLeft w:val="0"/>
              <w:marRight w:val="0"/>
              <w:marTop w:val="0"/>
              <w:marBottom w:val="0"/>
              <w:divBdr>
                <w:top w:val="none" w:sz="0" w:space="0" w:color="auto"/>
                <w:left w:val="none" w:sz="0" w:space="0" w:color="auto"/>
                <w:bottom w:val="none" w:sz="0" w:space="0" w:color="auto"/>
                <w:right w:val="none" w:sz="0" w:space="0" w:color="auto"/>
              </w:divBdr>
            </w:div>
            <w:div w:id="239871267">
              <w:marLeft w:val="0"/>
              <w:marRight w:val="0"/>
              <w:marTop w:val="0"/>
              <w:marBottom w:val="0"/>
              <w:divBdr>
                <w:top w:val="none" w:sz="0" w:space="0" w:color="auto"/>
                <w:left w:val="none" w:sz="0" w:space="0" w:color="auto"/>
                <w:bottom w:val="none" w:sz="0" w:space="0" w:color="auto"/>
                <w:right w:val="none" w:sz="0" w:space="0" w:color="auto"/>
              </w:divBdr>
            </w:div>
            <w:div w:id="241186493">
              <w:marLeft w:val="0"/>
              <w:marRight w:val="0"/>
              <w:marTop w:val="0"/>
              <w:marBottom w:val="0"/>
              <w:divBdr>
                <w:top w:val="none" w:sz="0" w:space="0" w:color="auto"/>
                <w:left w:val="none" w:sz="0" w:space="0" w:color="auto"/>
                <w:bottom w:val="none" w:sz="0" w:space="0" w:color="auto"/>
                <w:right w:val="none" w:sz="0" w:space="0" w:color="auto"/>
              </w:divBdr>
            </w:div>
            <w:div w:id="243296703">
              <w:marLeft w:val="0"/>
              <w:marRight w:val="0"/>
              <w:marTop w:val="0"/>
              <w:marBottom w:val="0"/>
              <w:divBdr>
                <w:top w:val="none" w:sz="0" w:space="0" w:color="auto"/>
                <w:left w:val="none" w:sz="0" w:space="0" w:color="auto"/>
                <w:bottom w:val="none" w:sz="0" w:space="0" w:color="auto"/>
                <w:right w:val="none" w:sz="0" w:space="0" w:color="auto"/>
              </w:divBdr>
            </w:div>
            <w:div w:id="244075258">
              <w:marLeft w:val="0"/>
              <w:marRight w:val="0"/>
              <w:marTop w:val="0"/>
              <w:marBottom w:val="0"/>
              <w:divBdr>
                <w:top w:val="none" w:sz="0" w:space="0" w:color="auto"/>
                <w:left w:val="none" w:sz="0" w:space="0" w:color="auto"/>
                <w:bottom w:val="none" w:sz="0" w:space="0" w:color="auto"/>
                <w:right w:val="none" w:sz="0" w:space="0" w:color="auto"/>
              </w:divBdr>
            </w:div>
            <w:div w:id="244415597">
              <w:marLeft w:val="0"/>
              <w:marRight w:val="0"/>
              <w:marTop w:val="0"/>
              <w:marBottom w:val="0"/>
              <w:divBdr>
                <w:top w:val="none" w:sz="0" w:space="0" w:color="auto"/>
                <w:left w:val="none" w:sz="0" w:space="0" w:color="auto"/>
                <w:bottom w:val="none" w:sz="0" w:space="0" w:color="auto"/>
                <w:right w:val="none" w:sz="0" w:space="0" w:color="auto"/>
              </w:divBdr>
            </w:div>
            <w:div w:id="245504104">
              <w:marLeft w:val="0"/>
              <w:marRight w:val="0"/>
              <w:marTop w:val="0"/>
              <w:marBottom w:val="0"/>
              <w:divBdr>
                <w:top w:val="none" w:sz="0" w:space="0" w:color="auto"/>
                <w:left w:val="none" w:sz="0" w:space="0" w:color="auto"/>
                <w:bottom w:val="none" w:sz="0" w:space="0" w:color="auto"/>
                <w:right w:val="none" w:sz="0" w:space="0" w:color="auto"/>
              </w:divBdr>
            </w:div>
            <w:div w:id="245579751">
              <w:marLeft w:val="0"/>
              <w:marRight w:val="0"/>
              <w:marTop w:val="0"/>
              <w:marBottom w:val="0"/>
              <w:divBdr>
                <w:top w:val="none" w:sz="0" w:space="0" w:color="auto"/>
                <w:left w:val="none" w:sz="0" w:space="0" w:color="auto"/>
                <w:bottom w:val="none" w:sz="0" w:space="0" w:color="auto"/>
                <w:right w:val="none" w:sz="0" w:space="0" w:color="auto"/>
              </w:divBdr>
            </w:div>
            <w:div w:id="247156295">
              <w:marLeft w:val="0"/>
              <w:marRight w:val="0"/>
              <w:marTop w:val="0"/>
              <w:marBottom w:val="0"/>
              <w:divBdr>
                <w:top w:val="none" w:sz="0" w:space="0" w:color="auto"/>
                <w:left w:val="none" w:sz="0" w:space="0" w:color="auto"/>
                <w:bottom w:val="none" w:sz="0" w:space="0" w:color="auto"/>
                <w:right w:val="none" w:sz="0" w:space="0" w:color="auto"/>
              </w:divBdr>
            </w:div>
            <w:div w:id="248008028">
              <w:marLeft w:val="0"/>
              <w:marRight w:val="0"/>
              <w:marTop w:val="0"/>
              <w:marBottom w:val="0"/>
              <w:divBdr>
                <w:top w:val="none" w:sz="0" w:space="0" w:color="auto"/>
                <w:left w:val="none" w:sz="0" w:space="0" w:color="auto"/>
                <w:bottom w:val="none" w:sz="0" w:space="0" w:color="auto"/>
                <w:right w:val="none" w:sz="0" w:space="0" w:color="auto"/>
              </w:divBdr>
            </w:div>
            <w:div w:id="248202026">
              <w:marLeft w:val="0"/>
              <w:marRight w:val="0"/>
              <w:marTop w:val="0"/>
              <w:marBottom w:val="0"/>
              <w:divBdr>
                <w:top w:val="none" w:sz="0" w:space="0" w:color="auto"/>
                <w:left w:val="none" w:sz="0" w:space="0" w:color="auto"/>
                <w:bottom w:val="none" w:sz="0" w:space="0" w:color="auto"/>
                <w:right w:val="none" w:sz="0" w:space="0" w:color="auto"/>
              </w:divBdr>
            </w:div>
            <w:div w:id="248975417">
              <w:marLeft w:val="0"/>
              <w:marRight w:val="0"/>
              <w:marTop w:val="0"/>
              <w:marBottom w:val="0"/>
              <w:divBdr>
                <w:top w:val="none" w:sz="0" w:space="0" w:color="auto"/>
                <w:left w:val="none" w:sz="0" w:space="0" w:color="auto"/>
                <w:bottom w:val="none" w:sz="0" w:space="0" w:color="auto"/>
                <w:right w:val="none" w:sz="0" w:space="0" w:color="auto"/>
              </w:divBdr>
            </w:div>
            <w:div w:id="250087368">
              <w:marLeft w:val="0"/>
              <w:marRight w:val="0"/>
              <w:marTop w:val="0"/>
              <w:marBottom w:val="0"/>
              <w:divBdr>
                <w:top w:val="none" w:sz="0" w:space="0" w:color="auto"/>
                <w:left w:val="none" w:sz="0" w:space="0" w:color="auto"/>
                <w:bottom w:val="none" w:sz="0" w:space="0" w:color="auto"/>
                <w:right w:val="none" w:sz="0" w:space="0" w:color="auto"/>
              </w:divBdr>
            </w:div>
            <w:div w:id="251815358">
              <w:marLeft w:val="0"/>
              <w:marRight w:val="0"/>
              <w:marTop w:val="0"/>
              <w:marBottom w:val="0"/>
              <w:divBdr>
                <w:top w:val="none" w:sz="0" w:space="0" w:color="auto"/>
                <w:left w:val="none" w:sz="0" w:space="0" w:color="auto"/>
                <w:bottom w:val="none" w:sz="0" w:space="0" w:color="auto"/>
                <w:right w:val="none" w:sz="0" w:space="0" w:color="auto"/>
              </w:divBdr>
            </w:div>
            <w:div w:id="251819762">
              <w:marLeft w:val="0"/>
              <w:marRight w:val="0"/>
              <w:marTop w:val="0"/>
              <w:marBottom w:val="0"/>
              <w:divBdr>
                <w:top w:val="none" w:sz="0" w:space="0" w:color="auto"/>
                <w:left w:val="none" w:sz="0" w:space="0" w:color="auto"/>
                <w:bottom w:val="none" w:sz="0" w:space="0" w:color="auto"/>
                <w:right w:val="none" w:sz="0" w:space="0" w:color="auto"/>
              </w:divBdr>
            </w:div>
            <w:div w:id="252519248">
              <w:marLeft w:val="0"/>
              <w:marRight w:val="0"/>
              <w:marTop w:val="0"/>
              <w:marBottom w:val="0"/>
              <w:divBdr>
                <w:top w:val="none" w:sz="0" w:space="0" w:color="auto"/>
                <w:left w:val="none" w:sz="0" w:space="0" w:color="auto"/>
                <w:bottom w:val="none" w:sz="0" w:space="0" w:color="auto"/>
                <w:right w:val="none" w:sz="0" w:space="0" w:color="auto"/>
              </w:divBdr>
            </w:div>
            <w:div w:id="252780304">
              <w:marLeft w:val="0"/>
              <w:marRight w:val="0"/>
              <w:marTop w:val="0"/>
              <w:marBottom w:val="0"/>
              <w:divBdr>
                <w:top w:val="none" w:sz="0" w:space="0" w:color="auto"/>
                <w:left w:val="none" w:sz="0" w:space="0" w:color="auto"/>
                <w:bottom w:val="none" w:sz="0" w:space="0" w:color="auto"/>
                <w:right w:val="none" w:sz="0" w:space="0" w:color="auto"/>
              </w:divBdr>
            </w:div>
            <w:div w:id="252982834">
              <w:marLeft w:val="0"/>
              <w:marRight w:val="0"/>
              <w:marTop w:val="0"/>
              <w:marBottom w:val="0"/>
              <w:divBdr>
                <w:top w:val="none" w:sz="0" w:space="0" w:color="auto"/>
                <w:left w:val="none" w:sz="0" w:space="0" w:color="auto"/>
                <w:bottom w:val="none" w:sz="0" w:space="0" w:color="auto"/>
                <w:right w:val="none" w:sz="0" w:space="0" w:color="auto"/>
              </w:divBdr>
            </w:div>
            <w:div w:id="253125983">
              <w:marLeft w:val="0"/>
              <w:marRight w:val="0"/>
              <w:marTop w:val="0"/>
              <w:marBottom w:val="0"/>
              <w:divBdr>
                <w:top w:val="none" w:sz="0" w:space="0" w:color="auto"/>
                <w:left w:val="none" w:sz="0" w:space="0" w:color="auto"/>
                <w:bottom w:val="none" w:sz="0" w:space="0" w:color="auto"/>
                <w:right w:val="none" w:sz="0" w:space="0" w:color="auto"/>
              </w:divBdr>
            </w:div>
            <w:div w:id="253245247">
              <w:marLeft w:val="0"/>
              <w:marRight w:val="0"/>
              <w:marTop w:val="0"/>
              <w:marBottom w:val="0"/>
              <w:divBdr>
                <w:top w:val="none" w:sz="0" w:space="0" w:color="auto"/>
                <w:left w:val="none" w:sz="0" w:space="0" w:color="auto"/>
                <w:bottom w:val="none" w:sz="0" w:space="0" w:color="auto"/>
                <w:right w:val="none" w:sz="0" w:space="0" w:color="auto"/>
              </w:divBdr>
            </w:div>
            <w:div w:id="254486508">
              <w:marLeft w:val="0"/>
              <w:marRight w:val="0"/>
              <w:marTop w:val="0"/>
              <w:marBottom w:val="0"/>
              <w:divBdr>
                <w:top w:val="none" w:sz="0" w:space="0" w:color="auto"/>
                <w:left w:val="none" w:sz="0" w:space="0" w:color="auto"/>
                <w:bottom w:val="none" w:sz="0" w:space="0" w:color="auto"/>
                <w:right w:val="none" w:sz="0" w:space="0" w:color="auto"/>
              </w:divBdr>
            </w:div>
            <w:div w:id="256670530">
              <w:marLeft w:val="0"/>
              <w:marRight w:val="0"/>
              <w:marTop w:val="0"/>
              <w:marBottom w:val="0"/>
              <w:divBdr>
                <w:top w:val="none" w:sz="0" w:space="0" w:color="auto"/>
                <w:left w:val="none" w:sz="0" w:space="0" w:color="auto"/>
                <w:bottom w:val="none" w:sz="0" w:space="0" w:color="auto"/>
                <w:right w:val="none" w:sz="0" w:space="0" w:color="auto"/>
              </w:divBdr>
            </w:div>
            <w:div w:id="256908354">
              <w:marLeft w:val="0"/>
              <w:marRight w:val="0"/>
              <w:marTop w:val="0"/>
              <w:marBottom w:val="0"/>
              <w:divBdr>
                <w:top w:val="none" w:sz="0" w:space="0" w:color="auto"/>
                <w:left w:val="none" w:sz="0" w:space="0" w:color="auto"/>
                <w:bottom w:val="none" w:sz="0" w:space="0" w:color="auto"/>
                <w:right w:val="none" w:sz="0" w:space="0" w:color="auto"/>
              </w:divBdr>
            </w:div>
            <w:div w:id="257372419">
              <w:marLeft w:val="0"/>
              <w:marRight w:val="0"/>
              <w:marTop w:val="0"/>
              <w:marBottom w:val="0"/>
              <w:divBdr>
                <w:top w:val="none" w:sz="0" w:space="0" w:color="auto"/>
                <w:left w:val="none" w:sz="0" w:space="0" w:color="auto"/>
                <w:bottom w:val="none" w:sz="0" w:space="0" w:color="auto"/>
                <w:right w:val="none" w:sz="0" w:space="0" w:color="auto"/>
              </w:divBdr>
            </w:div>
            <w:div w:id="258569514">
              <w:marLeft w:val="0"/>
              <w:marRight w:val="0"/>
              <w:marTop w:val="0"/>
              <w:marBottom w:val="0"/>
              <w:divBdr>
                <w:top w:val="none" w:sz="0" w:space="0" w:color="auto"/>
                <w:left w:val="none" w:sz="0" w:space="0" w:color="auto"/>
                <w:bottom w:val="none" w:sz="0" w:space="0" w:color="auto"/>
                <w:right w:val="none" w:sz="0" w:space="0" w:color="auto"/>
              </w:divBdr>
            </w:div>
            <w:div w:id="259947484">
              <w:marLeft w:val="0"/>
              <w:marRight w:val="0"/>
              <w:marTop w:val="0"/>
              <w:marBottom w:val="0"/>
              <w:divBdr>
                <w:top w:val="none" w:sz="0" w:space="0" w:color="auto"/>
                <w:left w:val="none" w:sz="0" w:space="0" w:color="auto"/>
                <w:bottom w:val="none" w:sz="0" w:space="0" w:color="auto"/>
                <w:right w:val="none" w:sz="0" w:space="0" w:color="auto"/>
              </w:divBdr>
            </w:div>
            <w:div w:id="260572522">
              <w:marLeft w:val="0"/>
              <w:marRight w:val="0"/>
              <w:marTop w:val="0"/>
              <w:marBottom w:val="0"/>
              <w:divBdr>
                <w:top w:val="none" w:sz="0" w:space="0" w:color="auto"/>
                <w:left w:val="none" w:sz="0" w:space="0" w:color="auto"/>
                <w:bottom w:val="none" w:sz="0" w:space="0" w:color="auto"/>
                <w:right w:val="none" w:sz="0" w:space="0" w:color="auto"/>
              </w:divBdr>
            </w:div>
            <w:div w:id="261381957">
              <w:marLeft w:val="0"/>
              <w:marRight w:val="0"/>
              <w:marTop w:val="0"/>
              <w:marBottom w:val="0"/>
              <w:divBdr>
                <w:top w:val="none" w:sz="0" w:space="0" w:color="auto"/>
                <w:left w:val="none" w:sz="0" w:space="0" w:color="auto"/>
                <w:bottom w:val="none" w:sz="0" w:space="0" w:color="auto"/>
                <w:right w:val="none" w:sz="0" w:space="0" w:color="auto"/>
              </w:divBdr>
            </w:div>
            <w:div w:id="262419808">
              <w:marLeft w:val="0"/>
              <w:marRight w:val="0"/>
              <w:marTop w:val="0"/>
              <w:marBottom w:val="0"/>
              <w:divBdr>
                <w:top w:val="none" w:sz="0" w:space="0" w:color="auto"/>
                <w:left w:val="none" w:sz="0" w:space="0" w:color="auto"/>
                <w:bottom w:val="none" w:sz="0" w:space="0" w:color="auto"/>
                <w:right w:val="none" w:sz="0" w:space="0" w:color="auto"/>
              </w:divBdr>
            </w:div>
            <w:div w:id="262736065">
              <w:marLeft w:val="0"/>
              <w:marRight w:val="0"/>
              <w:marTop w:val="0"/>
              <w:marBottom w:val="0"/>
              <w:divBdr>
                <w:top w:val="none" w:sz="0" w:space="0" w:color="auto"/>
                <w:left w:val="none" w:sz="0" w:space="0" w:color="auto"/>
                <w:bottom w:val="none" w:sz="0" w:space="0" w:color="auto"/>
                <w:right w:val="none" w:sz="0" w:space="0" w:color="auto"/>
              </w:divBdr>
            </w:div>
            <w:div w:id="263197322">
              <w:marLeft w:val="0"/>
              <w:marRight w:val="0"/>
              <w:marTop w:val="0"/>
              <w:marBottom w:val="0"/>
              <w:divBdr>
                <w:top w:val="none" w:sz="0" w:space="0" w:color="auto"/>
                <w:left w:val="none" w:sz="0" w:space="0" w:color="auto"/>
                <w:bottom w:val="none" w:sz="0" w:space="0" w:color="auto"/>
                <w:right w:val="none" w:sz="0" w:space="0" w:color="auto"/>
              </w:divBdr>
            </w:div>
            <w:div w:id="264044615">
              <w:marLeft w:val="0"/>
              <w:marRight w:val="0"/>
              <w:marTop w:val="0"/>
              <w:marBottom w:val="0"/>
              <w:divBdr>
                <w:top w:val="none" w:sz="0" w:space="0" w:color="auto"/>
                <w:left w:val="none" w:sz="0" w:space="0" w:color="auto"/>
                <w:bottom w:val="none" w:sz="0" w:space="0" w:color="auto"/>
                <w:right w:val="none" w:sz="0" w:space="0" w:color="auto"/>
              </w:divBdr>
            </w:div>
            <w:div w:id="264383968">
              <w:marLeft w:val="0"/>
              <w:marRight w:val="0"/>
              <w:marTop w:val="0"/>
              <w:marBottom w:val="0"/>
              <w:divBdr>
                <w:top w:val="none" w:sz="0" w:space="0" w:color="auto"/>
                <w:left w:val="none" w:sz="0" w:space="0" w:color="auto"/>
                <w:bottom w:val="none" w:sz="0" w:space="0" w:color="auto"/>
                <w:right w:val="none" w:sz="0" w:space="0" w:color="auto"/>
              </w:divBdr>
            </w:div>
            <w:div w:id="264389625">
              <w:marLeft w:val="0"/>
              <w:marRight w:val="0"/>
              <w:marTop w:val="0"/>
              <w:marBottom w:val="0"/>
              <w:divBdr>
                <w:top w:val="none" w:sz="0" w:space="0" w:color="auto"/>
                <w:left w:val="none" w:sz="0" w:space="0" w:color="auto"/>
                <w:bottom w:val="none" w:sz="0" w:space="0" w:color="auto"/>
                <w:right w:val="none" w:sz="0" w:space="0" w:color="auto"/>
              </w:divBdr>
            </w:div>
            <w:div w:id="264458419">
              <w:marLeft w:val="0"/>
              <w:marRight w:val="0"/>
              <w:marTop w:val="0"/>
              <w:marBottom w:val="0"/>
              <w:divBdr>
                <w:top w:val="none" w:sz="0" w:space="0" w:color="auto"/>
                <w:left w:val="none" w:sz="0" w:space="0" w:color="auto"/>
                <w:bottom w:val="none" w:sz="0" w:space="0" w:color="auto"/>
                <w:right w:val="none" w:sz="0" w:space="0" w:color="auto"/>
              </w:divBdr>
            </w:div>
            <w:div w:id="264728074">
              <w:marLeft w:val="0"/>
              <w:marRight w:val="0"/>
              <w:marTop w:val="0"/>
              <w:marBottom w:val="0"/>
              <w:divBdr>
                <w:top w:val="none" w:sz="0" w:space="0" w:color="auto"/>
                <w:left w:val="none" w:sz="0" w:space="0" w:color="auto"/>
                <w:bottom w:val="none" w:sz="0" w:space="0" w:color="auto"/>
                <w:right w:val="none" w:sz="0" w:space="0" w:color="auto"/>
              </w:divBdr>
            </w:div>
            <w:div w:id="264776090">
              <w:marLeft w:val="0"/>
              <w:marRight w:val="0"/>
              <w:marTop w:val="0"/>
              <w:marBottom w:val="0"/>
              <w:divBdr>
                <w:top w:val="none" w:sz="0" w:space="0" w:color="auto"/>
                <w:left w:val="none" w:sz="0" w:space="0" w:color="auto"/>
                <w:bottom w:val="none" w:sz="0" w:space="0" w:color="auto"/>
                <w:right w:val="none" w:sz="0" w:space="0" w:color="auto"/>
              </w:divBdr>
            </w:div>
            <w:div w:id="265694691">
              <w:marLeft w:val="0"/>
              <w:marRight w:val="0"/>
              <w:marTop w:val="0"/>
              <w:marBottom w:val="0"/>
              <w:divBdr>
                <w:top w:val="none" w:sz="0" w:space="0" w:color="auto"/>
                <w:left w:val="none" w:sz="0" w:space="0" w:color="auto"/>
                <w:bottom w:val="none" w:sz="0" w:space="0" w:color="auto"/>
                <w:right w:val="none" w:sz="0" w:space="0" w:color="auto"/>
              </w:divBdr>
            </w:div>
            <w:div w:id="265843780">
              <w:marLeft w:val="0"/>
              <w:marRight w:val="0"/>
              <w:marTop w:val="0"/>
              <w:marBottom w:val="0"/>
              <w:divBdr>
                <w:top w:val="none" w:sz="0" w:space="0" w:color="auto"/>
                <w:left w:val="none" w:sz="0" w:space="0" w:color="auto"/>
                <w:bottom w:val="none" w:sz="0" w:space="0" w:color="auto"/>
                <w:right w:val="none" w:sz="0" w:space="0" w:color="auto"/>
              </w:divBdr>
            </w:div>
            <w:div w:id="266818608">
              <w:marLeft w:val="0"/>
              <w:marRight w:val="0"/>
              <w:marTop w:val="0"/>
              <w:marBottom w:val="0"/>
              <w:divBdr>
                <w:top w:val="none" w:sz="0" w:space="0" w:color="auto"/>
                <w:left w:val="none" w:sz="0" w:space="0" w:color="auto"/>
                <w:bottom w:val="none" w:sz="0" w:space="0" w:color="auto"/>
                <w:right w:val="none" w:sz="0" w:space="0" w:color="auto"/>
              </w:divBdr>
            </w:div>
            <w:div w:id="269169503">
              <w:marLeft w:val="0"/>
              <w:marRight w:val="0"/>
              <w:marTop w:val="0"/>
              <w:marBottom w:val="0"/>
              <w:divBdr>
                <w:top w:val="none" w:sz="0" w:space="0" w:color="auto"/>
                <w:left w:val="none" w:sz="0" w:space="0" w:color="auto"/>
                <w:bottom w:val="none" w:sz="0" w:space="0" w:color="auto"/>
                <w:right w:val="none" w:sz="0" w:space="0" w:color="auto"/>
              </w:divBdr>
            </w:div>
            <w:div w:id="269631580">
              <w:marLeft w:val="0"/>
              <w:marRight w:val="0"/>
              <w:marTop w:val="0"/>
              <w:marBottom w:val="0"/>
              <w:divBdr>
                <w:top w:val="none" w:sz="0" w:space="0" w:color="auto"/>
                <w:left w:val="none" w:sz="0" w:space="0" w:color="auto"/>
                <w:bottom w:val="none" w:sz="0" w:space="0" w:color="auto"/>
                <w:right w:val="none" w:sz="0" w:space="0" w:color="auto"/>
              </w:divBdr>
            </w:div>
            <w:div w:id="269699456">
              <w:marLeft w:val="0"/>
              <w:marRight w:val="0"/>
              <w:marTop w:val="0"/>
              <w:marBottom w:val="0"/>
              <w:divBdr>
                <w:top w:val="none" w:sz="0" w:space="0" w:color="auto"/>
                <w:left w:val="none" w:sz="0" w:space="0" w:color="auto"/>
                <w:bottom w:val="none" w:sz="0" w:space="0" w:color="auto"/>
                <w:right w:val="none" w:sz="0" w:space="0" w:color="auto"/>
              </w:divBdr>
            </w:div>
            <w:div w:id="270205936">
              <w:marLeft w:val="0"/>
              <w:marRight w:val="0"/>
              <w:marTop w:val="0"/>
              <w:marBottom w:val="0"/>
              <w:divBdr>
                <w:top w:val="none" w:sz="0" w:space="0" w:color="auto"/>
                <w:left w:val="none" w:sz="0" w:space="0" w:color="auto"/>
                <w:bottom w:val="none" w:sz="0" w:space="0" w:color="auto"/>
                <w:right w:val="none" w:sz="0" w:space="0" w:color="auto"/>
              </w:divBdr>
            </w:div>
            <w:div w:id="270403623">
              <w:marLeft w:val="0"/>
              <w:marRight w:val="0"/>
              <w:marTop w:val="0"/>
              <w:marBottom w:val="0"/>
              <w:divBdr>
                <w:top w:val="none" w:sz="0" w:space="0" w:color="auto"/>
                <w:left w:val="none" w:sz="0" w:space="0" w:color="auto"/>
                <w:bottom w:val="none" w:sz="0" w:space="0" w:color="auto"/>
                <w:right w:val="none" w:sz="0" w:space="0" w:color="auto"/>
              </w:divBdr>
            </w:div>
            <w:div w:id="271404991">
              <w:marLeft w:val="0"/>
              <w:marRight w:val="0"/>
              <w:marTop w:val="0"/>
              <w:marBottom w:val="0"/>
              <w:divBdr>
                <w:top w:val="none" w:sz="0" w:space="0" w:color="auto"/>
                <w:left w:val="none" w:sz="0" w:space="0" w:color="auto"/>
                <w:bottom w:val="none" w:sz="0" w:space="0" w:color="auto"/>
                <w:right w:val="none" w:sz="0" w:space="0" w:color="auto"/>
              </w:divBdr>
            </w:div>
            <w:div w:id="272203470">
              <w:marLeft w:val="0"/>
              <w:marRight w:val="0"/>
              <w:marTop w:val="0"/>
              <w:marBottom w:val="0"/>
              <w:divBdr>
                <w:top w:val="none" w:sz="0" w:space="0" w:color="auto"/>
                <w:left w:val="none" w:sz="0" w:space="0" w:color="auto"/>
                <w:bottom w:val="none" w:sz="0" w:space="0" w:color="auto"/>
                <w:right w:val="none" w:sz="0" w:space="0" w:color="auto"/>
              </w:divBdr>
            </w:div>
            <w:div w:id="272326645">
              <w:marLeft w:val="0"/>
              <w:marRight w:val="0"/>
              <w:marTop w:val="0"/>
              <w:marBottom w:val="0"/>
              <w:divBdr>
                <w:top w:val="none" w:sz="0" w:space="0" w:color="auto"/>
                <w:left w:val="none" w:sz="0" w:space="0" w:color="auto"/>
                <w:bottom w:val="none" w:sz="0" w:space="0" w:color="auto"/>
                <w:right w:val="none" w:sz="0" w:space="0" w:color="auto"/>
              </w:divBdr>
            </w:div>
            <w:div w:id="272833246">
              <w:marLeft w:val="0"/>
              <w:marRight w:val="0"/>
              <w:marTop w:val="0"/>
              <w:marBottom w:val="0"/>
              <w:divBdr>
                <w:top w:val="none" w:sz="0" w:space="0" w:color="auto"/>
                <w:left w:val="none" w:sz="0" w:space="0" w:color="auto"/>
                <w:bottom w:val="none" w:sz="0" w:space="0" w:color="auto"/>
                <w:right w:val="none" w:sz="0" w:space="0" w:color="auto"/>
              </w:divBdr>
            </w:div>
            <w:div w:id="275331710">
              <w:marLeft w:val="0"/>
              <w:marRight w:val="0"/>
              <w:marTop w:val="0"/>
              <w:marBottom w:val="0"/>
              <w:divBdr>
                <w:top w:val="none" w:sz="0" w:space="0" w:color="auto"/>
                <w:left w:val="none" w:sz="0" w:space="0" w:color="auto"/>
                <w:bottom w:val="none" w:sz="0" w:space="0" w:color="auto"/>
                <w:right w:val="none" w:sz="0" w:space="0" w:color="auto"/>
              </w:divBdr>
            </w:div>
            <w:div w:id="277416239">
              <w:marLeft w:val="0"/>
              <w:marRight w:val="0"/>
              <w:marTop w:val="0"/>
              <w:marBottom w:val="0"/>
              <w:divBdr>
                <w:top w:val="none" w:sz="0" w:space="0" w:color="auto"/>
                <w:left w:val="none" w:sz="0" w:space="0" w:color="auto"/>
                <w:bottom w:val="none" w:sz="0" w:space="0" w:color="auto"/>
                <w:right w:val="none" w:sz="0" w:space="0" w:color="auto"/>
              </w:divBdr>
            </w:div>
            <w:div w:id="281037428">
              <w:marLeft w:val="0"/>
              <w:marRight w:val="0"/>
              <w:marTop w:val="0"/>
              <w:marBottom w:val="0"/>
              <w:divBdr>
                <w:top w:val="none" w:sz="0" w:space="0" w:color="auto"/>
                <w:left w:val="none" w:sz="0" w:space="0" w:color="auto"/>
                <w:bottom w:val="none" w:sz="0" w:space="0" w:color="auto"/>
                <w:right w:val="none" w:sz="0" w:space="0" w:color="auto"/>
              </w:divBdr>
            </w:div>
            <w:div w:id="281154077">
              <w:marLeft w:val="0"/>
              <w:marRight w:val="0"/>
              <w:marTop w:val="0"/>
              <w:marBottom w:val="0"/>
              <w:divBdr>
                <w:top w:val="none" w:sz="0" w:space="0" w:color="auto"/>
                <w:left w:val="none" w:sz="0" w:space="0" w:color="auto"/>
                <w:bottom w:val="none" w:sz="0" w:space="0" w:color="auto"/>
                <w:right w:val="none" w:sz="0" w:space="0" w:color="auto"/>
              </w:divBdr>
            </w:div>
            <w:div w:id="281503247">
              <w:marLeft w:val="0"/>
              <w:marRight w:val="0"/>
              <w:marTop w:val="0"/>
              <w:marBottom w:val="0"/>
              <w:divBdr>
                <w:top w:val="none" w:sz="0" w:space="0" w:color="auto"/>
                <w:left w:val="none" w:sz="0" w:space="0" w:color="auto"/>
                <w:bottom w:val="none" w:sz="0" w:space="0" w:color="auto"/>
                <w:right w:val="none" w:sz="0" w:space="0" w:color="auto"/>
              </w:divBdr>
            </w:div>
            <w:div w:id="282155387">
              <w:marLeft w:val="0"/>
              <w:marRight w:val="0"/>
              <w:marTop w:val="0"/>
              <w:marBottom w:val="0"/>
              <w:divBdr>
                <w:top w:val="none" w:sz="0" w:space="0" w:color="auto"/>
                <w:left w:val="none" w:sz="0" w:space="0" w:color="auto"/>
                <w:bottom w:val="none" w:sz="0" w:space="0" w:color="auto"/>
                <w:right w:val="none" w:sz="0" w:space="0" w:color="auto"/>
              </w:divBdr>
            </w:div>
            <w:div w:id="283268382">
              <w:marLeft w:val="0"/>
              <w:marRight w:val="0"/>
              <w:marTop w:val="0"/>
              <w:marBottom w:val="0"/>
              <w:divBdr>
                <w:top w:val="none" w:sz="0" w:space="0" w:color="auto"/>
                <w:left w:val="none" w:sz="0" w:space="0" w:color="auto"/>
                <w:bottom w:val="none" w:sz="0" w:space="0" w:color="auto"/>
                <w:right w:val="none" w:sz="0" w:space="0" w:color="auto"/>
              </w:divBdr>
            </w:div>
            <w:div w:id="285284090">
              <w:marLeft w:val="0"/>
              <w:marRight w:val="0"/>
              <w:marTop w:val="0"/>
              <w:marBottom w:val="0"/>
              <w:divBdr>
                <w:top w:val="none" w:sz="0" w:space="0" w:color="auto"/>
                <w:left w:val="none" w:sz="0" w:space="0" w:color="auto"/>
                <w:bottom w:val="none" w:sz="0" w:space="0" w:color="auto"/>
                <w:right w:val="none" w:sz="0" w:space="0" w:color="auto"/>
              </w:divBdr>
            </w:div>
            <w:div w:id="286159927">
              <w:marLeft w:val="0"/>
              <w:marRight w:val="0"/>
              <w:marTop w:val="0"/>
              <w:marBottom w:val="0"/>
              <w:divBdr>
                <w:top w:val="none" w:sz="0" w:space="0" w:color="auto"/>
                <w:left w:val="none" w:sz="0" w:space="0" w:color="auto"/>
                <w:bottom w:val="none" w:sz="0" w:space="0" w:color="auto"/>
                <w:right w:val="none" w:sz="0" w:space="0" w:color="auto"/>
              </w:divBdr>
            </w:div>
            <w:div w:id="286400523">
              <w:marLeft w:val="0"/>
              <w:marRight w:val="0"/>
              <w:marTop w:val="0"/>
              <w:marBottom w:val="0"/>
              <w:divBdr>
                <w:top w:val="none" w:sz="0" w:space="0" w:color="auto"/>
                <w:left w:val="none" w:sz="0" w:space="0" w:color="auto"/>
                <w:bottom w:val="none" w:sz="0" w:space="0" w:color="auto"/>
                <w:right w:val="none" w:sz="0" w:space="0" w:color="auto"/>
              </w:divBdr>
            </w:div>
            <w:div w:id="287862054">
              <w:marLeft w:val="0"/>
              <w:marRight w:val="0"/>
              <w:marTop w:val="0"/>
              <w:marBottom w:val="0"/>
              <w:divBdr>
                <w:top w:val="none" w:sz="0" w:space="0" w:color="auto"/>
                <w:left w:val="none" w:sz="0" w:space="0" w:color="auto"/>
                <w:bottom w:val="none" w:sz="0" w:space="0" w:color="auto"/>
                <w:right w:val="none" w:sz="0" w:space="0" w:color="auto"/>
              </w:divBdr>
            </w:div>
            <w:div w:id="288824838">
              <w:marLeft w:val="0"/>
              <w:marRight w:val="0"/>
              <w:marTop w:val="0"/>
              <w:marBottom w:val="0"/>
              <w:divBdr>
                <w:top w:val="none" w:sz="0" w:space="0" w:color="auto"/>
                <w:left w:val="none" w:sz="0" w:space="0" w:color="auto"/>
                <w:bottom w:val="none" w:sz="0" w:space="0" w:color="auto"/>
                <w:right w:val="none" w:sz="0" w:space="0" w:color="auto"/>
              </w:divBdr>
            </w:div>
            <w:div w:id="291249835">
              <w:marLeft w:val="0"/>
              <w:marRight w:val="0"/>
              <w:marTop w:val="0"/>
              <w:marBottom w:val="0"/>
              <w:divBdr>
                <w:top w:val="none" w:sz="0" w:space="0" w:color="auto"/>
                <w:left w:val="none" w:sz="0" w:space="0" w:color="auto"/>
                <w:bottom w:val="none" w:sz="0" w:space="0" w:color="auto"/>
                <w:right w:val="none" w:sz="0" w:space="0" w:color="auto"/>
              </w:divBdr>
            </w:div>
            <w:div w:id="291404109">
              <w:marLeft w:val="0"/>
              <w:marRight w:val="0"/>
              <w:marTop w:val="0"/>
              <w:marBottom w:val="0"/>
              <w:divBdr>
                <w:top w:val="none" w:sz="0" w:space="0" w:color="auto"/>
                <w:left w:val="none" w:sz="0" w:space="0" w:color="auto"/>
                <w:bottom w:val="none" w:sz="0" w:space="0" w:color="auto"/>
                <w:right w:val="none" w:sz="0" w:space="0" w:color="auto"/>
              </w:divBdr>
            </w:div>
            <w:div w:id="291592990">
              <w:marLeft w:val="0"/>
              <w:marRight w:val="0"/>
              <w:marTop w:val="0"/>
              <w:marBottom w:val="0"/>
              <w:divBdr>
                <w:top w:val="none" w:sz="0" w:space="0" w:color="auto"/>
                <w:left w:val="none" w:sz="0" w:space="0" w:color="auto"/>
                <w:bottom w:val="none" w:sz="0" w:space="0" w:color="auto"/>
                <w:right w:val="none" w:sz="0" w:space="0" w:color="auto"/>
              </w:divBdr>
            </w:div>
            <w:div w:id="291832242">
              <w:marLeft w:val="0"/>
              <w:marRight w:val="0"/>
              <w:marTop w:val="0"/>
              <w:marBottom w:val="0"/>
              <w:divBdr>
                <w:top w:val="none" w:sz="0" w:space="0" w:color="auto"/>
                <w:left w:val="none" w:sz="0" w:space="0" w:color="auto"/>
                <w:bottom w:val="none" w:sz="0" w:space="0" w:color="auto"/>
                <w:right w:val="none" w:sz="0" w:space="0" w:color="auto"/>
              </w:divBdr>
            </w:div>
            <w:div w:id="293339796">
              <w:marLeft w:val="0"/>
              <w:marRight w:val="0"/>
              <w:marTop w:val="0"/>
              <w:marBottom w:val="0"/>
              <w:divBdr>
                <w:top w:val="none" w:sz="0" w:space="0" w:color="auto"/>
                <w:left w:val="none" w:sz="0" w:space="0" w:color="auto"/>
                <w:bottom w:val="none" w:sz="0" w:space="0" w:color="auto"/>
                <w:right w:val="none" w:sz="0" w:space="0" w:color="auto"/>
              </w:divBdr>
            </w:div>
            <w:div w:id="297732184">
              <w:marLeft w:val="0"/>
              <w:marRight w:val="0"/>
              <w:marTop w:val="0"/>
              <w:marBottom w:val="0"/>
              <w:divBdr>
                <w:top w:val="none" w:sz="0" w:space="0" w:color="auto"/>
                <w:left w:val="none" w:sz="0" w:space="0" w:color="auto"/>
                <w:bottom w:val="none" w:sz="0" w:space="0" w:color="auto"/>
                <w:right w:val="none" w:sz="0" w:space="0" w:color="auto"/>
              </w:divBdr>
            </w:div>
            <w:div w:id="300308752">
              <w:marLeft w:val="0"/>
              <w:marRight w:val="0"/>
              <w:marTop w:val="0"/>
              <w:marBottom w:val="0"/>
              <w:divBdr>
                <w:top w:val="none" w:sz="0" w:space="0" w:color="auto"/>
                <w:left w:val="none" w:sz="0" w:space="0" w:color="auto"/>
                <w:bottom w:val="none" w:sz="0" w:space="0" w:color="auto"/>
                <w:right w:val="none" w:sz="0" w:space="0" w:color="auto"/>
              </w:divBdr>
            </w:div>
            <w:div w:id="300771777">
              <w:marLeft w:val="0"/>
              <w:marRight w:val="0"/>
              <w:marTop w:val="0"/>
              <w:marBottom w:val="0"/>
              <w:divBdr>
                <w:top w:val="none" w:sz="0" w:space="0" w:color="auto"/>
                <w:left w:val="none" w:sz="0" w:space="0" w:color="auto"/>
                <w:bottom w:val="none" w:sz="0" w:space="0" w:color="auto"/>
                <w:right w:val="none" w:sz="0" w:space="0" w:color="auto"/>
              </w:divBdr>
            </w:div>
            <w:div w:id="301739088">
              <w:marLeft w:val="0"/>
              <w:marRight w:val="0"/>
              <w:marTop w:val="0"/>
              <w:marBottom w:val="0"/>
              <w:divBdr>
                <w:top w:val="none" w:sz="0" w:space="0" w:color="auto"/>
                <w:left w:val="none" w:sz="0" w:space="0" w:color="auto"/>
                <w:bottom w:val="none" w:sz="0" w:space="0" w:color="auto"/>
                <w:right w:val="none" w:sz="0" w:space="0" w:color="auto"/>
              </w:divBdr>
            </w:div>
            <w:div w:id="302202797">
              <w:marLeft w:val="0"/>
              <w:marRight w:val="0"/>
              <w:marTop w:val="0"/>
              <w:marBottom w:val="0"/>
              <w:divBdr>
                <w:top w:val="none" w:sz="0" w:space="0" w:color="auto"/>
                <w:left w:val="none" w:sz="0" w:space="0" w:color="auto"/>
                <w:bottom w:val="none" w:sz="0" w:space="0" w:color="auto"/>
                <w:right w:val="none" w:sz="0" w:space="0" w:color="auto"/>
              </w:divBdr>
            </w:div>
            <w:div w:id="302545298">
              <w:marLeft w:val="0"/>
              <w:marRight w:val="0"/>
              <w:marTop w:val="0"/>
              <w:marBottom w:val="0"/>
              <w:divBdr>
                <w:top w:val="none" w:sz="0" w:space="0" w:color="auto"/>
                <w:left w:val="none" w:sz="0" w:space="0" w:color="auto"/>
                <w:bottom w:val="none" w:sz="0" w:space="0" w:color="auto"/>
                <w:right w:val="none" w:sz="0" w:space="0" w:color="auto"/>
              </w:divBdr>
            </w:div>
            <w:div w:id="302973942">
              <w:marLeft w:val="0"/>
              <w:marRight w:val="0"/>
              <w:marTop w:val="0"/>
              <w:marBottom w:val="0"/>
              <w:divBdr>
                <w:top w:val="none" w:sz="0" w:space="0" w:color="auto"/>
                <w:left w:val="none" w:sz="0" w:space="0" w:color="auto"/>
                <w:bottom w:val="none" w:sz="0" w:space="0" w:color="auto"/>
                <w:right w:val="none" w:sz="0" w:space="0" w:color="auto"/>
              </w:divBdr>
            </w:div>
            <w:div w:id="303194997">
              <w:marLeft w:val="0"/>
              <w:marRight w:val="0"/>
              <w:marTop w:val="0"/>
              <w:marBottom w:val="0"/>
              <w:divBdr>
                <w:top w:val="none" w:sz="0" w:space="0" w:color="auto"/>
                <w:left w:val="none" w:sz="0" w:space="0" w:color="auto"/>
                <w:bottom w:val="none" w:sz="0" w:space="0" w:color="auto"/>
                <w:right w:val="none" w:sz="0" w:space="0" w:color="auto"/>
              </w:divBdr>
            </w:div>
            <w:div w:id="305283061">
              <w:marLeft w:val="0"/>
              <w:marRight w:val="0"/>
              <w:marTop w:val="0"/>
              <w:marBottom w:val="0"/>
              <w:divBdr>
                <w:top w:val="none" w:sz="0" w:space="0" w:color="auto"/>
                <w:left w:val="none" w:sz="0" w:space="0" w:color="auto"/>
                <w:bottom w:val="none" w:sz="0" w:space="0" w:color="auto"/>
                <w:right w:val="none" w:sz="0" w:space="0" w:color="auto"/>
              </w:divBdr>
            </w:div>
            <w:div w:id="306210017">
              <w:marLeft w:val="0"/>
              <w:marRight w:val="0"/>
              <w:marTop w:val="0"/>
              <w:marBottom w:val="0"/>
              <w:divBdr>
                <w:top w:val="none" w:sz="0" w:space="0" w:color="auto"/>
                <w:left w:val="none" w:sz="0" w:space="0" w:color="auto"/>
                <w:bottom w:val="none" w:sz="0" w:space="0" w:color="auto"/>
                <w:right w:val="none" w:sz="0" w:space="0" w:color="auto"/>
              </w:divBdr>
            </w:div>
            <w:div w:id="307979346">
              <w:marLeft w:val="0"/>
              <w:marRight w:val="0"/>
              <w:marTop w:val="0"/>
              <w:marBottom w:val="0"/>
              <w:divBdr>
                <w:top w:val="none" w:sz="0" w:space="0" w:color="auto"/>
                <w:left w:val="none" w:sz="0" w:space="0" w:color="auto"/>
                <w:bottom w:val="none" w:sz="0" w:space="0" w:color="auto"/>
                <w:right w:val="none" w:sz="0" w:space="0" w:color="auto"/>
              </w:divBdr>
            </w:div>
            <w:div w:id="308288860">
              <w:marLeft w:val="0"/>
              <w:marRight w:val="0"/>
              <w:marTop w:val="0"/>
              <w:marBottom w:val="0"/>
              <w:divBdr>
                <w:top w:val="none" w:sz="0" w:space="0" w:color="auto"/>
                <w:left w:val="none" w:sz="0" w:space="0" w:color="auto"/>
                <w:bottom w:val="none" w:sz="0" w:space="0" w:color="auto"/>
                <w:right w:val="none" w:sz="0" w:space="0" w:color="auto"/>
              </w:divBdr>
            </w:div>
            <w:div w:id="308478336">
              <w:marLeft w:val="0"/>
              <w:marRight w:val="0"/>
              <w:marTop w:val="0"/>
              <w:marBottom w:val="0"/>
              <w:divBdr>
                <w:top w:val="none" w:sz="0" w:space="0" w:color="auto"/>
                <w:left w:val="none" w:sz="0" w:space="0" w:color="auto"/>
                <w:bottom w:val="none" w:sz="0" w:space="0" w:color="auto"/>
                <w:right w:val="none" w:sz="0" w:space="0" w:color="auto"/>
              </w:divBdr>
            </w:div>
            <w:div w:id="309291082">
              <w:marLeft w:val="0"/>
              <w:marRight w:val="0"/>
              <w:marTop w:val="0"/>
              <w:marBottom w:val="0"/>
              <w:divBdr>
                <w:top w:val="none" w:sz="0" w:space="0" w:color="auto"/>
                <w:left w:val="none" w:sz="0" w:space="0" w:color="auto"/>
                <w:bottom w:val="none" w:sz="0" w:space="0" w:color="auto"/>
                <w:right w:val="none" w:sz="0" w:space="0" w:color="auto"/>
              </w:divBdr>
            </w:div>
            <w:div w:id="312563555">
              <w:marLeft w:val="0"/>
              <w:marRight w:val="0"/>
              <w:marTop w:val="0"/>
              <w:marBottom w:val="0"/>
              <w:divBdr>
                <w:top w:val="none" w:sz="0" w:space="0" w:color="auto"/>
                <w:left w:val="none" w:sz="0" w:space="0" w:color="auto"/>
                <w:bottom w:val="none" w:sz="0" w:space="0" w:color="auto"/>
                <w:right w:val="none" w:sz="0" w:space="0" w:color="auto"/>
              </w:divBdr>
            </w:div>
            <w:div w:id="313340579">
              <w:marLeft w:val="0"/>
              <w:marRight w:val="0"/>
              <w:marTop w:val="0"/>
              <w:marBottom w:val="0"/>
              <w:divBdr>
                <w:top w:val="none" w:sz="0" w:space="0" w:color="auto"/>
                <w:left w:val="none" w:sz="0" w:space="0" w:color="auto"/>
                <w:bottom w:val="none" w:sz="0" w:space="0" w:color="auto"/>
                <w:right w:val="none" w:sz="0" w:space="0" w:color="auto"/>
              </w:divBdr>
            </w:div>
            <w:div w:id="316961351">
              <w:marLeft w:val="0"/>
              <w:marRight w:val="0"/>
              <w:marTop w:val="0"/>
              <w:marBottom w:val="0"/>
              <w:divBdr>
                <w:top w:val="none" w:sz="0" w:space="0" w:color="auto"/>
                <w:left w:val="none" w:sz="0" w:space="0" w:color="auto"/>
                <w:bottom w:val="none" w:sz="0" w:space="0" w:color="auto"/>
                <w:right w:val="none" w:sz="0" w:space="0" w:color="auto"/>
              </w:divBdr>
            </w:div>
            <w:div w:id="317153032">
              <w:marLeft w:val="0"/>
              <w:marRight w:val="0"/>
              <w:marTop w:val="0"/>
              <w:marBottom w:val="0"/>
              <w:divBdr>
                <w:top w:val="none" w:sz="0" w:space="0" w:color="auto"/>
                <w:left w:val="none" w:sz="0" w:space="0" w:color="auto"/>
                <w:bottom w:val="none" w:sz="0" w:space="0" w:color="auto"/>
                <w:right w:val="none" w:sz="0" w:space="0" w:color="auto"/>
              </w:divBdr>
            </w:div>
            <w:div w:id="319384008">
              <w:marLeft w:val="0"/>
              <w:marRight w:val="0"/>
              <w:marTop w:val="0"/>
              <w:marBottom w:val="0"/>
              <w:divBdr>
                <w:top w:val="none" w:sz="0" w:space="0" w:color="auto"/>
                <w:left w:val="none" w:sz="0" w:space="0" w:color="auto"/>
                <w:bottom w:val="none" w:sz="0" w:space="0" w:color="auto"/>
                <w:right w:val="none" w:sz="0" w:space="0" w:color="auto"/>
              </w:divBdr>
            </w:div>
            <w:div w:id="320349098">
              <w:marLeft w:val="0"/>
              <w:marRight w:val="0"/>
              <w:marTop w:val="0"/>
              <w:marBottom w:val="0"/>
              <w:divBdr>
                <w:top w:val="none" w:sz="0" w:space="0" w:color="auto"/>
                <w:left w:val="none" w:sz="0" w:space="0" w:color="auto"/>
                <w:bottom w:val="none" w:sz="0" w:space="0" w:color="auto"/>
                <w:right w:val="none" w:sz="0" w:space="0" w:color="auto"/>
              </w:divBdr>
            </w:div>
            <w:div w:id="320818006">
              <w:marLeft w:val="0"/>
              <w:marRight w:val="0"/>
              <w:marTop w:val="0"/>
              <w:marBottom w:val="0"/>
              <w:divBdr>
                <w:top w:val="none" w:sz="0" w:space="0" w:color="auto"/>
                <w:left w:val="none" w:sz="0" w:space="0" w:color="auto"/>
                <w:bottom w:val="none" w:sz="0" w:space="0" w:color="auto"/>
                <w:right w:val="none" w:sz="0" w:space="0" w:color="auto"/>
              </w:divBdr>
            </w:div>
            <w:div w:id="322048544">
              <w:marLeft w:val="0"/>
              <w:marRight w:val="0"/>
              <w:marTop w:val="0"/>
              <w:marBottom w:val="0"/>
              <w:divBdr>
                <w:top w:val="none" w:sz="0" w:space="0" w:color="auto"/>
                <w:left w:val="none" w:sz="0" w:space="0" w:color="auto"/>
                <w:bottom w:val="none" w:sz="0" w:space="0" w:color="auto"/>
                <w:right w:val="none" w:sz="0" w:space="0" w:color="auto"/>
              </w:divBdr>
            </w:div>
            <w:div w:id="323046269">
              <w:marLeft w:val="0"/>
              <w:marRight w:val="0"/>
              <w:marTop w:val="0"/>
              <w:marBottom w:val="0"/>
              <w:divBdr>
                <w:top w:val="none" w:sz="0" w:space="0" w:color="auto"/>
                <w:left w:val="none" w:sz="0" w:space="0" w:color="auto"/>
                <w:bottom w:val="none" w:sz="0" w:space="0" w:color="auto"/>
                <w:right w:val="none" w:sz="0" w:space="0" w:color="auto"/>
              </w:divBdr>
            </w:div>
            <w:div w:id="326134730">
              <w:marLeft w:val="0"/>
              <w:marRight w:val="0"/>
              <w:marTop w:val="0"/>
              <w:marBottom w:val="0"/>
              <w:divBdr>
                <w:top w:val="none" w:sz="0" w:space="0" w:color="auto"/>
                <w:left w:val="none" w:sz="0" w:space="0" w:color="auto"/>
                <w:bottom w:val="none" w:sz="0" w:space="0" w:color="auto"/>
                <w:right w:val="none" w:sz="0" w:space="0" w:color="auto"/>
              </w:divBdr>
            </w:div>
            <w:div w:id="329066995">
              <w:marLeft w:val="0"/>
              <w:marRight w:val="0"/>
              <w:marTop w:val="0"/>
              <w:marBottom w:val="0"/>
              <w:divBdr>
                <w:top w:val="none" w:sz="0" w:space="0" w:color="auto"/>
                <w:left w:val="none" w:sz="0" w:space="0" w:color="auto"/>
                <w:bottom w:val="none" w:sz="0" w:space="0" w:color="auto"/>
                <w:right w:val="none" w:sz="0" w:space="0" w:color="auto"/>
              </w:divBdr>
            </w:div>
            <w:div w:id="329799376">
              <w:marLeft w:val="0"/>
              <w:marRight w:val="0"/>
              <w:marTop w:val="0"/>
              <w:marBottom w:val="0"/>
              <w:divBdr>
                <w:top w:val="none" w:sz="0" w:space="0" w:color="auto"/>
                <w:left w:val="none" w:sz="0" w:space="0" w:color="auto"/>
                <w:bottom w:val="none" w:sz="0" w:space="0" w:color="auto"/>
                <w:right w:val="none" w:sz="0" w:space="0" w:color="auto"/>
              </w:divBdr>
            </w:div>
            <w:div w:id="330959995">
              <w:marLeft w:val="0"/>
              <w:marRight w:val="0"/>
              <w:marTop w:val="0"/>
              <w:marBottom w:val="0"/>
              <w:divBdr>
                <w:top w:val="none" w:sz="0" w:space="0" w:color="auto"/>
                <w:left w:val="none" w:sz="0" w:space="0" w:color="auto"/>
                <w:bottom w:val="none" w:sz="0" w:space="0" w:color="auto"/>
                <w:right w:val="none" w:sz="0" w:space="0" w:color="auto"/>
              </w:divBdr>
            </w:div>
            <w:div w:id="331376847">
              <w:marLeft w:val="0"/>
              <w:marRight w:val="0"/>
              <w:marTop w:val="0"/>
              <w:marBottom w:val="0"/>
              <w:divBdr>
                <w:top w:val="none" w:sz="0" w:space="0" w:color="auto"/>
                <w:left w:val="none" w:sz="0" w:space="0" w:color="auto"/>
                <w:bottom w:val="none" w:sz="0" w:space="0" w:color="auto"/>
                <w:right w:val="none" w:sz="0" w:space="0" w:color="auto"/>
              </w:divBdr>
            </w:div>
            <w:div w:id="335353535">
              <w:marLeft w:val="0"/>
              <w:marRight w:val="0"/>
              <w:marTop w:val="0"/>
              <w:marBottom w:val="0"/>
              <w:divBdr>
                <w:top w:val="none" w:sz="0" w:space="0" w:color="auto"/>
                <w:left w:val="none" w:sz="0" w:space="0" w:color="auto"/>
                <w:bottom w:val="none" w:sz="0" w:space="0" w:color="auto"/>
                <w:right w:val="none" w:sz="0" w:space="0" w:color="auto"/>
              </w:divBdr>
            </w:div>
            <w:div w:id="335616137">
              <w:marLeft w:val="0"/>
              <w:marRight w:val="0"/>
              <w:marTop w:val="0"/>
              <w:marBottom w:val="0"/>
              <w:divBdr>
                <w:top w:val="none" w:sz="0" w:space="0" w:color="auto"/>
                <w:left w:val="none" w:sz="0" w:space="0" w:color="auto"/>
                <w:bottom w:val="none" w:sz="0" w:space="0" w:color="auto"/>
                <w:right w:val="none" w:sz="0" w:space="0" w:color="auto"/>
              </w:divBdr>
            </w:div>
            <w:div w:id="336004941">
              <w:marLeft w:val="0"/>
              <w:marRight w:val="0"/>
              <w:marTop w:val="0"/>
              <w:marBottom w:val="0"/>
              <w:divBdr>
                <w:top w:val="none" w:sz="0" w:space="0" w:color="auto"/>
                <w:left w:val="none" w:sz="0" w:space="0" w:color="auto"/>
                <w:bottom w:val="none" w:sz="0" w:space="0" w:color="auto"/>
                <w:right w:val="none" w:sz="0" w:space="0" w:color="auto"/>
              </w:divBdr>
            </w:div>
            <w:div w:id="338584108">
              <w:marLeft w:val="0"/>
              <w:marRight w:val="0"/>
              <w:marTop w:val="0"/>
              <w:marBottom w:val="0"/>
              <w:divBdr>
                <w:top w:val="none" w:sz="0" w:space="0" w:color="auto"/>
                <w:left w:val="none" w:sz="0" w:space="0" w:color="auto"/>
                <w:bottom w:val="none" w:sz="0" w:space="0" w:color="auto"/>
                <w:right w:val="none" w:sz="0" w:space="0" w:color="auto"/>
              </w:divBdr>
            </w:div>
            <w:div w:id="340159492">
              <w:marLeft w:val="0"/>
              <w:marRight w:val="0"/>
              <w:marTop w:val="0"/>
              <w:marBottom w:val="0"/>
              <w:divBdr>
                <w:top w:val="none" w:sz="0" w:space="0" w:color="auto"/>
                <w:left w:val="none" w:sz="0" w:space="0" w:color="auto"/>
                <w:bottom w:val="none" w:sz="0" w:space="0" w:color="auto"/>
                <w:right w:val="none" w:sz="0" w:space="0" w:color="auto"/>
              </w:divBdr>
            </w:div>
            <w:div w:id="340549396">
              <w:marLeft w:val="0"/>
              <w:marRight w:val="0"/>
              <w:marTop w:val="0"/>
              <w:marBottom w:val="0"/>
              <w:divBdr>
                <w:top w:val="none" w:sz="0" w:space="0" w:color="auto"/>
                <w:left w:val="none" w:sz="0" w:space="0" w:color="auto"/>
                <w:bottom w:val="none" w:sz="0" w:space="0" w:color="auto"/>
                <w:right w:val="none" w:sz="0" w:space="0" w:color="auto"/>
              </w:divBdr>
            </w:div>
            <w:div w:id="340862463">
              <w:marLeft w:val="0"/>
              <w:marRight w:val="0"/>
              <w:marTop w:val="0"/>
              <w:marBottom w:val="0"/>
              <w:divBdr>
                <w:top w:val="none" w:sz="0" w:space="0" w:color="auto"/>
                <w:left w:val="none" w:sz="0" w:space="0" w:color="auto"/>
                <w:bottom w:val="none" w:sz="0" w:space="0" w:color="auto"/>
                <w:right w:val="none" w:sz="0" w:space="0" w:color="auto"/>
              </w:divBdr>
            </w:div>
            <w:div w:id="342435123">
              <w:marLeft w:val="0"/>
              <w:marRight w:val="0"/>
              <w:marTop w:val="0"/>
              <w:marBottom w:val="0"/>
              <w:divBdr>
                <w:top w:val="none" w:sz="0" w:space="0" w:color="auto"/>
                <w:left w:val="none" w:sz="0" w:space="0" w:color="auto"/>
                <w:bottom w:val="none" w:sz="0" w:space="0" w:color="auto"/>
                <w:right w:val="none" w:sz="0" w:space="0" w:color="auto"/>
              </w:divBdr>
            </w:div>
            <w:div w:id="343094108">
              <w:marLeft w:val="0"/>
              <w:marRight w:val="0"/>
              <w:marTop w:val="0"/>
              <w:marBottom w:val="0"/>
              <w:divBdr>
                <w:top w:val="none" w:sz="0" w:space="0" w:color="auto"/>
                <w:left w:val="none" w:sz="0" w:space="0" w:color="auto"/>
                <w:bottom w:val="none" w:sz="0" w:space="0" w:color="auto"/>
                <w:right w:val="none" w:sz="0" w:space="0" w:color="auto"/>
              </w:divBdr>
            </w:div>
            <w:div w:id="344524828">
              <w:marLeft w:val="0"/>
              <w:marRight w:val="0"/>
              <w:marTop w:val="0"/>
              <w:marBottom w:val="0"/>
              <w:divBdr>
                <w:top w:val="none" w:sz="0" w:space="0" w:color="auto"/>
                <w:left w:val="none" w:sz="0" w:space="0" w:color="auto"/>
                <w:bottom w:val="none" w:sz="0" w:space="0" w:color="auto"/>
                <w:right w:val="none" w:sz="0" w:space="0" w:color="auto"/>
              </w:divBdr>
            </w:div>
            <w:div w:id="345328144">
              <w:marLeft w:val="0"/>
              <w:marRight w:val="0"/>
              <w:marTop w:val="0"/>
              <w:marBottom w:val="0"/>
              <w:divBdr>
                <w:top w:val="none" w:sz="0" w:space="0" w:color="auto"/>
                <w:left w:val="none" w:sz="0" w:space="0" w:color="auto"/>
                <w:bottom w:val="none" w:sz="0" w:space="0" w:color="auto"/>
                <w:right w:val="none" w:sz="0" w:space="0" w:color="auto"/>
              </w:divBdr>
            </w:div>
            <w:div w:id="345637702">
              <w:marLeft w:val="0"/>
              <w:marRight w:val="0"/>
              <w:marTop w:val="0"/>
              <w:marBottom w:val="0"/>
              <w:divBdr>
                <w:top w:val="none" w:sz="0" w:space="0" w:color="auto"/>
                <w:left w:val="none" w:sz="0" w:space="0" w:color="auto"/>
                <w:bottom w:val="none" w:sz="0" w:space="0" w:color="auto"/>
                <w:right w:val="none" w:sz="0" w:space="0" w:color="auto"/>
              </w:divBdr>
            </w:div>
            <w:div w:id="350910251">
              <w:marLeft w:val="0"/>
              <w:marRight w:val="0"/>
              <w:marTop w:val="0"/>
              <w:marBottom w:val="0"/>
              <w:divBdr>
                <w:top w:val="none" w:sz="0" w:space="0" w:color="auto"/>
                <w:left w:val="none" w:sz="0" w:space="0" w:color="auto"/>
                <w:bottom w:val="none" w:sz="0" w:space="0" w:color="auto"/>
                <w:right w:val="none" w:sz="0" w:space="0" w:color="auto"/>
              </w:divBdr>
            </w:div>
            <w:div w:id="351999961">
              <w:marLeft w:val="0"/>
              <w:marRight w:val="0"/>
              <w:marTop w:val="0"/>
              <w:marBottom w:val="0"/>
              <w:divBdr>
                <w:top w:val="none" w:sz="0" w:space="0" w:color="auto"/>
                <w:left w:val="none" w:sz="0" w:space="0" w:color="auto"/>
                <w:bottom w:val="none" w:sz="0" w:space="0" w:color="auto"/>
                <w:right w:val="none" w:sz="0" w:space="0" w:color="auto"/>
              </w:divBdr>
            </w:div>
            <w:div w:id="352266403">
              <w:marLeft w:val="0"/>
              <w:marRight w:val="0"/>
              <w:marTop w:val="0"/>
              <w:marBottom w:val="0"/>
              <w:divBdr>
                <w:top w:val="none" w:sz="0" w:space="0" w:color="auto"/>
                <w:left w:val="none" w:sz="0" w:space="0" w:color="auto"/>
                <w:bottom w:val="none" w:sz="0" w:space="0" w:color="auto"/>
                <w:right w:val="none" w:sz="0" w:space="0" w:color="auto"/>
              </w:divBdr>
            </w:div>
            <w:div w:id="352616304">
              <w:marLeft w:val="0"/>
              <w:marRight w:val="0"/>
              <w:marTop w:val="0"/>
              <w:marBottom w:val="0"/>
              <w:divBdr>
                <w:top w:val="none" w:sz="0" w:space="0" w:color="auto"/>
                <w:left w:val="none" w:sz="0" w:space="0" w:color="auto"/>
                <w:bottom w:val="none" w:sz="0" w:space="0" w:color="auto"/>
                <w:right w:val="none" w:sz="0" w:space="0" w:color="auto"/>
              </w:divBdr>
            </w:div>
            <w:div w:id="352804864">
              <w:marLeft w:val="0"/>
              <w:marRight w:val="0"/>
              <w:marTop w:val="0"/>
              <w:marBottom w:val="0"/>
              <w:divBdr>
                <w:top w:val="none" w:sz="0" w:space="0" w:color="auto"/>
                <w:left w:val="none" w:sz="0" w:space="0" w:color="auto"/>
                <w:bottom w:val="none" w:sz="0" w:space="0" w:color="auto"/>
                <w:right w:val="none" w:sz="0" w:space="0" w:color="auto"/>
              </w:divBdr>
            </w:div>
            <w:div w:id="353919124">
              <w:marLeft w:val="0"/>
              <w:marRight w:val="0"/>
              <w:marTop w:val="0"/>
              <w:marBottom w:val="0"/>
              <w:divBdr>
                <w:top w:val="none" w:sz="0" w:space="0" w:color="auto"/>
                <w:left w:val="none" w:sz="0" w:space="0" w:color="auto"/>
                <w:bottom w:val="none" w:sz="0" w:space="0" w:color="auto"/>
                <w:right w:val="none" w:sz="0" w:space="0" w:color="auto"/>
              </w:divBdr>
            </w:div>
            <w:div w:id="354498401">
              <w:marLeft w:val="0"/>
              <w:marRight w:val="0"/>
              <w:marTop w:val="0"/>
              <w:marBottom w:val="0"/>
              <w:divBdr>
                <w:top w:val="none" w:sz="0" w:space="0" w:color="auto"/>
                <w:left w:val="none" w:sz="0" w:space="0" w:color="auto"/>
                <w:bottom w:val="none" w:sz="0" w:space="0" w:color="auto"/>
                <w:right w:val="none" w:sz="0" w:space="0" w:color="auto"/>
              </w:divBdr>
            </w:div>
            <w:div w:id="355497234">
              <w:marLeft w:val="0"/>
              <w:marRight w:val="0"/>
              <w:marTop w:val="0"/>
              <w:marBottom w:val="0"/>
              <w:divBdr>
                <w:top w:val="none" w:sz="0" w:space="0" w:color="auto"/>
                <w:left w:val="none" w:sz="0" w:space="0" w:color="auto"/>
                <w:bottom w:val="none" w:sz="0" w:space="0" w:color="auto"/>
                <w:right w:val="none" w:sz="0" w:space="0" w:color="auto"/>
              </w:divBdr>
            </w:div>
            <w:div w:id="356661992">
              <w:marLeft w:val="0"/>
              <w:marRight w:val="0"/>
              <w:marTop w:val="0"/>
              <w:marBottom w:val="0"/>
              <w:divBdr>
                <w:top w:val="none" w:sz="0" w:space="0" w:color="auto"/>
                <w:left w:val="none" w:sz="0" w:space="0" w:color="auto"/>
                <w:bottom w:val="none" w:sz="0" w:space="0" w:color="auto"/>
                <w:right w:val="none" w:sz="0" w:space="0" w:color="auto"/>
              </w:divBdr>
            </w:div>
            <w:div w:id="356810312">
              <w:marLeft w:val="0"/>
              <w:marRight w:val="0"/>
              <w:marTop w:val="0"/>
              <w:marBottom w:val="0"/>
              <w:divBdr>
                <w:top w:val="none" w:sz="0" w:space="0" w:color="auto"/>
                <w:left w:val="none" w:sz="0" w:space="0" w:color="auto"/>
                <w:bottom w:val="none" w:sz="0" w:space="0" w:color="auto"/>
                <w:right w:val="none" w:sz="0" w:space="0" w:color="auto"/>
              </w:divBdr>
            </w:div>
            <w:div w:id="357119426">
              <w:marLeft w:val="0"/>
              <w:marRight w:val="0"/>
              <w:marTop w:val="0"/>
              <w:marBottom w:val="0"/>
              <w:divBdr>
                <w:top w:val="none" w:sz="0" w:space="0" w:color="auto"/>
                <w:left w:val="none" w:sz="0" w:space="0" w:color="auto"/>
                <w:bottom w:val="none" w:sz="0" w:space="0" w:color="auto"/>
                <w:right w:val="none" w:sz="0" w:space="0" w:color="auto"/>
              </w:divBdr>
            </w:div>
            <w:div w:id="357703646">
              <w:marLeft w:val="0"/>
              <w:marRight w:val="0"/>
              <w:marTop w:val="0"/>
              <w:marBottom w:val="0"/>
              <w:divBdr>
                <w:top w:val="none" w:sz="0" w:space="0" w:color="auto"/>
                <w:left w:val="none" w:sz="0" w:space="0" w:color="auto"/>
                <w:bottom w:val="none" w:sz="0" w:space="0" w:color="auto"/>
                <w:right w:val="none" w:sz="0" w:space="0" w:color="auto"/>
              </w:divBdr>
            </w:div>
            <w:div w:id="360908022">
              <w:marLeft w:val="0"/>
              <w:marRight w:val="0"/>
              <w:marTop w:val="0"/>
              <w:marBottom w:val="0"/>
              <w:divBdr>
                <w:top w:val="none" w:sz="0" w:space="0" w:color="auto"/>
                <w:left w:val="none" w:sz="0" w:space="0" w:color="auto"/>
                <w:bottom w:val="none" w:sz="0" w:space="0" w:color="auto"/>
                <w:right w:val="none" w:sz="0" w:space="0" w:color="auto"/>
              </w:divBdr>
            </w:div>
            <w:div w:id="363530157">
              <w:marLeft w:val="0"/>
              <w:marRight w:val="0"/>
              <w:marTop w:val="0"/>
              <w:marBottom w:val="0"/>
              <w:divBdr>
                <w:top w:val="none" w:sz="0" w:space="0" w:color="auto"/>
                <w:left w:val="none" w:sz="0" w:space="0" w:color="auto"/>
                <w:bottom w:val="none" w:sz="0" w:space="0" w:color="auto"/>
                <w:right w:val="none" w:sz="0" w:space="0" w:color="auto"/>
              </w:divBdr>
            </w:div>
            <w:div w:id="364871594">
              <w:marLeft w:val="0"/>
              <w:marRight w:val="0"/>
              <w:marTop w:val="0"/>
              <w:marBottom w:val="0"/>
              <w:divBdr>
                <w:top w:val="none" w:sz="0" w:space="0" w:color="auto"/>
                <w:left w:val="none" w:sz="0" w:space="0" w:color="auto"/>
                <w:bottom w:val="none" w:sz="0" w:space="0" w:color="auto"/>
                <w:right w:val="none" w:sz="0" w:space="0" w:color="auto"/>
              </w:divBdr>
            </w:div>
            <w:div w:id="365109576">
              <w:marLeft w:val="0"/>
              <w:marRight w:val="0"/>
              <w:marTop w:val="0"/>
              <w:marBottom w:val="0"/>
              <w:divBdr>
                <w:top w:val="none" w:sz="0" w:space="0" w:color="auto"/>
                <w:left w:val="none" w:sz="0" w:space="0" w:color="auto"/>
                <w:bottom w:val="none" w:sz="0" w:space="0" w:color="auto"/>
                <w:right w:val="none" w:sz="0" w:space="0" w:color="auto"/>
              </w:divBdr>
            </w:div>
            <w:div w:id="366612165">
              <w:marLeft w:val="0"/>
              <w:marRight w:val="0"/>
              <w:marTop w:val="0"/>
              <w:marBottom w:val="0"/>
              <w:divBdr>
                <w:top w:val="none" w:sz="0" w:space="0" w:color="auto"/>
                <w:left w:val="none" w:sz="0" w:space="0" w:color="auto"/>
                <w:bottom w:val="none" w:sz="0" w:space="0" w:color="auto"/>
                <w:right w:val="none" w:sz="0" w:space="0" w:color="auto"/>
              </w:divBdr>
            </w:div>
            <w:div w:id="369064822">
              <w:marLeft w:val="0"/>
              <w:marRight w:val="0"/>
              <w:marTop w:val="0"/>
              <w:marBottom w:val="0"/>
              <w:divBdr>
                <w:top w:val="none" w:sz="0" w:space="0" w:color="auto"/>
                <w:left w:val="none" w:sz="0" w:space="0" w:color="auto"/>
                <w:bottom w:val="none" w:sz="0" w:space="0" w:color="auto"/>
                <w:right w:val="none" w:sz="0" w:space="0" w:color="auto"/>
              </w:divBdr>
            </w:div>
            <w:div w:id="369917028">
              <w:marLeft w:val="0"/>
              <w:marRight w:val="0"/>
              <w:marTop w:val="0"/>
              <w:marBottom w:val="0"/>
              <w:divBdr>
                <w:top w:val="none" w:sz="0" w:space="0" w:color="auto"/>
                <w:left w:val="none" w:sz="0" w:space="0" w:color="auto"/>
                <w:bottom w:val="none" w:sz="0" w:space="0" w:color="auto"/>
                <w:right w:val="none" w:sz="0" w:space="0" w:color="auto"/>
              </w:divBdr>
            </w:div>
            <w:div w:id="369958565">
              <w:marLeft w:val="0"/>
              <w:marRight w:val="0"/>
              <w:marTop w:val="0"/>
              <w:marBottom w:val="0"/>
              <w:divBdr>
                <w:top w:val="none" w:sz="0" w:space="0" w:color="auto"/>
                <w:left w:val="none" w:sz="0" w:space="0" w:color="auto"/>
                <w:bottom w:val="none" w:sz="0" w:space="0" w:color="auto"/>
                <w:right w:val="none" w:sz="0" w:space="0" w:color="auto"/>
              </w:divBdr>
            </w:div>
            <w:div w:id="370307976">
              <w:marLeft w:val="0"/>
              <w:marRight w:val="0"/>
              <w:marTop w:val="0"/>
              <w:marBottom w:val="0"/>
              <w:divBdr>
                <w:top w:val="none" w:sz="0" w:space="0" w:color="auto"/>
                <w:left w:val="none" w:sz="0" w:space="0" w:color="auto"/>
                <w:bottom w:val="none" w:sz="0" w:space="0" w:color="auto"/>
                <w:right w:val="none" w:sz="0" w:space="0" w:color="auto"/>
              </w:divBdr>
            </w:div>
            <w:div w:id="371465466">
              <w:marLeft w:val="0"/>
              <w:marRight w:val="0"/>
              <w:marTop w:val="0"/>
              <w:marBottom w:val="0"/>
              <w:divBdr>
                <w:top w:val="none" w:sz="0" w:space="0" w:color="auto"/>
                <w:left w:val="none" w:sz="0" w:space="0" w:color="auto"/>
                <w:bottom w:val="none" w:sz="0" w:space="0" w:color="auto"/>
                <w:right w:val="none" w:sz="0" w:space="0" w:color="auto"/>
              </w:divBdr>
            </w:div>
            <w:div w:id="371540404">
              <w:marLeft w:val="0"/>
              <w:marRight w:val="0"/>
              <w:marTop w:val="0"/>
              <w:marBottom w:val="0"/>
              <w:divBdr>
                <w:top w:val="none" w:sz="0" w:space="0" w:color="auto"/>
                <w:left w:val="none" w:sz="0" w:space="0" w:color="auto"/>
                <w:bottom w:val="none" w:sz="0" w:space="0" w:color="auto"/>
                <w:right w:val="none" w:sz="0" w:space="0" w:color="auto"/>
              </w:divBdr>
            </w:div>
            <w:div w:id="373772808">
              <w:marLeft w:val="0"/>
              <w:marRight w:val="0"/>
              <w:marTop w:val="0"/>
              <w:marBottom w:val="0"/>
              <w:divBdr>
                <w:top w:val="none" w:sz="0" w:space="0" w:color="auto"/>
                <w:left w:val="none" w:sz="0" w:space="0" w:color="auto"/>
                <w:bottom w:val="none" w:sz="0" w:space="0" w:color="auto"/>
                <w:right w:val="none" w:sz="0" w:space="0" w:color="auto"/>
              </w:divBdr>
            </w:div>
            <w:div w:id="373889819">
              <w:marLeft w:val="0"/>
              <w:marRight w:val="0"/>
              <w:marTop w:val="0"/>
              <w:marBottom w:val="0"/>
              <w:divBdr>
                <w:top w:val="none" w:sz="0" w:space="0" w:color="auto"/>
                <w:left w:val="none" w:sz="0" w:space="0" w:color="auto"/>
                <w:bottom w:val="none" w:sz="0" w:space="0" w:color="auto"/>
                <w:right w:val="none" w:sz="0" w:space="0" w:color="auto"/>
              </w:divBdr>
            </w:div>
            <w:div w:id="374353566">
              <w:marLeft w:val="0"/>
              <w:marRight w:val="0"/>
              <w:marTop w:val="0"/>
              <w:marBottom w:val="0"/>
              <w:divBdr>
                <w:top w:val="none" w:sz="0" w:space="0" w:color="auto"/>
                <w:left w:val="none" w:sz="0" w:space="0" w:color="auto"/>
                <w:bottom w:val="none" w:sz="0" w:space="0" w:color="auto"/>
                <w:right w:val="none" w:sz="0" w:space="0" w:color="auto"/>
              </w:divBdr>
            </w:div>
            <w:div w:id="374934055">
              <w:marLeft w:val="0"/>
              <w:marRight w:val="0"/>
              <w:marTop w:val="0"/>
              <w:marBottom w:val="0"/>
              <w:divBdr>
                <w:top w:val="none" w:sz="0" w:space="0" w:color="auto"/>
                <w:left w:val="none" w:sz="0" w:space="0" w:color="auto"/>
                <w:bottom w:val="none" w:sz="0" w:space="0" w:color="auto"/>
                <w:right w:val="none" w:sz="0" w:space="0" w:color="auto"/>
              </w:divBdr>
            </w:div>
            <w:div w:id="377515000">
              <w:marLeft w:val="0"/>
              <w:marRight w:val="0"/>
              <w:marTop w:val="0"/>
              <w:marBottom w:val="0"/>
              <w:divBdr>
                <w:top w:val="none" w:sz="0" w:space="0" w:color="auto"/>
                <w:left w:val="none" w:sz="0" w:space="0" w:color="auto"/>
                <w:bottom w:val="none" w:sz="0" w:space="0" w:color="auto"/>
                <w:right w:val="none" w:sz="0" w:space="0" w:color="auto"/>
              </w:divBdr>
            </w:div>
            <w:div w:id="378475314">
              <w:marLeft w:val="0"/>
              <w:marRight w:val="0"/>
              <w:marTop w:val="0"/>
              <w:marBottom w:val="0"/>
              <w:divBdr>
                <w:top w:val="none" w:sz="0" w:space="0" w:color="auto"/>
                <w:left w:val="none" w:sz="0" w:space="0" w:color="auto"/>
                <w:bottom w:val="none" w:sz="0" w:space="0" w:color="auto"/>
                <w:right w:val="none" w:sz="0" w:space="0" w:color="auto"/>
              </w:divBdr>
            </w:div>
            <w:div w:id="379404177">
              <w:marLeft w:val="0"/>
              <w:marRight w:val="0"/>
              <w:marTop w:val="0"/>
              <w:marBottom w:val="0"/>
              <w:divBdr>
                <w:top w:val="none" w:sz="0" w:space="0" w:color="auto"/>
                <w:left w:val="none" w:sz="0" w:space="0" w:color="auto"/>
                <w:bottom w:val="none" w:sz="0" w:space="0" w:color="auto"/>
                <w:right w:val="none" w:sz="0" w:space="0" w:color="auto"/>
              </w:divBdr>
            </w:div>
            <w:div w:id="379667234">
              <w:marLeft w:val="0"/>
              <w:marRight w:val="0"/>
              <w:marTop w:val="0"/>
              <w:marBottom w:val="0"/>
              <w:divBdr>
                <w:top w:val="none" w:sz="0" w:space="0" w:color="auto"/>
                <w:left w:val="none" w:sz="0" w:space="0" w:color="auto"/>
                <w:bottom w:val="none" w:sz="0" w:space="0" w:color="auto"/>
                <w:right w:val="none" w:sz="0" w:space="0" w:color="auto"/>
              </w:divBdr>
            </w:div>
            <w:div w:id="381372221">
              <w:marLeft w:val="0"/>
              <w:marRight w:val="0"/>
              <w:marTop w:val="0"/>
              <w:marBottom w:val="0"/>
              <w:divBdr>
                <w:top w:val="none" w:sz="0" w:space="0" w:color="auto"/>
                <w:left w:val="none" w:sz="0" w:space="0" w:color="auto"/>
                <w:bottom w:val="none" w:sz="0" w:space="0" w:color="auto"/>
                <w:right w:val="none" w:sz="0" w:space="0" w:color="auto"/>
              </w:divBdr>
            </w:div>
            <w:div w:id="385956441">
              <w:marLeft w:val="0"/>
              <w:marRight w:val="0"/>
              <w:marTop w:val="0"/>
              <w:marBottom w:val="0"/>
              <w:divBdr>
                <w:top w:val="none" w:sz="0" w:space="0" w:color="auto"/>
                <w:left w:val="none" w:sz="0" w:space="0" w:color="auto"/>
                <w:bottom w:val="none" w:sz="0" w:space="0" w:color="auto"/>
                <w:right w:val="none" w:sz="0" w:space="0" w:color="auto"/>
              </w:divBdr>
            </w:div>
            <w:div w:id="386028554">
              <w:marLeft w:val="0"/>
              <w:marRight w:val="0"/>
              <w:marTop w:val="0"/>
              <w:marBottom w:val="0"/>
              <w:divBdr>
                <w:top w:val="none" w:sz="0" w:space="0" w:color="auto"/>
                <w:left w:val="none" w:sz="0" w:space="0" w:color="auto"/>
                <w:bottom w:val="none" w:sz="0" w:space="0" w:color="auto"/>
                <w:right w:val="none" w:sz="0" w:space="0" w:color="auto"/>
              </w:divBdr>
            </w:div>
            <w:div w:id="386073938">
              <w:marLeft w:val="0"/>
              <w:marRight w:val="0"/>
              <w:marTop w:val="0"/>
              <w:marBottom w:val="0"/>
              <w:divBdr>
                <w:top w:val="none" w:sz="0" w:space="0" w:color="auto"/>
                <w:left w:val="none" w:sz="0" w:space="0" w:color="auto"/>
                <w:bottom w:val="none" w:sz="0" w:space="0" w:color="auto"/>
                <w:right w:val="none" w:sz="0" w:space="0" w:color="auto"/>
              </w:divBdr>
            </w:div>
            <w:div w:id="387072409">
              <w:marLeft w:val="0"/>
              <w:marRight w:val="0"/>
              <w:marTop w:val="0"/>
              <w:marBottom w:val="0"/>
              <w:divBdr>
                <w:top w:val="none" w:sz="0" w:space="0" w:color="auto"/>
                <w:left w:val="none" w:sz="0" w:space="0" w:color="auto"/>
                <w:bottom w:val="none" w:sz="0" w:space="0" w:color="auto"/>
                <w:right w:val="none" w:sz="0" w:space="0" w:color="auto"/>
              </w:divBdr>
            </w:div>
            <w:div w:id="387462663">
              <w:marLeft w:val="0"/>
              <w:marRight w:val="0"/>
              <w:marTop w:val="0"/>
              <w:marBottom w:val="0"/>
              <w:divBdr>
                <w:top w:val="none" w:sz="0" w:space="0" w:color="auto"/>
                <w:left w:val="none" w:sz="0" w:space="0" w:color="auto"/>
                <w:bottom w:val="none" w:sz="0" w:space="0" w:color="auto"/>
                <w:right w:val="none" w:sz="0" w:space="0" w:color="auto"/>
              </w:divBdr>
            </w:div>
            <w:div w:id="387724260">
              <w:marLeft w:val="0"/>
              <w:marRight w:val="0"/>
              <w:marTop w:val="0"/>
              <w:marBottom w:val="0"/>
              <w:divBdr>
                <w:top w:val="none" w:sz="0" w:space="0" w:color="auto"/>
                <w:left w:val="none" w:sz="0" w:space="0" w:color="auto"/>
                <w:bottom w:val="none" w:sz="0" w:space="0" w:color="auto"/>
                <w:right w:val="none" w:sz="0" w:space="0" w:color="auto"/>
              </w:divBdr>
            </w:div>
            <w:div w:id="390278460">
              <w:marLeft w:val="0"/>
              <w:marRight w:val="0"/>
              <w:marTop w:val="0"/>
              <w:marBottom w:val="0"/>
              <w:divBdr>
                <w:top w:val="none" w:sz="0" w:space="0" w:color="auto"/>
                <w:left w:val="none" w:sz="0" w:space="0" w:color="auto"/>
                <w:bottom w:val="none" w:sz="0" w:space="0" w:color="auto"/>
                <w:right w:val="none" w:sz="0" w:space="0" w:color="auto"/>
              </w:divBdr>
            </w:div>
            <w:div w:id="391122092">
              <w:marLeft w:val="0"/>
              <w:marRight w:val="0"/>
              <w:marTop w:val="0"/>
              <w:marBottom w:val="0"/>
              <w:divBdr>
                <w:top w:val="none" w:sz="0" w:space="0" w:color="auto"/>
                <w:left w:val="none" w:sz="0" w:space="0" w:color="auto"/>
                <w:bottom w:val="none" w:sz="0" w:space="0" w:color="auto"/>
                <w:right w:val="none" w:sz="0" w:space="0" w:color="auto"/>
              </w:divBdr>
            </w:div>
            <w:div w:id="392242571">
              <w:marLeft w:val="0"/>
              <w:marRight w:val="0"/>
              <w:marTop w:val="0"/>
              <w:marBottom w:val="0"/>
              <w:divBdr>
                <w:top w:val="none" w:sz="0" w:space="0" w:color="auto"/>
                <w:left w:val="none" w:sz="0" w:space="0" w:color="auto"/>
                <w:bottom w:val="none" w:sz="0" w:space="0" w:color="auto"/>
                <w:right w:val="none" w:sz="0" w:space="0" w:color="auto"/>
              </w:divBdr>
            </w:div>
            <w:div w:id="392781280">
              <w:marLeft w:val="0"/>
              <w:marRight w:val="0"/>
              <w:marTop w:val="0"/>
              <w:marBottom w:val="0"/>
              <w:divBdr>
                <w:top w:val="none" w:sz="0" w:space="0" w:color="auto"/>
                <w:left w:val="none" w:sz="0" w:space="0" w:color="auto"/>
                <w:bottom w:val="none" w:sz="0" w:space="0" w:color="auto"/>
                <w:right w:val="none" w:sz="0" w:space="0" w:color="auto"/>
              </w:divBdr>
            </w:div>
            <w:div w:id="392892367">
              <w:marLeft w:val="0"/>
              <w:marRight w:val="0"/>
              <w:marTop w:val="0"/>
              <w:marBottom w:val="0"/>
              <w:divBdr>
                <w:top w:val="none" w:sz="0" w:space="0" w:color="auto"/>
                <w:left w:val="none" w:sz="0" w:space="0" w:color="auto"/>
                <w:bottom w:val="none" w:sz="0" w:space="0" w:color="auto"/>
                <w:right w:val="none" w:sz="0" w:space="0" w:color="auto"/>
              </w:divBdr>
            </w:div>
            <w:div w:id="392968801">
              <w:marLeft w:val="0"/>
              <w:marRight w:val="0"/>
              <w:marTop w:val="0"/>
              <w:marBottom w:val="0"/>
              <w:divBdr>
                <w:top w:val="none" w:sz="0" w:space="0" w:color="auto"/>
                <w:left w:val="none" w:sz="0" w:space="0" w:color="auto"/>
                <w:bottom w:val="none" w:sz="0" w:space="0" w:color="auto"/>
                <w:right w:val="none" w:sz="0" w:space="0" w:color="auto"/>
              </w:divBdr>
            </w:div>
            <w:div w:id="393627953">
              <w:marLeft w:val="0"/>
              <w:marRight w:val="0"/>
              <w:marTop w:val="0"/>
              <w:marBottom w:val="0"/>
              <w:divBdr>
                <w:top w:val="none" w:sz="0" w:space="0" w:color="auto"/>
                <w:left w:val="none" w:sz="0" w:space="0" w:color="auto"/>
                <w:bottom w:val="none" w:sz="0" w:space="0" w:color="auto"/>
                <w:right w:val="none" w:sz="0" w:space="0" w:color="auto"/>
              </w:divBdr>
            </w:div>
            <w:div w:id="394427651">
              <w:marLeft w:val="0"/>
              <w:marRight w:val="0"/>
              <w:marTop w:val="0"/>
              <w:marBottom w:val="0"/>
              <w:divBdr>
                <w:top w:val="none" w:sz="0" w:space="0" w:color="auto"/>
                <w:left w:val="none" w:sz="0" w:space="0" w:color="auto"/>
                <w:bottom w:val="none" w:sz="0" w:space="0" w:color="auto"/>
                <w:right w:val="none" w:sz="0" w:space="0" w:color="auto"/>
              </w:divBdr>
            </w:div>
            <w:div w:id="395713999">
              <w:marLeft w:val="0"/>
              <w:marRight w:val="0"/>
              <w:marTop w:val="0"/>
              <w:marBottom w:val="0"/>
              <w:divBdr>
                <w:top w:val="none" w:sz="0" w:space="0" w:color="auto"/>
                <w:left w:val="none" w:sz="0" w:space="0" w:color="auto"/>
                <w:bottom w:val="none" w:sz="0" w:space="0" w:color="auto"/>
                <w:right w:val="none" w:sz="0" w:space="0" w:color="auto"/>
              </w:divBdr>
            </w:div>
            <w:div w:id="396587034">
              <w:marLeft w:val="0"/>
              <w:marRight w:val="0"/>
              <w:marTop w:val="0"/>
              <w:marBottom w:val="0"/>
              <w:divBdr>
                <w:top w:val="none" w:sz="0" w:space="0" w:color="auto"/>
                <w:left w:val="none" w:sz="0" w:space="0" w:color="auto"/>
                <w:bottom w:val="none" w:sz="0" w:space="0" w:color="auto"/>
                <w:right w:val="none" w:sz="0" w:space="0" w:color="auto"/>
              </w:divBdr>
            </w:div>
            <w:div w:id="398401181">
              <w:marLeft w:val="0"/>
              <w:marRight w:val="0"/>
              <w:marTop w:val="0"/>
              <w:marBottom w:val="0"/>
              <w:divBdr>
                <w:top w:val="none" w:sz="0" w:space="0" w:color="auto"/>
                <w:left w:val="none" w:sz="0" w:space="0" w:color="auto"/>
                <w:bottom w:val="none" w:sz="0" w:space="0" w:color="auto"/>
                <w:right w:val="none" w:sz="0" w:space="0" w:color="auto"/>
              </w:divBdr>
            </w:div>
            <w:div w:id="398988459">
              <w:marLeft w:val="0"/>
              <w:marRight w:val="0"/>
              <w:marTop w:val="0"/>
              <w:marBottom w:val="0"/>
              <w:divBdr>
                <w:top w:val="none" w:sz="0" w:space="0" w:color="auto"/>
                <w:left w:val="none" w:sz="0" w:space="0" w:color="auto"/>
                <w:bottom w:val="none" w:sz="0" w:space="0" w:color="auto"/>
                <w:right w:val="none" w:sz="0" w:space="0" w:color="auto"/>
              </w:divBdr>
            </w:div>
            <w:div w:id="399407924">
              <w:marLeft w:val="0"/>
              <w:marRight w:val="0"/>
              <w:marTop w:val="0"/>
              <w:marBottom w:val="0"/>
              <w:divBdr>
                <w:top w:val="none" w:sz="0" w:space="0" w:color="auto"/>
                <w:left w:val="none" w:sz="0" w:space="0" w:color="auto"/>
                <w:bottom w:val="none" w:sz="0" w:space="0" w:color="auto"/>
                <w:right w:val="none" w:sz="0" w:space="0" w:color="auto"/>
              </w:divBdr>
            </w:div>
            <w:div w:id="400561154">
              <w:marLeft w:val="0"/>
              <w:marRight w:val="0"/>
              <w:marTop w:val="0"/>
              <w:marBottom w:val="0"/>
              <w:divBdr>
                <w:top w:val="none" w:sz="0" w:space="0" w:color="auto"/>
                <w:left w:val="none" w:sz="0" w:space="0" w:color="auto"/>
                <w:bottom w:val="none" w:sz="0" w:space="0" w:color="auto"/>
                <w:right w:val="none" w:sz="0" w:space="0" w:color="auto"/>
              </w:divBdr>
            </w:div>
            <w:div w:id="401561062">
              <w:marLeft w:val="0"/>
              <w:marRight w:val="0"/>
              <w:marTop w:val="0"/>
              <w:marBottom w:val="0"/>
              <w:divBdr>
                <w:top w:val="none" w:sz="0" w:space="0" w:color="auto"/>
                <w:left w:val="none" w:sz="0" w:space="0" w:color="auto"/>
                <w:bottom w:val="none" w:sz="0" w:space="0" w:color="auto"/>
                <w:right w:val="none" w:sz="0" w:space="0" w:color="auto"/>
              </w:divBdr>
            </w:div>
            <w:div w:id="401828189">
              <w:marLeft w:val="0"/>
              <w:marRight w:val="0"/>
              <w:marTop w:val="0"/>
              <w:marBottom w:val="0"/>
              <w:divBdr>
                <w:top w:val="none" w:sz="0" w:space="0" w:color="auto"/>
                <w:left w:val="none" w:sz="0" w:space="0" w:color="auto"/>
                <w:bottom w:val="none" w:sz="0" w:space="0" w:color="auto"/>
                <w:right w:val="none" w:sz="0" w:space="0" w:color="auto"/>
              </w:divBdr>
            </w:div>
            <w:div w:id="403188783">
              <w:marLeft w:val="0"/>
              <w:marRight w:val="0"/>
              <w:marTop w:val="0"/>
              <w:marBottom w:val="0"/>
              <w:divBdr>
                <w:top w:val="none" w:sz="0" w:space="0" w:color="auto"/>
                <w:left w:val="none" w:sz="0" w:space="0" w:color="auto"/>
                <w:bottom w:val="none" w:sz="0" w:space="0" w:color="auto"/>
                <w:right w:val="none" w:sz="0" w:space="0" w:color="auto"/>
              </w:divBdr>
            </w:div>
            <w:div w:id="403458681">
              <w:marLeft w:val="0"/>
              <w:marRight w:val="0"/>
              <w:marTop w:val="0"/>
              <w:marBottom w:val="0"/>
              <w:divBdr>
                <w:top w:val="none" w:sz="0" w:space="0" w:color="auto"/>
                <w:left w:val="none" w:sz="0" w:space="0" w:color="auto"/>
                <w:bottom w:val="none" w:sz="0" w:space="0" w:color="auto"/>
                <w:right w:val="none" w:sz="0" w:space="0" w:color="auto"/>
              </w:divBdr>
            </w:div>
            <w:div w:id="403793843">
              <w:marLeft w:val="0"/>
              <w:marRight w:val="0"/>
              <w:marTop w:val="0"/>
              <w:marBottom w:val="0"/>
              <w:divBdr>
                <w:top w:val="none" w:sz="0" w:space="0" w:color="auto"/>
                <w:left w:val="none" w:sz="0" w:space="0" w:color="auto"/>
                <w:bottom w:val="none" w:sz="0" w:space="0" w:color="auto"/>
                <w:right w:val="none" w:sz="0" w:space="0" w:color="auto"/>
              </w:divBdr>
            </w:div>
            <w:div w:id="403844057">
              <w:marLeft w:val="0"/>
              <w:marRight w:val="0"/>
              <w:marTop w:val="0"/>
              <w:marBottom w:val="0"/>
              <w:divBdr>
                <w:top w:val="none" w:sz="0" w:space="0" w:color="auto"/>
                <w:left w:val="none" w:sz="0" w:space="0" w:color="auto"/>
                <w:bottom w:val="none" w:sz="0" w:space="0" w:color="auto"/>
                <w:right w:val="none" w:sz="0" w:space="0" w:color="auto"/>
              </w:divBdr>
            </w:div>
            <w:div w:id="403844679">
              <w:marLeft w:val="0"/>
              <w:marRight w:val="0"/>
              <w:marTop w:val="0"/>
              <w:marBottom w:val="0"/>
              <w:divBdr>
                <w:top w:val="none" w:sz="0" w:space="0" w:color="auto"/>
                <w:left w:val="none" w:sz="0" w:space="0" w:color="auto"/>
                <w:bottom w:val="none" w:sz="0" w:space="0" w:color="auto"/>
                <w:right w:val="none" w:sz="0" w:space="0" w:color="auto"/>
              </w:divBdr>
            </w:div>
            <w:div w:id="405038431">
              <w:marLeft w:val="0"/>
              <w:marRight w:val="0"/>
              <w:marTop w:val="0"/>
              <w:marBottom w:val="0"/>
              <w:divBdr>
                <w:top w:val="none" w:sz="0" w:space="0" w:color="auto"/>
                <w:left w:val="none" w:sz="0" w:space="0" w:color="auto"/>
                <w:bottom w:val="none" w:sz="0" w:space="0" w:color="auto"/>
                <w:right w:val="none" w:sz="0" w:space="0" w:color="auto"/>
              </w:divBdr>
            </w:div>
            <w:div w:id="407307255">
              <w:marLeft w:val="0"/>
              <w:marRight w:val="0"/>
              <w:marTop w:val="0"/>
              <w:marBottom w:val="0"/>
              <w:divBdr>
                <w:top w:val="none" w:sz="0" w:space="0" w:color="auto"/>
                <w:left w:val="none" w:sz="0" w:space="0" w:color="auto"/>
                <w:bottom w:val="none" w:sz="0" w:space="0" w:color="auto"/>
                <w:right w:val="none" w:sz="0" w:space="0" w:color="auto"/>
              </w:divBdr>
            </w:div>
            <w:div w:id="407650123">
              <w:marLeft w:val="0"/>
              <w:marRight w:val="0"/>
              <w:marTop w:val="0"/>
              <w:marBottom w:val="0"/>
              <w:divBdr>
                <w:top w:val="none" w:sz="0" w:space="0" w:color="auto"/>
                <w:left w:val="none" w:sz="0" w:space="0" w:color="auto"/>
                <w:bottom w:val="none" w:sz="0" w:space="0" w:color="auto"/>
                <w:right w:val="none" w:sz="0" w:space="0" w:color="auto"/>
              </w:divBdr>
            </w:div>
            <w:div w:id="408699546">
              <w:marLeft w:val="0"/>
              <w:marRight w:val="0"/>
              <w:marTop w:val="0"/>
              <w:marBottom w:val="0"/>
              <w:divBdr>
                <w:top w:val="none" w:sz="0" w:space="0" w:color="auto"/>
                <w:left w:val="none" w:sz="0" w:space="0" w:color="auto"/>
                <w:bottom w:val="none" w:sz="0" w:space="0" w:color="auto"/>
                <w:right w:val="none" w:sz="0" w:space="0" w:color="auto"/>
              </w:divBdr>
            </w:div>
            <w:div w:id="409273921">
              <w:marLeft w:val="0"/>
              <w:marRight w:val="0"/>
              <w:marTop w:val="0"/>
              <w:marBottom w:val="0"/>
              <w:divBdr>
                <w:top w:val="none" w:sz="0" w:space="0" w:color="auto"/>
                <w:left w:val="none" w:sz="0" w:space="0" w:color="auto"/>
                <w:bottom w:val="none" w:sz="0" w:space="0" w:color="auto"/>
                <w:right w:val="none" w:sz="0" w:space="0" w:color="auto"/>
              </w:divBdr>
            </w:div>
            <w:div w:id="410127349">
              <w:marLeft w:val="0"/>
              <w:marRight w:val="0"/>
              <w:marTop w:val="0"/>
              <w:marBottom w:val="0"/>
              <w:divBdr>
                <w:top w:val="none" w:sz="0" w:space="0" w:color="auto"/>
                <w:left w:val="none" w:sz="0" w:space="0" w:color="auto"/>
                <w:bottom w:val="none" w:sz="0" w:space="0" w:color="auto"/>
                <w:right w:val="none" w:sz="0" w:space="0" w:color="auto"/>
              </w:divBdr>
            </w:div>
            <w:div w:id="410350231">
              <w:marLeft w:val="0"/>
              <w:marRight w:val="0"/>
              <w:marTop w:val="0"/>
              <w:marBottom w:val="0"/>
              <w:divBdr>
                <w:top w:val="none" w:sz="0" w:space="0" w:color="auto"/>
                <w:left w:val="none" w:sz="0" w:space="0" w:color="auto"/>
                <w:bottom w:val="none" w:sz="0" w:space="0" w:color="auto"/>
                <w:right w:val="none" w:sz="0" w:space="0" w:color="auto"/>
              </w:divBdr>
            </w:div>
            <w:div w:id="411124090">
              <w:marLeft w:val="0"/>
              <w:marRight w:val="0"/>
              <w:marTop w:val="0"/>
              <w:marBottom w:val="0"/>
              <w:divBdr>
                <w:top w:val="none" w:sz="0" w:space="0" w:color="auto"/>
                <w:left w:val="none" w:sz="0" w:space="0" w:color="auto"/>
                <w:bottom w:val="none" w:sz="0" w:space="0" w:color="auto"/>
                <w:right w:val="none" w:sz="0" w:space="0" w:color="auto"/>
              </w:divBdr>
            </w:div>
            <w:div w:id="412510085">
              <w:marLeft w:val="0"/>
              <w:marRight w:val="0"/>
              <w:marTop w:val="0"/>
              <w:marBottom w:val="0"/>
              <w:divBdr>
                <w:top w:val="none" w:sz="0" w:space="0" w:color="auto"/>
                <w:left w:val="none" w:sz="0" w:space="0" w:color="auto"/>
                <w:bottom w:val="none" w:sz="0" w:space="0" w:color="auto"/>
                <w:right w:val="none" w:sz="0" w:space="0" w:color="auto"/>
              </w:divBdr>
            </w:div>
            <w:div w:id="412705053">
              <w:marLeft w:val="0"/>
              <w:marRight w:val="0"/>
              <w:marTop w:val="0"/>
              <w:marBottom w:val="0"/>
              <w:divBdr>
                <w:top w:val="none" w:sz="0" w:space="0" w:color="auto"/>
                <w:left w:val="none" w:sz="0" w:space="0" w:color="auto"/>
                <w:bottom w:val="none" w:sz="0" w:space="0" w:color="auto"/>
                <w:right w:val="none" w:sz="0" w:space="0" w:color="auto"/>
              </w:divBdr>
            </w:div>
            <w:div w:id="413013536">
              <w:marLeft w:val="0"/>
              <w:marRight w:val="0"/>
              <w:marTop w:val="0"/>
              <w:marBottom w:val="0"/>
              <w:divBdr>
                <w:top w:val="none" w:sz="0" w:space="0" w:color="auto"/>
                <w:left w:val="none" w:sz="0" w:space="0" w:color="auto"/>
                <w:bottom w:val="none" w:sz="0" w:space="0" w:color="auto"/>
                <w:right w:val="none" w:sz="0" w:space="0" w:color="auto"/>
              </w:divBdr>
            </w:div>
            <w:div w:id="414547132">
              <w:marLeft w:val="0"/>
              <w:marRight w:val="0"/>
              <w:marTop w:val="0"/>
              <w:marBottom w:val="0"/>
              <w:divBdr>
                <w:top w:val="none" w:sz="0" w:space="0" w:color="auto"/>
                <w:left w:val="none" w:sz="0" w:space="0" w:color="auto"/>
                <w:bottom w:val="none" w:sz="0" w:space="0" w:color="auto"/>
                <w:right w:val="none" w:sz="0" w:space="0" w:color="auto"/>
              </w:divBdr>
            </w:div>
            <w:div w:id="415444375">
              <w:marLeft w:val="0"/>
              <w:marRight w:val="0"/>
              <w:marTop w:val="0"/>
              <w:marBottom w:val="0"/>
              <w:divBdr>
                <w:top w:val="none" w:sz="0" w:space="0" w:color="auto"/>
                <w:left w:val="none" w:sz="0" w:space="0" w:color="auto"/>
                <w:bottom w:val="none" w:sz="0" w:space="0" w:color="auto"/>
                <w:right w:val="none" w:sz="0" w:space="0" w:color="auto"/>
              </w:divBdr>
            </w:div>
            <w:div w:id="416439523">
              <w:marLeft w:val="0"/>
              <w:marRight w:val="0"/>
              <w:marTop w:val="0"/>
              <w:marBottom w:val="0"/>
              <w:divBdr>
                <w:top w:val="none" w:sz="0" w:space="0" w:color="auto"/>
                <w:left w:val="none" w:sz="0" w:space="0" w:color="auto"/>
                <w:bottom w:val="none" w:sz="0" w:space="0" w:color="auto"/>
                <w:right w:val="none" w:sz="0" w:space="0" w:color="auto"/>
              </w:divBdr>
            </w:div>
            <w:div w:id="416513664">
              <w:marLeft w:val="0"/>
              <w:marRight w:val="0"/>
              <w:marTop w:val="0"/>
              <w:marBottom w:val="0"/>
              <w:divBdr>
                <w:top w:val="none" w:sz="0" w:space="0" w:color="auto"/>
                <w:left w:val="none" w:sz="0" w:space="0" w:color="auto"/>
                <w:bottom w:val="none" w:sz="0" w:space="0" w:color="auto"/>
                <w:right w:val="none" w:sz="0" w:space="0" w:color="auto"/>
              </w:divBdr>
            </w:div>
            <w:div w:id="416941618">
              <w:marLeft w:val="0"/>
              <w:marRight w:val="0"/>
              <w:marTop w:val="0"/>
              <w:marBottom w:val="0"/>
              <w:divBdr>
                <w:top w:val="none" w:sz="0" w:space="0" w:color="auto"/>
                <w:left w:val="none" w:sz="0" w:space="0" w:color="auto"/>
                <w:bottom w:val="none" w:sz="0" w:space="0" w:color="auto"/>
                <w:right w:val="none" w:sz="0" w:space="0" w:color="auto"/>
              </w:divBdr>
            </w:div>
            <w:div w:id="418719574">
              <w:marLeft w:val="0"/>
              <w:marRight w:val="0"/>
              <w:marTop w:val="0"/>
              <w:marBottom w:val="0"/>
              <w:divBdr>
                <w:top w:val="none" w:sz="0" w:space="0" w:color="auto"/>
                <w:left w:val="none" w:sz="0" w:space="0" w:color="auto"/>
                <w:bottom w:val="none" w:sz="0" w:space="0" w:color="auto"/>
                <w:right w:val="none" w:sz="0" w:space="0" w:color="auto"/>
              </w:divBdr>
            </w:div>
            <w:div w:id="418796829">
              <w:marLeft w:val="0"/>
              <w:marRight w:val="0"/>
              <w:marTop w:val="0"/>
              <w:marBottom w:val="0"/>
              <w:divBdr>
                <w:top w:val="none" w:sz="0" w:space="0" w:color="auto"/>
                <w:left w:val="none" w:sz="0" w:space="0" w:color="auto"/>
                <w:bottom w:val="none" w:sz="0" w:space="0" w:color="auto"/>
                <w:right w:val="none" w:sz="0" w:space="0" w:color="auto"/>
              </w:divBdr>
            </w:div>
            <w:div w:id="420026476">
              <w:marLeft w:val="0"/>
              <w:marRight w:val="0"/>
              <w:marTop w:val="0"/>
              <w:marBottom w:val="0"/>
              <w:divBdr>
                <w:top w:val="none" w:sz="0" w:space="0" w:color="auto"/>
                <w:left w:val="none" w:sz="0" w:space="0" w:color="auto"/>
                <w:bottom w:val="none" w:sz="0" w:space="0" w:color="auto"/>
                <w:right w:val="none" w:sz="0" w:space="0" w:color="auto"/>
              </w:divBdr>
            </w:div>
            <w:div w:id="420757606">
              <w:marLeft w:val="0"/>
              <w:marRight w:val="0"/>
              <w:marTop w:val="0"/>
              <w:marBottom w:val="0"/>
              <w:divBdr>
                <w:top w:val="none" w:sz="0" w:space="0" w:color="auto"/>
                <w:left w:val="none" w:sz="0" w:space="0" w:color="auto"/>
                <w:bottom w:val="none" w:sz="0" w:space="0" w:color="auto"/>
                <w:right w:val="none" w:sz="0" w:space="0" w:color="auto"/>
              </w:divBdr>
            </w:div>
            <w:div w:id="421413380">
              <w:marLeft w:val="0"/>
              <w:marRight w:val="0"/>
              <w:marTop w:val="0"/>
              <w:marBottom w:val="0"/>
              <w:divBdr>
                <w:top w:val="none" w:sz="0" w:space="0" w:color="auto"/>
                <w:left w:val="none" w:sz="0" w:space="0" w:color="auto"/>
                <w:bottom w:val="none" w:sz="0" w:space="0" w:color="auto"/>
                <w:right w:val="none" w:sz="0" w:space="0" w:color="auto"/>
              </w:divBdr>
            </w:div>
            <w:div w:id="423186359">
              <w:marLeft w:val="0"/>
              <w:marRight w:val="0"/>
              <w:marTop w:val="0"/>
              <w:marBottom w:val="0"/>
              <w:divBdr>
                <w:top w:val="none" w:sz="0" w:space="0" w:color="auto"/>
                <w:left w:val="none" w:sz="0" w:space="0" w:color="auto"/>
                <w:bottom w:val="none" w:sz="0" w:space="0" w:color="auto"/>
                <w:right w:val="none" w:sz="0" w:space="0" w:color="auto"/>
              </w:divBdr>
            </w:div>
            <w:div w:id="425080579">
              <w:marLeft w:val="0"/>
              <w:marRight w:val="0"/>
              <w:marTop w:val="0"/>
              <w:marBottom w:val="0"/>
              <w:divBdr>
                <w:top w:val="none" w:sz="0" w:space="0" w:color="auto"/>
                <w:left w:val="none" w:sz="0" w:space="0" w:color="auto"/>
                <w:bottom w:val="none" w:sz="0" w:space="0" w:color="auto"/>
                <w:right w:val="none" w:sz="0" w:space="0" w:color="auto"/>
              </w:divBdr>
            </w:div>
            <w:div w:id="425343779">
              <w:marLeft w:val="0"/>
              <w:marRight w:val="0"/>
              <w:marTop w:val="0"/>
              <w:marBottom w:val="0"/>
              <w:divBdr>
                <w:top w:val="none" w:sz="0" w:space="0" w:color="auto"/>
                <w:left w:val="none" w:sz="0" w:space="0" w:color="auto"/>
                <w:bottom w:val="none" w:sz="0" w:space="0" w:color="auto"/>
                <w:right w:val="none" w:sz="0" w:space="0" w:color="auto"/>
              </w:divBdr>
            </w:div>
            <w:div w:id="426075694">
              <w:marLeft w:val="0"/>
              <w:marRight w:val="0"/>
              <w:marTop w:val="0"/>
              <w:marBottom w:val="0"/>
              <w:divBdr>
                <w:top w:val="none" w:sz="0" w:space="0" w:color="auto"/>
                <w:left w:val="none" w:sz="0" w:space="0" w:color="auto"/>
                <w:bottom w:val="none" w:sz="0" w:space="0" w:color="auto"/>
                <w:right w:val="none" w:sz="0" w:space="0" w:color="auto"/>
              </w:divBdr>
            </w:div>
            <w:div w:id="427237137">
              <w:marLeft w:val="0"/>
              <w:marRight w:val="0"/>
              <w:marTop w:val="0"/>
              <w:marBottom w:val="0"/>
              <w:divBdr>
                <w:top w:val="none" w:sz="0" w:space="0" w:color="auto"/>
                <w:left w:val="none" w:sz="0" w:space="0" w:color="auto"/>
                <w:bottom w:val="none" w:sz="0" w:space="0" w:color="auto"/>
                <w:right w:val="none" w:sz="0" w:space="0" w:color="auto"/>
              </w:divBdr>
            </w:div>
            <w:div w:id="427314592">
              <w:marLeft w:val="0"/>
              <w:marRight w:val="0"/>
              <w:marTop w:val="0"/>
              <w:marBottom w:val="0"/>
              <w:divBdr>
                <w:top w:val="none" w:sz="0" w:space="0" w:color="auto"/>
                <w:left w:val="none" w:sz="0" w:space="0" w:color="auto"/>
                <w:bottom w:val="none" w:sz="0" w:space="0" w:color="auto"/>
                <w:right w:val="none" w:sz="0" w:space="0" w:color="auto"/>
              </w:divBdr>
            </w:div>
            <w:div w:id="427966083">
              <w:marLeft w:val="0"/>
              <w:marRight w:val="0"/>
              <w:marTop w:val="0"/>
              <w:marBottom w:val="0"/>
              <w:divBdr>
                <w:top w:val="none" w:sz="0" w:space="0" w:color="auto"/>
                <w:left w:val="none" w:sz="0" w:space="0" w:color="auto"/>
                <w:bottom w:val="none" w:sz="0" w:space="0" w:color="auto"/>
                <w:right w:val="none" w:sz="0" w:space="0" w:color="auto"/>
              </w:divBdr>
            </w:div>
            <w:div w:id="430931459">
              <w:marLeft w:val="0"/>
              <w:marRight w:val="0"/>
              <w:marTop w:val="0"/>
              <w:marBottom w:val="0"/>
              <w:divBdr>
                <w:top w:val="none" w:sz="0" w:space="0" w:color="auto"/>
                <w:left w:val="none" w:sz="0" w:space="0" w:color="auto"/>
                <w:bottom w:val="none" w:sz="0" w:space="0" w:color="auto"/>
                <w:right w:val="none" w:sz="0" w:space="0" w:color="auto"/>
              </w:divBdr>
            </w:div>
            <w:div w:id="434205517">
              <w:marLeft w:val="0"/>
              <w:marRight w:val="0"/>
              <w:marTop w:val="0"/>
              <w:marBottom w:val="0"/>
              <w:divBdr>
                <w:top w:val="none" w:sz="0" w:space="0" w:color="auto"/>
                <w:left w:val="none" w:sz="0" w:space="0" w:color="auto"/>
                <w:bottom w:val="none" w:sz="0" w:space="0" w:color="auto"/>
                <w:right w:val="none" w:sz="0" w:space="0" w:color="auto"/>
              </w:divBdr>
            </w:div>
            <w:div w:id="434440551">
              <w:marLeft w:val="0"/>
              <w:marRight w:val="0"/>
              <w:marTop w:val="0"/>
              <w:marBottom w:val="0"/>
              <w:divBdr>
                <w:top w:val="none" w:sz="0" w:space="0" w:color="auto"/>
                <w:left w:val="none" w:sz="0" w:space="0" w:color="auto"/>
                <w:bottom w:val="none" w:sz="0" w:space="0" w:color="auto"/>
                <w:right w:val="none" w:sz="0" w:space="0" w:color="auto"/>
              </w:divBdr>
            </w:div>
            <w:div w:id="435180408">
              <w:marLeft w:val="0"/>
              <w:marRight w:val="0"/>
              <w:marTop w:val="0"/>
              <w:marBottom w:val="0"/>
              <w:divBdr>
                <w:top w:val="none" w:sz="0" w:space="0" w:color="auto"/>
                <w:left w:val="none" w:sz="0" w:space="0" w:color="auto"/>
                <w:bottom w:val="none" w:sz="0" w:space="0" w:color="auto"/>
                <w:right w:val="none" w:sz="0" w:space="0" w:color="auto"/>
              </w:divBdr>
            </w:div>
            <w:div w:id="435711739">
              <w:marLeft w:val="0"/>
              <w:marRight w:val="0"/>
              <w:marTop w:val="0"/>
              <w:marBottom w:val="0"/>
              <w:divBdr>
                <w:top w:val="none" w:sz="0" w:space="0" w:color="auto"/>
                <w:left w:val="none" w:sz="0" w:space="0" w:color="auto"/>
                <w:bottom w:val="none" w:sz="0" w:space="0" w:color="auto"/>
                <w:right w:val="none" w:sz="0" w:space="0" w:color="auto"/>
              </w:divBdr>
            </w:div>
            <w:div w:id="435755252">
              <w:marLeft w:val="0"/>
              <w:marRight w:val="0"/>
              <w:marTop w:val="0"/>
              <w:marBottom w:val="0"/>
              <w:divBdr>
                <w:top w:val="none" w:sz="0" w:space="0" w:color="auto"/>
                <w:left w:val="none" w:sz="0" w:space="0" w:color="auto"/>
                <w:bottom w:val="none" w:sz="0" w:space="0" w:color="auto"/>
                <w:right w:val="none" w:sz="0" w:space="0" w:color="auto"/>
              </w:divBdr>
            </w:div>
            <w:div w:id="436490786">
              <w:marLeft w:val="0"/>
              <w:marRight w:val="0"/>
              <w:marTop w:val="0"/>
              <w:marBottom w:val="0"/>
              <w:divBdr>
                <w:top w:val="none" w:sz="0" w:space="0" w:color="auto"/>
                <w:left w:val="none" w:sz="0" w:space="0" w:color="auto"/>
                <w:bottom w:val="none" w:sz="0" w:space="0" w:color="auto"/>
                <w:right w:val="none" w:sz="0" w:space="0" w:color="auto"/>
              </w:divBdr>
            </w:div>
            <w:div w:id="438986263">
              <w:marLeft w:val="0"/>
              <w:marRight w:val="0"/>
              <w:marTop w:val="0"/>
              <w:marBottom w:val="0"/>
              <w:divBdr>
                <w:top w:val="none" w:sz="0" w:space="0" w:color="auto"/>
                <w:left w:val="none" w:sz="0" w:space="0" w:color="auto"/>
                <w:bottom w:val="none" w:sz="0" w:space="0" w:color="auto"/>
                <w:right w:val="none" w:sz="0" w:space="0" w:color="auto"/>
              </w:divBdr>
            </w:div>
            <w:div w:id="439646120">
              <w:marLeft w:val="0"/>
              <w:marRight w:val="0"/>
              <w:marTop w:val="0"/>
              <w:marBottom w:val="0"/>
              <w:divBdr>
                <w:top w:val="none" w:sz="0" w:space="0" w:color="auto"/>
                <w:left w:val="none" w:sz="0" w:space="0" w:color="auto"/>
                <w:bottom w:val="none" w:sz="0" w:space="0" w:color="auto"/>
                <w:right w:val="none" w:sz="0" w:space="0" w:color="auto"/>
              </w:divBdr>
            </w:div>
            <w:div w:id="440075408">
              <w:marLeft w:val="0"/>
              <w:marRight w:val="0"/>
              <w:marTop w:val="0"/>
              <w:marBottom w:val="0"/>
              <w:divBdr>
                <w:top w:val="none" w:sz="0" w:space="0" w:color="auto"/>
                <w:left w:val="none" w:sz="0" w:space="0" w:color="auto"/>
                <w:bottom w:val="none" w:sz="0" w:space="0" w:color="auto"/>
                <w:right w:val="none" w:sz="0" w:space="0" w:color="auto"/>
              </w:divBdr>
            </w:div>
            <w:div w:id="441726927">
              <w:marLeft w:val="0"/>
              <w:marRight w:val="0"/>
              <w:marTop w:val="0"/>
              <w:marBottom w:val="0"/>
              <w:divBdr>
                <w:top w:val="none" w:sz="0" w:space="0" w:color="auto"/>
                <w:left w:val="none" w:sz="0" w:space="0" w:color="auto"/>
                <w:bottom w:val="none" w:sz="0" w:space="0" w:color="auto"/>
                <w:right w:val="none" w:sz="0" w:space="0" w:color="auto"/>
              </w:divBdr>
            </w:div>
            <w:div w:id="442463093">
              <w:marLeft w:val="0"/>
              <w:marRight w:val="0"/>
              <w:marTop w:val="0"/>
              <w:marBottom w:val="0"/>
              <w:divBdr>
                <w:top w:val="none" w:sz="0" w:space="0" w:color="auto"/>
                <w:left w:val="none" w:sz="0" w:space="0" w:color="auto"/>
                <w:bottom w:val="none" w:sz="0" w:space="0" w:color="auto"/>
                <w:right w:val="none" w:sz="0" w:space="0" w:color="auto"/>
              </w:divBdr>
            </w:div>
            <w:div w:id="442922211">
              <w:marLeft w:val="0"/>
              <w:marRight w:val="0"/>
              <w:marTop w:val="0"/>
              <w:marBottom w:val="0"/>
              <w:divBdr>
                <w:top w:val="none" w:sz="0" w:space="0" w:color="auto"/>
                <w:left w:val="none" w:sz="0" w:space="0" w:color="auto"/>
                <w:bottom w:val="none" w:sz="0" w:space="0" w:color="auto"/>
                <w:right w:val="none" w:sz="0" w:space="0" w:color="auto"/>
              </w:divBdr>
            </w:div>
            <w:div w:id="443425669">
              <w:marLeft w:val="0"/>
              <w:marRight w:val="0"/>
              <w:marTop w:val="0"/>
              <w:marBottom w:val="0"/>
              <w:divBdr>
                <w:top w:val="none" w:sz="0" w:space="0" w:color="auto"/>
                <w:left w:val="none" w:sz="0" w:space="0" w:color="auto"/>
                <w:bottom w:val="none" w:sz="0" w:space="0" w:color="auto"/>
                <w:right w:val="none" w:sz="0" w:space="0" w:color="auto"/>
              </w:divBdr>
            </w:div>
            <w:div w:id="444351002">
              <w:marLeft w:val="0"/>
              <w:marRight w:val="0"/>
              <w:marTop w:val="0"/>
              <w:marBottom w:val="0"/>
              <w:divBdr>
                <w:top w:val="none" w:sz="0" w:space="0" w:color="auto"/>
                <w:left w:val="none" w:sz="0" w:space="0" w:color="auto"/>
                <w:bottom w:val="none" w:sz="0" w:space="0" w:color="auto"/>
                <w:right w:val="none" w:sz="0" w:space="0" w:color="auto"/>
              </w:divBdr>
            </w:div>
            <w:div w:id="445202692">
              <w:marLeft w:val="0"/>
              <w:marRight w:val="0"/>
              <w:marTop w:val="0"/>
              <w:marBottom w:val="0"/>
              <w:divBdr>
                <w:top w:val="none" w:sz="0" w:space="0" w:color="auto"/>
                <w:left w:val="none" w:sz="0" w:space="0" w:color="auto"/>
                <w:bottom w:val="none" w:sz="0" w:space="0" w:color="auto"/>
                <w:right w:val="none" w:sz="0" w:space="0" w:color="auto"/>
              </w:divBdr>
            </w:div>
            <w:div w:id="448861170">
              <w:marLeft w:val="0"/>
              <w:marRight w:val="0"/>
              <w:marTop w:val="0"/>
              <w:marBottom w:val="0"/>
              <w:divBdr>
                <w:top w:val="none" w:sz="0" w:space="0" w:color="auto"/>
                <w:left w:val="none" w:sz="0" w:space="0" w:color="auto"/>
                <w:bottom w:val="none" w:sz="0" w:space="0" w:color="auto"/>
                <w:right w:val="none" w:sz="0" w:space="0" w:color="auto"/>
              </w:divBdr>
            </w:div>
            <w:div w:id="451444091">
              <w:marLeft w:val="0"/>
              <w:marRight w:val="0"/>
              <w:marTop w:val="0"/>
              <w:marBottom w:val="0"/>
              <w:divBdr>
                <w:top w:val="none" w:sz="0" w:space="0" w:color="auto"/>
                <w:left w:val="none" w:sz="0" w:space="0" w:color="auto"/>
                <w:bottom w:val="none" w:sz="0" w:space="0" w:color="auto"/>
                <w:right w:val="none" w:sz="0" w:space="0" w:color="auto"/>
              </w:divBdr>
            </w:div>
            <w:div w:id="451826886">
              <w:marLeft w:val="0"/>
              <w:marRight w:val="0"/>
              <w:marTop w:val="0"/>
              <w:marBottom w:val="0"/>
              <w:divBdr>
                <w:top w:val="none" w:sz="0" w:space="0" w:color="auto"/>
                <w:left w:val="none" w:sz="0" w:space="0" w:color="auto"/>
                <w:bottom w:val="none" w:sz="0" w:space="0" w:color="auto"/>
                <w:right w:val="none" w:sz="0" w:space="0" w:color="auto"/>
              </w:divBdr>
            </w:div>
            <w:div w:id="452678684">
              <w:marLeft w:val="0"/>
              <w:marRight w:val="0"/>
              <w:marTop w:val="0"/>
              <w:marBottom w:val="0"/>
              <w:divBdr>
                <w:top w:val="none" w:sz="0" w:space="0" w:color="auto"/>
                <w:left w:val="none" w:sz="0" w:space="0" w:color="auto"/>
                <w:bottom w:val="none" w:sz="0" w:space="0" w:color="auto"/>
                <w:right w:val="none" w:sz="0" w:space="0" w:color="auto"/>
              </w:divBdr>
            </w:div>
            <w:div w:id="452797477">
              <w:marLeft w:val="0"/>
              <w:marRight w:val="0"/>
              <w:marTop w:val="0"/>
              <w:marBottom w:val="0"/>
              <w:divBdr>
                <w:top w:val="none" w:sz="0" w:space="0" w:color="auto"/>
                <w:left w:val="none" w:sz="0" w:space="0" w:color="auto"/>
                <w:bottom w:val="none" w:sz="0" w:space="0" w:color="auto"/>
                <w:right w:val="none" w:sz="0" w:space="0" w:color="auto"/>
              </w:divBdr>
            </w:div>
            <w:div w:id="453721147">
              <w:marLeft w:val="0"/>
              <w:marRight w:val="0"/>
              <w:marTop w:val="0"/>
              <w:marBottom w:val="0"/>
              <w:divBdr>
                <w:top w:val="none" w:sz="0" w:space="0" w:color="auto"/>
                <w:left w:val="none" w:sz="0" w:space="0" w:color="auto"/>
                <w:bottom w:val="none" w:sz="0" w:space="0" w:color="auto"/>
                <w:right w:val="none" w:sz="0" w:space="0" w:color="auto"/>
              </w:divBdr>
            </w:div>
            <w:div w:id="454376343">
              <w:marLeft w:val="0"/>
              <w:marRight w:val="0"/>
              <w:marTop w:val="0"/>
              <w:marBottom w:val="0"/>
              <w:divBdr>
                <w:top w:val="none" w:sz="0" w:space="0" w:color="auto"/>
                <w:left w:val="none" w:sz="0" w:space="0" w:color="auto"/>
                <w:bottom w:val="none" w:sz="0" w:space="0" w:color="auto"/>
                <w:right w:val="none" w:sz="0" w:space="0" w:color="auto"/>
              </w:divBdr>
            </w:div>
            <w:div w:id="458114450">
              <w:marLeft w:val="0"/>
              <w:marRight w:val="0"/>
              <w:marTop w:val="0"/>
              <w:marBottom w:val="0"/>
              <w:divBdr>
                <w:top w:val="none" w:sz="0" w:space="0" w:color="auto"/>
                <w:left w:val="none" w:sz="0" w:space="0" w:color="auto"/>
                <w:bottom w:val="none" w:sz="0" w:space="0" w:color="auto"/>
                <w:right w:val="none" w:sz="0" w:space="0" w:color="auto"/>
              </w:divBdr>
            </w:div>
            <w:div w:id="458763178">
              <w:marLeft w:val="0"/>
              <w:marRight w:val="0"/>
              <w:marTop w:val="0"/>
              <w:marBottom w:val="0"/>
              <w:divBdr>
                <w:top w:val="none" w:sz="0" w:space="0" w:color="auto"/>
                <w:left w:val="none" w:sz="0" w:space="0" w:color="auto"/>
                <w:bottom w:val="none" w:sz="0" w:space="0" w:color="auto"/>
                <w:right w:val="none" w:sz="0" w:space="0" w:color="auto"/>
              </w:divBdr>
            </w:div>
            <w:div w:id="459153554">
              <w:marLeft w:val="0"/>
              <w:marRight w:val="0"/>
              <w:marTop w:val="0"/>
              <w:marBottom w:val="0"/>
              <w:divBdr>
                <w:top w:val="none" w:sz="0" w:space="0" w:color="auto"/>
                <w:left w:val="none" w:sz="0" w:space="0" w:color="auto"/>
                <w:bottom w:val="none" w:sz="0" w:space="0" w:color="auto"/>
                <w:right w:val="none" w:sz="0" w:space="0" w:color="auto"/>
              </w:divBdr>
            </w:div>
            <w:div w:id="459885870">
              <w:marLeft w:val="0"/>
              <w:marRight w:val="0"/>
              <w:marTop w:val="0"/>
              <w:marBottom w:val="0"/>
              <w:divBdr>
                <w:top w:val="none" w:sz="0" w:space="0" w:color="auto"/>
                <w:left w:val="none" w:sz="0" w:space="0" w:color="auto"/>
                <w:bottom w:val="none" w:sz="0" w:space="0" w:color="auto"/>
                <w:right w:val="none" w:sz="0" w:space="0" w:color="auto"/>
              </w:divBdr>
            </w:div>
            <w:div w:id="461196392">
              <w:marLeft w:val="0"/>
              <w:marRight w:val="0"/>
              <w:marTop w:val="0"/>
              <w:marBottom w:val="0"/>
              <w:divBdr>
                <w:top w:val="none" w:sz="0" w:space="0" w:color="auto"/>
                <w:left w:val="none" w:sz="0" w:space="0" w:color="auto"/>
                <w:bottom w:val="none" w:sz="0" w:space="0" w:color="auto"/>
                <w:right w:val="none" w:sz="0" w:space="0" w:color="auto"/>
              </w:divBdr>
            </w:div>
            <w:div w:id="461846338">
              <w:marLeft w:val="0"/>
              <w:marRight w:val="0"/>
              <w:marTop w:val="0"/>
              <w:marBottom w:val="0"/>
              <w:divBdr>
                <w:top w:val="none" w:sz="0" w:space="0" w:color="auto"/>
                <w:left w:val="none" w:sz="0" w:space="0" w:color="auto"/>
                <w:bottom w:val="none" w:sz="0" w:space="0" w:color="auto"/>
                <w:right w:val="none" w:sz="0" w:space="0" w:color="auto"/>
              </w:divBdr>
            </w:div>
            <w:div w:id="462308544">
              <w:marLeft w:val="0"/>
              <w:marRight w:val="0"/>
              <w:marTop w:val="0"/>
              <w:marBottom w:val="0"/>
              <w:divBdr>
                <w:top w:val="none" w:sz="0" w:space="0" w:color="auto"/>
                <w:left w:val="none" w:sz="0" w:space="0" w:color="auto"/>
                <w:bottom w:val="none" w:sz="0" w:space="0" w:color="auto"/>
                <w:right w:val="none" w:sz="0" w:space="0" w:color="auto"/>
              </w:divBdr>
            </w:div>
            <w:div w:id="463234484">
              <w:marLeft w:val="0"/>
              <w:marRight w:val="0"/>
              <w:marTop w:val="0"/>
              <w:marBottom w:val="0"/>
              <w:divBdr>
                <w:top w:val="none" w:sz="0" w:space="0" w:color="auto"/>
                <w:left w:val="none" w:sz="0" w:space="0" w:color="auto"/>
                <w:bottom w:val="none" w:sz="0" w:space="0" w:color="auto"/>
                <w:right w:val="none" w:sz="0" w:space="0" w:color="auto"/>
              </w:divBdr>
            </w:div>
            <w:div w:id="463237342">
              <w:marLeft w:val="0"/>
              <w:marRight w:val="0"/>
              <w:marTop w:val="0"/>
              <w:marBottom w:val="0"/>
              <w:divBdr>
                <w:top w:val="none" w:sz="0" w:space="0" w:color="auto"/>
                <w:left w:val="none" w:sz="0" w:space="0" w:color="auto"/>
                <w:bottom w:val="none" w:sz="0" w:space="0" w:color="auto"/>
                <w:right w:val="none" w:sz="0" w:space="0" w:color="auto"/>
              </w:divBdr>
            </w:div>
            <w:div w:id="463694226">
              <w:marLeft w:val="0"/>
              <w:marRight w:val="0"/>
              <w:marTop w:val="0"/>
              <w:marBottom w:val="0"/>
              <w:divBdr>
                <w:top w:val="none" w:sz="0" w:space="0" w:color="auto"/>
                <w:left w:val="none" w:sz="0" w:space="0" w:color="auto"/>
                <w:bottom w:val="none" w:sz="0" w:space="0" w:color="auto"/>
                <w:right w:val="none" w:sz="0" w:space="0" w:color="auto"/>
              </w:divBdr>
            </w:div>
            <w:div w:id="466356116">
              <w:marLeft w:val="0"/>
              <w:marRight w:val="0"/>
              <w:marTop w:val="0"/>
              <w:marBottom w:val="0"/>
              <w:divBdr>
                <w:top w:val="none" w:sz="0" w:space="0" w:color="auto"/>
                <w:left w:val="none" w:sz="0" w:space="0" w:color="auto"/>
                <w:bottom w:val="none" w:sz="0" w:space="0" w:color="auto"/>
                <w:right w:val="none" w:sz="0" w:space="0" w:color="auto"/>
              </w:divBdr>
            </w:div>
            <w:div w:id="466435595">
              <w:marLeft w:val="0"/>
              <w:marRight w:val="0"/>
              <w:marTop w:val="0"/>
              <w:marBottom w:val="0"/>
              <w:divBdr>
                <w:top w:val="none" w:sz="0" w:space="0" w:color="auto"/>
                <w:left w:val="none" w:sz="0" w:space="0" w:color="auto"/>
                <w:bottom w:val="none" w:sz="0" w:space="0" w:color="auto"/>
                <w:right w:val="none" w:sz="0" w:space="0" w:color="auto"/>
              </w:divBdr>
            </w:div>
            <w:div w:id="466749705">
              <w:marLeft w:val="0"/>
              <w:marRight w:val="0"/>
              <w:marTop w:val="0"/>
              <w:marBottom w:val="0"/>
              <w:divBdr>
                <w:top w:val="none" w:sz="0" w:space="0" w:color="auto"/>
                <w:left w:val="none" w:sz="0" w:space="0" w:color="auto"/>
                <w:bottom w:val="none" w:sz="0" w:space="0" w:color="auto"/>
                <w:right w:val="none" w:sz="0" w:space="0" w:color="auto"/>
              </w:divBdr>
            </w:div>
            <w:div w:id="467750903">
              <w:marLeft w:val="0"/>
              <w:marRight w:val="0"/>
              <w:marTop w:val="0"/>
              <w:marBottom w:val="0"/>
              <w:divBdr>
                <w:top w:val="none" w:sz="0" w:space="0" w:color="auto"/>
                <w:left w:val="none" w:sz="0" w:space="0" w:color="auto"/>
                <w:bottom w:val="none" w:sz="0" w:space="0" w:color="auto"/>
                <w:right w:val="none" w:sz="0" w:space="0" w:color="auto"/>
              </w:divBdr>
            </w:div>
            <w:div w:id="468089240">
              <w:marLeft w:val="0"/>
              <w:marRight w:val="0"/>
              <w:marTop w:val="0"/>
              <w:marBottom w:val="0"/>
              <w:divBdr>
                <w:top w:val="none" w:sz="0" w:space="0" w:color="auto"/>
                <w:left w:val="none" w:sz="0" w:space="0" w:color="auto"/>
                <w:bottom w:val="none" w:sz="0" w:space="0" w:color="auto"/>
                <w:right w:val="none" w:sz="0" w:space="0" w:color="auto"/>
              </w:divBdr>
            </w:div>
            <w:div w:id="468128793">
              <w:marLeft w:val="0"/>
              <w:marRight w:val="0"/>
              <w:marTop w:val="0"/>
              <w:marBottom w:val="0"/>
              <w:divBdr>
                <w:top w:val="none" w:sz="0" w:space="0" w:color="auto"/>
                <w:left w:val="none" w:sz="0" w:space="0" w:color="auto"/>
                <w:bottom w:val="none" w:sz="0" w:space="0" w:color="auto"/>
                <w:right w:val="none" w:sz="0" w:space="0" w:color="auto"/>
              </w:divBdr>
            </w:div>
            <w:div w:id="468207429">
              <w:marLeft w:val="0"/>
              <w:marRight w:val="0"/>
              <w:marTop w:val="0"/>
              <w:marBottom w:val="0"/>
              <w:divBdr>
                <w:top w:val="none" w:sz="0" w:space="0" w:color="auto"/>
                <w:left w:val="none" w:sz="0" w:space="0" w:color="auto"/>
                <w:bottom w:val="none" w:sz="0" w:space="0" w:color="auto"/>
                <w:right w:val="none" w:sz="0" w:space="0" w:color="auto"/>
              </w:divBdr>
            </w:div>
            <w:div w:id="469977392">
              <w:marLeft w:val="0"/>
              <w:marRight w:val="0"/>
              <w:marTop w:val="0"/>
              <w:marBottom w:val="0"/>
              <w:divBdr>
                <w:top w:val="none" w:sz="0" w:space="0" w:color="auto"/>
                <w:left w:val="none" w:sz="0" w:space="0" w:color="auto"/>
                <w:bottom w:val="none" w:sz="0" w:space="0" w:color="auto"/>
                <w:right w:val="none" w:sz="0" w:space="0" w:color="auto"/>
              </w:divBdr>
            </w:div>
            <w:div w:id="470824810">
              <w:marLeft w:val="0"/>
              <w:marRight w:val="0"/>
              <w:marTop w:val="0"/>
              <w:marBottom w:val="0"/>
              <w:divBdr>
                <w:top w:val="none" w:sz="0" w:space="0" w:color="auto"/>
                <w:left w:val="none" w:sz="0" w:space="0" w:color="auto"/>
                <w:bottom w:val="none" w:sz="0" w:space="0" w:color="auto"/>
                <w:right w:val="none" w:sz="0" w:space="0" w:color="auto"/>
              </w:divBdr>
            </w:div>
            <w:div w:id="472022808">
              <w:marLeft w:val="0"/>
              <w:marRight w:val="0"/>
              <w:marTop w:val="0"/>
              <w:marBottom w:val="0"/>
              <w:divBdr>
                <w:top w:val="none" w:sz="0" w:space="0" w:color="auto"/>
                <w:left w:val="none" w:sz="0" w:space="0" w:color="auto"/>
                <w:bottom w:val="none" w:sz="0" w:space="0" w:color="auto"/>
                <w:right w:val="none" w:sz="0" w:space="0" w:color="auto"/>
              </w:divBdr>
            </w:div>
            <w:div w:id="472529586">
              <w:marLeft w:val="0"/>
              <w:marRight w:val="0"/>
              <w:marTop w:val="0"/>
              <w:marBottom w:val="0"/>
              <w:divBdr>
                <w:top w:val="none" w:sz="0" w:space="0" w:color="auto"/>
                <w:left w:val="none" w:sz="0" w:space="0" w:color="auto"/>
                <w:bottom w:val="none" w:sz="0" w:space="0" w:color="auto"/>
                <w:right w:val="none" w:sz="0" w:space="0" w:color="auto"/>
              </w:divBdr>
            </w:div>
            <w:div w:id="474492353">
              <w:marLeft w:val="0"/>
              <w:marRight w:val="0"/>
              <w:marTop w:val="0"/>
              <w:marBottom w:val="0"/>
              <w:divBdr>
                <w:top w:val="none" w:sz="0" w:space="0" w:color="auto"/>
                <w:left w:val="none" w:sz="0" w:space="0" w:color="auto"/>
                <w:bottom w:val="none" w:sz="0" w:space="0" w:color="auto"/>
                <w:right w:val="none" w:sz="0" w:space="0" w:color="auto"/>
              </w:divBdr>
            </w:div>
            <w:div w:id="475072633">
              <w:marLeft w:val="0"/>
              <w:marRight w:val="0"/>
              <w:marTop w:val="0"/>
              <w:marBottom w:val="0"/>
              <w:divBdr>
                <w:top w:val="none" w:sz="0" w:space="0" w:color="auto"/>
                <w:left w:val="none" w:sz="0" w:space="0" w:color="auto"/>
                <w:bottom w:val="none" w:sz="0" w:space="0" w:color="auto"/>
                <w:right w:val="none" w:sz="0" w:space="0" w:color="auto"/>
              </w:divBdr>
            </w:div>
            <w:div w:id="475145131">
              <w:marLeft w:val="0"/>
              <w:marRight w:val="0"/>
              <w:marTop w:val="0"/>
              <w:marBottom w:val="0"/>
              <w:divBdr>
                <w:top w:val="none" w:sz="0" w:space="0" w:color="auto"/>
                <w:left w:val="none" w:sz="0" w:space="0" w:color="auto"/>
                <w:bottom w:val="none" w:sz="0" w:space="0" w:color="auto"/>
                <w:right w:val="none" w:sz="0" w:space="0" w:color="auto"/>
              </w:divBdr>
            </w:div>
            <w:div w:id="475150034">
              <w:marLeft w:val="0"/>
              <w:marRight w:val="0"/>
              <w:marTop w:val="0"/>
              <w:marBottom w:val="0"/>
              <w:divBdr>
                <w:top w:val="none" w:sz="0" w:space="0" w:color="auto"/>
                <w:left w:val="none" w:sz="0" w:space="0" w:color="auto"/>
                <w:bottom w:val="none" w:sz="0" w:space="0" w:color="auto"/>
                <w:right w:val="none" w:sz="0" w:space="0" w:color="auto"/>
              </w:divBdr>
            </w:div>
            <w:div w:id="476532564">
              <w:marLeft w:val="0"/>
              <w:marRight w:val="0"/>
              <w:marTop w:val="0"/>
              <w:marBottom w:val="0"/>
              <w:divBdr>
                <w:top w:val="none" w:sz="0" w:space="0" w:color="auto"/>
                <w:left w:val="none" w:sz="0" w:space="0" w:color="auto"/>
                <w:bottom w:val="none" w:sz="0" w:space="0" w:color="auto"/>
                <w:right w:val="none" w:sz="0" w:space="0" w:color="auto"/>
              </w:divBdr>
            </w:div>
            <w:div w:id="476534684">
              <w:marLeft w:val="0"/>
              <w:marRight w:val="0"/>
              <w:marTop w:val="0"/>
              <w:marBottom w:val="0"/>
              <w:divBdr>
                <w:top w:val="none" w:sz="0" w:space="0" w:color="auto"/>
                <w:left w:val="none" w:sz="0" w:space="0" w:color="auto"/>
                <w:bottom w:val="none" w:sz="0" w:space="0" w:color="auto"/>
                <w:right w:val="none" w:sz="0" w:space="0" w:color="auto"/>
              </w:divBdr>
            </w:div>
            <w:div w:id="477378294">
              <w:marLeft w:val="0"/>
              <w:marRight w:val="0"/>
              <w:marTop w:val="0"/>
              <w:marBottom w:val="0"/>
              <w:divBdr>
                <w:top w:val="none" w:sz="0" w:space="0" w:color="auto"/>
                <w:left w:val="none" w:sz="0" w:space="0" w:color="auto"/>
                <w:bottom w:val="none" w:sz="0" w:space="0" w:color="auto"/>
                <w:right w:val="none" w:sz="0" w:space="0" w:color="auto"/>
              </w:divBdr>
            </w:div>
            <w:div w:id="477578150">
              <w:marLeft w:val="0"/>
              <w:marRight w:val="0"/>
              <w:marTop w:val="0"/>
              <w:marBottom w:val="0"/>
              <w:divBdr>
                <w:top w:val="none" w:sz="0" w:space="0" w:color="auto"/>
                <w:left w:val="none" w:sz="0" w:space="0" w:color="auto"/>
                <w:bottom w:val="none" w:sz="0" w:space="0" w:color="auto"/>
                <w:right w:val="none" w:sz="0" w:space="0" w:color="auto"/>
              </w:divBdr>
            </w:div>
            <w:div w:id="479419490">
              <w:marLeft w:val="0"/>
              <w:marRight w:val="0"/>
              <w:marTop w:val="0"/>
              <w:marBottom w:val="0"/>
              <w:divBdr>
                <w:top w:val="none" w:sz="0" w:space="0" w:color="auto"/>
                <w:left w:val="none" w:sz="0" w:space="0" w:color="auto"/>
                <w:bottom w:val="none" w:sz="0" w:space="0" w:color="auto"/>
                <w:right w:val="none" w:sz="0" w:space="0" w:color="auto"/>
              </w:divBdr>
            </w:div>
            <w:div w:id="479689825">
              <w:marLeft w:val="0"/>
              <w:marRight w:val="0"/>
              <w:marTop w:val="0"/>
              <w:marBottom w:val="0"/>
              <w:divBdr>
                <w:top w:val="none" w:sz="0" w:space="0" w:color="auto"/>
                <w:left w:val="none" w:sz="0" w:space="0" w:color="auto"/>
                <w:bottom w:val="none" w:sz="0" w:space="0" w:color="auto"/>
                <w:right w:val="none" w:sz="0" w:space="0" w:color="auto"/>
              </w:divBdr>
            </w:div>
            <w:div w:id="480849845">
              <w:marLeft w:val="0"/>
              <w:marRight w:val="0"/>
              <w:marTop w:val="0"/>
              <w:marBottom w:val="0"/>
              <w:divBdr>
                <w:top w:val="none" w:sz="0" w:space="0" w:color="auto"/>
                <w:left w:val="none" w:sz="0" w:space="0" w:color="auto"/>
                <w:bottom w:val="none" w:sz="0" w:space="0" w:color="auto"/>
                <w:right w:val="none" w:sz="0" w:space="0" w:color="auto"/>
              </w:divBdr>
            </w:div>
            <w:div w:id="481309654">
              <w:marLeft w:val="0"/>
              <w:marRight w:val="0"/>
              <w:marTop w:val="0"/>
              <w:marBottom w:val="0"/>
              <w:divBdr>
                <w:top w:val="none" w:sz="0" w:space="0" w:color="auto"/>
                <w:left w:val="none" w:sz="0" w:space="0" w:color="auto"/>
                <w:bottom w:val="none" w:sz="0" w:space="0" w:color="auto"/>
                <w:right w:val="none" w:sz="0" w:space="0" w:color="auto"/>
              </w:divBdr>
            </w:div>
            <w:div w:id="481972437">
              <w:marLeft w:val="0"/>
              <w:marRight w:val="0"/>
              <w:marTop w:val="0"/>
              <w:marBottom w:val="0"/>
              <w:divBdr>
                <w:top w:val="none" w:sz="0" w:space="0" w:color="auto"/>
                <w:left w:val="none" w:sz="0" w:space="0" w:color="auto"/>
                <w:bottom w:val="none" w:sz="0" w:space="0" w:color="auto"/>
                <w:right w:val="none" w:sz="0" w:space="0" w:color="auto"/>
              </w:divBdr>
            </w:div>
            <w:div w:id="483089105">
              <w:marLeft w:val="0"/>
              <w:marRight w:val="0"/>
              <w:marTop w:val="0"/>
              <w:marBottom w:val="0"/>
              <w:divBdr>
                <w:top w:val="none" w:sz="0" w:space="0" w:color="auto"/>
                <w:left w:val="none" w:sz="0" w:space="0" w:color="auto"/>
                <w:bottom w:val="none" w:sz="0" w:space="0" w:color="auto"/>
                <w:right w:val="none" w:sz="0" w:space="0" w:color="auto"/>
              </w:divBdr>
            </w:div>
            <w:div w:id="483358822">
              <w:marLeft w:val="0"/>
              <w:marRight w:val="0"/>
              <w:marTop w:val="0"/>
              <w:marBottom w:val="0"/>
              <w:divBdr>
                <w:top w:val="none" w:sz="0" w:space="0" w:color="auto"/>
                <w:left w:val="none" w:sz="0" w:space="0" w:color="auto"/>
                <w:bottom w:val="none" w:sz="0" w:space="0" w:color="auto"/>
                <w:right w:val="none" w:sz="0" w:space="0" w:color="auto"/>
              </w:divBdr>
            </w:div>
            <w:div w:id="484736930">
              <w:marLeft w:val="0"/>
              <w:marRight w:val="0"/>
              <w:marTop w:val="0"/>
              <w:marBottom w:val="0"/>
              <w:divBdr>
                <w:top w:val="none" w:sz="0" w:space="0" w:color="auto"/>
                <w:left w:val="none" w:sz="0" w:space="0" w:color="auto"/>
                <w:bottom w:val="none" w:sz="0" w:space="0" w:color="auto"/>
                <w:right w:val="none" w:sz="0" w:space="0" w:color="auto"/>
              </w:divBdr>
            </w:div>
            <w:div w:id="485317303">
              <w:marLeft w:val="0"/>
              <w:marRight w:val="0"/>
              <w:marTop w:val="0"/>
              <w:marBottom w:val="0"/>
              <w:divBdr>
                <w:top w:val="none" w:sz="0" w:space="0" w:color="auto"/>
                <w:left w:val="none" w:sz="0" w:space="0" w:color="auto"/>
                <w:bottom w:val="none" w:sz="0" w:space="0" w:color="auto"/>
                <w:right w:val="none" w:sz="0" w:space="0" w:color="auto"/>
              </w:divBdr>
            </w:div>
            <w:div w:id="489299271">
              <w:marLeft w:val="0"/>
              <w:marRight w:val="0"/>
              <w:marTop w:val="0"/>
              <w:marBottom w:val="0"/>
              <w:divBdr>
                <w:top w:val="none" w:sz="0" w:space="0" w:color="auto"/>
                <w:left w:val="none" w:sz="0" w:space="0" w:color="auto"/>
                <w:bottom w:val="none" w:sz="0" w:space="0" w:color="auto"/>
                <w:right w:val="none" w:sz="0" w:space="0" w:color="auto"/>
              </w:divBdr>
            </w:div>
            <w:div w:id="489755946">
              <w:marLeft w:val="0"/>
              <w:marRight w:val="0"/>
              <w:marTop w:val="0"/>
              <w:marBottom w:val="0"/>
              <w:divBdr>
                <w:top w:val="none" w:sz="0" w:space="0" w:color="auto"/>
                <w:left w:val="none" w:sz="0" w:space="0" w:color="auto"/>
                <w:bottom w:val="none" w:sz="0" w:space="0" w:color="auto"/>
                <w:right w:val="none" w:sz="0" w:space="0" w:color="auto"/>
              </w:divBdr>
            </w:div>
            <w:div w:id="491062624">
              <w:marLeft w:val="0"/>
              <w:marRight w:val="0"/>
              <w:marTop w:val="0"/>
              <w:marBottom w:val="0"/>
              <w:divBdr>
                <w:top w:val="none" w:sz="0" w:space="0" w:color="auto"/>
                <w:left w:val="none" w:sz="0" w:space="0" w:color="auto"/>
                <w:bottom w:val="none" w:sz="0" w:space="0" w:color="auto"/>
                <w:right w:val="none" w:sz="0" w:space="0" w:color="auto"/>
              </w:divBdr>
            </w:div>
            <w:div w:id="491337607">
              <w:marLeft w:val="0"/>
              <w:marRight w:val="0"/>
              <w:marTop w:val="0"/>
              <w:marBottom w:val="0"/>
              <w:divBdr>
                <w:top w:val="none" w:sz="0" w:space="0" w:color="auto"/>
                <w:left w:val="none" w:sz="0" w:space="0" w:color="auto"/>
                <w:bottom w:val="none" w:sz="0" w:space="0" w:color="auto"/>
                <w:right w:val="none" w:sz="0" w:space="0" w:color="auto"/>
              </w:divBdr>
            </w:div>
            <w:div w:id="491483158">
              <w:marLeft w:val="0"/>
              <w:marRight w:val="0"/>
              <w:marTop w:val="0"/>
              <w:marBottom w:val="0"/>
              <w:divBdr>
                <w:top w:val="none" w:sz="0" w:space="0" w:color="auto"/>
                <w:left w:val="none" w:sz="0" w:space="0" w:color="auto"/>
                <w:bottom w:val="none" w:sz="0" w:space="0" w:color="auto"/>
                <w:right w:val="none" w:sz="0" w:space="0" w:color="auto"/>
              </w:divBdr>
            </w:div>
            <w:div w:id="493184213">
              <w:marLeft w:val="0"/>
              <w:marRight w:val="0"/>
              <w:marTop w:val="0"/>
              <w:marBottom w:val="0"/>
              <w:divBdr>
                <w:top w:val="none" w:sz="0" w:space="0" w:color="auto"/>
                <w:left w:val="none" w:sz="0" w:space="0" w:color="auto"/>
                <w:bottom w:val="none" w:sz="0" w:space="0" w:color="auto"/>
                <w:right w:val="none" w:sz="0" w:space="0" w:color="auto"/>
              </w:divBdr>
            </w:div>
            <w:div w:id="496380569">
              <w:marLeft w:val="0"/>
              <w:marRight w:val="0"/>
              <w:marTop w:val="0"/>
              <w:marBottom w:val="0"/>
              <w:divBdr>
                <w:top w:val="none" w:sz="0" w:space="0" w:color="auto"/>
                <w:left w:val="none" w:sz="0" w:space="0" w:color="auto"/>
                <w:bottom w:val="none" w:sz="0" w:space="0" w:color="auto"/>
                <w:right w:val="none" w:sz="0" w:space="0" w:color="auto"/>
              </w:divBdr>
            </w:div>
            <w:div w:id="496651264">
              <w:marLeft w:val="0"/>
              <w:marRight w:val="0"/>
              <w:marTop w:val="0"/>
              <w:marBottom w:val="0"/>
              <w:divBdr>
                <w:top w:val="none" w:sz="0" w:space="0" w:color="auto"/>
                <w:left w:val="none" w:sz="0" w:space="0" w:color="auto"/>
                <w:bottom w:val="none" w:sz="0" w:space="0" w:color="auto"/>
                <w:right w:val="none" w:sz="0" w:space="0" w:color="auto"/>
              </w:divBdr>
            </w:div>
            <w:div w:id="497892463">
              <w:marLeft w:val="0"/>
              <w:marRight w:val="0"/>
              <w:marTop w:val="0"/>
              <w:marBottom w:val="0"/>
              <w:divBdr>
                <w:top w:val="none" w:sz="0" w:space="0" w:color="auto"/>
                <w:left w:val="none" w:sz="0" w:space="0" w:color="auto"/>
                <w:bottom w:val="none" w:sz="0" w:space="0" w:color="auto"/>
                <w:right w:val="none" w:sz="0" w:space="0" w:color="auto"/>
              </w:divBdr>
            </w:div>
            <w:div w:id="498546369">
              <w:marLeft w:val="0"/>
              <w:marRight w:val="0"/>
              <w:marTop w:val="0"/>
              <w:marBottom w:val="0"/>
              <w:divBdr>
                <w:top w:val="none" w:sz="0" w:space="0" w:color="auto"/>
                <w:left w:val="none" w:sz="0" w:space="0" w:color="auto"/>
                <w:bottom w:val="none" w:sz="0" w:space="0" w:color="auto"/>
                <w:right w:val="none" w:sz="0" w:space="0" w:color="auto"/>
              </w:divBdr>
            </w:div>
            <w:div w:id="499657805">
              <w:marLeft w:val="0"/>
              <w:marRight w:val="0"/>
              <w:marTop w:val="0"/>
              <w:marBottom w:val="0"/>
              <w:divBdr>
                <w:top w:val="none" w:sz="0" w:space="0" w:color="auto"/>
                <w:left w:val="none" w:sz="0" w:space="0" w:color="auto"/>
                <w:bottom w:val="none" w:sz="0" w:space="0" w:color="auto"/>
                <w:right w:val="none" w:sz="0" w:space="0" w:color="auto"/>
              </w:divBdr>
            </w:div>
            <w:div w:id="501051138">
              <w:marLeft w:val="0"/>
              <w:marRight w:val="0"/>
              <w:marTop w:val="0"/>
              <w:marBottom w:val="0"/>
              <w:divBdr>
                <w:top w:val="none" w:sz="0" w:space="0" w:color="auto"/>
                <w:left w:val="none" w:sz="0" w:space="0" w:color="auto"/>
                <w:bottom w:val="none" w:sz="0" w:space="0" w:color="auto"/>
                <w:right w:val="none" w:sz="0" w:space="0" w:color="auto"/>
              </w:divBdr>
            </w:div>
            <w:div w:id="501508892">
              <w:marLeft w:val="0"/>
              <w:marRight w:val="0"/>
              <w:marTop w:val="0"/>
              <w:marBottom w:val="0"/>
              <w:divBdr>
                <w:top w:val="none" w:sz="0" w:space="0" w:color="auto"/>
                <w:left w:val="none" w:sz="0" w:space="0" w:color="auto"/>
                <w:bottom w:val="none" w:sz="0" w:space="0" w:color="auto"/>
                <w:right w:val="none" w:sz="0" w:space="0" w:color="auto"/>
              </w:divBdr>
            </w:div>
            <w:div w:id="501626012">
              <w:marLeft w:val="0"/>
              <w:marRight w:val="0"/>
              <w:marTop w:val="0"/>
              <w:marBottom w:val="0"/>
              <w:divBdr>
                <w:top w:val="none" w:sz="0" w:space="0" w:color="auto"/>
                <w:left w:val="none" w:sz="0" w:space="0" w:color="auto"/>
                <w:bottom w:val="none" w:sz="0" w:space="0" w:color="auto"/>
                <w:right w:val="none" w:sz="0" w:space="0" w:color="auto"/>
              </w:divBdr>
            </w:div>
            <w:div w:id="503132845">
              <w:marLeft w:val="0"/>
              <w:marRight w:val="0"/>
              <w:marTop w:val="0"/>
              <w:marBottom w:val="0"/>
              <w:divBdr>
                <w:top w:val="none" w:sz="0" w:space="0" w:color="auto"/>
                <w:left w:val="none" w:sz="0" w:space="0" w:color="auto"/>
                <w:bottom w:val="none" w:sz="0" w:space="0" w:color="auto"/>
                <w:right w:val="none" w:sz="0" w:space="0" w:color="auto"/>
              </w:divBdr>
            </w:div>
            <w:div w:id="503590177">
              <w:marLeft w:val="0"/>
              <w:marRight w:val="0"/>
              <w:marTop w:val="0"/>
              <w:marBottom w:val="0"/>
              <w:divBdr>
                <w:top w:val="none" w:sz="0" w:space="0" w:color="auto"/>
                <w:left w:val="none" w:sz="0" w:space="0" w:color="auto"/>
                <w:bottom w:val="none" w:sz="0" w:space="0" w:color="auto"/>
                <w:right w:val="none" w:sz="0" w:space="0" w:color="auto"/>
              </w:divBdr>
            </w:div>
            <w:div w:id="505636951">
              <w:marLeft w:val="0"/>
              <w:marRight w:val="0"/>
              <w:marTop w:val="0"/>
              <w:marBottom w:val="0"/>
              <w:divBdr>
                <w:top w:val="none" w:sz="0" w:space="0" w:color="auto"/>
                <w:left w:val="none" w:sz="0" w:space="0" w:color="auto"/>
                <w:bottom w:val="none" w:sz="0" w:space="0" w:color="auto"/>
                <w:right w:val="none" w:sz="0" w:space="0" w:color="auto"/>
              </w:divBdr>
            </w:div>
            <w:div w:id="507910584">
              <w:marLeft w:val="0"/>
              <w:marRight w:val="0"/>
              <w:marTop w:val="0"/>
              <w:marBottom w:val="0"/>
              <w:divBdr>
                <w:top w:val="none" w:sz="0" w:space="0" w:color="auto"/>
                <w:left w:val="none" w:sz="0" w:space="0" w:color="auto"/>
                <w:bottom w:val="none" w:sz="0" w:space="0" w:color="auto"/>
                <w:right w:val="none" w:sz="0" w:space="0" w:color="auto"/>
              </w:divBdr>
            </w:div>
            <w:div w:id="510219747">
              <w:marLeft w:val="0"/>
              <w:marRight w:val="0"/>
              <w:marTop w:val="0"/>
              <w:marBottom w:val="0"/>
              <w:divBdr>
                <w:top w:val="none" w:sz="0" w:space="0" w:color="auto"/>
                <w:left w:val="none" w:sz="0" w:space="0" w:color="auto"/>
                <w:bottom w:val="none" w:sz="0" w:space="0" w:color="auto"/>
                <w:right w:val="none" w:sz="0" w:space="0" w:color="auto"/>
              </w:divBdr>
            </w:div>
            <w:div w:id="511916163">
              <w:marLeft w:val="0"/>
              <w:marRight w:val="0"/>
              <w:marTop w:val="0"/>
              <w:marBottom w:val="0"/>
              <w:divBdr>
                <w:top w:val="none" w:sz="0" w:space="0" w:color="auto"/>
                <w:left w:val="none" w:sz="0" w:space="0" w:color="auto"/>
                <w:bottom w:val="none" w:sz="0" w:space="0" w:color="auto"/>
                <w:right w:val="none" w:sz="0" w:space="0" w:color="auto"/>
              </w:divBdr>
            </w:div>
            <w:div w:id="513767903">
              <w:marLeft w:val="0"/>
              <w:marRight w:val="0"/>
              <w:marTop w:val="0"/>
              <w:marBottom w:val="0"/>
              <w:divBdr>
                <w:top w:val="none" w:sz="0" w:space="0" w:color="auto"/>
                <w:left w:val="none" w:sz="0" w:space="0" w:color="auto"/>
                <w:bottom w:val="none" w:sz="0" w:space="0" w:color="auto"/>
                <w:right w:val="none" w:sz="0" w:space="0" w:color="auto"/>
              </w:divBdr>
            </w:div>
            <w:div w:id="513882726">
              <w:marLeft w:val="0"/>
              <w:marRight w:val="0"/>
              <w:marTop w:val="0"/>
              <w:marBottom w:val="0"/>
              <w:divBdr>
                <w:top w:val="none" w:sz="0" w:space="0" w:color="auto"/>
                <w:left w:val="none" w:sz="0" w:space="0" w:color="auto"/>
                <w:bottom w:val="none" w:sz="0" w:space="0" w:color="auto"/>
                <w:right w:val="none" w:sz="0" w:space="0" w:color="auto"/>
              </w:divBdr>
            </w:div>
            <w:div w:id="516039077">
              <w:marLeft w:val="0"/>
              <w:marRight w:val="0"/>
              <w:marTop w:val="0"/>
              <w:marBottom w:val="0"/>
              <w:divBdr>
                <w:top w:val="none" w:sz="0" w:space="0" w:color="auto"/>
                <w:left w:val="none" w:sz="0" w:space="0" w:color="auto"/>
                <w:bottom w:val="none" w:sz="0" w:space="0" w:color="auto"/>
                <w:right w:val="none" w:sz="0" w:space="0" w:color="auto"/>
              </w:divBdr>
            </w:div>
            <w:div w:id="518465914">
              <w:marLeft w:val="0"/>
              <w:marRight w:val="0"/>
              <w:marTop w:val="0"/>
              <w:marBottom w:val="0"/>
              <w:divBdr>
                <w:top w:val="none" w:sz="0" w:space="0" w:color="auto"/>
                <w:left w:val="none" w:sz="0" w:space="0" w:color="auto"/>
                <w:bottom w:val="none" w:sz="0" w:space="0" w:color="auto"/>
                <w:right w:val="none" w:sz="0" w:space="0" w:color="auto"/>
              </w:divBdr>
            </w:div>
            <w:div w:id="519049483">
              <w:marLeft w:val="0"/>
              <w:marRight w:val="0"/>
              <w:marTop w:val="0"/>
              <w:marBottom w:val="0"/>
              <w:divBdr>
                <w:top w:val="none" w:sz="0" w:space="0" w:color="auto"/>
                <w:left w:val="none" w:sz="0" w:space="0" w:color="auto"/>
                <w:bottom w:val="none" w:sz="0" w:space="0" w:color="auto"/>
                <w:right w:val="none" w:sz="0" w:space="0" w:color="auto"/>
              </w:divBdr>
            </w:div>
            <w:div w:id="522746439">
              <w:marLeft w:val="0"/>
              <w:marRight w:val="0"/>
              <w:marTop w:val="0"/>
              <w:marBottom w:val="0"/>
              <w:divBdr>
                <w:top w:val="none" w:sz="0" w:space="0" w:color="auto"/>
                <w:left w:val="none" w:sz="0" w:space="0" w:color="auto"/>
                <w:bottom w:val="none" w:sz="0" w:space="0" w:color="auto"/>
                <w:right w:val="none" w:sz="0" w:space="0" w:color="auto"/>
              </w:divBdr>
            </w:div>
            <w:div w:id="523245804">
              <w:marLeft w:val="0"/>
              <w:marRight w:val="0"/>
              <w:marTop w:val="0"/>
              <w:marBottom w:val="0"/>
              <w:divBdr>
                <w:top w:val="none" w:sz="0" w:space="0" w:color="auto"/>
                <w:left w:val="none" w:sz="0" w:space="0" w:color="auto"/>
                <w:bottom w:val="none" w:sz="0" w:space="0" w:color="auto"/>
                <w:right w:val="none" w:sz="0" w:space="0" w:color="auto"/>
              </w:divBdr>
            </w:div>
            <w:div w:id="523903879">
              <w:marLeft w:val="0"/>
              <w:marRight w:val="0"/>
              <w:marTop w:val="0"/>
              <w:marBottom w:val="0"/>
              <w:divBdr>
                <w:top w:val="none" w:sz="0" w:space="0" w:color="auto"/>
                <w:left w:val="none" w:sz="0" w:space="0" w:color="auto"/>
                <w:bottom w:val="none" w:sz="0" w:space="0" w:color="auto"/>
                <w:right w:val="none" w:sz="0" w:space="0" w:color="auto"/>
              </w:divBdr>
            </w:div>
            <w:div w:id="525489932">
              <w:marLeft w:val="0"/>
              <w:marRight w:val="0"/>
              <w:marTop w:val="0"/>
              <w:marBottom w:val="0"/>
              <w:divBdr>
                <w:top w:val="none" w:sz="0" w:space="0" w:color="auto"/>
                <w:left w:val="none" w:sz="0" w:space="0" w:color="auto"/>
                <w:bottom w:val="none" w:sz="0" w:space="0" w:color="auto"/>
                <w:right w:val="none" w:sz="0" w:space="0" w:color="auto"/>
              </w:divBdr>
            </w:div>
            <w:div w:id="527328441">
              <w:marLeft w:val="0"/>
              <w:marRight w:val="0"/>
              <w:marTop w:val="0"/>
              <w:marBottom w:val="0"/>
              <w:divBdr>
                <w:top w:val="none" w:sz="0" w:space="0" w:color="auto"/>
                <w:left w:val="none" w:sz="0" w:space="0" w:color="auto"/>
                <w:bottom w:val="none" w:sz="0" w:space="0" w:color="auto"/>
                <w:right w:val="none" w:sz="0" w:space="0" w:color="auto"/>
              </w:divBdr>
            </w:div>
            <w:div w:id="527915417">
              <w:marLeft w:val="0"/>
              <w:marRight w:val="0"/>
              <w:marTop w:val="0"/>
              <w:marBottom w:val="0"/>
              <w:divBdr>
                <w:top w:val="none" w:sz="0" w:space="0" w:color="auto"/>
                <w:left w:val="none" w:sz="0" w:space="0" w:color="auto"/>
                <w:bottom w:val="none" w:sz="0" w:space="0" w:color="auto"/>
                <w:right w:val="none" w:sz="0" w:space="0" w:color="auto"/>
              </w:divBdr>
            </w:div>
            <w:div w:id="528685639">
              <w:marLeft w:val="0"/>
              <w:marRight w:val="0"/>
              <w:marTop w:val="0"/>
              <w:marBottom w:val="0"/>
              <w:divBdr>
                <w:top w:val="none" w:sz="0" w:space="0" w:color="auto"/>
                <w:left w:val="none" w:sz="0" w:space="0" w:color="auto"/>
                <w:bottom w:val="none" w:sz="0" w:space="0" w:color="auto"/>
                <w:right w:val="none" w:sz="0" w:space="0" w:color="auto"/>
              </w:divBdr>
            </w:div>
            <w:div w:id="530454869">
              <w:marLeft w:val="0"/>
              <w:marRight w:val="0"/>
              <w:marTop w:val="0"/>
              <w:marBottom w:val="0"/>
              <w:divBdr>
                <w:top w:val="none" w:sz="0" w:space="0" w:color="auto"/>
                <w:left w:val="none" w:sz="0" w:space="0" w:color="auto"/>
                <w:bottom w:val="none" w:sz="0" w:space="0" w:color="auto"/>
                <w:right w:val="none" w:sz="0" w:space="0" w:color="auto"/>
              </w:divBdr>
            </w:div>
            <w:div w:id="533621404">
              <w:marLeft w:val="0"/>
              <w:marRight w:val="0"/>
              <w:marTop w:val="0"/>
              <w:marBottom w:val="0"/>
              <w:divBdr>
                <w:top w:val="none" w:sz="0" w:space="0" w:color="auto"/>
                <w:left w:val="none" w:sz="0" w:space="0" w:color="auto"/>
                <w:bottom w:val="none" w:sz="0" w:space="0" w:color="auto"/>
                <w:right w:val="none" w:sz="0" w:space="0" w:color="auto"/>
              </w:divBdr>
            </w:div>
            <w:div w:id="534660942">
              <w:marLeft w:val="0"/>
              <w:marRight w:val="0"/>
              <w:marTop w:val="0"/>
              <w:marBottom w:val="0"/>
              <w:divBdr>
                <w:top w:val="none" w:sz="0" w:space="0" w:color="auto"/>
                <w:left w:val="none" w:sz="0" w:space="0" w:color="auto"/>
                <w:bottom w:val="none" w:sz="0" w:space="0" w:color="auto"/>
                <w:right w:val="none" w:sz="0" w:space="0" w:color="auto"/>
              </w:divBdr>
            </w:div>
            <w:div w:id="535891725">
              <w:marLeft w:val="0"/>
              <w:marRight w:val="0"/>
              <w:marTop w:val="0"/>
              <w:marBottom w:val="0"/>
              <w:divBdr>
                <w:top w:val="none" w:sz="0" w:space="0" w:color="auto"/>
                <w:left w:val="none" w:sz="0" w:space="0" w:color="auto"/>
                <w:bottom w:val="none" w:sz="0" w:space="0" w:color="auto"/>
                <w:right w:val="none" w:sz="0" w:space="0" w:color="auto"/>
              </w:divBdr>
            </w:div>
            <w:div w:id="536503869">
              <w:marLeft w:val="0"/>
              <w:marRight w:val="0"/>
              <w:marTop w:val="0"/>
              <w:marBottom w:val="0"/>
              <w:divBdr>
                <w:top w:val="none" w:sz="0" w:space="0" w:color="auto"/>
                <w:left w:val="none" w:sz="0" w:space="0" w:color="auto"/>
                <w:bottom w:val="none" w:sz="0" w:space="0" w:color="auto"/>
                <w:right w:val="none" w:sz="0" w:space="0" w:color="auto"/>
              </w:divBdr>
            </w:div>
            <w:div w:id="536627457">
              <w:marLeft w:val="0"/>
              <w:marRight w:val="0"/>
              <w:marTop w:val="0"/>
              <w:marBottom w:val="0"/>
              <w:divBdr>
                <w:top w:val="none" w:sz="0" w:space="0" w:color="auto"/>
                <w:left w:val="none" w:sz="0" w:space="0" w:color="auto"/>
                <w:bottom w:val="none" w:sz="0" w:space="0" w:color="auto"/>
                <w:right w:val="none" w:sz="0" w:space="0" w:color="auto"/>
              </w:divBdr>
            </w:div>
            <w:div w:id="537160948">
              <w:marLeft w:val="0"/>
              <w:marRight w:val="0"/>
              <w:marTop w:val="0"/>
              <w:marBottom w:val="0"/>
              <w:divBdr>
                <w:top w:val="none" w:sz="0" w:space="0" w:color="auto"/>
                <w:left w:val="none" w:sz="0" w:space="0" w:color="auto"/>
                <w:bottom w:val="none" w:sz="0" w:space="0" w:color="auto"/>
                <w:right w:val="none" w:sz="0" w:space="0" w:color="auto"/>
              </w:divBdr>
            </w:div>
            <w:div w:id="537279072">
              <w:marLeft w:val="0"/>
              <w:marRight w:val="0"/>
              <w:marTop w:val="0"/>
              <w:marBottom w:val="0"/>
              <w:divBdr>
                <w:top w:val="none" w:sz="0" w:space="0" w:color="auto"/>
                <w:left w:val="none" w:sz="0" w:space="0" w:color="auto"/>
                <w:bottom w:val="none" w:sz="0" w:space="0" w:color="auto"/>
                <w:right w:val="none" w:sz="0" w:space="0" w:color="auto"/>
              </w:divBdr>
            </w:div>
            <w:div w:id="537472996">
              <w:marLeft w:val="0"/>
              <w:marRight w:val="0"/>
              <w:marTop w:val="0"/>
              <w:marBottom w:val="0"/>
              <w:divBdr>
                <w:top w:val="none" w:sz="0" w:space="0" w:color="auto"/>
                <w:left w:val="none" w:sz="0" w:space="0" w:color="auto"/>
                <w:bottom w:val="none" w:sz="0" w:space="0" w:color="auto"/>
                <w:right w:val="none" w:sz="0" w:space="0" w:color="auto"/>
              </w:divBdr>
            </w:div>
            <w:div w:id="538325681">
              <w:marLeft w:val="0"/>
              <w:marRight w:val="0"/>
              <w:marTop w:val="0"/>
              <w:marBottom w:val="0"/>
              <w:divBdr>
                <w:top w:val="none" w:sz="0" w:space="0" w:color="auto"/>
                <w:left w:val="none" w:sz="0" w:space="0" w:color="auto"/>
                <w:bottom w:val="none" w:sz="0" w:space="0" w:color="auto"/>
                <w:right w:val="none" w:sz="0" w:space="0" w:color="auto"/>
              </w:divBdr>
            </w:div>
            <w:div w:id="538904439">
              <w:marLeft w:val="0"/>
              <w:marRight w:val="0"/>
              <w:marTop w:val="0"/>
              <w:marBottom w:val="0"/>
              <w:divBdr>
                <w:top w:val="none" w:sz="0" w:space="0" w:color="auto"/>
                <w:left w:val="none" w:sz="0" w:space="0" w:color="auto"/>
                <w:bottom w:val="none" w:sz="0" w:space="0" w:color="auto"/>
                <w:right w:val="none" w:sz="0" w:space="0" w:color="auto"/>
              </w:divBdr>
            </w:div>
            <w:div w:id="540435538">
              <w:marLeft w:val="0"/>
              <w:marRight w:val="0"/>
              <w:marTop w:val="0"/>
              <w:marBottom w:val="0"/>
              <w:divBdr>
                <w:top w:val="none" w:sz="0" w:space="0" w:color="auto"/>
                <w:left w:val="none" w:sz="0" w:space="0" w:color="auto"/>
                <w:bottom w:val="none" w:sz="0" w:space="0" w:color="auto"/>
                <w:right w:val="none" w:sz="0" w:space="0" w:color="auto"/>
              </w:divBdr>
            </w:div>
            <w:div w:id="540442552">
              <w:marLeft w:val="0"/>
              <w:marRight w:val="0"/>
              <w:marTop w:val="0"/>
              <w:marBottom w:val="0"/>
              <w:divBdr>
                <w:top w:val="none" w:sz="0" w:space="0" w:color="auto"/>
                <w:left w:val="none" w:sz="0" w:space="0" w:color="auto"/>
                <w:bottom w:val="none" w:sz="0" w:space="0" w:color="auto"/>
                <w:right w:val="none" w:sz="0" w:space="0" w:color="auto"/>
              </w:divBdr>
            </w:div>
            <w:div w:id="540940337">
              <w:marLeft w:val="0"/>
              <w:marRight w:val="0"/>
              <w:marTop w:val="0"/>
              <w:marBottom w:val="0"/>
              <w:divBdr>
                <w:top w:val="none" w:sz="0" w:space="0" w:color="auto"/>
                <w:left w:val="none" w:sz="0" w:space="0" w:color="auto"/>
                <w:bottom w:val="none" w:sz="0" w:space="0" w:color="auto"/>
                <w:right w:val="none" w:sz="0" w:space="0" w:color="auto"/>
              </w:divBdr>
            </w:div>
            <w:div w:id="540945257">
              <w:marLeft w:val="0"/>
              <w:marRight w:val="0"/>
              <w:marTop w:val="0"/>
              <w:marBottom w:val="0"/>
              <w:divBdr>
                <w:top w:val="none" w:sz="0" w:space="0" w:color="auto"/>
                <w:left w:val="none" w:sz="0" w:space="0" w:color="auto"/>
                <w:bottom w:val="none" w:sz="0" w:space="0" w:color="auto"/>
                <w:right w:val="none" w:sz="0" w:space="0" w:color="auto"/>
              </w:divBdr>
            </w:div>
            <w:div w:id="541212441">
              <w:marLeft w:val="0"/>
              <w:marRight w:val="0"/>
              <w:marTop w:val="0"/>
              <w:marBottom w:val="0"/>
              <w:divBdr>
                <w:top w:val="none" w:sz="0" w:space="0" w:color="auto"/>
                <w:left w:val="none" w:sz="0" w:space="0" w:color="auto"/>
                <w:bottom w:val="none" w:sz="0" w:space="0" w:color="auto"/>
                <w:right w:val="none" w:sz="0" w:space="0" w:color="auto"/>
              </w:divBdr>
            </w:div>
            <w:div w:id="545291862">
              <w:marLeft w:val="0"/>
              <w:marRight w:val="0"/>
              <w:marTop w:val="0"/>
              <w:marBottom w:val="0"/>
              <w:divBdr>
                <w:top w:val="none" w:sz="0" w:space="0" w:color="auto"/>
                <w:left w:val="none" w:sz="0" w:space="0" w:color="auto"/>
                <w:bottom w:val="none" w:sz="0" w:space="0" w:color="auto"/>
                <w:right w:val="none" w:sz="0" w:space="0" w:color="auto"/>
              </w:divBdr>
            </w:div>
            <w:div w:id="546533661">
              <w:marLeft w:val="0"/>
              <w:marRight w:val="0"/>
              <w:marTop w:val="0"/>
              <w:marBottom w:val="0"/>
              <w:divBdr>
                <w:top w:val="none" w:sz="0" w:space="0" w:color="auto"/>
                <w:left w:val="none" w:sz="0" w:space="0" w:color="auto"/>
                <w:bottom w:val="none" w:sz="0" w:space="0" w:color="auto"/>
                <w:right w:val="none" w:sz="0" w:space="0" w:color="auto"/>
              </w:divBdr>
            </w:div>
            <w:div w:id="546724334">
              <w:marLeft w:val="0"/>
              <w:marRight w:val="0"/>
              <w:marTop w:val="0"/>
              <w:marBottom w:val="0"/>
              <w:divBdr>
                <w:top w:val="none" w:sz="0" w:space="0" w:color="auto"/>
                <w:left w:val="none" w:sz="0" w:space="0" w:color="auto"/>
                <w:bottom w:val="none" w:sz="0" w:space="0" w:color="auto"/>
                <w:right w:val="none" w:sz="0" w:space="0" w:color="auto"/>
              </w:divBdr>
            </w:div>
            <w:div w:id="547112462">
              <w:marLeft w:val="0"/>
              <w:marRight w:val="0"/>
              <w:marTop w:val="0"/>
              <w:marBottom w:val="0"/>
              <w:divBdr>
                <w:top w:val="none" w:sz="0" w:space="0" w:color="auto"/>
                <w:left w:val="none" w:sz="0" w:space="0" w:color="auto"/>
                <w:bottom w:val="none" w:sz="0" w:space="0" w:color="auto"/>
                <w:right w:val="none" w:sz="0" w:space="0" w:color="auto"/>
              </w:divBdr>
            </w:div>
            <w:div w:id="547256033">
              <w:marLeft w:val="0"/>
              <w:marRight w:val="0"/>
              <w:marTop w:val="0"/>
              <w:marBottom w:val="0"/>
              <w:divBdr>
                <w:top w:val="none" w:sz="0" w:space="0" w:color="auto"/>
                <w:left w:val="none" w:sz="0" w:space="0" w:color="auto"/>
                <w:bottom w:val="none" w:sz="0" w:space="0" w:color="auto"/>
                <w:right w:val="none" w:sz="0" w:space="0" w:color="auto"/>
              </w:divBdr>
            </w:div>
            <w:div w:id="547684635">
              <w:marLeft w:val="0"/>
              <w:marRight w:val="0"/>
              <w:marTop w:val="0"/>
              <w:marBottom w:val="0"/>
              <w:divBdr>
                <w:top w:val="none" w:sz="0" w:space="0" w:color="auto"/>
                <w:left w:val="none" w:sz="0" w:space="0" w:color="auto"/>
                <w:bottom w:val="none" w:sz="0" w:space="0" w:color="auto"/>
                <w:right w:val="none" w:sz="0" w:space="0" w:color="auto"/>
              </w:divBdr>
            </w:div>
            <w:div w:id="549271513">
              <w:marLeft w:val="0"/>
              <w:marRight w:val="0"/>
              <w:marTop w:val="0"/>
              <w:marBottom w:val="0"/>
              <w:divBdr>
                <w:top w:val="none" w:sz="0" w:space="0" w:color="auto"/>
                <w:left w:val="none" w:sz="0" w:space="0" w:color="auto"/>
                <w:bottom w:val="none" w:sz="0" w:space="0" w:color="auto"/>
                <w:right w:val="none" w:sz="0" w:space="0" w:color="auto"/>
              </w:divBdr>
            </w:div>
            <w:div w:id="549651471">
              <w:marLeft w:val="0"/>
              <w:marRight w:val="0"/>
              <w:marTop w:val="0"/>
              <w:marBottom w:val="0"/>
              <w:divBdr>
                <w:top w:val="none" w:sz="0" w:space="0" w:color="auto"/>
                <w:left w:val="none" w:sz="0" w:space="0" w:color="auto"/>
                <w:bottom w:val="none" w:sz="0" w:space="0" w:color="auto"/>
                <w:right w:val="none" w:sz="0" w:space="0" w:color="auto"/>
              </w:divBdr>
            </w:div>
            <w:div w:id="550534599">
              <w:marLeft w:val="0"/>
              <w:marRight w:val="0"/>
              <w:marTop w:val="0"/>
              <w:marBottom w:val="0"/>
              <w:divBdr>
                <w:top w:val="none" w:sz="0" w:space="0" w:color="auto"/>
                <w:left w:val="none" w:sz="0" w:space="0" w:color="auto"/>
                <w:bottom w:val="none" w:sz="0" w:space="0" w:color="auto"/>
                <w:right w:val="none" w:sz="0" w:space="0" w:color="auto"/>
              </w:divBdr>
            </w:div>
            <w:div w:id="551622900">
              <w:marLeft w:val="0"/>
              <w:marRight w:val="0"/>
              <w:marTop w:val="0"/>
              <w:marBottom w:val="0"/>
              <w:divBdr>
                <w:top w:val="none" w:sz="0" w:space="0" w:color="auto"/>
                <w:left w:val="none" w:sz="0" w:space="0" w:color="auto"/>
                <w:bottom w:val="none" w:sz="0" w:space="0" w:color="auto"/>
                <w:right w:val="none" w:sz="0" w:space="0" w:color="auto"/>
              </w:divBdr>
            </w:div>
            <w:div w:id="551885980">
              <w:marLeft w:val="0"/>
              <w:marRight w:val="0"/>
              <w:marTop w:val="0"/>
              <w:marBottom w:val="0"/>
              <w:divBdr>
                <w:top w:val="none" w:sz="0" w:space="0" w:color="auto"/>
                <w:left w:val="none" w:sz="0" w:space="0" w:color="auto"/>
                <w:bottom w:val="none" w:sz="0" w:space="0" w:color="auto"/>
                <w:right w:val="none" w:sz="0" w:space="0" w:color="auto"/>
              </w:divBdr>
            </w:div>
            <w:div w:id="552623204">
              <w:marLeft w:val="0"/>
              <w:marRight w:val="0"/>
              <w:marTop w:val="0"/>
              <w:marBottom w:val="0"/>
              <w:divBdr>
                <w:top w:val="none" w:sz="0" w:space="0" w:color="auto"/>
                <w:left w:val="none" w:sz="0" w:space="0" w:color="auto"/>
                <w:bottom w:val="none" w:sz="0" w:space="0" w:color="auto"/>
                <w:right w:val="none" w:sz="0" w:space="0" w:color="auto"/>
              </w:divBdr>
            </w:div>
            <w:div w:id="552889071">
              <w:marLeft w:val="0"/>
              <w:marRight w:val="0"/>
              <w:marTop w:val="0"/>
              <w:marBottom w:val="0"/>
              <w:divBdr>
                <w:top w:val="none" w:sz="0" w:space="0" w:color="auto"/>
                <w:left w:val="none" w:sz="0" w:space="0" w:color="auto"/>
                <w:bottom w:val="none" w:sz="0" w:space="0" w:color="auto"/>
                <w:right w:val="none" w:sz="0" w:space="0" w:color="auto"/>
              </w:divBdr>
            </w:div>
            <w:div w:id="554003844">
              <w:marLeft w:val="0"/>
              <w:marRight w:val="0"/>
              <w:marTop w:val="0"/>
              <w:marBottom w:val="0"/>
              <w:divBdr>
                <w:top w:val="none" w:sz="0" w:space="0" w:color="auto"/>
                <w:left w:val="none" w:sz="0" w:space="0" w:color="auto"/>
                <w:bottom w:val="none" w:sz="0" w:space="0" w:color="auto"/>
                <w:right w:val="none" w:sz="0" w:space="0" w:color="auto"/>
              </w:divBdr>
            </w:div>
            <w:div w:id="556550093">
              <w:marLeft w:val="0"/>
              <w:marRight w:val="0"/>
              <w:marTop w:val="0"/>
              <w:marBottom w:val="0"/>
              <w:divBdr>
                <w:top w:val="none" w:sz="0" w:space="0" w:color="auto"/>
                <w:left w:val="none" w:sz="0" w:space="0" w:color="auto"/>
                <w:bottom w:val="none" w:sz="0" w:space="0" w:color="auto"/>
                <w:right w:val="none" w:sz="0" w:space="0" w:color="auto"/>
              </w:divBdr>
            </w:div>
            <w:div w:id="557281872">
              <w:marLeft w:val="0"/>
              <w:marRight w:val="0"/>
              <w:marTop w:val="0"/>
              <w:marBottom w:val="0"/>
              <w:divBdr>
                <w:top w:val="none" w:sz="0" w:space="0" w:color="auto"/>
                <w:left w:val="none" w:sz="0" w:space="0" w:color="auto"/>
                <w:bottom w:val="none" w:sz="0" w:space="0" w:color="auto"/>
                <w:right w:val="none" w:sz="0" w:space="0" w:color="auto"/>
              </w:divBdr>
            </w:div>
            <w:div w:id="558394444">
              <w:marLeft w:val="0"/>
              <w:marRight w:val="0"/>
              <w:marTop w:val="0"/>
              <w:marBottom w:val="0"/>
              <w:divBdr>
                <w:top w:val="none" w:sz="0" w:space="0" w:color="auto"/>
                <w:left w:val="none" w:sz="0" w:space="0" w:color="auto"/>
                <w:bottom w:val="none" w:sz="0" w:space="0" w:color="auto"/>
                <w:right w:val="none" w:sz="0" w:space="0" w:color="auto"/>
              </w:divBdr>
            </w:div>
            <w:div w:id="558635255">
              <w:marLeft w:val="0"/>
              <w:marRight w:val="0"/>
              <w:marTop w:val="0"/>
              <w:marBottom w:val="0"/>
              <w:divBdr>
                <w:top w:val="none" w:sz="0" w:space="0" w:color="auto"/>
                <w:left w:val="none" w:sz="0" w:space="0" w:color="auto"/>
                <w:bottom w:val="none" w:sz="0" w:space="0" w:color="auto"/>
                <w:right w:val="none" w:sz="0" w:space="0" w:color="auto"/>
              </w:divBdr>
            </w:div>
            <w:div w:id="560529471">
              <w:marLeft w:val="0"/>
              <w:marRight w:val="0"/>
              <w:marTop w:val="0"/>
              <w:marBottom w:val="0"/>
              <w:divBdr>
                <w:top w:val="none" w:sz="0" w:space="0" w:color="auto"/>
                <w:left w:val="none" w:sz="0" w:space="0" w:color="auto"/>
                <w:bottom w:val="none" w:sz="0" w:space="0" w:color="auto"/>
                <w:right w:val="none" w:sz="0" w:space="0" w:color="auto"/>
              </w:divBdr>
            </w:div>
            <w:div w:id="561058837">
              <w:marLeft w:val="0"/>
              <w:marRight w:val="0"/>
              <w:marTop w:val="0"/>
              <w:marBottom w:val="0"/>
              <w:divBdr>
                <w:top w:val="none" w:sz="0" w:space="0" w:color="auto"/>
                <w:left w:val="none" w:sz="0" w:space="0" w:color="auto"/>
                <w:bottom w:val="none" w:sz="0" w:space="0" w:color="auto"/>
                <w:right w:val="none" w:sz="0" w:space="0" w:color="auto"/>
              </w:divBdr>
            </w:div>
            <w:div w:id="561060668">
              <w:marLeft w:val="0"/>
              <w:marRight w:val="0"/>
              <w:marTop w:val="0"/>
              <w:marBottom w:val="0"/>
              <w:divBdr>
                <w:top w:val="none" w:sz="0" w:space="0" w:color="auto"/>
                <w:left w:val="none" w:sz="0" w:space="0" w:color="auto"/>
                <w:bottom w:val="none" w:sz="0" w:space="0" w:color="auto"/>
                <w:right w:val="none" w:sz="0" w:space="0" w:color="auto"/>
              </w:divBdr>
            </w:div>
            <w:div w:id="563492685">
              <w:marLeft w:val="0"/>
              <w:marRight w:val="0"/>
              <w:marTop w:val="0"/>
              <w:marBottom w:val="0"/>
              <w:divBdr>
                <w:top w:val="none" w:sz="0" w:space="0" w:color="auto"/>
                <w:left w:val="none" w:sz="0" w:space="0" w:color="auto"/>
                <w:bottom w:val="none" w:sz="0" w:space="0" w:color="auto"/>
                <w:right w:val="none" w:sz="0" w:space="0" w:color="auto"/>
              </w:divBdr>
            </w:div>
            <w:div w:id="563681852">
              <w:marLeft w:val="0"/>
              <w:marRight w:val="0"/>
              <w:marTop w:val="0"/>
              <w:marBottom w:val="0"/>
              <w:divBdr>
                <w:top w:val="none" w:sz="0" w:space="0" w:color="auto"/>
                <w:left w:val="none" w:sz="0" w:space="0" w:color="auto"/>
                <w:bottom w:val="none" w:sz="0" w:space="0" w:color="auto"/>
                <w:right w:val="none" w:sz="0" w:space="0" w:color="auto"/>
              </w:divBdr>
            </w:div>
            <w:div w:id="564218637">
              <w:marLeft w:val="0"/>
              <w:marRight w:val="0"/>
              <w:marTop w:val="0"/>
              <w:marBottom w:val="0"/>
              <w:divBdr>
                <w:top w:val="none" w:sz="0" w:space="0" w:color="auto"/>
                <w:left w:val="none" w:sz="0" w:space="0" w:color="auto"/>
                <w:bottom w:val="none" w:sz="0" w:space="0" w:color="auto"/>
                <w:right w:val="none" w:sz="0" w:space="0" w:color="auto"/>
              </w:divBdr>
            </w:div>
            <w:div w:id="564729723">
              <w:marLeft w:val="0"/>
              <w:marRight w:val="0"/>
              <w:marTop w:val="0"/>
              <w:marBottom w:val="0"/>
              <w:divBdr>
                <w:top w:val="none" w:sz="0" w:space="0" w:color="auto"/>
                <w:left w:val="none" w:sz="0" w:space="0" w:color="auto"/>
                <w:bottom w:val="none" w:sz="0" w:space="0" w:color="auto"/>
                <w:right w:val="none" w:sz="0" w:space="0" w:color="auto"/>
              </w:divBdr>
            </w:div>
            <w:div w:id="567154546">
              <w:marLeft w:val="0"/>
              <w:marRight w:val="0"/>
              <w:marTop w:val="0"/>
              <w:marBottom w:val="0"/>
              <w:divBdr>
                <w:top w:val="none" w:sz="0" w:space="0" w:color="auto"/>
                <w:left w:val="none" w:sz="0" w:space="0" w:color="auto"/>
                <w:bottom w:val="none" w:sz="0" w:space="0" w:color="auto"/>
                <w:right w:val="none" w:sz="0" w:space="0" w:color="auto"/>
              </w:divBdr>
            </w:div>
            <w:div w:id="567694162">
              <w:marLeft w:val="0"/>
              <w:marRight w:val="0"/>
              <w:marTop w:val="0"/>
              <w:marBottom w:val="0"/>
              <w:divBdr>
                <w:top w:val="none" w:sz="0" w:space="0" w:color="auto"/>
                <w:left w:val="none" w:sz="0" w:space="0" w:color="auto"/>
                <w:bottom w:val="none" w:sz="0" w:space="0" w:color="auto"/>
                <w:right w:val="none" w:sz="0" w:space="0" w:color="auto"/>
              </w:divBdr>
            </w:div>
            <w:div w:id="568226275">
              <w:marLeft w:val="0"/>
              <w:marRight w:val="0"/>
              <w:marTop w:val="0"/>
              <w:marBottom w:val="0"/>
              <w:divBdr>
                <w:top w:val="none" w:sz="0" w:space="0" w:color="auto"/>
                <w:left w:val="none" w:sz="0" w:space="0" w:color="auto"/>
                <w:bottom w:val="none" w:sz="0" w:space="0" w:color="auto"/>
                <w:right w:val="none" w:sz="0" w:space="0" w:color="auto"/>
              </w:divBdr>
            </w:div>
            <w:div w:id="569391402">
              <w:marLeft w:val="0"/>
              <w:marRight w:val="0"/>
              <w:marTop w:val="0"/>
              <w:marBottom w:val="0"/>
              <w:divBdr>
                <w:top w:val="none" w:sz="0" w:space="0" w:color="auto"/>
                <w:left w:val="none" w:sz="0" w:space="0" w:color="auto"/>
                <w:bottom w:val="none" w:sz="0" w:space="0" w:color="auto"/>
                <w:right w:val="none" w:sz="0" w:space="0" w:color="auto"/>
              </w:divBdr>
            </w:div>
            <w:div w:id="570239050">
              <w:marLeft w:val="0"/>
              <w:marRight w:val="0"/>
              <w:marTop w:val="0"/>
              <w:marBottom w:val="0"/>
              <w:divBdr>
                <w:top w:val="none" w:sz="0" w:space="0" w:color="auto"/>
                <w:left w:val="none" w:sz="0" w:space="0" w:color="auto"/>
                <w:bottom w:val="none" w:sz="0" w:space="0" w:color="auto"/>
                <w:right w:val="none" w:sz="0" w:space="0" w:color="auto"/>
              </w:divBdr>
            </w:div>
            <w:div w:id="571238038">
              <w:marLeft w:val="0"/>
              <w:marRight w:val="0"/>
              <w:marTop w:val="0"/>
              <w:marBottom w:val="0"/>
              <w:divBdr>
                <w:top w:val="none" w:sz="0" w:space="0" w:color="auto"/>
                <w:left w:val="none" w:sz="0" w:space="0" w:color="auto"/>
                <w:bottom w:val="none" w:sz="0" w:space="0" w:color="auto"/>
                <w:right w:val="none" w:sz="0" w:space="0" w:color="auto"/>
              </w:divBdr>
            </w:div>
            <w:div w:id="571938537">
              <w:marLeft w:val="0"/>
              <w:marRight w:val="0"/>
              <w:marTop w:val="0"/>
              <w:marBottom w:val="0"/>
              <w:divBdr>
                <w:top w:val="none" w:sz="0" w:space="0" w:color="auto"/>
                <w:left w:val="none" w:sz="0" w:space="0" w:color="auto"/>
                <w:bottom w:val="none" w:sz="0" w:space="0" w:color="auto"/>
                <w:right w:val="none" w:sz="0" w:space="0" w:color="auto"/>
              </w:divBdr>
            </w:div>
            <w:div w:id="572006125">
              <w:marLeft w:val="0"/>
              <w:marRight w:val="0"/>
              <w:marTop w:val="0"/>
              <w:marBottom w:val="0"/>
              <w:divBdr>
                <w:top w:val="none" w:sz="0" w:space="0" w:color="auto"/>
                <w:left w:val="none" w:sz="0" w:space="0" w:color="auto"/>
                <w:bottom w:val="none" w:sz="0" w:space="0" w:color="auto"/>
                <w:right w:val="none" w:sz="0" w:space="0" w:color="auto"/>
              </w:divBdr>
            </w:div>
            <w:div w:id="573396853">
              <w:marLeft w:val="0"/>
              <w:marRight w:val="0"/>
              <w:marTop w:val="0"/>
              <w:marBottom w:val="0"/>
              <w:divBdr>
                <w:top w:val="none" w:sz="0" w:space="0" w:color="auto"/>
                <w:left w:val="none" w:sz="0" w:space="0" w:color="auto"/>
                <w:bottom w:val="none" w:sz="0" w:space="0" w:color="auto"/>
                <w:right w:val="none" w:sz="0" w:space="0" w:color="auto"/>
              </w:divBdr>
            </w:div>
            <w:div w:id="573591490">
              <w:marLeft w:val="0"/>
              <w:marRight w:val="0"/>
              <w:marTop w:val="0"/>
              <w:marBottom w:val="0"/>
              <w:divBdr>
                <w:top w:val="none" w:sz="0" w:space="0" w:color="auto"/>
                <w:left w:val="none" w:sz="0" w:space="0" w:color="auto"/>
                <w:bottom w:val="none" w:sz="0" w:space="0" w:color="auto"/>
                <w:right w:val="none" w:sz="0" w:space="0" w:color="auto"/>
              </w:divBdr>
            </w:div>
            <w:div w:id="576790389">
              <w:marLeft w:val="0"/>
              <w:marRight w:val="0"/>
              <w:marTop w:val="0"/>
              <w:marBottom w:val="0"/>
              <w:divBdr>
                <w:top w:val="none" w:sz="0" w:space="0" w:color="auto"/>
                <w:left w:val="none" w:sz="0" w:space="0" w:color="auto"/>
                <w:bottom w:val="none" w:sz="0" w:space="0" w:color="auto"/>
                <w:right w:val="none" w:sz="0" w:space="0" w:color="auto"/>
              </w:divBdr>
            </w:div>
            <w:div w:id="577401680">
              <w:marLeft w:val="0"/>
              <w:marRight w:val="0"/>
              <w:marTop w:val="0"/>
              <w:marBottom w:val="0"/>
              <w:divBdr>
                <w:top w:val="none" w:sz="0" w:space="0" w:color="auto"/>
                <w:left w:val="none" w:sz="0" w:space="0" w:color="auto"/>
                <w:bottom w:val="none" w:sz="0" w:space="0" w:color="auto"/>
                <w:right w:val="none" w:sz="0" w:space="0" w:color="auto"/>
              </w:divBdr>
            </w:div>
            <w:div w:id="578102538">
              <w:marLeft w:val="0"/>
              <w:marRight w:val="0"/>
              <w:marTop w:val="0"/>
              <w:marBottom w:val="0"/>
              <w:divBdr>
                <w:top w:val="none" w:sz="0" w:space="0" w:color="auto"/>
                <w:left w:val="none" w:sz="0" w:space="0" w:color="auto"/>
                <w:bottom w:val="none" w:sz="0" w:space="0" w:color="auto"/>
                <w:right w:val="none" w:sz="0" w:space="0" w:color="auto"/>
              </w:divBdr>
            </w:div>
            <w:div w:id="580719525">
              <w:marLeft w:val="0"/>
              <w:marRight w:val="0"/>
              <w:marTop w:val="0"/>
              <w:marBottom w:val="0"/>
              <w:divBdr>
                <w:top w:val="none" w:sz="0" w:space="0" w:color="auto"/>
                <w:left w:val="none" w:sz="0" w:space="0" w:color="auto"/>
                <w:bottom w:val="none" w:sz="0" w:space="0" w:color="auto"/>
                <w:right w:val="none" w:sz="0" w:space="0" w:color="auto"/>
              </w:divBdr>
            </w:div>
            <w:div w:id="582180480">
              <w:marLeft w:val="0"/>
              <w:marRight w:val="0"/>
              <w:marTop w:val="0"/>
              <w:marBottom w:val="0"/>
              <w:divBdr>
                <w:top w:val="none" w:sz="0" w:space="0" w:color="auto"/>
                <w:left w:val="none" w:sz="0" w:space="0" w:color="auto"/>
                <w:bottom w:val="none" w:sz="0" w:space="0" w:color="auto"/>
                <w:right w:val="none" w:sz="0" w:space="0" w:color="auto"/>
              </w:divBdr>
            </w:div>
            <w:div w:id="583147313">
              <w:marLeft w:val="0"/>
              <w:marRight w:val="0"/>
              <w:marTop w:val="0"/>
              <w:marBottom w:val="0"/>
              <w:divBdr>
                <w:top w:val="none" w:sz="0" w:space="0" w:color="auto"/>
                <w:left w:val="none" w:sz="0" w:space="0" w:color="auto"/>
                <w:bottom w:val="none" w:sz="0" w:space="0" w:color="auto"/>
                <w:right w:val="none" w:sz="0" w:space="0" w:color="auto"/>
              </w:divBdr>
            </w:div>
            <w:div w:id="585110768">
              <w:marLeft w:val="0"/>
              <w:marRight w:val="0"/>
              <w:marTop w:val="0"/>
              <w:marBottom w:val="0"/>
              <w:divBdr>
                <w:top w:val="none" w:sz="0" w:space="0" w:color="auto"/>
                <w:left w:val="none" w:sz="0" w:space="0" w:color="auto"/>
                <w:bottom w:val="none" w:sz="0" w:space="0" w:color="auto"/>
                <w:right w:val="none" w:sz="0" w:space="0" w:color="auto"/>
              </w:divBdr>
            </w:div>
            <w:div w:id="585118847">
              <w:marLeft w:val="0"/>
              <w:marRight w:val="0"/>
              <w:marTop w:val="0"/>
              <w:marBottom w:val="0"/>
              <w:divBdr>
                <w:top w:val="none" w:sz="0" w:space="0" w:color="auto"/>
                <w:left w:val="none" w:sz="0" w:space="0" w:color="auto"/>
                <w:bottom w:val="none" w:sz="0" w:space="0" w:color="auto"/>
                <w:right w:val="none" w:sz="0" w:space="0" w:color="auto"/>
              </w:divBdr>
            </w:div>
            <w:div w:id="585459290">
              <w:marLeft w:val="0"/>
              <w:marRight w:val="0"/>
              <w:marTop w:val="0"/>
              <w:marBottom w:val="0"/>
              <w:divBdr>
                <w:top w:val="none" w:sz="0" w:space="0" w:color="auto"/>
                <w:left w:val="none" w:sz="0" w:space="0" w:color="auto"/>
                <w:bottom w:val="none" w:sz="0" w:space="0" w:color="auto"/>
                <w:right w:val="none" w:sz="0" w:space="0" w:color="auto"/>
              </w:divBdr>
            </w:div>
            <w:div w:id="585918575">
              <w:marLeft w:val="0"/>
              <w:marRight w:val="0"/>
              <w:marTop w:val="0"/>
              <w:marBottom w:val="0"/>
              <w:divBdr>
                <w:top w:val="none" w:sz="0" w:space="0" w:color="auto"/>
                <w:left w:val="none" w:sz="0" w:space="0" w:color="auto"/>
                <w:bottom w:val="none" w:sz="0" w:space="0" w:color="auto"/>
                <w:right w:val="none" w:sz="0" w:space="0" w:color="auto"/>
              </w:divBdr>
            </w:div>
            <w:div w:id="588731031">
              <w:marLeft w:val="0"/>
              <w:marRight w:val="0"/>
              <w:marTop w:val="0"/>
              <w:marBottom w:val="0"/>
              <w:divBdr>
                <w:top w:val="none" w:sz="0" w:space="0" w:color="auto"/>
                <w:left w:val="none" w:sz="0" w:space="0" w:color="auto"/>
                <w:bottom w:val="none" w:sz="0" w:space="0" w:color="auto"/>
                <w:right w:val="none" w:sz="0" w:space="0" w:color="auto"/>
              </w:divBdr>
            </w:div>
            <w:div w:id="590241148">
              <w:marLeft w:val="0"/>
              <w:marRight w:val="0"/>
              <w:marTop w:val="0"/>
              <w:marBottom w:val="0"/>
              <w:divBdr>
                <w:top w:val="none" w:sz="0" w:space="0" w:color="auto"/>
                <w:left w:val="none" w:sz="0" w:space="0" w:color="auto"/>
                <w:bottom w:val="none" w:sz="0" w:space="0" w:color="auto"/>
                <w:right w:val="none" w:sz="0" w:space="0" w:color="auto"/>
              </w:divBdr>
            </w:div>
            <w:div w:id="592861825">
              <w:marLeft w:val="0"/>
              <w:marRight w:val="0"/>
              <w:marTop w:val="0"/>
              <w:marBottom w:val="0"/>
              <w:divBdr>
                <w:top w:val="none" w:sz="0" w:space="0" w:color="auto"/>
                <w:left w:val="none" w:sz="0" w:space="0" w:color="auto"/>
                <w:bottom w:val="none" w:sz="0" w:space="0" w:color="auto"/>
                <w:right w:val="none" w:sz="0" w:space="0" w:color="auto"/>
              </w:divBdr>
            </w:div>
            <w:div w:id="594291148">
              <w:marLeft w:val="0"/>
              <w:marRight w:val="0"/>
              <w:marTop w:val="0"/>
              <w:marBottom w:val="0"/>
              <w:divBdr>
                <w:top w:val="none" w:sz="0" w:space="0" w:color="auto"/>
                <w:left w:val="none" w:sz="0" w:space="0" w:color="auto"/>
                <w:bottom w:val="none" w:sz="0" w:space="0" w:color="auto"/>
                <w:right w:val="none" w:sz="0" w:space="0" w:color="auto"/>
              </w:divBdr>
            </w:div>
            <w:div w:id="595361631">
              <w:marLeft w:val="0"/>
              <w:marRight w:val="0"/>
              <w:marTop w:val="0"/>
              <w:marBottom w:val="0"/>
              <w:divBdr>
                <w:top w:val="none" w:sz="0" w:space="0" w:color="auto"/>
                <w:left w:val="none" w:sz="0" w:space="0" w:color="auto"/>
                <w:bottom w:val="none" w:sz="0" w:space="0" w:color="auto"/>
                <w:right w:val="none" w:sz="0" w:space="0" w:color="auto"/>
              </w:divBdr>
            </w:div>
            <w:div w:id="596255002">
              <w:marLeft w:val="0"/>
              <w:marRight w:val="0"/>
              <w:marTop w:val="0"/>
              <w:marBottom w:val="0"/>
              <w:divBdr>
                <w:top w:val="none" w:sz="0" w:space="0" w:color="auto"/>
                <w:left w:val="none" w:sz="0" w:space="0" w:color="auto"/>
                <w:bottom w:val="none" w:sz="0" w:space="0" w:color="auto"/>
                <w:right w:val="none" w:sz="0" w:space="0" w:color="auto"/>
              </w:divBdr>
            </w:div>
            <w:div w:id="596786726">
              <w:marLeft w:val="0"/>
              <w:marRight w:val="0"/>
              <w:marTop w:val="0"/>
              <w:marBottom w:val="0"/>
              <w:divBdr>
                <w:top w:val="none" w:sz="0" w:space="0" w:color="auto"/>
                <w:left w:val="none" w:sz="0" w:space="0" w:color="auto"/>
                <w:bottom w:val="none" w:sz="0" w:space="0" w:color="auto"/>
                <w:right w:val="none" w:sz="0" w:space="0" w:color="auto"/>
              </w:divBdr>
            </w:div>
            <w:div w:id="597905060">
              <w:marLeft w:val="0"/>
              <w:marRight w:val="0"/>
              <w:marTop w:val="0"/>
              <w:marBottom w:val="0"/>
              <w:divBdr>
                <w:top w:val="none" w:sz="0" w:space="0" w:color="auto"/>
                <w:left w:val="none" w:sz="0" w:space="0" w:color="auto"/>
                <w:bottom w:val="none" w:sz="0" w:space="0" w:color="auto"/>
                <w:right w:val="none" w:sz="0" w:space="0" w:color="auto"/>
              </w:divBdr>
            </w:div>
            <w:div w:id="598292659">
              <w:marLeft w:val="0"/>
              <w:marRight w:val="0"/>
              <w:marTop w:val="0"/>
              <w:marBottom w:val="0"/>
              <w:divBdr>
                <w:top w:val="none" w:sz="0" w:space="0" w:color="auto"/>
                <w:left w:val="none" w:sz="0" w:space="0" w:color="auto"/>
                <w:bottom w:val="none" w:sz="0" w:space="0" w:color="auto"/>
                <w:right w:val="none" w:sz="0" w:space="0" w:color="auto"/>
              </w:divBdr>
            </w:div>
            <w:div w:id="598295247">
              <w:marLeft w:val="0"/>
              <w:marRight w:val="0"/>
              <w:marTop w:val="0"/>
              <w:marBottom w:val="0"/>
              <w:divBdr>
                <w:top w:val="none" w:sz="0" w:space="0" w:color="auto"/>
                <w:left w:val="none" w:sz="0" w:space="0" w:color="auto"/>
                <w:bottom w:val="none" w:sz="0" w:space="0" w:color="auto"/>
                <w:right w:val="none" w:sz="0" w:space="0" w:color="auto"/>
              </w:divBdr>
            </w:div>
            <w:div w:id="598489518">
              <w:marLeft w:val="0"/>
              <w:marRight w:val="0"/>
              <w:marTop w:val="0"/>
              <w:marBottom w:val="0"/>
              <w:divBdr>
                <w:top w:val="none" w:sz="0" w:space="0" w:color="auto"/>
                <w:left w:val="none" w:sz="0" w:space="0" w:color="auto"/>
                <w:bottom w:val="none" w:sz="0" w:space="0" w:color="auto"/>
                <w:right w:val="none" w:sz="0" w:space="0" w:color="auto"/>
              </w:divBdr>
            </w:div>
            <w:div w:id="599728089">
              <w:marLeft w:val="0"/>
              <w:marRight w:val="0"/>
              <w:marTop w:val="0"/>
              <w:marBottom w:val="0"/>
              <w:divBdr>
                <w:top w:val="none" w:sz="0" w:space="0" w:color="auto"/>
                <w:left w:val="none" w:sz="0" w:space="0" w:color="auto"/>
                <w:bottom w:val="none" w:sz="0" w:space="0" w:color="auto"/>
                <w:right w:val="none" w:sz="0" w:space="0" w:color="auto"/>
              </w:divBdr>
            </w:div>
            <w:div w:id="603152885">
              <w:marLeft w:val="0"/>
              <w:marRight w:val="0"/>
              <w:marTop w:val="0"/>
              <w:marBottom w:val="0"/>
              <w:divBdr>
                <w:top w:val="none" w:sz="0" w:space="0" w:color="auto"/>
                <w:left w:val="none" w:sz="0" w:space="0" w:color="auto"/>
                <w:bottom w:val="none" w:sz="0" w:space="0" w:color="auto"/>
                <w:right w:val="none" w:sz="0" w:space="0" w:color="auto"/>
              </w:divBdr>
            </w:div>
            <w:div w:id="604070351">
              <w:marLeft w:val="0"/>
              <w:marRight w:val="0"/>
              <w:marTop w:val="0"/>
              <w:marBottom w:val="0"/>
              <w:divBdr>
                <w:top w:val="none" w:sz="0" w:space="0" w:color="auto"/>
                <w:left w:val="none" w:sz="0" w:space="0" w:color="auto"/>
                <w:bottom w:val="none" w:sz="0" w:space="0" w:color="auto"/>
                <w:right w:val="none" w:sz="0" w:space="0" w:color="auto"/>
              </w:divBdr>
            </w:div>
            <w:div w:id="604272904">
              <w:marLeft w:val="0"/>
              <w:marRight w:val="0"/>
              <w:marTop w:val="0"/>
              <w:marBottom w:val="0"/>
              <w:divBdr>
                <w:top w:val="none" w:sz="0" w:space="0" w:color="auto"/>
                <w:left w:val="none" w:sz="0" w:space="0" w:color="auto"/>
                <w:bottom w:val="none" w:sz="0" w:space="0" w:color="auto"/>
                <w:right w:val="none" w:sz="0" w:space="0" w:color="auto"/>
              </w:divBdr>
            </w:div>
            <w:div w:id="604581512">
              <w:marLeft w:val="0"/>
              <w:marRight w:val="0"/>
              <w:marTop w:val="0"/>
              <w:marBottom w:val="0"/>
              <w:divBdr>
                <w:top w:val="none" w:sz="0" w:space="0" w:color="auto"/>
                <w:left w:val="none" w:sz="0" w:space="0" w:color="auto"/>
                <w:bottom w:val="none" w:sz="0" w:space="0" w:color="auto"/>
                <w:right w:val="none" w:sz="0" w:space="0" w:color="auto"/>
              </w:divBdr>
            </w:div>
            <w:div w:id="605117680">
              <w:marLeft w:val="0"/>
              <w:marRight w:val="0"/>
              <w:marTop w:val="0"/>
              <w:marBottom w:val="0"/>
              <w:divBdr>
                <w:top w:val="none" w:sz="0" w:space="0" w:color="auto"/>
                <w:left w:val="none" w:sz="0" w:space="0" w:color="auto"/>
                <w:bottom w:val="none" w:sz="0" w:space="0" w:color="auto"/>
                <w:right w:val="none" w:sz="0" w:space="0" w:color="auto"/>
              </w:divBdr>
            </w:div>
            <w:div w:id="605695654">
              <w:marLeft w:val="0"/>
              <w:marRight w:val="0"/>
              <w:marTop w:val="0"/>
              <w:marBottom w:val="0"/>
              <w:divBdr>
                <w:top w:val="none" w:sz="0" w:space="0" w:color="auto"/>
                <w:left w:val="none" w:sz="0" w:space="0" w:color="auto"/>
                <w:bottom w:val="none" w:sz="0" w:space="0" w:color="auto"/>
                <w:right w:val="none" w:sz="0" w:space="0" w:color="auto"/>
              </w:divBdr>
            </w:div>
            <w:div w:id="606085875">
              <w:marLeft w:val="0"/>
              <w:marRight w:val="0"/>
              <w:marTop w:val="0"/>
              <w:marBottom w:val="0"/>
              <w:divBdr>
                <w:top w:val="none" w:sz="0" w:space="0" w:color="auto"/>
                <w:left w:val="none" w:sz="0" w:space="0" w:color="auto"/>
                <w:bottom w:val="none" w:sz="0" w:space="0" w:color="auto"/>
                <w:right w:val="none" w:sz="0" w:space="0" w:color="auto"/>
              </w:divBdr>
            </w:div>
            <w:div w:id="606500302">
              <w:marLeft w:val="0"/>
              <w:marRight w:val="0"/>
              <w:marTop w:val="0"/>
              <w:marBottom w:val="0"/>
              <w:divBdr>
                <w:top w:val="none" w:sz="0" w:space="0" w:color="auto"/>
                <w:left w:val="none" w:sz="0" w:space="0" w:color="auto"/>
                <w:bottom w:val="none" w:sz="0" w:space="0" w:color="auto"/>
                <w:right w:val="none" w:sz="0" w:space="0" w:color="auto"/>
              </w:divBdr>
            </w:div>
            <w:div w:id="606546183">
              <w:marLeft w:val="0"/>
              <w:marRight w:val="0"/>
              <w:marTop w:val="0"/>
              <w:marBottom w:val="0"/>
              <w:divBdr>
                <w:top w:val="none" w:sz="0" w:space="0" w:color="auto"/>
                <w:left w:val="none" w:sz="0" w:space="0" w:color="auto"/>
                <w:bottom w:val="none" w:sz="0" w:space="0" w:color="auto"/>
                <w:right w:val="none" w:sz="0" w:space="0" w:color="auto"/>
              </w:divBdr>
            </w:div>
            <w:div w:id="609362161">
              <w:marLeft w:val="0"/>
              <w:marRight w:val="0"/>
              <w:marTop w:val="0"/>
              <w:marBottom w:val="0"/>
              <w:divBdr>
                <w:top w:val="none" w:sz="0" w:space="0" w:color="auto"/>
                <w:left w:val="none" w:sz="0" w:space="0" w:color="auto"/>
                <w:bottom w:val="none" w:sz="0" w:space="0" w:color="auto"/>
                <w:right w:val="none" w:sz="0" w:space="0" w:color="auto"/>
              </w:divBdr>
            </w:div>
            <w:div w:id="610017460">
              <w:marLeft w:val="0"/>
              <w:marRight w:val="0"/>
              <w:marTop w:val="0"/>
              <w:marBottom w:val="0"/>
              <w:divBdr>
                <w:top w:val="none" w:sz="0" w:space="0" w:color="auto"/>
                <w:left w:val="none" w:sz="0" w:space="0" w:color="auto"/>
                <w:bottom w:val="none" w:sz="0" w:space="0" w:color="auto"/>
                <w:right w:val="none" w:sz="0" w:space="0" w:color="auto"/>
              </w:divBdr>
            </w:div>
            <w:div w:id="610551399">
              <w:marLeft w:val="0"/>
              <w:marRight w:val="0"/>
              <w:marTop w:val="0"/>
              <w:marBottom w:val="0"/>
              <w:divBdr>
                <w:top w:val="none" w:sz="0" w:space="0" w:color="auto"/>
                <w:left w:val="none" w:sz="0" w:space="0" w:color="auto"/>
                <w:bottom w:val="none" w:sz="0" w:space="0" w:color="auto"/>
                <w:right w:val="none" w:sz="0" w:space="0" w:color="auto"/>
              </w:divBdr>
            </w:div>
            <w:div w:id="610816615">
              <w:marLeft w:val="0"/>
              <w:marRight w:val="0"/>
              <w:marTop w:val="0"/>
              <w:marBottom w:val="0"/>
              <w:divBdr>
                <w:top w:val="none" w:sz="0" w:space="0" w:color="auto"/>
                <w:left w:val="none" w:sz="0" w:space="0" w:color="auto"/>
                <w:bottom w:val="none" w:sz="0" w:space="0" w:color="auto"/>
                <w:right w:val="none" w:sz="0" w:space="0" w:color="auto"/>
              </w:divBdr>
            </w:div>
            <w:div w:id="611089972">
              <w:marLeft w:val="0"/>
              <w:marRight w:val="0"/>
              <w:marTop w:val="0"/>
              <w:marBottom w:val="0"/>
              <w:divBdr>
                <w:top w:val="none" w:sz="0" w:space="0" w:color="auto"/>
                <w:left w:val="none" w:sz="0" w:space="0" w:color="auto"/>
                <w:bottom w:val="none" w:sz="0" w:space="0" w:color="auto"/>
                <w:right w:val="none" w:sz="0" w:space="0" w:color="auto"/>
              </w:divBdr>
            </w:div>
            <w:div w:id="612176260">
              <w:marLeft w:val="0"/>
              <w:marRight w:val="0"/>
              <w:marTop w:val="0"/>
              <w:marBottom w:val="0"/>
              <w:divBdr>
                <w:top w:val="none" w:sz="0" w:space="0" w:color="auto"/>
                <w:left w:val="none" w:sz="0" w:space="0" w:color="auto"/>
                <w:bottom w:val="none" w:sz="0" w:space="0" w:color="auto"/>
                <w:right w:val="none" w:sz="0" w:space="0" w:color="auto"/>
              </w:divBdr>
            </w:div>
            <w:div w:id="613098858">
              <w:marLeft w:val="0"/>
              <w:marRight w:val="0"/>
              <w:marTop w:val="0"/>
              <w:marBottom w:val="0"/>
              <w:divBdr>
                <w:top w:val="none" w:sz="0" w:space="0" w:color="auto"/>
                <w:left w:val="none" w:sz="0" w:space="0" w:color="auto"/>
                <w:bottom w:val="none" w:sz="0" w:space="0" w:color="auto"/>
                <w:right w:val="none" w:sz="0" w:space="0" w:color="auto"/>
              </w:divBdr>
            </w:div>
            <w:div w:id="614752832">
              <w:marLeft w:val="0"/>
              <w:marRight w:val="0"/>
              <w:marTop w:val="0"/>
              <w:marBottom w:val="0"/>
              <w:divBdr>
                <w:top w:val="none" w:sz="0" w:space="0" w:color="auto"/>
                <w:left w:val="none" w:sz="0" w:space="0" w:color="auto"/>
                <w:bottom w:val="none" w:sz="0" w:space="0" w:color="auto"/>
                <w:right w:val="none" w:sz="0" w:space="0" w:color="auto"/>
              </w:divBdr>
            </w:div>
            <w:div w:id="615648104">
              <w:marLeft w:val="0"/>
              <w:marRight w:val="0"/>
              <w:marTop w:val="0"/>
              <w:marBottom w:val="0"/>
              <w:divBdr>
                <w:top w:val="none" w:sz="0" w:space="0" w:color="auto"/>
                <w:left w:val="none" w:sz="0" w:space="0" w:color="auto"/>
                <w:bottom w:val="none" w:sz="0" w:space="0" w:color="auto"/>
                <w:right w:val="none" w:sz="0" w:space="0" w:color="auto"/>
              </w:divBdr>
            </w:div>
            <w:div w:id="615797649">
              <w:marLeft w:val="0"/>
              <w:marRight w:val="0"/>
              <w:marTop w:val="0"/>
              <w:marBottom w:val="0"/>
              <w:divBdr>
                <w:top w:val="none" w:sz="0" w:space="0" w:color="auto"/>
                <w:left w:val="none" w:sz="0" w:space="0" w:color="auto"/>
                <w:bottom w:val="none" w:sz="0" w:space="0" w:color="auto"/>
                <w:right w:val="none" w:sz="0" w:space="0" w:color="auto"/>
              </w:divBdr>
            </w:div>
            <w:div w:id="618149930">
              <w:marLeft w:val="0"/>
              <w:marRight w:val="0"/>
              <w:marTop w:val="0"/>
              <w:marBottom w:val="0"/>
              <w:divBdr>
                <w:top w:val="none" w:sz="0" w:space="0" w:color="auto"/>
                <w:left w:val="none" w:sz="0" w:space="0" w:color="auto"/>
                <w:bottom w:val="none" w:sz="0" w:space="0" w:color="auto"/>
                <w:right w:val="none" w:sz="0" w:space="0" w:color="auto"/>
              </w:divBdr>
            </w:div>
            <w:div w:id="618342796">
              <w:marLeft w:val="0"/>
              <w:marRight w:val="0"/>
              <w:marTop w:val="0"/>
              <w:marBottom w:val="0"/>
              <w:divBdr>
                <w:top w:val="none" w:sz="0" w:space="0" w:color="auto"/>
                <w:left w:val="none" w:sz="0" w:space="0" w:color="auto"/>
                <w:bottom w:val="none" w:sz="0" w:space="0" w:color="auto"/>
                <w:right w:val="none" w:sz="0" w:space="0" w:color="auto"/>
              </w:divBdr>
            </w:div>
            <w:div w:id="618489466">
              <w:marLeft w:val="0"/>
              <w:marRight w:val="0"/>
              <w:marTop w:val="0"/>
              <w:marBottom w:val="0"/>
              <w:divBdr>
                <w:top w:val="none" w:sz="0" w:space="0" w:color="auto"/>
                <w:left w:val="none" w:sz="0" w:space="0" w:color="auto"/>
                <w:bottom w:val="none" w:sz="0" w:space="0" w:color="auto"/>
                <w:right w:val="none" w:sz="0" w:space="0" w:color="auto"/>
              </w:divBdr>
            </w:div>
            <w:div w:id="621158829">
              <w:marLeft w:val="0"/>
              <w:marRight w:val="0"/>
              <w:marTop w:val="0"/>
              <w:marBottom w:val="0"/>
              <w:divBdr>
                <w:top w:val="none" w:sz="0" w:space="0" w:color="auto"/>
                <w:left w:val="none" w:sz="0" w:space="0" w:color="auto"/>
                <w:bottom w:val="none" w:sz="0" w:space="0" w:color="auto"/>
                <w:right w:val="none" w:sz="0" w:space="0" w:color="auto"/>
              </w:divBdr>
            </w:div>
            <w:div w:id="623583407">
              <w:marLeft w:val="0"/>
              <w:marRight w:val="0"/>
              <w:marTop w:val="0"/>
              <w:marBottom w:val="0"/>
              <w:divBdr>
                <w:top w:val="none" w:sz="0" w:space="0" w:color="auto"/>
                <w:left w:val="none" w:sz="0" w:space="0" w:color="auto"/>
                <w:bottom w:val="none" w:sz="0" w:space="0" w:color="auto"/>
                <w:right w:val="none" w:sz="0" w:space="0" w:color="auto"/>
              </w:divBdr>
            </w:div>
            <w:div w:id="625352061">
              <w:marLeft w:val="0"/>
              <w:marRight w:val="0"/>
              <w:marTop w:val="0"/>
              <w:marBottom w:val="0"/>
              <w:divBdr>
                <w:top w:val="none" w:sz="0" w:space="0" w:color="auto"/>
                <w:left w:val="none" w:sz="0" w:space="0" w:color="auto"/>
                <w:bottom w:val="none" w:sz="0" w:space="0" w:color="auto"/>
                <w:right w:val="none" w:sz="0" w:space="0" w:color="auto"/>
              </w:divBdr>
            </w:div>
            <w:div w:id="627052164">
              <w:marLeft w:val="0"/>
              <w:marRight w:val="0"/>
              <w:marTop w:val="0"/>
              <w:marBottom w:val="0"/>
              <w:divBdr>
                <w:top w:val="none" w:sz="0" w:space="0" w:color="auto"/>
                <w:left w:val="none" w:sz="0" w:space="0" w:color="auto"/>
                <w:bottom w:val="none" w:sz="0" w:space="0" w:color="auto"/>
                <w:right w:val="none" w:sz="0" w:space="0" w:color="auto"/>
              </w:divBdr>
            </w:div>
            <w:div w:id="627664168">
              <w:marLeft w:val="0"/>
              <w:marRight w:val="0"/>
              <w:marTop w:val="0"/>
              <w:marBottom w:val="0"/>
              <w:divBdr>
                <w:top w:val="none" w:sz="0" w:space="0" w:color="auto"/>
                <w:left w:val="none" w:sz="0" w:space="0" w:color="auto"/>
                <w:bottom w:val="none" w:sz="0" w:space="0" w:color="auto"/>
                <w:right w:val="none" w:sz="0" w:space="0" w:color="auto"/>
              </w:divBdr>
            </w:div>
            <w:div w:id="627778469">
              <w:marLeft w:val="0"/>
              <w:marRight w:val="0"/>
              <w:marTop w:val="0"/>
              <w:marBottom w:val="0"/>
              <w:divBdr>
                <w:top w:val="none" w:sz="0" w:space="0" w:color="auto"/>
                <w:left w:val="none" w:sz="0" w:space="0" w:color="auto"/>
                <w:bottom w:val="none" w:sz="0" w:space="0" w:color="auto"/>
                <w:right w:val="none" w:sz="0" w:space="0" w:color="auto"/>
              </w:divBdr>
            </w:div>
            <w:div w:id="628511607">
              <w:marLeft w:val="0"/>
              <w:marRight w:val="0"/>
              <w:marTop w:val="0"/>
              <w:marBottom w:val="0"/>
              <w:divBdr>
                <w:top w:val="none" w:sz="0" w:space="0" w:color="auto"/>
                <w:left w:val="none" w:sz="0" w:space="0" w:color="auto"/>
                <w:bottom w:val="none" w:sz="0" w:space="0" w:color="auto"/>
                <w:right w:val="none" w:sz="0" w:space="0" w:color="auto"/>
              </w:divBdr>
            </w:div>
            <w:div w:id="629164245">
              <w:marLeft w:val="0"/>
              <w:marRight w:val="0"/>
              <w:marTop w:val="0"/>
              <w:marBottom w:val="0"/>
              <w:divBdr>
                <w:top w:val="none" w:sz="0" w:space="0" w:color="auto"/>
                <w:left w:val="none" w:sz="0" w:space="0" w:color="auto"/>
                <w:bottom w:val="none" w:sz="0" w:space="0" w:color="auto"/>
                <w:right w:val="none" w:sz="0" w:space="0" w:color="auto"/>
              </w:divBdr>
            </w:div>
            <w:div w:id="629165003">
              <w:marLeft w:val="0"/>
              <w:marRight w:val="0"/>
              <w:marTop w:val="0"/>
              <w:marBottom w:val="0"/>
              <w:divBdr>
                <w:top w:val="none" w:sz="0" w:space="0" w:color="auto"/>
                <w:left w:val="none" w:sz="0" w:space="0" w:color="auto"/>
                <w:bottom w:val="none" w:sz="0" w:space="0" w:color="auto"/>
                <w:right w:val="none" w:sz="0" w:space="0" w:color="auto"/>
              </w:divBdr>
            </w:div>
            <w:div w:id="629821574">
              <w:marLeft w:val="0"/>
              <w:marRight w:val="0"/>
              <w:marTop w:val="0"/>
              <w:marBottom w:val="0"/>
              <w:divBdr>
                <w:top w:val="none" w:sz="0" w:space="0" w:color="auto"/>
                <w:left w:val="none" w:sz="0" w:space="0" w:color="auto"/>
                <w:bottom w:val="none" w:sz="0" w:space="0" w:color="auto"/>
                <w:right w:val="none" w:sz="0" w:space="0" w:color="auto"/>
              </w:divBdr>
            </w:div>
            <w:div w:id="629826535">
              <w:marLeft w:val="0"/>
              <w:marRight w:val="0"/>
              <w:marTop w:val="0"/>
              <w:marBottom w:val="0"/>
              <w:divBdr>
                <w:top w:val="none" w:sz="0" w:space="0" w:color="auto"/>
                <w:left w:val="none" w:sz="0" w:space="0" w:color="auto"/>
                <w:bottom w:val="none" w:sz="0" w:space="0" w:color="auto"/>
                <w:right w:val="none" w:sz="0" w:space="0" w:color="auto"/>
              </w:divBdr>
            </w:div>
            <w:div w:id="630863833">
              <w:marLeft w:val="0"/>
              <w:marRight w:val="0"/>
              <w:marTop w:val="0"/>
              <w:marBottom w:val="0"/>
              <w:divBdr>
                <w:top w:val="none" w:sz="0" w:space="0" w:color="auto"/>
                <w:left w:val="none" w:sz="0" w:space="0" w:color="auto"/>
                <w:bottom w:val="none" w:sz="0" w:space="0" w:color="auto"/>
                <w:right w:val="none" w:sz="0" w:space="0" w:color="auto"/>
              </w:divBdr>
            </w:div>
            <w:div w:id="632248909">
              <w:marLeft w:val="0"/>
              <w:marRight w:val="0"/>
              <w:marTop w:val="0"/>
              <w:marBottom w:val="0"/>
              <w:divBdr>
                <w:top w:val="none" w:sz="0" w:space="0" w:color="auto"/>
                <w:left w:val="none" w:sz="0" w:space="0" w:color="auto"/>
                <w:bottom w:val="none" w:sz="0" w:space="0" w:color="auto"/>
                <w:right w:val="none" w:sz="0" w:space="0" w:color="auto"/>
              </w:divBdr>
            </w:div>
            <w:div w:id="635138279">
              <w:marLeft w:val="0"/>
              <w:marRight w:val="0"/>
              <w:marTop w:val="0"/>
              <w:marBottom w:val="0"/>
              <w:divBdr>
                <w:top w:val="none" w:sz="0" w:space="0" w:color="auto"/>
                <w:left w:val="none" w:sz="0" w:space="0" w:color="auto"/>
                <w:bottom w:val="none" w:sz="0" w:space="0" w:color="auto"/>
                <w:right w:val="none" w:sz="0" w:space="0" w:color="auto"/>
              </w:divBdr>
            </w:div>
            <w:div w:id="635379461">
              <w:marLeft w:val="0"/>
              <w:marRight w:val="0"/>
              <w:marTop w:val="0"/>
              <w:marBottom w:val="0"/>
              <w:divBdr>
                <w:top w:val="none" w:sz="0" w:space="0" w:color="auto"/>
                <w:left w:val="none" w:sz="0" w:space="0" w:color="auto"/>
                <w:bottom w:val="none" w:sz="0" w:space="0" w:color="auto"/>
                <w:right w:val="none" w:sz="0" w:space="0" w:color="auto"/>
              </w:divBdr>
            </w:div>
            <w:div w:id="635568443">
              <w:marLeft w:val="0"/>
              <w:marRight w:val="0"/>
              <w:marTop w:val="0"/>
              <w:marBottom w:val="0"/>
              <w:divBdr>
                <w:top w:val="none" w:sz="0" w:space="0" w:color="auto"/>
                <w:left w:val="none" w:sz="0" w:space="0" w:color="auto"/>
                <w:bottom w:val="none" w:sz="0" w:space="0" w:color="auto"/>
                <w:right w:val="none" w:sz="0" w:space="0" w:color="auto"/>
              </w:divBdr>
            </w:div>
            <w:div w:id="635600381">
              <w:marLeft w:val="0"/>
              <w:marRight w:val="0"/>
              <w:marTop w:val="0"/>
              <w:marBottom w:val="0"/>
              <w:divBdr>
                <w:top w:val="none" w:sz="0" w:space="0" w:color="auto"/>
                <w:left w:val="none" w:sz="0" w:space="0" w:color="auto"/>
                <w:bottom w:val="none" w:sz="0" w:space="0" w:color="auto"/>
                <w:right w:val="none" w:sz="0" w:space="0" w:color="auto"/>
              </w:divBdr>
            </w:div>
            <w:div w:id="637297709">
              <w:marLeft w:val="0"/>
              <w:marRight w:val="0"/>
              <w:marTop w:val="0"/>
              <w:marBottom w:val="0"/>
              <w:divBdr>
                <w:top w:val="none" w:sz="0" w:space="0" w:color="auto"/>
                <w:left w:val="none" w:sz="0" w:space="0" w:color="auto"/>
                <w:bottom w:val="none" w:sz="0" w:space="0" w:color="auto"/>
                <w:right w:val="none" w:sz="0" w:space="0" w:color="auto"/>
              </w:divBdr>
            </w:div>
            <w:div w:id="637691413">
              <w:marLeft w:val="0"/>
              <w:marRight w:val="0"/>
              <w:marTop w:val="0"/>
              <w:marBottom w:val="0"/>
              <w:divBdr>
                <w:top w:val="none" w:sz="0" w:space="0" w:color="auto"/>
                <w:left w:val="none" w:sz="0" w:space="0" w:color="auto"/>
                <w:bottom w:val="none" w:sz="0" w:space="0" w:color="auto"/>
                <w:right w:val="none" w:sz="0" w:space="0" w:color="auto"/>
              </w:divBdr>
            </w:div>
            <w:div w:id="637758325">
              <w:marLeft w:val="0"/>
              <w:marRight w:val="0"/>
              <w:marTop w:val="0"/>
              <w:marBottom w:val="0"/>
              <w:divBdr>
                <w:top w:val="none" w:sz="0" w:space="0" w:color="auto"/>
                <w:left w:val="none" w:sz="0" w:space="0" w:color="auto"/>
                <w:bottom w:val="none" w:sz="0" w:space="0" w:color="auto"/>
                <w:right w:val="none" w:sz="0" w:space="0" w:color="auto"/>
              </w:divBdr>
            </w:div>
            <w:div w:id="637759840">
              <w:marLeft w:val="0"/>
              <w:marRight w:val="0"/>
              <w:marTop w:val="0"/>
              <w:marBottom w:val="0"/>
              <w:divBdr>
                <w:top w:val="none" w:sz="0" w:space="0" w:color="auto"/>
                <w:left w:val="none" w:sz="0" w:space="0" w:color="auto"/>
                <w:bottom w:val="none" w:sz="0" w:space="0" w:color="auto"/>
                <w:right w:val="none" w:sz="0" w:space="0" w:color="auto"/>
              </w:divBdr>
            </w:div>
            <w:div w:id="642547247">
              <w:marLeft w:val="0"/>
              <w:marRight w:val="0"/>
              <w:marTop w:val="0"/>
              <w:marBottom w:val="0"/>
              <w:divBdr>
                <w:top w:val="none" w:sz="0" w:space="0" w:color="auto"/>
                <w:left w:val="none" w:sz="0" w:space="0" w:color="auto"/>
                <w:bottom w:val="none" w:sz="0" w:space="0" w:color="auto"/>
                <w:right w:val="none" w:sz="0" w:space="0" w:color="auto"/>
              </w:divBdr>
            </w:div>
            <w:div w:id="643318793">
              <w:marLeft w:val="0"/>
              <w:marRight w:val="0"/>
              <w:marTop w:val="0"/>
              <w:marBottom w:val="0"/>
              <w:divBdr>
                <w:top w:val="none" w:sz="0" w:space="0" w:color="auto"/>
                <w:left w:val="none" w:sz="0" w:space="0" w:color="auto"/>
                <w:bottom w:val="none" w:sz="0" w:space="0" w:color="auto"/>
                <w:right w:val="none" w:sz="0" w:space="0" w:color="auto"/>
              </w:divBdr>
            </w:div>
            <w:div w:id="643506851">
              <w:marLeft w:val="0"/>
              <w:marRight w:val="0"/>
              <w:marTop w:val="0"/>
              <w:marBottom w:val="0"/>
              <w:divBdr>
                <w:top w:val="none" w:sz="0" w:space="0" w:color="auto"/>
                <w:left w:val="none" w:sz="0" w:space="0" w:color="auto"/>
                <w:bottom w:val="none" w:sz="0" w:space="0" w:color="auto"/>
                <w:right w:val="none" w:sz="0" w:space="0" w:color="auto"/>
              </w:divBdr>
            </w:div>
            <w:div w:id="643852121">
              <w:marLeft w:val="0"/>
              <w:marRight w:val="0"/>
              <w:marTop w:val="0"/>
              <w:marBottom w:val="0"/>
              <w:divBdr>
                <w:top w:val="none" w:sz="0" w:space="0" w:color="auto"/>
                <w:left w:val="none" w:sz="0" w:space="0" w:color="auto"/>
                <w:bottom w:val="none" w:sz="0" w:space="0" w:color="auto"/>
                <w:right w:val="none" w:sz="0" w:space="0" w:color="auto"/>
              </w:divBdr>
            </w:div>
            <w:div w:id="644092006">
              <w:marLeft w:val="0"/>
              <w:marRight w:val="0"/>
              <w:marTop w:val="0"/>
              <w:marBottom w:val="0"/>
              <w:divBdr>
                <w:top w:val="none" w:sz="0" w:space="0" w:color="auto"/>
                <w:left w:val="none" w:sz="0" w:space="0" w:color="auto"/>
                <w:bottom w:val="none" w:sz="0" w:space="0" w:color="auto"/>
                <w:right w:val="none" w:sz="0" w:space="0" w:color="auto"/>
              </w:divBdr>
            </w:div>
            <w:div w:id="644817482">
              <w:marLeft w:val="0"/>
              <w:marRight w:val="0"/>
              <w:marTop w:val="0"/>
              <w:marBottom w:val="0"/>
              <w:divBdr>
                <w:top w:val="none" w:sz="0" w:space="0" w:color="auto"/>
                <w:left w:val="none" w:sz="0" w:space="0" w:color="auto"/>
                <w:bottom w:val="none" w:sz="0" w:space="0" w:color="auto"/>
                <w:right w:val="none" w:sz="0" w:space="0" w:color="auto"/>
              </w:divBdr>
            </w:div>
            <w:div w:id="645088953">
              <w:marLeft w:val="0"/>
              <w:marRight w:val="0"/>
              <w:marTop w:val="0"/>
              <w:marBottom w:val="0"/>
              <w:divBdr>
                <w:top w:val="none" w:sz="0" w:space="0" w:color="auto"/>
                <w:left w:val="none" w:sz="0" w:space="0" w:color="auto"/>
                <w:bottom w:val="none" w:sz="0" w:space="0" w:color="auto"/>
                <w:right w:val="none" w:sz="0" w:space="0" w:color="auto"/>
              </w:divBdr>
            </w:div>
            <w:div w:id="647709815">
              <w:marLeft w:val="0"/>
              <w:marRight w:val="0"/>
              <w:marTop w:val="0"/>
              <w:marBottom w:val="0"/>
              <w:divBdr>
                <w:top w:val="none" w:sz="0" w:space="0" w:color="auto"/>
                <w:left w:val="none" w:sz="0" w:space="0" w:color="auto"/>
                <w:bottom w:val="none" w:sz="0" w:space="0" w:color="auto"/>
                <w:right w:val="none" w:sz="0" w:space="0" w:color="auto"/>
              </w:divBdr>
            </w:div>
            <w:div w:id="648363022">
              <w:marLeft w:val="0"/>
              <w:marRight w:val="0"/>
              <w:marTop w:val="0"/>
              <w:marBottom w:val="0"/>
              <w:divBdr>
                <w:top w:val="none" w:sz="0" w:space="0" w:color="auto"/>
                <w:left w:val="none" w:sz="0" w:space="0" w:color="auto"/>
                <w:bottom w:val="none" w:sz="0" w:space="0" w:color="auto"/>
                <w:right w:val="none" w:sz="0" w:space="0" w:color="auto"/>
              </w:divBdr>
            </w:div>
            <w:div w:id="649405561">
              <w:marLeft w:val="0"/>
              <w:marRight w:val="0"/>
              <w:marTop w:val="0"/>
              <w:marBottom w:val="0"/>
              <w:divBdr>
                <w:top w:val="none" w:sz="0" w:space="0" w:color="auto"/>
                <w:left w:val="none" w:sz="0" w:space="0" w:color="auto"/>
                <w:bottom w:val="none" w:sz="0" w:space="0" w:color="auto"/>
                <w:right w:val="none" w:sz="0" w:space="0" w:color="auto"/>
              </w:divBdr>
            </w:div>
            <w:div w:id="650015637">
              <w:marLeft w:val="0"/>
              <w:marRight w:val="0"/>
              <w:marTop w:val="0"/>
              <w:marBottom w:val="0"/>
              <w:divBdr>
                <w:top w:val="none" w:sz="0" w:space="0" w:color="auto"/>
                <w:left w:val="none" w:sz="0" w:space="0" w:color="auto"/>
                <w:bottom w:val="none" w:sz="0" w:space="0" w:color="auto"/>
                <w:right w:val="none" w:sz="0" w:space="0" w:color="auto"/>
              </w:divBdr>
            </w:div>
            <w:div w:id="650410256">
              <w:marLeft w:val="0"/>
              <w:marRight w:val="0"/>
              <w:marTop w:val="0"/>
              <w:marBottom w:val="0"/>
              <w:divBdr>
                <w:top w:val="none" w:sz="0" w:space="0" w:color="auto"/>
                <w:left w:val="none" w:sz="0" w:space="0" w:color="auto"/>
                <w:bottom w:val="none" w:sz="0" w:space="0" w:color="auto"/>
                <w:right w:val="none" w:sz="0" w:space="0" w:color="auto"/>
              </w:divBdr>
            </w:div>
            <w:div w:id="650719250">
              <w:marLeft w:val="0"/>
              <w:marRight w:val="0"/>
              <w:marTop w:val="0"/>
              <w:marBottom w:val="0"/>
              <w:divBdr>
                <w:top w:val="none" w:sz="0" w:space="0" w:color="auto"/>
                <w:left w:val="none" w:sz="0" w:space="0" w:color="auto"/>
                <w:bottom w:val="none" w:sz="0" w:space="0" w:color="auto"/>
                <w:right w:val="none" w:sz="0" w:space="0" w:color="auto"/>
              </w:divBdr>
            </w:div>
            <w:div w:id="653682184">
              <w:marLeft w:val="0"/>
              <w:marRight w:val="0"/>
              <w:marTop w:val="0"/>
              <w:marBottom w:val="0"/>
              <w:divBdr>
                <w:top w:val="none" w:sz="0" w:space="0" w:color="auto"/>
                <w:left w:val="none" w:sz="0" w:space="0" w:color="auto"/>
                <w:bottom w:val="none" w:sz="0" w:space="0" w:color="auto"/>
                <w:right w:val="none" w:sz="0" w:space="0" w:color="auto"/>
              </w:divBdr>
            </w:div>
            <w:div w:id="653752985">
              <w:marLeft w:val="0"/>
              <w:marRight w:val="0"/>
              <w:marTop w:val="0"/>
              <w:marBottom w:val="0"/>
              <w:divBdr>
                <w:top w:val="none" w:sz="0" w:space="0" w:color="auto"/>
                <w:left w:val="none" w:sz="0" w:space="0" w:color="auto"/>
                <w:bottom w:val="none" w:sz="0" w:space="0" w:color="auto"/>
                <w:right w:val="none" w:sz="0" w:space="0" w:color="auto"/>
              </w:divBdr>
            </w:div>
            <w:div w:id="654266296">
              <w:marLeft w:val="0"/>
              <w:marRight w:val="0"/>
              <w:marTop w:val="0"/>
              <w:marBottom w:val="0"/>
              <w:divBdr>
                <w:top w:val="none" w:sz="0" w:space="0" w:color="auto"/>
                <w:left w:val="none" w:sz="0" w:space="0" w:color="auto"/>
                <w:bottom w:val="none" w:sz="0" w:space="0" w:color="auto"/>
                <w:right w:val="none" w:sz="0" w:space="0" w:color="auto"/>
              </w:divBdr>
            </w:div>
            <w:div w:id="656500945">
              <w:marLeft w:val="0"/>
              <w:marRight w:val="0"/>
              <w:marTop w:val="0"/>
              <w:marBottom w:val="0"/>
              <w:divBdr>
                <w:top w:val="none" w:sz="0" w:space="0" w:color="auto"/>
                <w:left w:val="none" w:sz="0" w:space="0" w:color="auto"/>
                <w:bottom w:val="none" w:sz="0" w:space="0" w:color="auto"/>
                <w:right w:val="none" w:sz="0" w:space="0" w:color="auto"/>
              </w:divBdr>
            </w:div>
            <w:div w:id="657348114">
              <w:marLeft w:val="0"/>
              <w:marRight w:val="0"/>
              <w:marTop w:val="0"/>
              <w:marBottom w:val="0"/>
              <w:divBdr>
                <w:top w:val="none" w:sz="0" w:space="0" w:color="auto"/>
                <w:left w:val="none" w:sz="0" w:space="0" w:color="auto"/>
                <w:bottom w:val="none" w:sz="0" w:space="0" w:color="auto"/>
                <w:right w:val="none" w:sz="0" w:space="0" w:color="auto"/>
              </w:divBdr>
            </w:div>
            <w:div w:id="657880325">
              <w:marLeft w:val="0"/>
              <w:marRight w:val="0"/>
              <w:marTop w:val="0"/>
              <w:marBottom w:val="0"/>
              <w:divBdr>
                <w:top w:val="none" w:sz="0" w:space="0" w:color="auto"/>
                <w:left w:val="none" w:sz="0" w:space="0" w:color="auto"/>
                <w:bottom w:val="none" w:sz="0" w:space="0" w:color="auto"/>
                <w:right w:val="none" w:sz="0" w:space="0" w:color="auto"/>
              </w:divBdr>
            </w:div>
            <w:div w:id="659699615">
              <w:marLeft w:val="0"/>
              <w:marRight w:val="0"/>
              <w:marTop w:val="0"/>
              <w:marBottom w:val="0"/>
              <w:divBdr>
                <w:top w:val="none" w:sz="0" w:space="0" w:color="auto"/>
                <w:left w:val="none" w:sz="0" w:space="0" w:color="auto"/>
                <w:bottom w:val="none" w:sz="0" w:space="0" w:color="auto"/>
                <w:right w:val="none" w:sz="0" w:space="0" w:color="auto"/>
              </w:divBdr>
            </w:div>
            <w:div w:id="661735549">
              <w:marLeft w:val="0"/>
              <w:marRight w:val="0"/>
              <w:marTop w:val="0"/>
              <w:marBottom w:val="0"/>
              <w:divBdr>
                <w:top w:val="none" w:sz="0" w:space="0" w:color="auto"/>
                <w:left w:val="none" w:sz="0" w:space="0" w:color="auto"/>
                <w:bottom w:val="none" w:sz="0" w:space="0" w:color="auto"/>
                <w:right w:val="none" w:sz="0" w:space="0" w:color="auto"/>
              </w:divBdr>
            </w:div>
            <w:div w:id="662047570">
              <w:marLeft w:val="0"/>
              <w:marRight w:val="0"/>
              <w:marTop w:val="0"/>
              <w:marBottom w:val="0"/>
              <w:divBdr>
                <w:top w:val="none" w:sz="0" w:space="0" w:color="auto"/>
                <w:left w:val="none" w:sz="0" w:space="0" w:color="auto"/>
                <w:bottom w:val="none" w:sz="0" w:space="0" w:color="auto"/>
                <w:right w:val="none" w:sz="0" w:space="0" w:color="auto"/>
              </w:divBdr>
            </w:div>
            <w:div w:id="662204234">
              <w:marLeft w:val="0"/>
              <w:marRight w:val="0"/>
              <w:marTop w:val="0"/>
              <w:marBottom w:val="0"/>
              <w:divBdr>
                <w:top w:val="none" w:sz="0" w:space="0" w:color="auto"/>
                <w:left w:val="none" w:sz="0" w:space="0" w:color="auto"/>
                <w:bottom w:val="none" w:sz="0" w:space="0" w:color="auto"/>
                <w:right w:val="none" w:sz="0" w:space="0" w:color="auto"/>
              </w:divBdr>
            </w:div>
            <w:div w:id="664091736">
              <w:marLeft w:val="0"/>
              <w:marRight w:val="0"/>
              <w:marTop w:val="0"/>
              <w:marBottom w:val="0"/>
              <w:divBdr>
                <w:top w:val="none" w:sz="0" w:space="0" w:color="auto"/>
                <w:left w:val="none" w:sz="0" w:space="0" w:color="auto"/>
                <w:bottom w:val="none" w:sz="0" w:space="0" w:color="auto"/>
                <w:right w:val="none" w:sz="0" w:space="0" w:color="auto"/>
              </w:divBdr>
            </w:div>
            <w:div w:id="664208111">
              <w:marLeft w:val="0"/>
              <w:marRight w:val="0"/>
              <w:marTop w:val="0"/>
              <w:marBottom w:val="0"/>
              <w:divBdr>
                <w:top w:val="none" w:sz="0" w:space="0" w:color="auto"/>
                <w:left w:val="none" w:sz="0" w:space="0" w:color="auto"/>
                <w:bottom w:val="none" w:sz="0" w:space="0" w:color="auto"/>
                <w:right w:val="none" w:sz="0" w:space="0" w:color="auto"/>
              </w:divBdr>
            </w:div>
            <w:div w:id="665283742">
              <w:marLeft w:val="0"/>
              <w:marRight w:val="0"/>
              <w:marTop w:val="0"/>
              <w:marBottom w:val="0"/>
              <w:divBdr>
                <w:top w:val="none" w:sz="0" w:space="0" w:color="auto"/>
                <w:left w:val="none" w:sz="0" w:space="0" w:color="auto"/>
                <w:bottom w:val="none" w:sz="0" w:space="0" w:color="auto"/>
                <w:right w:val="none" w:sz="0" w:space="0" w:color="auto"/>
              </w:divBdr>
            </w:div>
            <w:div w:id="665403049">
              <w:marLeft w:val="0"/>
              <w:marRight w:val="0"/>
              <w:marTop w:val="0"/>
              <w:marBottom w:val="0"/>
              <w:divBdr>
                <w:top w:val="none" w:sz="0" w:space="0" w:color="auto"/>
                <w:left w:val="none" w:sz="0" w:space="0" w:color="auto"/>
                <w:bottom w:val="none" w:sz="0" w:space="0" w:color="auto"/>
                <w:right w:val="none" w:sz="0" w:space="0" w:color="auto"/>
              </w:divBdr>
            </w:div>
            <w:div w:id="667052216">
              <w:marLeft w:val="0"/>
              <w:marRight w:val="0"/>
              <w:marTop w:val="0"/>
              <w:marBottom w:val="0"/>
              <w:divBdr>
                <w:top w:val="none" w:sz="0" w:space="0" w:color="auto"/>
                <w:left w:val="none" w:sz="0" w:space="0" w:color="auto"/>
                <w:bottom w:val="none" w:sz="0" w:space="0" w:color="auto"/>
                <w:right w:val="none" w:sz="0" w:space="0" w:color="auto"/>
              </w:divBdr>
            </w:div>
            <w:div w:id="667288104">
              <w:marLeft w:val="0"/>
              <w:marRight w:val="0"/>
              <w:marTop w:val="0"/>
              <w:marBottom w:val="0"/>
              <w:divBdr>
                <w:top w:val="none" w:sz="0" w:space="0" w:color="auto"/>
                <w:left w:val="none" w:sz="0" w:space="0" w:color="auto"/>
                <w:bottom w:val="none" w:sz="0" w:space="0" w:color="auto"/>
                <w:right w:val="none" w:sz="0" w:space="0" w:color="auto"/>
              </w:divBdr>
            </w:div>
            <w:div w:id="668210999">
              <w:marLeft w:val="0"/>
              <w:marRight w:val="0"/>
              <w:marTop w:val="0"/>
              <w:marBottom w:val="0"/>
              <w:divBdr>
                <w:top w:val="none" w:sz="0" w:space="0" w:color="auto"/>
                <w:left w:val="none" w:sz="0" w:space="0" w:color="auto"/>
                <w:bottom w:val="none" w:sz="0" w:space="0" w:color="auto"/>
                <w:right w:val="none" w:sz="0" w:space="0" w:color="auto"/>
              </w:divBdr>
            </w:div>
            <w:div w:id="672996300">
              <w:marLeft w:val="0"/>
              <w:marRight w:val="0"/>
              <w:marTop w:val="0"/>
              <w:marBottom w:val="0"/>
              <w:divBdr>
                <w:top w:val="none" w:sz="0" w:space="0" w:color="auto"/>
                <w:left w:val="none" w:sz="0" w:space="0" w:color="auto"/>
                <w:bottom w:val="none" w:sz="0" w:space="0" w:color="auto"/>
                <w:right w:val="none" w:sz="0" w:space="0" w:color="auto"/>
              </w:divBdr>
            </w:div>
            <w:div w:id="674454569">
              <w:marLeft w:val="0"/>
              <w:marRight w:val="0"/>
              <w:marTop w:val="0"/>
              <w:marBottom w:val="0"/>
              <w:divBdr>
                <w:top w:val="none" w:sz="0" w:space="0" w:color="auto"/>
                <w:left w:val="none" w:sz="0" w:space="0" w:color="auto"/>
                <w:bottom w:val="none" w:sz="0" w:space="0" w:color="auto"/>
                <w:right w:val="none" w:sz="0" w:space="0" w:color="auto"/>
              </w:divBdr>
            </w:div>
            <w:div w:id="676925814">
              <w:marLeft w:val="0"/>
              <w:marRight w:val="0"/>
              <w:marTop w:val="0"/>
              <w:marBottom w:val="0"/>
              <w:divBdr>
                <w:top w:val="none" w:sz="0" w:space="0" w:color="auto"/>
                <w:left w:val="none" w:sz="0" w:space="0" w:color="auto"/>
                <w:bottom w:val="none" w:sz="0" w:space="0" w:color="auto"/>
                <w:right w:val="none" w:sz="0" w:space="0" w:color="auto"/>
              </w:divBdr>
            </w:div>
            <w:div w:id="678116043">
              <w:marLeft w:val="0"/>
              <w:marRight w:val="0"/>
              <w:marTop w:val="0"/>
              <w:marBottom w:val="0"/>
              <w:divBdr>
                <w:top w:val="none" w:sz="0" w:space="0" w:color="auto"/>
                <w:left w:val="none" w:sz="0" w:space="0" w:color="auto"/>
                <w:bottom w:val="none" w:sz="0" w:space="0" w:color="auto"/>
                <w:right w:val="none" w:sz="0" w:space="0" w:color="auto"/>
              </w:divBdr>
            </w:div>
            <w:div w:id="678892198">
              <w:marLeft w:val="0"/>
              <w:marRight w:val="0"/>
              <w:marTop w:val="0"/>
              <w:marBottom w:val="0"/>
              <w:divBdr>
                <w:top w:val="none" w:sz="0" w:space="0" w:color="auto"/>
                <w:left w:val="none" w:sz="0" w:space="0" w:color="auto"/>
                <w:bottom w:val="none" w:sz="0" w:space="0" w:color="auto"/>
                <w:right w:val="none" w:sz="0" w:space="0" w:color="auto"/>
              </w:divBdr>
            </w:div>
            <w:div w:id="680666525">
              <w:marLeft w:val="0"/>
              <w:marRight w:val="0"/>
              <w:marTop w:val="0"/>
              <w:marBottom w:val="0"/>
              <w:divBdr>
                <w:top w:val="none" w:sz="0" w:space="0" w:color="auto"/>
                <w:left w:val="none" w:sz="0" w:space="0" w:color="auto"/>
                <w:bottom w:val="none" w:sz="0" w:space="0" w:color="auto"/>
                <w:right w:val="none" w:sz="0" w:space="0" w:color="auto"/>
              </w:divBdr>
            </w:div>
            <w:div w:id="681737314">
              <w:marLeft w:val="0"/>
              <w:marRight w:val="0"/>
              <w:marTop w:val="0"/>
              <w:marBottom w:val="0"/>
              <w:divBdr>
                <w:top w:val="none" w:sz="0" w:space="0" w:color="auto"/>
                <w:left w:val="none" w:sz="0" w:space="0" w:color="auto"/>
                <w:bottom w:val="none" w:sz="0" w:space="0" w:color="auto"/>
                <w:right w:val="none" w:sz="0" w:space="0" w:color="auto"/>
              </w:divBdr>
            </w:div>
            <w:div w:id="684984148">
              <w:marLeft w:val="0"/>
              <w:marRight w:val="0"/>
              <w:marTop w:val="0"/>
              <w:marBottom w:val="0"/>
              <w:divBdr>
                <w:top w:val="none" w:sz="0" w:space="0" w:color="auto"/>
                <w:left w:val="none" w:sz="0" w:space="0" w:color="auto"/>
                <w:bottom w:val="none" w:sz="0" w:space="0" w:color="auto"/>
                <w:right w:val="none" w:sz="0" w:space="0" w:color="auto"/>
              </w:divBdr>
            </w:div>
            <w:div w:id="686716451">
              <w:marLeft w:val="0"/>
              <w:marRight w:val="0"/>
              <w:marTop w:val="0"/>
              <w:marBottom w:val="0"/>
              <w:divBdr>
                <w:top w:val="none" w:sz="0" w:space="0" w:color="auto"/>
                <w:left w:val="none" w:sz="0" w:space="0" w:color="auto"/>
                <w:bottom w:val="none" w:sz="0" w:space="0" w:color="auto"/>
                <w:right w:val="none" w:sz="0" w:space="0" w:color="auto"/>
              </w:divBdr>
            </w:div>
            <w:div w:id="687486852">
              <w:marLeft w:val="0"/>
              <w:marRight w:val="0"/>
              <w:marTop w:val="0"/>
              <w:marBottom w:val="0"/>
              <w:divBdr>
                <w:top w:val="none" w:sz="0" w:space="0" w:color="auto"/>
                <w:left w:val="none" w:sz="0" w:space="0" w:color="auto"/>
                <w:bottom w:val="none" w:sz="0" w:space="0" w:color="auto"/>
                <w:right w:val="none" w:sz="0" w:space="0" w:color="auto"/>
              </w:divBdr>
            </w:div>
            <w:div w:id="687952335">
              <w:marLeft w:val="0"/>
              <w:marRight w:val="0"/>
              <w:marTop w:val="0"/>
              <w:marBottom w:val="0"/>
              <w:divBdr>
                <w:top w:val="none" w:sz="0" w:space="0" w:color="auto"/>
                <w:left w:val="none" w:sz="0" w:space="0" w:color="auto"/>
                <w:bottom w:val="none" w:sz="0" w:space="0" w:color="auto"/>
                <w:right w:val="none" w:sz="0" w:space="0" w:color="auto"/>
              </w:divBdr>
            </w:div>
            <w:div w:id="689717483">
              <w:marLeft w:val="0"/>
              <w:marRight w:val="0"/>
              <w:marTop w:val="0"/>
              <w:marBottom w:val="0"/>
              <w:divBdr>
                <w:top w:val="none" w:sz="0" w:space="0" w:color="auto"/>
                <w:left w:val="none" w:sz="0" w:space="0" w:color="auto"/>
                <w:bottom w:val="none" w:sz="0" w:space="0" w:color="auto"/>
                <w:right w:val="none" w:sz="0" w:space="0" w:color="auto"/>
              </w:divBdr>
            </w:div>
            <w:div w:id="690229172">
              <w:marLeft w:val="0"/>
              <w:marRight w:val="0"/>
              <w:marTop w:val="0"/>
              <w:marBottom w:val="0"/>
              <w:divBdr>
                <w:top w:val="none" w:sz="0" w:space="0" w:color="auto"/>
                <w:left w:val="none" w:sz="0" w:space="0" w:color="auto"/>
                <w:bottom w:val="none" w:sz="0" w:space="0" w:color="auto"/>
                <w:right w:val="none" w:sz="0" w:space="0" w:color="auto"/>
              </w:divBdr>
            </w:div>
            <w:div w:id="690686939">
              <w:marLeft w:val="0"/>
              <w:marRight w:val="0"/>
              <w:marTop w:val="0"/>
              <w:marBottom w:val="0"/>
              <w:divBdr>
                <w:top w:val="none" w:sz="0" w:space="0" w:color="auto"/>
                <w:left w:val="none" w:sz="0" w:space="0" w:color="auto"/>
                <w:bottom w:val="none" w:sz="0" w:space="0" w:color="auto"/>
                <w:right w:val="none" w:sz="0" w:space="0" w:color="auto"/>
              </w:divBdr>
            </w:div>
            <w:div w:id="693843695">
              <w:marLeft w:val="0"/>
              <w:marRight w:val="0"/>
              <w:marTop w:val="0"/>
              <w:marBottom w:val="0"/>
              <w:divBdr>
                <w:top w:val="none" w:sz="0" w:space="0" w:color="auto"/>
                <w:left w:val="none" w:sz="0" w:space="0" w:color="auto"/>
                <w:bottom w:val="none" w:sz="0" w:space="0" w:color="auto"/>
                <w:right w:val="none" w:sz="0" w:space="0" w:color="auto"/>
              </w:divBdr>
            </w:div>
            <w:div w:id="695548414">
              <w:marLeft w:val="0"/>
              <w:marRight w:val="0"/>
              <w:marTop w:val="0"/>
              <w:marBottom w:val="0"/>
              <w:divBdr>
                <w:top w:val="none" w:sz="0" w:space="0" w:color="auto"/>
                <w:left w:val="none" w:sz="0" w:space="0" w:color="auto"/>
                <w:bottom w:val="none" w:sz="0" w:space="0" w:color="auto"/>
                <w:right w:val="none" w:sz="0" w:space="0" w:color="auto"/>
              </w:divBdr>
            </w:div>
            <w:div w:id="698168827">
              <w:marLeft w:val="0"/>
              <w:marRight w:val="0"/>
              <w:marTop w:val="0"/>
              <w:marBottom w:val="0"/>
              <w:divBdr>
                <w:top w:val="none" w:sz="0" w:space="0" w:color="auto"/>
                <w:left w:val="none" w:sz="0" w:space="0" w:color="auto"/>
                <w:bottom w:val="none" w:sz="0" w:space="0" w:color="auto"/>
                <w:right w:val="none" w:sz="0" w:space="0" w:color="auto"/>
              </w:divBdr>
            </w:div>
            <w:div w:id="700479004">
              <w:marLeft w:val="0"/>
              <w:marRight w:val="0"/>
              <w:marTop w:val="0"/>
              <w:marBottom w:val="0"/>
              <w:divBdr>
                <w:top w:val="none" w:sz="0" w:space="0" w:color="auto"/>
                <w:left w:val="none" w:sz="0" w:space="0" w:color="auto"/>
                <w:bottom w:val="none" w:sz="0" w:space="0" w:color="auto"/>
                <w:right w:val="none" w:sz="0" w:space="0" w:color="auto"/>
              </w:divBdr>
            </w:div>
            <w:div w:id="700517433">
              <w:marLeft w:val="0"/>
              <w:marRight w:val="0"/>
              <w:marTop w:val="0"/>
              <w:marBottom w:val="0"/>
              <w:divBdr>
                <w:top w:val="none" w:sz="0" w:space="0" w:color="auto"/>
                <w:left w:val="none" w:sz="0" w:space="0" w:color="auto"/>
                <w:bottom w:val="none" w:sz="0" w:space="0" w:color="auto"/>
                <w:right w:val="none" w:sz="0" w:space="0" w:color="auto"/>
              </w:divBdr>
            </w:div>
            <w:div w:id="706492736">
              <w:marLeft w:val="0"/>
              <w:marRight w:val="0"/>
              <w:marTop w:val="0"/>
              <w:marBottom w:val="0"/>
              <w:divBdr>
                <w:top w:val="none" w:sz="0" w:space="0" w:color="auto"/>
                <w:left w:val="none" w:sz="0" w:space="0" w:color="auto"/>
                <w:bottom w:val="none" w:sz="0" w:space="0" w:color="auto"/>
                <w:right w:val="none" w:sz="0" w:space="0" w:color="auto"/>
              </w:divBdr>
            </w:div>
            <w:div w:id="707217140">
              <w:marLeft w:val="0"/>
              <w:marRight w:val="0"/>
              <w:marTop w:val="0"/>
              <w:marBottom w:val="0"/>
              <w:divBdr>
                <w:top w:val="none" w:sz="0" w:space="0" w:color="auto"/>
                <w:left w:val="none" w:sz="0" w:space="0" w:color="auto"/>
                <w:bottom w:val="none" w:sz="0" w:space="0" w:color="auto"/>
                <w:right w:val="none" w:sz="0" w:space="0" w:color="auto"/>
              </w:divBdr>
            </w:div>
            <w:div w:id="709720105">
              <w:marLeft w:val="0"/>
              <w:marRight w:val="0"/>
              <w:marTop w:val="0"/>
              <w:marBottom w:val="0"/>
              <w:divBdr>
                <w:top w:val="none" w:sz="0" w:space="0" w:color="auto"/>
                <w:left w:val="none" w:sz="0" w:space="0" w:color="auto"/>
                <w:bottom w:val="none" w:sz="0" w:space="0" w:color="auto"/>
                <w:right w:val="none" w:sz="0" w:space="0" w:color="auto"/>
              </w:divBdr>
            </w:div>
            <w:div w:id="710153788">
              <w:marLeft w:val="0"/>
              <w:marRight w:val="0"/>
              <w:marTop w:val="0"/>
              <w:marBottom w:val="0"/>
              <w:divBdr>
                <w:top w:val="none" w:sz="0" w:space="0" w:color="auto"/>
                <w:left w:val="none" w:sz="0" w:space="0" w:color="auto"/>
                <w:bottom w:val="none" w:sz="0" w:space="0" w:color="auto"/>
                <w:right w:val="none" w:sz="0" w:space="0" w:color="auto"/>
              </w:divBdr>
            </w:div>
            <w:div w:id="710228084">
              <w:marLeft w:val="0"/>
              <w:marRight w:val="0"/>
              <w:marTop w:val="0"/>
              <w:marBottom w:val="0"/>
              <w:divBdr>
                <w:top w:val="none" w:sz="0" w:space="0" w:color="auto"/>
                <w:left w:val="none" w:sz="0" w:space="0" w:color="auto"/>
                <w:bottom w:val="none" w:sz="0" w:space="0" w:color="auto"/>
                <w:right w:val="none" w:sz="0" w:space="0" w:color="auto"/>
              </w:divBdr>
            </w:div>
            <w:div w:id="710497066">
              <w:marLeft w:val="0"/>
              <w:marRight w:val="0"/>
              <w:marTop w:val="0"/>
              <w:marBottom w:val="0"/>
              <w:divBdr>
                <w:top w:val="none" w:sz="0" w:space="0" w:color="auto"/>
                <w:left w:val="none" w:sz="0" w:space="0" w:color="auto"/>
                <w:bottom w:val="none" w:sz="0" w:space="0" w:color="auto"/>
                <w:right w:val="none" w:sz="0" w:space="0" w:color="auto"/>
              </w:divBdr>
            </w:div>
            <w:div w:id="711656933">
              <w:marLeft w:val="0"/>
              <w:marRight w:val="0"/>
              <w:marTop w:val="0"/>
              <w:marBottom w:val="0"/>
              <w:divBdr>
                <w:top w:val="none" w:sz="0" w:space="0" w:color="auto"/>
                <w:left w:val="none" w:sz="0" w:space="0" w:color="auto"/>
                <w:bottom w:val="none" w:sz="0" w:space="0" w:color="auto"/>
                <w:right w:val="none" w:sz="0" w:space="0" w:color="auto"/>
              </w:divBdr>
            </w:div>
            <w:div w:id="711729811">
              <w:marLeft w:val="0"/>
              <w:marRight w:val="0"/>
              <w:marTop w:val="0"/>
              <w:marBottom w:val="0"/>
              <w:divBdr>
                <w:top w:val="none" w:sz="0" w:space="0" w:color="auto"/>
                <w:left w:val="none" w:sz="0" w:space="0" w:color="auto"/>
                <w:bottom w:val="none" w:sz="0" w:space="0" w:color="auto"/>
                <w:right w:val="none" w:sz="0" w:space="0" w:color="auto"/>
              </w:divBdr>
            </w:div>
            <w:div w:id="711806730">
              <w:marLeft w:val="0"/>
              <w:marRight w:val="0"/>
              <w:marTop w:val="0"/>
              <w:marBottom w:val="0"/>
              <w:divBdr>
                <w:top w:val="none" w:sz="0" w:space="0" w:color="auto"/>
                <w:left w:val="none" w:sz="0" w:space="0" w:color="auto"/>
                <w:bottom w:val="none" w:sz="0" w:space="0" w:color="auto"/>
                <w:right w:val="none" w:sz="0" w:space="0" w:color="auto"/>
              </w:divBdr>
            </w:div>
            <w:div w:id="712389502">
              <w:marLeft w:val="0"/>
              <w:marRight w:val="0"/>
              <w:marTop w:val="0"/>
              <w:marBottom w:val="0"/>
              <w:divBdr>
                <w:top w:val="none" w:sz="0" w:space="0" w:color="auto"/>
                <w:left w:val="none" w:sz="0" w:space="0" w:color="auto"/>
                <w:bottom w:val="none" w:sz="0" w:space="0" w:color="auto"/>
                <w:right w:val="none" w:sz="0" w:space="0" w:color="auto"/>
              </w:divBdr>
            </w:div>
            <w:div w:id="712577451">
              <w:marLeft w:val="0"/>
              <w:marRight w:val="0"/>
              <w:marTop w:val="0"/>
              <w:marBottom w:val="0"/>
              <w:divBdr>
                <w:top w:val="none" w:sz="0" w:space="0" w:color="auto"/>
                <w:left w:val="none" w:sz="0" w:space="0" w:color="auto"/>
                <w:bottom w:val="none" w:sz="0" w:space="0" w:color="auto"/>
                <w:right w:val="none" w:sz="0" w:space="0" w:color="auto"/>
              </w:divBdr>
            </w:div>
            <w:div w:id="713575376">
              <w:marLeft w:val="0"/>
              <w:marRight w:val="0"/>
              <w:marTop w:val="0"/>
              <w:marBottom w:val="0"/>
              <w:divBdr>
                <w:top w:val="none" w:sz="0" w:space="0" w:color="auto"/>
                <w:left w:val="none" w:sz="0" w:space="0" w:color="auto"/>
                <w:bottom w:val="none" w:sz="0" w:space="0" w:color="auto"/>
                <w:right w:val="none" w:sz="0" w:space="0" w:color="auto"/>
              </w:divBdr>
            </w:div>
            <w:div w:id="713966165">
              <w:marLeft w:val="0"/>
              <w:marRight w:val="0"/>
              <w:marTop w:val="0"/>
              <w:marBottom w:val="0"/>
              <w:divBdr>
                <w:top w:val="none" w:sz="0" w:space="0" w:color="auto"/>
                <w:left w:val="none" w:sz="0" w:space="0" w:color="auto"/>
                <w:bottom w:val="none" w:sz="0" w:space="0" w:color="auto"/>
                <w:right w:val="none" w:sz="0" w:space="0" w:color="auto"/>
              </w:divBdr>
            </w:div>
            <w:div w:id="715199751">
              <w:marLeft w:val="0"/>
              <w:marRight w:val="0"/>
              <w:marTop w:val="0"/>
              <w:marBottom w:val="0"/>
              <w:divBdr>
                <w:top w:val="none" w:sz="0" w:space="0" w:color="auto"/>
                <w:left w:val="none" w:sz="0" w:space="0" w:color="auto"/>
                <w:bottom w:val="none" w:sz="0" w:space="0" w:color="auto"/>
                <w:right w:val="none" w:sz="0" w:space="0" w:color="auto"/>
              </w:divBdr>
            </w:div>
            <w:div w:id="715468815">
              <w:marLeft w:val="0"/>
              <w:marRight w:val="0"/>
              <w:marTop w:val="0"/>
              <w:marBottom w:val="0"/>
              <w:divBdr>
                <w:top w:val="none" w:sz="0" w:space="0" w:color="auto"/>
                <w:left w:val="none" w:sz="0" w:space="0" w:color="auto"/>
                <w:bottom w:val="none" w:sz="0" w:space="0" w:color="auto"/>
                <w:right w:val="none" w:sz="0" w:space="0" w:color="auto"/>
              </w:divBdr>
            </w:div>
            <w:div w:id="716314297">
              <w:marLeft w:val="0"/>
              <w:marRight w:val="0"/>
              <w:marTop w:val="0"/>
              <w:marBottom w:val="0"/>
              <w:divBdr>
                <w:top w:val="none" w:sz="0" w:space="0" w:color="auto"/>
                <w:left w:val="none" w:sz="0" w:space="0" w:color="auto"/>
                <w:bottom w:val="none" w:sz="0" w:space="0" w:color="auto"/>
                <w:right w:val="none" w:sz="0" w:space="0" w:color="auto"/>
              </w:divBdr>
            </w:div>
            <w:div w:id="716661272">
              <w:marLeft w:val="0"/>
              <w:marRight w:val="0"/>
              <w:marTop w:val="0"/>
              <w:marBottom w:val="0"/>
              <w:divBdr>
                <w:top w:val="none" w:sz="0" w:space="0" w:color="auto"/>
                <w:left w:val="none" w:sz="0" w:space="0" w:color="auto"/>
                <w:bottom w:val="none" w:sz="0" w:space="0" w:color="auto"/>
                <w:right w:val="none" w:sz="0" w:space="0" w:color="auto"/>
              </w:divBdr>
            </w:div>
            <w:div w:id="717247388">
              <w:marLeft w:val="0"/>
              <w:marRight w:val="0"/>
              <w:marTop w:val="0"/>
              <w:marBottom w:val="0"/>
              <w:divBdr>
                <w:top w:val="none" w:sz="0" w:space="0" w:color="auto"/>
                <w:left w:val="none" w:sz="0" w:space="0" w:color="auto"/>
                <w:bottom w:val="none" w:sz="0" w:space="0" w:color="auto"/>
                <w:right w:val="none" w:sz="0" w:space="0" w:color="auto"/>
              </w:divBdr>
            </w:div>
            <w:div w:id="719019040">
              <w:marLeft w:val="0"/>
              <w:marRight w:val="0"/>
              <w:marTop w:val="0"/>
              <w:marBottom w:val="0"/>
              <w:divBdr>
                <w:top w:val="none" w:sz="0" w:space="0" w:color="auto"/>
                <w:left w:val="none" w:sz="0" w:space="0" w:color="auto"/>
                <w:bottom w:val="none" w:sz="0" w:space="0" w:color="auto"/>
                <w:right w:val="none" w:sz="0" w:space="0" w:color="auto"/>
              </w:divBdr>
            </w:div>
            <w:div w:id="719133633">
              <w:marLeft w:val="0"/>
              <w:marRight w:val="0"/>
              <w:marTop w:val="0"/>
              <w:marBottom w:val="0"/>
              <w:divBdr>
                <w:top w:val="none" w:sz="0" w:space="0" w:color="auto"/>
                <w:left w:val="none" w:sz="0" w:space="0" w:color="auto"/>
                <w:bottom w:val="none" w:sz="0" w:space="0" w:color="auto"/>
                <w:right w:val="none" w:sz="0" w:space="0" w:color="auto"/>
              </w:divBdr>
            </w:div>
            <w:div w:id="719940115">
              <w:marLeft w:val="0"/>
              <w:marRight w:val="0"/>
              <w:marTop w:val="0"/>
              <w:marBottom w:val="0"/>
              <w:divBdr>
                <w:top w:val="none" w:sz="0" w:space="0" w:color="auto"/>
                <w:left w:val="none" w:sz="0" w:space="0" w:color="auto"/>
                <w:bottom w:val="none" w:sz="0" w:space="0" w:color="auto"/>
                <w:right w:val="none" w:sz="0" w:space="0" w:color="auto"/>
              </w:divBdr>
            </w:div>
            <w:div w:id="720716391">
              <w:marLeft w:val="0"/>
              <w:marRight w:val="0"/>
              <w:marTop w:val="0"/>
              <w:marBottom w:val="0"/>
              <w:divBdr>
                <w:top w:val="none" w:sz="0" w:space="0" w:color="auto"/>
                <w:left w:val="none" w:sz="0" w:space="0" w:color="auto"/>
                <w:bottom w:val="none" w:sz="0" w:space="0" w:color="auto"/>
                <w:right w:val="none" w:sz="0" w:space="0" w:color="auto"/>
              </w:divBdr>
            </w:div>
            <w:div w:id="724573756">
              <w:marLeft w:val="0"/>
              <w:marRight w:val="0"/>
              <w:marTop w:val="0"/>
              <w:marBottom w:val="0"/>
              <w:divBdr>
                <w:top w:val="none" w:sz="0" w:space="0" w:color="auto"/>
                <w:left w:val="none" w:sz="0" w:space="0" w:color="auto"/>
                <w:bottom w:val="none" w:sz="0" w:space="0" w:color="auto"/>
                <w:right w:val="none" w:sz="0" w:space="0" w:color="auto"/>
              </w:divBdr>
            </w:div>
            <w:div w:id="725838117">
              <w:marLeft w:val="0"/>
              <w:marRight w:val="0"/>
              <w:marTop w:val="0"/>
              <w:marBottom w:val="0"/>
              <w:divBdr>
                <w:top w:val="none" w:sz="0" w:space="0" w:color="auto"/>
                <w:left w:val="none" w:sz="0" w:space="0" w:color="auto"/>
                <w:bottom w:val="none" w:sz="0" w:space="0" w:color="auto"/>
                <w:right w:val="none" w:sz="0" w:space="0" w:color="auto"/>
              </w:divBdr>
            </w:div>
            <w:div w:id="726608114">
              <w:marLeft w:val="0"/>
              <w:marRight w:val="0"/>
              <w:marTop w:val="0"/>
              <w:marBottom w:val="0"/>
              <w:divBdr>
                <w:top w:val="none" w:sz="0" w:space="0" w:color="auto"/>
                <w:left w:val="none" w:sz="0" w:space="0" w:color="auto"/>
                <w:bottom w:val="none" w:sz="0" w:space="0" w:color="auto"/>
                <w:right w:val="none" w:sz="0" w:space="0" w:color="auto"/>
              </w:divBdr>
            </w:div>
            <w:div w:id="726757229">
              <w:marLeft w:val="0"/>
              <w:marRight w:val="0"/>
              <w:marTop w:val="0"/>
              <w:marBottom w:val="0"/>
              <w:divBdr>
                <w:top w:val="none" w:sz="0" w:space="0" w:color="auto"/>
                <w:left w:val="none" w:sz="0" w:space="0" w:color="auto"/>
                <w:bottom w:val="none" w:sz="0" w:space="0" w:color="auto"/>
                <w:right w:val="none" w:sz="0" w:space="0" w:color="auto"/>
              </w:divBdr>
            </w:div>
            <w:div w:id="727463494">
              <w:marLeft w:val="0"/>
              <w:marRight w:val="0"/>
              <w:marTop w:val="0"/>
              <w:marBottom w:val="0"/>
              <w:divBdr>
                <w:top w:val="none" w:sz="0" w:space="0" w:color="auto"/>
                <w:left w:val="none" w:sz="0" w:space="0" w:color="auto"/>
                <w:bottom w:val="none" w:sz="0" w:space="0" w:color="auto"/>
                <w:right w:val="none" w:sz="0" w:space="0" w:color="auto"/>
              </w:divBdr>
            </w:div>
            <w:div w:id="729814601">
              <w:marLeft w:val="0"/>
              <w:marRight w:val="0"/>
              <w:marTop w:val="0"/>
              <w:marBottom w:val="0"/>
              <w:divBdr>
                <w:top w:val="none" w:sz="0" w:space="0" w:color="auto"/>
                <w:left w:val="none" w:sz="0" w:space="0" w:color="auto"/>
                <w:bottom w:val="none" w:sz="0" w:space="0" w:color="auto"/>
                <w:right w:val="none" w:sz="0" w:space="0" w:color="auto"/>
              </w:divBdr>
            </w:div>
            <w:div w:id="729966640">
              <w:marLeft w:val="0"/>
              <w:marRight w:val="0"/>
              <w:marTop w:val="0"/>
              <w:marBottom w:val="0"/>
              <w:divBdr>
                <w:top w:val="none" w:sz="0" w:space="0" w:color="auto"/>
                <w:left w:val="none" w:sz="0" w:space="0" w:color="auto"/>
                <w:bottom w:val="none" w:sz="0" w:space="0" w:color="auto"/>
                <w:right w:val="none" w:sz="0" w:space="0" w:color="auto"/>
              </w:divBdr>
            </w:div>
            <w:div w:id="730732230">
              <w:marLeft w:val="0"/>
              <w:marRight w:val="0"/>
              <w:marTop w:val="0"/>
              <w:marBottom w:val="0"/>
              <w:divBdr>
                <w:top w:val="none" w:sz="0" w:space="0" w:color="auto"/>
                <w:left w:val="none" w:sz="0" w:space="0" w:color="auto"/>
                <w:bottom w:val="none" w:sz="0" w:space="0" w:color="auto"/>
                <w:right w:val="none" w:sz="0" w:space="0" w:color="auto"/>
              </w:divBdr>
            </w:div>
            <w:div w:id="731463132">
              <w:marLeft w:val="0"/>
              <w:marRight w:val="0"/>
              <w:marTop w:val="0"/>
              <w:marBottom w:val="0"/>
              <w:divBdr>
                <w:top w:val="none" w:sz="0" w:space="0" w:color="auto"/>
                <w:left w:val="none" w:sz="0" w:space="0" w:color="auto"/>
                <w:bottom w:val="none" w:sz="0" w:space="0" w:color="auto"/>
                <w:right w:val="none" w:sz="0" w:space="0" w:color="auto"/>
              </w:divBdr>
            </w:div>
            <w:div w:id="731776586">
              <w:marLeft w:val="0"/>
              <w:marRight w:val="0"/>
              <w:marTop w:val="0"/>
              <w:marBottom w:val="0"/>
              <w:divBdr>
                <w:top w:val="none" w:sz="0" w:space="0" w:color="auto"/>
                <w:left w:val="none" w:sz="0" w:space="0" w:color="auto"/>
                <w:bottom w:val="none" w:sz="0" w:space="0" w:color="auto"/>
                <w:right w:val="none" w:sz="0" w:space="0" w:color="auto"/>
              </w:divBdr>
            </w:div>
            <w:div w:id="731852266">
              <w:marLeft w:val="0"/>
              <w:marRight w:val="0"/>
              <w:marTop w:val="0"/>
              <w:marBottom w:val="0"/>
              <w:divBdr>
                <w:top w:val="none" w:sz="0" w:space="0" w:color="auto"/>
                <w:left w:val="none" w:sz="0" w:space="0" w:color="auto"/>
                <w:bottom w:val="none" w:sz="0" w:space="0" w:color="auto"/>
                <w:right w:val="none" w:sz="0" w:space="0" w:color="auto"/>
              </w:divBdr>
            </w:div>
            <w:div w:id="734014700">
              <w:marLeft w:val="0"/>
              <w:marRight w:val="0"/>
              <w:marTop w:val="0"/>
              <w:marBottom w:val="0"/>
              <w:divBdr>
                <w:top w:val="none" w:sz="0" w:space="0" w:color="auto"/>
                <w:left w:val="none" w:sz="0" w:space="0" w:color="auto"/>
                <w:bottom w:val="none" w:sz="0" w:space="0" w:color="auto"/>
                <w:right w:val="none" w:sz="0" w:space="0" w:color="auto"/>
              </w:divBdr>
            </w:div>
            <w:div w:id="734473165">
              <w:marLeft w:val="0"/>
              <w:marRight w:val="0"/>
              <w:marTop w:val="0"/>
              <w:marBottom w:val="0"/>
              <w:divBdr>
                <w:top w:val="none" w:sz="0" w:space="0" w:color="auto"/>
                <w:left w:val="none" w:sz="0" w:space="0" w:color="auto"/>
                <w:bottom w:val="none" w:sz="0" w:space="0" w:color="auto"/>
                <w:right w:val="none" w:sz="0" w:space="0" w:color="auto"/>
              </w:divBdr>
            </w:div>
            <w:div w:id="735013566">
              <w:marLeft w:val="0"/>
              <w:marRight w:val="0"/>
              <w:marTop w:val="0"/>
              <w:marBottom w:val="0"/>
              <w:divBdr>
                <w:top w:val="none" w:sz="0" w:space="0" w:color="auto"/>
                <w:left w:val="none" w:sz="0" w:space="0" w:color="auto"/>
                <w:bottom w:val="none" w:sz="0" w:space="0" w:color="auto"/>
                <w:right w:val="none" w:sz="0" w:space="0" w:color="auto"/>
              </w:divBdr>
            </w:div>
            <w:div w:id="735591850">
              <w:marLeft w:val="0"/>
              <w:marRight w:val="0"/>
              <w:marTop w:val="0"/>
              <w:marBottom w:val="0"/>
              <w:divBdr>
                <w:top w:val="none" w:sz="0" w:space="0" w:color="auto"/>
                <w:left w:val="none" w:sz="0" w:space="0" w:color="auto"/>
                <w:bottom w:val="none" w:sz="0" w:space="0" w:color="auto"/>
                <w:right w:val="none" w:sz="0" w:space="0" w:color="auto"/>
              </w:divBdr>
            </w:div>
            <w:div w:id="737673445">
              <w:marLeft w:val="0"/>
              <w:marRight w:val="0"/>
              <w:marTop w:val="0"/>
              <w:marBottom w:val="0"/>
              <w:divBdr>
                <w:top w:val="none" w:sz="0" w:space="0" w:color="auto"/>
                <w:left w:val="none" w:sz="0" w:space="0" w:color="auto"/>
                <w:bottom w:val="none" w:sz="0" w:space="0" w:color="auto"/>
                <w:right w:val="none" w:sz="0" w:space="0" w:color="auto"/>
              </w:divBdr>
            </w:div>
            <w:div w:id="738291449">
              <w:marLeft w:val="0"/>
              <w:marRight w:val="0"/>
              <w:marTop w:val="0"/>
              <w:marBottom w:val="0"/>
              <w:divBdr>
                <w:top w:val="none" w:sz="0" w:space="0" w:color="auto"/>
                <w:left w:val="none" w:sz="0" w:space="0" w:color="auto"/>
                <w:bottom w:val="none" w:sz="0" w:space="0" w:color="auto"/>
                <w:right w:val="none" w:sz="0" w:space="0" w:color="auto"/>
              </w:divBdr>
            </w:div>
            <w:div w:id="738744711">
              <w:marLeft w:val="0"/>
              <w:marRight w:val="0"/>
              <w:marTop w:val="0"/>
              <w:marBottom w:val="0"/>
              <w:divBdr>
                <w:top w:val="none" w:sz="0" w:space="0" w:color="auto"/>
                <w:left w:val="none" w:sz="0" w:space="0" w:color="auto"/>
                <w:bottom w:val="none" w:sz="0" w:space="0" w:color="auto"/>
                <w:right w:val="none" w:sz="0" w:space="0" w:color="auto"/>
              </w:divBdr>
            </w:div>
            <w:div w:id="740366748">
              <w:marLeft w:val="0"/>
              <w:marRight w:val="0"/>
              <w:marTop w:val="0"/>
              <w:marBottom w:val="0"/>
              <w:divBdr>
                <w:top w:val="none" w:sz="0" w:space="0" w:color="auto"/>
                <w:left w:val="none" w:sz="0" w:space="0" w:color="auto"/>
                <w:bottom w:val="none" w:sz="0" w:space="0" w:color="auto"/>
                <w:right w:val="none" w:sz="0" w:space="0" w:color="auto"/>
              </w:divBdr>
            </w:div>
            <w:div w:id="742214051">
              <w:marLeft w:val="0"/>
              <w:marRight w:val="0"/>
              <w:marTop w:val="0"/>
              <w:marBottom w:val="0"/>
              <w:divBdr>
                <w:top w:val="none" w:sz="0" w:space="0" w:color="auto"/>
                <w:left w:val="none" w:sz="0" w:space="0" w:color="auto"/>
                <w:bottom w:val="none" w:sz="0" w:space="0" w:color="auto"/>
                <w:right w:val="none" w:sz="0" w:space="0" w:color="auto"/>
              </w:divBdr>
            </w:div>
            <w:div w:id="742221468">
              <w:marLeft w:val="0"/>
              <w:marRight w:val="0"/>
              <w:marTop w:val="0"/>
              <w:marBottom w:val="0"/>
              <w:divBdr>
                <w:top w:val="none" w:sz="0" w:space="0" w:color="auto"/>
                <w:left w:val="none" w:sz="0" w:space="0" w:color="auto"/>
                <w:bottom w:val="none" w:sz="0" w:space="0" w:color="auto"/>
                <w:right w:val="none" w:sz="0" w:space="0" w:color="auto"/>
              </w:divBdr>
            </w:div>
            <w:div w:id="742337021">
              <w:marLeft w:val="0"/>
              <w:marRight w:val="0"/>
              <w:marTop w:val="0"/>
              <w:marBottom w:val="0"/>
              <w:divBdr>
                <w:top w:val="none" w:sz="0" w:space="0" w:color="auto"/>
                <w:left w:val="none" w:sz="0" w:space="0" w:color="auto"/>
                <w:bottom w:val="none" w:sz="0" w:space="0" w:color="auto"/>
                <w:right w:val="none" w:sz="0" w:space="0" w:color="auto"/>
              </w:divBdr>
            </w:div>
            <w:div w:id="742533567">
              <w:marLeft w:val="0"/>
              <w:marRight w:val="0"/>
              <w:marTop w:val="0"/>
              <w:marBottom w:val="0"/>
              <w:divBdr>
                <w:top w:val="none" w:sz="0" w:space="0" w:color="auto"/>
                <w:left w:val="none" w:sz="0" w:space="0" w:color="auto"/>
                <w:bottom w:val="none" w:sz="0" w:space="0" w:color="auto"/>
                <w:right w:val="none" w:sz="0" w:space="0" w:color="auto"/>
              </w:divBdr>
            </w:div>
            <w:div w:id="742608039">
              <w:marLeft w:val="0"/>
              <w:marRight w:val="0"/>
              <w:marTop w:val="0"/>
              <w:marBottom w:val="0"/>
              <w:divBdr>
                <w:top w:val="none" w:sz="0" w:space="0" w:color="auto"/>
                <w:left w:val="none" w:sz="0" w:space="0" w:color="auto"/>
                <w:bottom w:val="none" w:sz="0" w:space="0" w:color="auto"/>
                <w:right w:val="none" w:sz="0" w:space="0" w:color="auto"/>
              </w:divBdr>
            </w:div>
            <w:div w:id="742948076">
              <w:marLeft w:val="0"/>
              <w:marRight w:val="0"/>
              <w:marTop w:val="0"/>
              <w:marBottom w:val="0"/>
              <w:divBdr>
                <w:top w:val="none" w:sz="0" w:space="0" w:color="auto"/>
                <w:left w:val="none" w:sz="0" w:space="0" w:color="auto"/>
                <w:bottom w:val="none" w:sz="0" w:space="0" w:color="auto"/>
                <w:right w:val="none" w:sz="0" w:space="0" w:color="auto"/>
              </w:divBdr>
            </w:div>
            <w:div w:id="743644876">
              <w:marLeft w:val="0"/>
              <w:marRight w:val="0"/>
              <w:marTop w:val="0"/>
              <w:marBottom w:val="0"/>
              <w:divBdr>
                <w:top w:val="none" w:sz="0" w:space="0" w:color="auto"/>
                <w:left w:val="none" w:sz="0" w:space="0" w:color="auto"/>
                <w:bottom w:val="none" w:sz="0" w:space="0" w:color="auto"/>
                <w:right w:val="none" w:sz="0" w:space="0" w:color="auto"/>
              </w:divBdr>
            </w:div>
            <w:div w:id="745610112">
              <w:marLeft w:val="0"/>
              <w:marRight w:val="0"/>
              <w:marTop w:val="0"/>
              <w:marBottom w:val="0"/>
              <w:divBdr>
                <w:top w:val="none" w:sz="0" w:space="0" w:color="auto"/>
                <w:left w:val="none" w:sz="0" w:space="0" w:color="auto"/>
                <w:bottom w:val="none" w:sz="0" w:space="0" w:color="auto"/>
                <w:right w:val="none" w:sz="0" w:space="0" w:color="auto"/>
              </w:divBdr>
            </w:div>
            <w:div w:id="746732920">
              <w:marLeft w:val="0"/>
              <w:marRight w:val="0"/>
              <w:marTop w:val="0"/>
              <w:marBottom w:val="0"/>
              <w:divBdr>
                <w:top w:val="none" w:sz="0" w:space="0" w:color="auto"/>
                <w:left w:val="none" w:sz="0" w:space="0" w:color="auto"/>
                <w:bottom w:val="none" w:sz="0" w:space="0" w:color="auto"/>
                <w:right w:val="none" w:sz="0" w:space="0" w:color="auto"/>
              </w:divBdr>
            </w:div>
            <w:div w:id="746801793">
              <w:marLeft w:val="0"/>
              <w:marRight w:val="0"/>
              <w:marTop w:val="0"/>
              <w:marBottom w:val="0"/>
              <w:divBdr>
                <w:top w:val="none" w:sz="0" w:space="0" w:color="auto"/>
                <w:left w:val="none" w:sz="0" w:space="0" w:color="auto"/>
                <w:bottom w:val="none" w:sz="0" w:space="0" w:color="auto"/>
                <w:right w:val="none" w:sz="0" w:space="0" w:color="auto"/>
              </w:divBdr>
            </w:div>
            <w:div w:id="746919427">
              <w:marLeft w:val="0"/>
              <w:marRight w:val="0"/>
              <w:marTop w:val="0"/>
              <w:marBottom w:val="0"/>
              <w:divBdr>
                <w:top w:val="none" w:sz="0" w:space="0" w:color="auto"/>
                <w:left w:val="none" w:sz="0" w:space="0" w:color="auto"/>
                <w:bottom w:val="none" w:sz="0" w:space="0" w:color="auto"/>
                <w:right w:val="none" w:sz="0" w:space="0" w:color="auto"/>
              </w:divBdr>
            </w:div>
            <w:div w:id="746921762">
              <w:marLeft w:val="0"/>
              <w:marRight w:val="0"/>
              <w:marTop w:val="0"/>
              <w:marBottom w:val="0"/>
              <w:divBdr>
                <w:top w:val="none" w:sz="0" w:space="0" w:color="auto"/>
                <w:left w:val="none" w:sz="0" w:space="0" w:color="auto"/>
                <w:bottom w:val="none" w:sz="0" w:space="0" w:color="auto"/>
                <w:right w:val="none" w:sz="0" w:space="0" w:color="auto"/>
              </w:divBdr>
            </w:div>
            <w:div w:id="748162336">
              <w:marLeft w:val="0"/>
              <w:marRight w:val="0"/>
              <w:marTop w:val="0"/>
              <w:marBottom w:val="0"/>
              <w:divBdr>
                <w:top w:val="none" w:sz="0" w:space="0" w:color="auto"/>
                <w:left w:val="none" w:sz="0" w:space="0" w:color="auto"/>
                <w:bottom w:val="none" w:sz="0" w:space="0" w:color="auto"/>
                <w:right w:val="none" w:sz="0" w:space="0" w:color="auto"/>
              </w:divBdr>
            </w:div>
            <w:div w:id="749884608">
              <w:marLeft w:val="0"/>
              <w:marRight w:val="0"/>
              <w:marTop w:val="0"/>
              <w:marBottom w:val="0"/>
              <w:divBdr>
                <w:top w:val="none" w:sz="0" w:space="0" w:color="auto"/>
                <w:left w:val="none" w:sz="0" w:space="0" w:color="auto"/>
                <w:bottom w:val="none" w:sz="0" w:space="0" w:color="auto"/>
                <w:right w:val="none" w:sz="0" w:space="0" w:color="auto"/>
              </w:divBdr>
            </w:div>
            <w:div w:id="750471334">
              <w:marLeft w:val="0"/>
              <w:marRight w:val="0"/>
              <w:marTop w:val="0"/>
              <w:marBottom w:val="0"/>
              <w:divBdr>
                <w:top w:val="none" w:sz="0" w:space="0" w:color="auto"/>
                <w:left w:val="none" w:sz="0" w:space="0" w:color="auto"/>
                <w:bottom w:val="none" w:sz="0" w:space="0" w:color="auto"/>
                <w:right w:val="none" w:sz="0" w:space="0" w:color="auto"/>
              </w:divBdr>
            </w:div>
            <w:div w:id="751391143">
              <w:marLeft w:val="0"/>
              <w:marRight w:val="0"/>
              <w:marTop w:val="0"/>
              <w:marBottom w:val="0"/>
              <w:divBdr>
                <w:top w:val="none" w:sz="0" w:space="0" w:color="auto"/>
                <w:left w:val="none" w:sz="0" w:space="0" w:color="auto"/>
                <w:bottom w:val="none" w:sz="0" w:space="0" w:color="auto"/>
                <w:right w:val="none" w:sz="0" w:space="0" w:color="auto"/>
              </w:divBdr>
            </w:div>
            <w:div w:id="751852460">
              <w:marLeft w:val="0"/>
              <w:marRight w:val="0"/>
              <w:marTop w:val="0"/>
              <w:marBottom w:val="0"/>
              <w:divBdr>
                <w:top w:val="none" w:sz="0" w:space="0" w:color="auto"/>
                <w:left w:val="none" w:sz="0" w:space="0" w:color="auto"/>
                <w:bottom w:val="none" w:sz="0" w:space="0" w:color="auto"/>
                <w:right w:val="none" w:sz="0" w:space="0" w:color="auto"/>
              </w:divBdr>
            </w:div>
            <w:div w:id="751896251">
              <w:marLeft w:val="0"/>
              <w:marRight w:val="0"/>
              <w:marTop w:val="0"/>
              <w:marBottom w:val="0"/>
              <w:divBdr>
                <w:top w:val="none" w:sz="0" w:space="0" w:color="auto"/>
                <w:left w:val="none" w:sz="0" w:space="0" w:color="auto"/>
                <w:bottom w:val="none" w:sz="0" w:space="0" w:color="auto"/>
                <w:right w:val="none" w:sz="0" w:space="0" w:color="auto"/>
              </w:divBdr>
            </w:div>
            <w:div w:id="752047215">
              <w:marLeft w:val="0"/>
              <w:marRight w:val="0"/>
              <w:marTop w:val="0"/>
              <w:marBottom w:val="0"/>
              <w:divBdr>
                <w:top w:val="none" w:sz="0" w:space="0" w:color="auto"/>
                <w:left w:val="none" w:sz="0" w:space="0" w:color="auto"/>
                <w:bottom w:val="none" w:sz="0" w:space="0" w:color="auto"/>
                <w:right w:val="none" w:sz="0" w:space="0" w:color="auto"/>
              </w:divBdr>
            </w:div>
            <w:div w:id="754134257">
              <w:marLeft w:val="0"/>
              <w:marRight w:val="0"/>
              <w:marTop w:val="0"/>
              <w:marBottom w:val="0"/>
              <w:divBdr>
                <w:top w:val="none" w:sz="0" w:space="0" w:color="auto"/>
                <w:left w:val="none" w:sz="0" w:space="0" w:color="auto"/>
                <w:bottom w:val="none" w:sz="0" w:space="0" w:color="auto"/>
                <w:right w:val="none" w:sz="0" w:space="0" w:color="auto"/>
              </w:divBdr>
            </w:div>
            <w:div w:id="756053535">
              <w:marLeft w:val="0"/>
              <w:marRight w:val="0"/>
              <w:marTop w:val="0"/>
              <w:marBottom w:val="0"/>
              <w:divBdr>
                <w:top w:val="none" w:sz="0" w:space="0" w:color="auto"/>
                <w:left w:val="none" w:sz="0" w:space="0" w:color="auto"/>
                <w:bottom w:val="none" w:sz="0" w:space="0" w:color="auto"/>
                <w:right w:val="none" w:sz="0" w:space="0" w:color="auto"/>
              </w:divBdr>
            </w:div>
            <w:div w:id="756169693">
              <w:marLeft w:val="0"/>
              <w:marRight w:val="0"/>
              <w:marTop w:val="0"/>
              <w:marBottom w:val="0"/>
              <w:divBdr>
                <w:top w:val="none" w:sz="0" w:space="0" w:color="auto"/>
                <w:left w:val="none" w:sz="0" w:space="0" w:color="auto"/>
                <w:bottom w:val="none" w:sz="0" w:space="0" w:color="auto"/>
                <w:right w:val="none" w:sz="0" w:space="0" w:color="auto"/>
              </w:divBdr>
            </w:div>
            <w:div w:id="756289030">
              <w:marLeft w:val="0"/>
              <w:marRight w:val="0"/>
              <w:marTop w:val="0"/>
              <w:marBottom w:val="0"/>
              <w:divBdr>
                <w:top w:val="none" w:sz="0" w:space="0" w:color="auto"/>
                <w:left w:val="none" w:sz="0" w:space="0" w:color="auto"/>
                <w:bottom w:val="none" w:sz="0" w:space="0" w:color="auto"/>
                <w:right w:val="none" w:sz="0" w:space="0" w:color="auto"/>
              </w:divBdr>
            </w:div>
            <w:div w:id="757823270">
              <w:marLeft w:val="0"/>
              <w:marRight w:val="0"/>
              <w:marTop w:val="0"/>
              <w:marBottom w:val="0"/>
              <w:divBdr>
                <w:top w:val="none" w:sz="0" w:space="0" w:color="auto"/>
                <w:left w:val="none" w:sz="0" w:space="0" w:color="auto"/>
                <w:bottom w:val="none" w:sz="0" w:space="0" w:color="auto"/>
                <w:right w:val="none" w:sz="0" w:space="0" w:color="auto"/>
              </w:divBdr>
            </w:div>
            <w:div w:id="758334235">
              <w:marLeft w:val="0"/>
              <w:marRight w:val="0"/>
              <w:marTop w:val="0"/>
              <w:marBottom w:val="0"/>
              <w:divBdr>
                <w:top w:val="none" w:sz="0" w:space="0" w:color="auto"/>
                <w:left w:val="none" w:sz="0" w:space="0" w:color="auto"/>
                <w:bottom w:val="none" w:sz="0" w:space="0" w:color="auto"/>
                <w:right w:val="none" w:sz="0" w:space="0" w:color="auto"/>
              </w:divBdr>
            </w:div>
            <w:div w:id="758450606">
              <w:marLeft w:val="0"/>
              <w:marRight w:val="0"/>
              <w:marTop w:val="0"/>
              <w:marBottom w:val="0"/>
              <w:divBdr>
                <w:top w:val="none" w:sz="0" w:space="0" w:color="auto"/>
                <w:left w:val="none" w:sz="0" w:space="0" w:color="auto"/>
                <w:bottom w:val="none" w:sz="0" w:space="0" w:color="auto"/>
                <w:right w:val="none" w:sz="0" w:space="0" w:color="auto"/>
              </w:divBdr>
            </w:div>
            <w:div w:id="758674482">
              <w:marLeft w:val="0"/>
              <w:marRight w:val="0"/>
              <w:marTop w:val="0"/>
              <w:marBottom w:val="0"/>
              <w:divBdr>
                <w:top w:val="none" w:sz="0" w:space="0" w:color="auto"/>
                <w:left w:val="none" w:sz="0" w:space="0" w:color="auto"/>
                <w:bottom w:val="none" w:sz="0" w:space="0" w:color="auto"/>
                <w:right w:val="none" w:sz="0" w:space="0" w:color="auto"/>
              </w:divBdr>
            </w:div>
            <w:div w:id="759373206">
              <w:marLeft w:val="0"/>
              <w:marRight w:val="0"/>
              <w:marTop w:val="0"/>
              <w:marBottom w:val="0"/>
              <w:divBdr>
                <w:top w:val="none" w:sz="0" w:space="0" w:color="auto"/>
                <w:left w:val="none" w:sz="0" w:space="0" w:color="auto"/>
                <w:bottom w:val="none" w:sz="0" w:space="0" w:color="auto"/>
                <w:right w:val="none" w:sz="0" w:space="0" w:color="auto"/>
              </w:divBdr>
            </w:div>
            <w:div w:id="760179064">
              <w:marLeft w:val="0"/>
              <w:marRight w:val="0"/>
              <w:marTop w:val="0"/>
              <w:marBottom w:val="0"/>
              <w:divBdr>
                <w:top w:val="none" w:sz="0" w:space="0" w:color="auto"/>
                <w:left w:val="none" w:sz="0" w:space="0" w:color="auto"/>
                <w:bottom w:val="none" w:sz="0" w:space="0" w:color="auto"/>
                <w:right w:val="none" w:sz="0" w:space="0" w:color="auto"/>
              </w:divBdr>
            </w:div>
            <w:div w:id="760370444">
              <w:marLeft w:val="0"/>
              <w:marRight w:val="0"/>
              <w:marTop w:val="0"/>
              <w:marBottom w:val="0"/>
              <w:divBdr>
                <w:top w:val="none" w:sz="0" w:space="0" w:color="auto"/>
                <w:left w:val="none" w:sz="0" w:space="0" w:color="auto"/>
                <w:bottom w:val="none" w:sz="0" w:space="0" w:color="auto"/>
                <w:right w:val="none" w:sz="0" w:space="0" w:color="auto"/>
              </w:divBdr>
            </w:div>
            <w:div w:id="760414408">
              <w:marLeft w:val="0"/>
              <w:marRight w:val="0"/>
              <w:marTop w:val="0"/>
              <w:marBottom w:val="0"/>
              <w:divBdr>
                <w:top w:val="none" w:sz="0" w:space="0" w:color="auto"/>
                <w:left w:val="none" w:sz="0" w:space="0" w:color="auto"/>
                <w:bottom w:val="none" w:sz="0" w:space="0" w:color="auto"/>
                <w:right w:val="none" w:sz="0" w:space="0" w:color="auto"/>
              </w:divBdr>
            </w:div>
            <w:div w:id="760611002">
              <w:marLeft w:val="0"/>
              <w:marRight w:val="0"/>
              <w:marTop w:val="0"/>
              <w:marBottom w:val="0"/>
              <w:divBdr>
                <w:top w:val="none" w:sz="0" w:space="0" w:color="auto"/>
                <w:left w:val="none" w:sz="0" w:space="0" w:color="auto"/>
                <w:bottom w:val="none" w:sz="0" w:space="0" w:color="auto"/>
                <w:right w:val="none" w:sz="0" w:space="0" w:color="auto"/>
              </w:divBdr>
            </w:div>
            <w:div w:id="761728500">
              <w:marLeft w:val="0"/>
              <w:marRight w:val="0"/>
              <w:marTop w:val="0"/>
              <w:marBottom w:val="0"/>
              <w:divBdr>
                <w:top w:val="none" w:sz="0" w:space="0" w:color="auto"/>
                <w:left w:val="none" w:sz="0" w:space="0" w:color="auto"/>
                <w:bottom w:val="none" w:sz="0" w:space="0" w:color="auto"/>
                <w:right w:val="none" w:sz="0" w:space="0" w:color="auto"/>
              </w:divBdr>
            </w:div>
            <w:div w:id="762386157">
              <w:marLeft w:val="0"/>
              <w:marRight w:val="0"/>
              <w:marTop w:val="0"/>
              <w:marBottom w:val="0"/>
              <w:divBdr>
                <w:top w:val="none" w:sz="0" w:space="0" w:color="auto"/>
                <w:left w:val="none" w:sz="0" w:space="0" w:color="auto"/>
                <w:bottom w:val="none" w:sz="0" w:space="0" w:color="auto"/>
                <w:right w:val="none" w:sz="0" w:space="0" w:color="auto"/>
              </w:divBdr>
            </w:div>
            <w:div w:id="763108081">
              <w:marLeft w:val="0"/>
              <w:marRight w:val="0"/>
              <w:marTop w:val="0"/>
              <w:marBottom w:val="0"/>
              <w:divBdr>
                <w:top w:val="none" w:sz="0" w:space="0" w:color="auto"/>
                <w:left w:val="none" w:sz="0" w:space="0" w:color="auto"/>
                <w:bottom w:val="none" w:sz="0" w:space="0" w:color="auto"/>
                <w:right w:val="none" w:sz="0" w:space="0" w:color="auto"/>
              </w:divBdr>
            </w:div>
            <w:div w:id="763577892">
              <w:marLeft w:val="0"/>
              <w:marRight w:val="0"/>
              <w:marTop w:val="0"/>
              <w:marBottom w:val="0"/>
              <w:divBdr>
                <w:top w:val="none" w:sz="0" w:space="0" w:color="auto"/>
                <w:left w:val="none" w:sz="0" w:space="0" w:color="auto"/>
                <w:bottom w:val="none" w:sz="0" w:space="0" w:color="auto"/>
                <w:right w:val="none" w:sz="0" w:space="0" w:color="auto"/>
              </w:divBdr>
            </w:div>
            <w:div w:id="764424818">
              <w:marLeft w:val="0"/>
              <w:marRight w:val="0"/>
              <w:marTop w:val="0"/>
              <w:marBottom w:val="0"/>
              <w:divBdr>
                <w:top w:val="none" w:sz="0" w:space="0" w:color="auto"/>
                <w:left w:val="none" w:sz="0" w:space="0" w:color="auto"/>
                <w:bottom w:val="none" w:sz="0" w:space="0" w:color="auto"/>
                <w:right w:val="none" w:sz="0" w:space="0" w:color="auto"/>
              </w:divBdr>
            </w:div>
            <w:div w:id="769006976">
              <w:marLeft w:val="0"/>
              <w:marRight w:val="0"/>
              <w:marTop w:val="0"/>
              <w:marBottom w:val="0"/>
              <w:divBdr>
                <w:top w:val="none" w:sz="0" w:space="0" w:color="auto"/>
                <w:left w:val="none" w:sz="0" w:space="0" w:color="auto"/>
                <w:bottom w:val="none" w:sz="0" w:space="0" w:color="auto"/>
                <w:right w:val="none" w:sz="0" w:space="0" w:color="auto"/>
              </w:divBdr>
            </w:div>
            <w:div w:id="772167766">
              <w:marLeft w:val="0"/>
              <w:marRight w:val="0"/>
              <w:marTop w:val="0"/>
              <w:marBottom w:val="0"/>
              <w:divBdr>
                <w:top w:val="none" w:sz="0" w:space="0" w:color="auto"/>
                <w:left w:val="none" w:sz="0" w:space="0" w:color="auto"/>
                <w:bottom w:val="none" w:sz="0" w:space="0" w:color="auto"/>
                <w:right w:val="none" w:sz="0" w:space="0" w:color="auto"/>
              </w:divBdr>
            </w:div>
            <w:div w:id="775518439">
              <w:marLeft w:val="0"/>
              <w:marRight w:val="0"/>
              <w:marTop w:val="0"/>
              <w:marBottom w:val="0"/>
              <w:divBdr>
                <w:top w:val="none" w:sz="0" w:space="0" w:color="auto"/>
                <w:left w:val="none" w:sz="0" w:space="0" w:color="auto"/>
                <w:bottom w:val="none" w:sz="0" w:space="0" w:color="auto"/>
                <w:right w:val="none" w:sz="0" w:space="0" w:color="auto"/>
              </w:divBdr>
            </w:div>
            <w:div w:id="777989835">
              <w:marLeft w:val="0"/>
              <w:marRight w:val="0"/>
              <w:marTop w:val="0"/>
              <w:marBottom w:val="0"/>
              <w:divBdr>
                <w:top w:val="none" w:sz="0" w:space="0" w:color="auto"/>
                <w:left w:val="none" w:sz="0" w:space="0" w:color="auto"/>
                <w:bottom w:val="none" w:sz="0" w:space="0" w:color="auto"/>
                <w:right w:val="none" w:sz="0" w:space="0" w:color="auto"/>
              </w:divBdr>
            </w:div>
            <w:div w:id="778450793">
              <w:marLeft w:val="0"/>
              <w:marRight w:val="0"/>
              <w:marTop w:val="0"/>
              <w:marBottom w:val="0"/>
              <w:divBdr>
                <w:top w:val="none" w:sz="0" w:space="0" w:color="auto"/>
                <w:left w:val="none" w:sz="0" w:space="0" w:color="auto"/>
                <w:bottom w:val="none" w:sz="0" w:space="0" w:color="auto"/>
                <w:right w:val="none" w:sz="0" w:space="0" w:color="auto"/>
              </w:divBdr>
            </w:div>
            <w:div w:id="779687250">
              <w:marLeft w:val="0"/>
              <w:marRight w:val="0"/>
              <w:marTop w:val="0"/>
              <w:marBottom w:val="0"/>
              <w:divBdr>
                <w:top w:val="none" w:sz="0" w:space="0" w:color="auto"/>
                <w:left w:val="none" w:sz="0" w:space="0" w:color="auto"/>
                <w:bottom w:val="none" w:sz="0" w:space="0" w:color="auto"/>
                <w:right w:val="none" w:sz="0" w:space="0" w:color="auto"/>
              </w:divBdr>
            </w:div>
            <w:div w:id="783966933">
              <w:marLeft w:val="0"/>
              <w:marRight w:val="0"/>
              <w:marTop w:val="0"/>
              <w:marBottom w:val="0"/>
              <w:divBdr>
                <w:top w:val="none" w:sz="0" w:space="0" w:color="auto"/>
                <w:left w:val="none" w:sz="0" w:space="0" w:color="auto"/>
                <w:bottom w:val="none" w:sz="0" w:space="0" w:color="auto"/>
                <w:right w:val="none" w:sz="0" w:space="0" w:color="auto"/>
              </w:divBdr>
            </w:div>
            <w:div w:id="787047927">
              <w:marLeft w:val="0"/>
              <w:marRight w:val="0"/>
              <w:marTop w:val="0"/>
              <w:marBottom w:val="0"/>
              <w:divBdr>
                <w:top w:val="none" w:sz="0" w:space="0" w:color="auto"/>
                <w:left w:val="none" w:sz="0" w:space="0" w:color="auto"/>
                <w:bottom w:val="none" w:sz="0" w:space="0" w:color="auto"/>
                <w:right w:val="none" w:sz="0" w:space="0" w:color="auto"/>
              </w:divBdr>
            </w:div>
            <w:div w:id="788355835">
              <w:marLeft w:val="0"/>
              <w:marRight w:val="0"/>
              <w:marTop w:val="0"/>
              <w:marBottom w:val="0"/>
              <w:divBdr>
                <w:top w:val="none" w:sz="0" w:space="0" w:color="auto"/>
                <w:left w:val="none" w:sz="0" w:space="0" w:color="auto"/>
                <w:bottom w:val="none" w:sz="0" w:space="0" w:color="auto"/>
                <w:right w:val="none" w:sz="0" w:space="0" w:color="auto"/>
              </w:divBdr>
            </w:div>
            <w:div w:id="788399509">
              <w:marLeft w:val="0"/>
              <w:marRight w:val="0"/>
              <w:marTop w:val="0"/>
              <w:marBottom w:val="0"/>
              <w:divBdr>
                <w:top w:val="none" w:sz="0" w:space="0" w:color="auto"/>
                <w:left w:val="none" w:sz="0" w:space="0" w:color="auto"/>
                <w:bottom w:val="none" w:sz="0" w:space="0" w:color="auto"/>
                <w:right w:val="none" w:sz="0" w:space="0" w:color="auto"/>
              </w:divBdr>
            </w:div>
            <w:div w:id="789740123">
              <w:marLeft w:val="0"/>
              <w:marRight w:val="0"/>
              <w:marTop w:val="0"/>
              <w:marBottom w:val="0"/>
              <w:divBdr>
                <w:top w:val="none" w:sz="0" w:space="0" w:color="auto"/>
                <w:left w:val="none" w:sz="0" w:space="0" w:color="auto"/>
                <w:bottom w:val="none" w:sz="0" w:space="0" w:color="auto"/>
                <w:right w:val="none" w:sz="0" w:space="0" w:color="auto"/>
              </w:divBdr>
            </w:div>
            <w:div w:id="791634507">
              <w:marLeft w:val="0"/>
              <w:marRight w:val="0"/>
              <w:marTop w:val="0"/>
              <w:marBottom w:val="0"/>
              <w:divBdr>
                <w:top w:val="none" w:sz="0" w:space="0" w:color="auto"/>
                <w:left w:val="none" w:sz="0" w:space="0" w:color="auto"/>
                <w:bottom w:val="none" w:sz="0" w:space="0" w:color="auto"/>
                <w:right w:val="none" w:sz="0" w:space="0" w:color="auto"/>
              </w:divBdr>
            </w:div>
            <w:div w:id="791827258">
              <w:marLeft w:val="0"/>
              <w:marRight w:val="0"/>
              <w:marTop w:val="0"/>
              <w:marBottom w:val="0"/>
              <w:divBdr>
                <w:top w:val="none" w:sz="0" w:space="0" w:color="auto"/>
                <w:left w:val="none" w:sz="0" w:space="0" w:color="auto"/>
                <w:bottom w:val="none" w:sz="0" w:space="0" w:color="auto"/>
                <w:right w:val="none" w:sz="0" w:space="0" w:color="auto"/>
              </w:divBdr>
            </w:div>
            <w:div w:id="794300874">
              <w:marLeft w:val="0"/>
              <w:marRight w:val="0"/>
              <w:marTop w:val="0"/>
              <w:marBottom w:val="0"/>
              <w:divBdr>
                <w:top w:val="none" w:sz="0" w:space="0" w:color="auto"/>
                <w:left w:val="none" w:sz="0" w:space="0" w:color="auto"/>
                <w:bottom w:val="none" w:sz="0" w:space="0" w:color="auto"/>
                <w:right w:val="none" w:sz="0" w:space="0" w:color="auto"/>
              </w:divBdr>
            </w:div>
            <w:div w:id="794445823">
              <w:marLeft w:val="0"/>
              <w:marRight w:val="0"/>
              <w:marTop w:val="0"/>
              <w:marBottom w:val="0"/>
              <w:divBdr>
                <w:top w:val="none" w:sz="0" w:space="0" w:color="auto"/>
                <w:left w:val="none" w:sz="0" w:space="0" w:color="auto"/>
                <w:bottom w:val="none" w:sz="0" w:space="0" w:color="auto"/>
                <w:right w:val="none" w:sz="0" w:space="0" w:color="auto"/>
              </w:divBdr>
            </w:div>
            <w:div w:id="795954514">
              <w:marLeft w:val="0"/>
              <w:marRight w:val="0"/>
              <w:marTop w:val="0"/>
              <w:marBottom w:val="0"/>
              <w:divBdr>
                <w:top w:val="none" w:sz="0" w:space="0" w:color="auto"/>
                <w:left w:val="none" w:sz="0" w:space="0" w:color="auto"/>
                <w:bottom w:val="none" w:sz="0" w:space="0" w:color="auto"/>
                <w:right w:val="none" w:sz="0" w:space="0" w:color="auto"/>
              </w:divBdr>
            </w:div>
            <w:div w:id="796606783">
              <w:marLeft w:val="0"/>
              <w:marRight w:val="0"/>
              <w:marTop w:val="0"/>
              <w:marBottom w:val="0"/>
              <w:divBdr>
                <w:top w:val="none" w:sz="0" w:space="0" w:color="auto"/>
                <w:left w:val="none" w:sz="0" w:space="0" w:color="auto"/>
                <w:bottom w:val="none" w:sz="0" w:space="0" w:color="auto"/>
                <w:right w:val="none" w:sz="0" w:space="0" w:color="auto"/>
              </w:divBdr>
            </w:div>
            <w:div w:id="796610889">
              <w:marLeft w:val="0"/>
              <w:marRight w:val="0"/>
              <w:marTop w:val="0"/>
              <w:marBottom w:val="0"/>
              <w:divBdr>
                <w:top w:val="none" w:sz="0" w:space="0" w:color="auto"/>
                <w:left w:val="none" w:sz="0" w:space="0" w:color="auto"/>
                <w:bottom w:val="none" w:sz="0" w:space="0" w:color="auto"/>
                <w:right w:val="none" w:sz="0" w:space="0" w:color="auto"/>
              </w:divBdr>
            </w:div>
            <w:div w:id="798039156">
              <w:marLeft w:val="0"/>
              <w:marRight w:val="0"/>
              <w:marTop w:val="0"/>
              <w:marBottom w:val="0"/>
              <w:divBdr>
                <w:top w:val="none" w:sz="0" w:space="0" w:color="auto"/>
                <w:left w:val="none" w:sz="0" w:space="0" w:color="auto"/>
                <w:bottom w:val="none" w:sz="0" w:space="0" w:color="auto"/>
                <w:right w:val="none" w:sz="0" w:space="0" w:color="auto"/>
              </w:divBdr>
            </w:div>
            <w:div w:id="798063047">
              <w:marLeft w:val="0"/>
              <w:marRight w:val="0"/>
              <w:marTop w:val="0"/>
              <w:marBottom w:val="0"/>
              <w:divBdr>
                <w:top w:val="none" w:sz="0" w:space="0" w:color="auto"/>
                <w:left w:val="none" w:sz="0" w:space="0" w:color="auto"/>
                <w:bottom w:val="none" w:sz="0" w:space="0" w:color="auto"/>
                <w:right w:val="none" w:sz="0" w:space="0" w:color="auto"/>
              </w:divBdr>
            </w:div>
            <w:div w:id="799302415">
              <w:marLeft w:val="0"/>
              <w:marRight w:val="0"/>
              <w:marTop w:val="0"/>
              <w:marBottom w:val="0"/>
              <w:divBdr>
                <w:top w:val="none" w:sz="0" w:space="0" w:color="auto"/>
                <w:left w:val="none" w:sz="0" w:space="0" w:color="auto"/>
                <w:bottom w:val="none" w:sz="0" w:space="0" w:color="auto"/>
                <w:right w:val="none" w:sz="0" w:space="0" w:color="auto"/>
              </w:divBdr>
            </w:div>
            <w:div w:id="801461524">
              <w:marLeft w:val="0"/>
              <w:marRight w:val="0"/>
              <w:marTop w:val="0"/>
              <w:marBottom w:val="0"/>
              <w:divBdr>
                <w:top w:val="none" w:sz="0" w:space="0" w:color="auto"/>
                <w:left w:val="none" w:sz="0" w:space="0" w:color="auto"/>
                <w:bottom w:val="none" w:sz="0" w:space="0" w:color="auto"/>
                <w:right w:val="none" w:sz="0" w:space="0" w:color="auto"/>
              </w:divBdr>
            </w:div>
            <w:div w:id="802651487">
              <w:marLeft w:val="0"/>
              <w:marRight w:val="0"/>
              <w:marTop w:val="0"/>
              <w:marBottom w:val="0"/>
              <w:divBdr>
                <w:top w:val="none" w:sz="0" w:space="0" w:color="auto"/>
                <w:left w:val="none" w:sz="0" w:space="0" w:color="auto"/>
                <w:bottom w:val="none" w:sz="0" w:space="0" w:color="auto"/>
                <w:right w:val="none" w:sz="0" w:space="0" w:color="auto"/>
              </w:divBdr>
            </w:div>
            <w:div w:id="803892448">
              <w:marLeft w:val="0"/>
              <w:marRight w:val="0"/>
              <w:marTop w:val="0"/>
              <w:marBottom w:val="0"/>
              <w:divBdr>
                <w:top w:val="none" w:sz="0" w:space="0" w:color="auto"/>
                <w:left w:val="none" w:sz="0" w:space="0" w:color="auto"/>
                <w:bottom w:val="none" w:sz="0" w:space="0" w:color="auto"/>
                <w:right w:val="none" w:sz="0" w:space="0" w:color="auto"/>
              </w:divBdr>
            </w:div>
            <w:div w:id="804396831">
              <w:marLeft w:val="0"/>
              <w:marRight w:val="0"/>
              <w:marTop w:val="0"/>
              <w:marBottom w:val="0"/>
              <w:divBdr>
                <w:top w:val="none" w:sz="0" w:space="0" w:color="auto"/>
                <w:left w:val="none" w:sz="0" w:space="0" w:color="auto"/>
                <w:bottom w:val="none" w:sz="0" w:space="0" w:color="auto"/>
                <w:right w:val="none" w:sz="0" w:space="0" w:color="auto"/>
              </w:divBdr>
            </w:div>
            <w:div w:id="805005983">
              <w:marLeft w:val="0"/>
              <w:marRight w:val="0"/>
              <w:marTop w:val="0"/>
              <w:marBottom w:val="0"/>
              <w:divBdr>
                <w:top w:val="none" w:sz="0" w:space="0" w:color="auto"/>
                <w:left w:val="none" w:sz="0" w:space="0" w:color="auto"/>
                <w:bottom w:val="none" w:sz="0" w:space="0" w:color="auto"/>
                <w:right w:val="none" w:sz="0" w:space="0" w:color="auto"/>
              </w:divBdr>
            </w:div>
            <w:div w:id="805049363">
              <w:marLeft w:val="0"/>
              <w:marRight w:val="0"/>
              <w:marTop w:val="0"/>
              <w:marBottom w:val="0"/>
              <w:divBdr>
                <w:top w:val="none" w:sz="0" w:space="0" w:color="auto"/>
                <w:left w:val="none" w:sz="0" w:space="0" w:color="auto"/>
                <w:bottom w:val="none" w:sz="0" w:space="0" w:color="auto"/>
                <w:right w:val="none" w:sz="0" w:space="0" w:color="auto"/>
              </w:divBdr>
            </w:div>
            <w:div w:id="805127193">
              <w:marLeft w:val="0"/>
              <w:marRight w:val="0"/>
              <w:marTop w:val="0"/>
              <w:marBottom w:val="0"/>
              <w:divBdr>
                <w:top w:val="none" w:sz="0" w:space="0" w:color="auto"/>
                <w:left w:val="none" w:sz="0" w:space="0" w:color="auto"/>
                <w:bottom w:val="none" w:sz="0" w:space="0" w:color="auto"/>
                <w:right w:val="none" w:sz="0" w:space="0" w:color="auto"/>
              </w:divBdr>
            </w:div>
            <w:div w:id="807168012">
              <w:marLeft w:val="0"/>
              <w:marRight w:val="0"/>
              <w:marTop w:val="0"/>
              <w:marBottom w:val="0"/>
              <w:divBdr>
                <w:top w:val="none" w:sz="0" w:space="0" w:color="auto"/>
                <w:left w:val="none" w:sz="0" w:space="0" w:color="auto"/>
                <w:bottom w:val="none" w:sz="0" w:space="0" w:color="auto"/>
                <w:right w:val="none" w:sz="0" w:space="0" w:color="auto"/>
              </w:divBdr>
            </w:div>
            <w:div w:id="809327219">
              <w:marLeft w:val="0"/>
              <w:marRight w:val="0"/>
              <w:marTop w:val="0"/>
              <w:marBottom w:val="0"/>
              <w:divBdr>
                <w:top w:val="none" w:sz="0" w:space="0" w:color="auto"/>
                <w:left w:val="none" w:sz="0" w:space="0" w:color="auto"/>
                <w:bottom w:val="none" w:sz="0" w:space="0" w:color="auto"/>
                <w:right w:val="none" w:sz="0" w:space="0" w:color="auto"/>
              </w:divBdr>
            </w:div>
            <w:div w:id="809447311">
              <w:marLeft w:val="0"/>
              <w:marRight w:val="0"/>
              <w:marTop w:val="0"/>
              <w:marBottom w:val="0"/>
              <w:divBdr>
                <w:top w:val="none" w:sz="0" w:space="0" w:color="auto"/>
                <w:left w:val="none" w:sz="0" w:space="0" w:color="auto"/>
                <w:bottom w:val="none" w:sz="0" w:space="0" w:color="auto"/>
                <w:right w:val="none" w:sz="0" w:space="0" w:color="auto"/>
              </w:divBdr>
            </w:div>
            <w:div w:id="809982577">
              <w:marLeft w:val="0"/>
              <w:marRight w:val="0"/>
              <w:marTop w:val="0"/>
              <w:marBottom w:val="0"/>
              <w:divBdr>
                <w:top w:val="none" w:sz="0" w:space="0" w:color="auto"/>
                <w:left w:val="none" w:sz="0" w:space="0" w:color="auto"/>
                <w:bottom w:val="none" w:sz="0" w:space="0" w:color="auto"/>
                <w:right w:val="none" w:sz="0" w:space="0" w:color="auto"/>
              </w:divBdr>
            </w:div>
            <w:div w:id="811169489">
              <w:marLeft w:val="0"/>
              <w:marRight w:val="0"/>
              <w:marTop w:val="0"/>
              <w:marBottom w:val="0"/>
              <w:divBdr>
                <w:top w:val="none" w:sz="0" w:space="0" w:color="auto"/>
                <w:left w:val="none" w:sz="0" w:space="0" w:color="auto"/>
                <w:bottom w:val="none" w:sz="0" w:space="0" w:color="auto"/>
                <w:right w:val="none" w:sz="0" w:space="0" w:color="auto"/>
              </w:divBdr>
            </w:div>
            <w:div w:id="812480174">
              <w:marLeft w:val="0"/>
              <w:marRight w:val="0"/>
              <w:marTop w:val="0"/>
              <w:marBottom w:val="0"/>
              <w:divBdr>
                <w:top w:val="none" w:sz="0" w:space="0" w:color="auto"/>
                <w:left w:val="none" w:sz="0" w:space="0" w:color="auto"/>
                <w:bottom w:val="none" w:sz="0" w:space="0" w:color="auto"/>
                <w:right w:val="none" w:sz="0" w:space="0" w:color="auto"/>
              </w:divBdr>
            </w:div>
            <w:div w:id="812715583">
              <w:marLeft w:val="0"/>
              <w:marRight w:val="0"/>
              <w:marTop w:val="0"/>
              <w:marBottom w:val="0"/>
              <w:divBdr>
                <w:top w:val="none" w:sz="0" w:space="0" w:color="auto"/>
                <w:left w:val="none" w:sz="0" w:space="0" w:color="auto"/>
                <w:bottom w:val="none" w:sz="0" w:space="0" w:color="auto"/>
                <w:right w:val="none" w:sz="0" w:space="0" w:color="auto"/>
              </w:divBdr>
            </w:div>
            <w:div w:id="812717232">
              <w:marLeft w:val="0"/>
              <w:marRight w:val="0"/>
              <w:marTop w:val="0"/>
              <w:marBottom w:val="0"/>
              <w:divBdr>
                <w:top w:val="none" w:sz="0" w:space="0" w:color="auto"/>
                <w:left w:val="none" w:sz="0" w:space="0" w:color="auto"/>
                <w:bottom w:val="none" w:sz="0" w:space="0" w:color="auto"/>
                <w:right w:val="none" w:sz="0" w:space="0" w:color="auto"/>
              </w:divBdr>
            </w:div>
            <w:div w:id="812868311">
              <w:marLeft w:val="0"/>
              <w:marRight w:val="0"/>
              <w:marTop w:val="0"/>
              <w:marBottom w:val="0"/>
              <w:divBdr>
                <w:top w:val="none" w:sz="0" w:space="0" w:color="auto"/>
                <w:left w:val="none" w:sz="0" w:space="0" w:color="auto"/>
                <w:bottom w:val="none" w:sz="0" w:space="0" w:color="auto"/>
                <w:right w:val="none" w:sz="0" w:space="0" w:color="auto"/>
              </w:divBdr>
            </w:div>
            <w:div w:id="815873515">
              <w:marLeft w:val="0"/>
              <w:marRight w:val="0"/>
              <w:marTop w:val="0"/>
              <w:marBottom w:val="0"/>
              <w:divBdr>
                <w:top w:val="none" w:sz="0" w:space="0" w:color="auto"/>
                <w:left w:val="none" w:sz="0" w:space="0" w:color="auto"/>
                <w:bottom w:val="none" w:sz="0" w:space="0" w:color="auto"/>
                <w:right w:val="none" w:sz="0" w:space="0" w:color="auto"/>
              </w:divBdr>
            </w:div>
            <w:div w:id="816652828">
              <w:marLeft w:val="0"/>
              <w:marRight w:val="0"/>
              <w:marTop w:val="0"/>
              <w:marBottom w:val="0"/>
              <w:divBdr>
                <w:top w:val="none" w:sz="0" w:space="0" w:color="auto"/>
                <w:left w:val="none" w:sz="0" w:space="0" w:color="auto"/>
                <w:bottom w:val="none" w:sz="0" w:space="0" w:color="auto"/>
                <w:right w:val="none" w:sz="0" w:space="0" w:color="auto"/>
              </w:divBdr>
            </w:div>
            <w:div w:id="816990099">
              <w:marLeft w:val="0"/>
              <w:marRight w:val="0"/>
              <w:marTop w:val="0"/>
              <w:marBottom w:val="0"/>
              <w:divBdr>
                <w:top w:val="none" w:sz="0" w:space="0" w:color="auto"/>
                <w:left w:val="none" w:sz="0" w:space="0" w:color="auto"/>
                <w:bottom w:val="none" w:sz="0" w:space="0" w:color="auto"/>
                <w:right w:val="none" w:sz="0" w:space="0" w:color="auto"/>
              </w:divBdr>
            </w:div>
            <w:div w:id="817069993">
              <w:marLeft w:val="0"/>
              <w:marRight w:val="0"/>
              <w:marTop w:val="0"/>
              <w:marBottom w:val="0"/>
              <w:divBdr>
                <w:top w:val="none" w:sz="0" w:space="0" w:color="auto"/>
                <w:left w:val="none" w:sz="0" w:space="0" w:color="auto"/>
                <w:bottom w:val="none" w:sz="0" w:space="0" w:color="auto"/>
                <w:right w:val="none" w:sz="0" w:space="0" w:color="auto"/>
              </w:divBdr>
            </w:div>
            <w:div w:id="817844241">
              <w:marLeft w:val="0"/>
              <w:marRight w:val="0"/>
              <w:marTop w:val="0"/>
              <w:marBottom w:val="0"/>
              <w:divBdr>
                <w:top w:val="none" w:sz="0" w:space="0" w:color="auto"/>
                <w:left w:val="none" w:sz="0" w:space="0" w:color="auto"/>
                <w:bottom w:val="none" w:sz="0" w:space="0" w:color="auto"/>
                <w:right w:val="none" w:sz="0" w:space="0" w:color="auto"/>
              </w:divBdr>
            </w:div>
            <w:div w:id="819351403">
              <w:marLeft w:val="0"/>
              <w:marRight w:val="0"/>
              <w:marTop w:val="0"/>
              <w:marBottom w:val="0"/>
              <w:divBdr>
                <w:top w:val="none" w:sz="0" w:space="0" w:color="auto"/>
                <w:left w:val="none" w:sz="0" w:space="0" w:color="auto"/>
                <w:bottom w:val="none" w:sz="0" w:space="0" w:color="auto"/>
                <w:right w:val="none" w:sz="0" w:space="0" w:color="auto"/>
              </w:divBdr>
            </w:div>
            <w:div w:id="820662221">
              <w:marLeft w:val="0"/>
              <w:marRight w:val="0"/>
              <w:marTop w:val="0"/>
              <w:marBottom w:val="0"/>
              <w:divBdr>
                <w:top w:val="none" w:sz="0" w:space="0" w:color="auto"/>
                <w:left w:val="none" w:sz="0" w:space="0" w:color="auto"/>
                <w:bottom w:val="none" w:sz="0" w:space="0" w:color="auto"/>
                <w:right w:val="none" w:sz="0" w:space="0" w:color="auto"/>
              </w:divBdr>
            </w:div>
            <w:div w:id="820927642">
              <w:marLeft w:val="0"/>
              <w:marRight w:val="0"/>
              <w:marTop w:val="0"/>
              <w:marBottom w:val="0"/>
              <w:divBdr>
                <w:top w:val="none" w:sz="0" w:space="0" w:color="auto"/>
                <w:left w:val="none" w:sz="0" w:space="0" w:color="auto"/>
                <w:bottom w:val="none" w:sz="0" w:space="0" w:color="auto"/>
                <w:right w:val="none" w:sz="0" w:space="0" w:color="auto"/>
              </w:divBdr>
            </w:div>
            <w:div w:id="821968374">
              <w:marLeft w:val="0"/>
              <w:marRight w:val="0"/>
              <w:marTop w:val="0"/>
              <w:marBottom w:val="0"/>
              <w:divBdr>
                <w:top w:val="none" w:sz="0" w:space="0" w:color="auto"/>
                <w:left w:val="none" w:sz="0" w:space="0" w:color="auto"/>
                <w:bottom w:val="none" w:sz="0" w:space="0" w:color="auto"/>
                <w:right w:val="none" w:sz="0" w:space="0" w:color="auto"/>
              </w:divBdr>
            </w:div>
            <w:div w:id="823545468">
              <w:marLeft w:val="0"/>
              <w:marRight w:val="0"/>
              <w:marTop w:val="0"/>
              <w:marBottom w:val="0"/>
              <w:divBdr>
                <w:top w:val="none" w:sz="0" w:space="0" w:color="auto"/>
                <w:left w:val="none" w:sz="0" w:space="0" w:color="auto"/>
                <w:bottom w:val="none" w:sz="0" w:space="0" w:color="auto"/>
                <w:right w:val="none" w:sz="0" w:space="0" w:color="auto"/>
              </w:divBdr>
            </w:div>
            <w:div w:id="824473786">
              <w:marLeft w:val="0"/>
              <w:marRight w:val="0"/>
              <w:marTop w:val="0"/>
              <w:marBottom w:val="0"/>
              <w:divBdr>
                <w:top w:val="none" w:sz="0" w:space="0" w:color="auto"/>
                <w:left w:val="none" w:sz="0" w:space="0" w:color="auto"/>
                <w:bottom w:val="none" w:sz="0" w:space="0" w:color="auto"/>
                <w:right w:val="none" w:sz="0" w:space="0" w:color="auto"/>
              </w:divBdr>
            </w:div>
            <w:div w:id="824862247">
              <w:marLeft w:val="0"/>
              <w:marRight w:val="0"/>
              <w:marTop w:val="0"/>
              <w:marBottom w:val="0"/>
              <w:divBdr>
                <w:top w:val="none" w:sz="0" w:space="0" w:color="auto"/>
                <w:left w:val="none" w:sz="0" w:space="0" w:color="auto"/>
                <w:bottom w:val="none" w:sz="0" w:space="0" w:color="auto"/>
                <w:right w:val="none" w:sz="0" w:space="0" w:color="auto"/>
              </w:divBdr>
            </w:div>
            <w:div w:id="825241240">
              <w:marLeft w:val="0"/>
              <w:marRight w:val="0"/>
              <w:marTop w:val="0"/>
              <w:marBottom w:val="0"/>
              <w:divBdr>
                <w:top w:val="none" w:sz="0" w:space="0" w:color="auto"/>
                <w:left w:val="none" w:sz="0" w:space="0" w:color="auto"/>
                <w:bottom w:val="none" w:sz="0" w:space="0" w:color="auto"/>
                <w:right w:val="none" w:sz="0" w:space="0" w:color="auto"/>
              </w:divBdr>
            </w:div>
            <w:div w:id="826942344">
              <w:marLeft w:val="0"/>
              <w:marRight w:val="0"/>
              <w:marTop w:val="0"/>
              <w:marBottom w:val="0"/>
              <w:divBdr>
                <w:top w:val="none" w:sz="0" w:space="0" w:color="auto"/>
                <w:left w:val="none" w:sz="0" w:space="0" w:color="auto"/>
                <w:bottom w:val="none" w:sz="0" w:space="0" w:color="auto"/>
                <w:right w:val="none" w:sz="0" w:space="0" w:color="auto"/>
              </w:divBdr>
            </w:div>
            <w:div w:id="827356707">
              <w:marLeft w:val="0"/>
              <w:marRight w:val="0"/>
              <w:marTop w:val="0"/>
              <w:marBottom w:val="0"/>
              <w:divBdr>
                <w:top w:val="none" w:sz="0" w:space="0" w:color="auto"/>
                <w:left w:val="none" w:sz="0" w:space="0" w:color="auto"/>
                <w:bottom w:val="none" w:sz="0" w:space="0" w:color="auto"/>
                <w:right w:val="none" w:sz="0" w:space="0" w:color="auto"/>
              </w:divBdr>
            </w:div>
            <w:div w:id="828206774">
              <w:marLeft w:val="0"/>
              <w:marRight w:val="0"/>
              <w:marTop w:val="0"/>
              <w:marBottom w:val="0"/>
              <w:divBdr>
                <w:top w:val="none" w:sz="0" w:space="0" w:color="auto"/>
                <w:left w:val="none" w:sz="0" w:space="0" w:color="auto"/>
                <w:bottom w:val="none" w:sz="0" w:space="0" w:color="auto"/>
                <w:right w:val="none" w:sz="0" w:space="0" w:color="auto"/>
              </w:divBdr>
            </w:div>
            <w:div w:id="828864341">
              <w:marLeft w:val="0"/>
              <w:marRight w:val="0"/>
              <w:marTop w:val="0"/>
              <w:marBottom w:val="0"/>
              <w:divBdr>
                <w:top w:val="none" w:sz="0" w:space="0" w:color="auto"/>
                <w:left w:val="none" w:sz="0" w:space="0" w:color="auto"/>
                <w:bottom w:val="none" w:sz="0" w:space="0" w:color="auto"/>
                <w:right w:val="none" w:sz="0" w:space="0" w:color="auto"/>
              </w:divBdr>
            </w:div>
            <w:div w:id="829174676">
              <w:marLeft w:val="0"/>
              <w:marRight w:val="0"/>
              <w:marTop w:val="0"/>
              <w:marBottom w:val="0"/>
              <w:divBdr>
                <w:top w:val="none" w:sz="0" w:space="0" w:color="auto"/>
                <w:left w:val="none" w:sz="0" w:space="0" w:color="auto"/>
                <w:bottom w:val="none" w:sz="0" w:space="0" w:color="auto"/>
                <w:right w:val="none" w:sz="0" w:space="0" w:color="auto"/>
              </w:divBdr>
            </w:div>
            <w:div w:id="829373707">
              <w:marLeft w:val="0"/>
              <w:marRight w:val="0"/>
              <w:marTop w:val="0"/>
              <w:marBottom w:val="0"/>
              <w:divBdr>
                <w:top w:val="none" w:sz="0" w:space="0" w:color="auto"/>
                <w:left w:val="none" w:sz="0" w:space="0" w:color="auto"/>
                <w:bottom w:val="none" w:sz="0" w:space="0" w:color="auto"/>
                <w:right w:val="none" w:sz="0" w:space="0" w:color="auto"/>
              </w:divBdr>
            </w:div>
            <w:div w:id="830681553">
              <w:marLeft w:val="0"/>
              <w:marRight w:val="0"/>
              <w:marTop w:val="0"/>
              <w:marBottom w:val="0"/>
              <w:divBdr>
                <w:top w:val="none" w:sz="0" w:space="0" w:color="auto"/>
                <w:left w:val="none" w:sz="0" w:space="0" w:color="auto"/>
                <w:bottom w:val="none" w:sz="0" w:space="0" w:color="auto"/>
                <w:right w:val="none" w:sz="0" w:space="0" w:color="auto"/>
              </w:divBdr>
            </w:div>
            <w:div w:id="831220187">
              <w:marLeft w:val="0"/>
              <w:marRight w:val="0"/>
              <w:marTop w:val="0"/>
              <w:marBottom w:val="0"/>
              <w:divBdr>
                <w:top w:val="none" w:sz="0" w:space="0" w:color="auto"/>
                <w:left w:val="none" w:sz="0" w:space="0" w:color="auto"/>
                <w:bottom w:val="none" w:sz="0" w:space="0" w:color="auto"/>
                <w:right w:val="none" w:sz="0" w:space="0" w:color="auto"/>
              </w:divBdr>
            </w:div>
            <w:div w:id="831456176">
              <w:marLeft w:val="0"/>
              <w:marRight w:val="0"/>
              <w:marTop w:val="0"/>
              <w:marBottom w:val="0"/>
              <w:divBdr>
                <w:top w:val="none" w:sz="0" w:space="0" w:color="auto"/>
                <w:left w:val="none" w:sz="0" w:space="0" w:color="auto"/>
                <w:bottom w:val="none" w:sz="0" w:space="0" w:color="auto"/>
                <w:right w:val="none" w:sz="0" w:space="0" w:color="auto"/>
              </w:divBdr>
            </w:div>
            <w:div w:id="832448285">
              <w:marLeft w:val="0"/>
              <w:marRight w:val="0"/>
              <w:marTop w:val="0"/>
              <w:marBottom w:val="0"/>
              <w:divBdr>
                <w:top w:val="none" w:sz="0" w:space="0" w:color="auto"/>
                <w:left w:val="none" w:sz="0" w:space="0" w:color="auto"/>
                <w:bottom w:val="none" w:sz="0" w:space="0" w:color="auto"/>
                <w:right w:val="none" w:sz="0" w:space="0" w:color="auto"/>
              </w:divBdr>
            </w:div>
            <w:div w:id="834102889">
              <w:marLeft w:val="0"/>
              <w:marRight w:val="0"/>
              <w:marTop w:val="0"/>
              <w:marBottom w:val="0"/>
              <w:divBdr>
                <w:top w:val="none" w:sz="0" w:space="0" w:color="auto"/>
                <w:left w:val="none" w:sz="0" w:space="0" w:color="auto"/>
                <w:bottom w:val="none" w:sz="0" w:space="0" w:color="auto"/>
                <w:right w:val="none" w:sz="0" w:space="0" w:color="auto"/>
              </w:divBdr>
            </w:div>
            <w:div w:id="837040418">
              <w:marLeft w:val="0"/>
              <w:marRight w:val="0"/>
              <w:marTop w:val="0"/>
              <w:marBottom w:val="0"/>
              <w:divBdr>
                <w:top w:val="none" w:sz="0" w:space="0" w:color="auto"/>
                <w:left w:val="none" w:sz="0" w:space="0" w:color="auto"/>
                <w:bottom w:val="none" w:sz="0" w:space="0" w:color="auto"/>
                <w:right w:val="none" w:sz="0" w:space="0" w:color="auto"/>
              </w:divBdr>
            </w:div>
            <w:div w:id="837161689">
              <w:marLeft w:val="0"/>
              <w:marRight w:val="0"/>
              <w:marTop w:val="0"/>
              <w:marBottom w:val="0"/>
              <w:divBdr>
                <w:top w:val="none" w:sz="0" w:space="0" w:color="auto"/>
                <w:left w:val="none" w:sz="0" w:space="0" w:color="auto"/>
                <w:bottom w:val="none" w:sz="0" w:space="0" w:color="auto"/>
                <w:right w:val="none" w:sz="0" w:space="0" w:color="auto"/>
              </w:divBdr>
            </w:div>
            <w:div w:id="838423464">
              <w:marLeft w:val="0"/>
              <w:marRight w:val="0"/>
              <w:marTop w:val="0"/>
              <w:marBottom w:val="0"/>
              <w:divBdr>
                <w:top w:val="none" w:sz="0" w:space="0" w:color="auto"/>
                <w:left w:val="none" w:sz="0" w:space="0" w:color="auto"/>
                <w:bottom w:val="none" w:sz="0" w:space="0" w:color="auto"/>
                <w:right w:val="none" w:sz="0" w:space="0" w:color="auto"/>
              </w:divBdr>
            </w:div>
            <w:div w:id="840506194">
              <w:marLeft w:val="0"/>
              <w:marRight w:val="0"/>
              <w:marTop w:val="0"/>
              <w:marBottom w:val="0"/>
              <w:divBdr>
                <w:top w:val="none" w:sz="0" w:space="0" w:color="auto"/>
                <w:left w:val="none" w:sz="0" w:space="0" w:color="auto"/>
                <w:bottom w:val="none" w:sz="0" w:space="0" w:color="auto"/>
                <w:right w:val="none" w:sz="0" w:space="0" w:color="auto"/>
              </w:divBdr>
            </w:div>
            <w:div w:id="840969110">
              <w:marLeft w:val="0"/>
              <w:marRight w:val="0"/>
              <w:marTop w:val="0"/>
              <w:marBottom w:val="0"/>
              <w:divBdr>
                <w:top w:val="none" w:sz="0" w:space="0" w:color="auto"/>
                <w:left w:val="none" w:sz="0" w:space="0" w:color="auto"/>
                <w:bottom w:val="none" w:sz="0" w:space="0" w:color="auto"/>
                <w:right w:val="none" w:sz="0" w:space="0" w:color="auto"/>
              </w:divBdr>
            </w:div>
            <w:div w:id="841160108">
              <w:marLeft w:val="0"/>
              <w:marRight w:val="0"/>
              <w:marTop w:val="0"/>
              <w:marBottom w:val="0"/>
              <w:divBdr>
                <w:top w:val="none" w:sz="0" w:space="0" w:color="auto"/>
                <w:left w:val="none" w:sz="0" w:space="0" w:color="auto"/>
                <w:bottom w:val="none" w:sz="0" w:space="0" w:color="auto"/>
                <w:right w:val="none" w:sz="0" w:space="0" w:color="auto"/>
              </w:divBdr>
            </w:div>
            <w:div w:id="843082917">
              <w:marLeft w:val="0"/>
              <w:marRight w:val="0"/>
              <w:marTop w:val="0"/>
              <w:marBottom w:val="0"/>
              <w:divBdr>
                <w:top w:val="none" w:sz="0" w:space="0" w:color="auto"/>
                <w:left w:val="none" w:sz="0" w:space="0" w:color="auto"/>
                <w:bottom w:val="none" w:sz="0" w:space="0" w:color="auto"/>
                <w:right w:val="none" w:sz="0" w:space="0" w:color="auto"/>
              </w:divBdr>
            </w:div>
            <w:div w:id="844635082">
              <w:marLeft w:val="0"/>
              <w:marRight w:val="0"/>
              <w:marTop w:val="0"/>
              <w:marBottom w:val="0"/>
              <w:divBdr>
                <w:top w:val="none" w:sz="0" w:space="0" w:color="auto"/>
                <w:left w:val="none" w:sz="0" w:space="0" w:color="auto"/>
                <w:bottom w:val="none" w:sz="0" w:space="0" w:color="auto"/>
                <w:right w:val="none" w:sz="0" w:space="0" w:color="auto"/>
              </w:divBdr>
            </w:div>
            <w:div w:id="845634780">
              <w:marLeft w:val="0"/>
              <w:marRight w:val="0"/>
              <w:marTop w:val="0"/>
              <w:marBottom w:val="0"/>
              <w:divBdr>
                <w:top w:val="none" w:sz="0" w:space="0" w:color="auto"/>
                <w:left w:val="none" w:sz="0" w:space="0" w:color="auto"/>
                <w:bottom w:val="none" w:sz="0" w:space="0" w:color="auto"/>
                <w:right w:val="none" w:sz="0" w:space="0" w:color="auto"/>
              </w:divBdr>
            </w:div>
            <w:div w:id="846093545">
              <w:marLeft w:val="0"/>
              <w:marRight w:val="0"/>
              <w:marTop w:val="0"/>
              <w:marBottom w:val="0"/>
              <w:divBdr>
                <w:top w:val="none" w:sz="0" w:space="0" w:color="auto"/>
                <w:left w:val="none" w:sz="0" w:space="0" w:color="auto"/>
                <w:bottom w:val="none" w:sz="0" w:space="0" w:color="auto"/>
                <w:right w:val="none" w:sz="0" w:space="0" w:color="auto"/>
              </w:divBdr>
            </w:div>
            <w:div w:id="846211455">
              <w:marLeft w:val="0"/>
              <w:marRight w:val="0"/>
              <w:marTop w:val="0"/>
              <w:marBottom w:val="0"/>
              <w:divBdr>
                <w:top w:val="none" w:sz="0" w:space="0" w:color="auto"/>
                <w:left w:val="none" w:sz="0" w:space="0" w:color="auto"/>
                <w:bottom w:val="none" w:sz="0" w:space="0" w:color="auto"/>
                <w:right w:val="none" w:sz="0" w:space="0" w:color="auto"/>
              </w:divBdr>
            </w:div>
            <w:div w:id="846677533">
              <w:marLeft w:val="0"/>
              <w:marRight w:val="0"/>
              <w:marTop w:val="0"/>
              <w:marBottom w:val="0"/>
              <w:divBdr>
                <w:top w:val="none" w:sz="0" w:space="0" w:color="auto"/>
                <w:left w:val="none" w:sz="0" w:space="0" w:color="auto"/>
                <w:bottom w:val="none" w:sz="0" w:space="0" w:color="auto"/>
                <w:right w:val="none" w:sz="0" w:space="0" w:color="auto"/>
              </w:divBdr>
            </w:div>
            <w:div w:id="847450322">
              <w:marLeft w:val="0"/>
              <w:marRight w:val="0"/>
              <w:marTop w:val="0"/>
              <w:marBottom w:val="0"/>
              <w:divBdr>
                <w:top w:val="none" w:sz="0" w:space="0" w:color="auto"/>
                <w:left w:val="none" w:sz="0" w:space="0" w:color="auto"/>
                <w:bottom w:val="none" w:sz="0" w:space="0" w:color="auto"/>
                <w:right w:val="none" w:sz="0" w:space="0" w:color="auto"/>
              </w:divBdr>
            </w:div>
            <w:div w:id="847644387">
              <w:marLeft w:val="0"/>
              <w:marRight w:val="0"/>
              <w:marTop w:val="0"/>
              <w:marBottom w:val="0"/>
              <w:divBdr>
                <w:top w:val="none" w:sz="0" w:space="0" w:color="auto"/>
                <w:left w:val="none" w:sz="0" w:space="0" w:color="auto"/>
                <w:bottom w:val="none" w:sz="0" w:space="0" w:color="auto"/>
                <w:right w:val="none" w:sz="0" w:space="0" w:color="auto"/>
              </w:divBdr>
            </w:div>
            <w:div w:id="848326994">
              <w:marLeft w:val="0"/>
              <w:marRight w:val="0"/>
              <w:marTop w:val="0"/>
              <w:marBottom w:val="0"/>
              <w:divBdr>
                <w:top w:val="none" w:sz="0" w:space="0" w:color="auto"/>
                <w:left w:val="none" w:sz="0" w:space="0" w:color="auto"/>
                <w:bottom w:val="none" w:sz="0" w:space="0" w:color="auto"/>
                <w:right w:val="none" w:sz="0" w:space="0" w:color="auto"/>
              </w:divBdr>
            </w:div>
            <w:div w:id="848527106">
              <w:marLeft w:val="0"/>
              <w:marRight w:val="0"/>
              <w:marTop w:val="0"/>
              <w:marBottom w:val="0"/>
              <w:divBdr>
                <w:top w:val="none" w:sz="0" w:space="0" w:color="auto"/>
                <w:left w:val="none" w:sz="0" w:space="0" w:color="auto"/>
                <w:bottom w:val="none" w:sz="0" w:space="0" w:color="auto"/>
                <w:right w:val="none" w:sz="0" w:space="0" w:color="auto"/>
              </w:divBdr>
            </w:div>
            <w:div w:id="852954432">
              <w:marLeft w:val="0"/>
              <w:marRight w:val="0"/>
              <w:marTop w:val="0"/>
              <w:marBottom w:val="0"/>
              <w:divBdr>
                <w:top w:val="none" w:sz="0" w:space="0" w:color="auto"/>
                <w:left w:val="none" w:sz="0" w:space="0" w:color="auto"/>
                <w:bottom w:val="none" w:sz="0" w:space="0" w:color="auto"/>
                <w:right w:val="none" w:sz="0" w:space="0" w:color="auto"/>
              </w:divBdr>
            </w:div>
            <w:div w:id="853542105">
              <w:marLeft w:val="0"/>
              <w:marRight w:val="0"/>
              <w:marTop w:val="0"/>
              <w:marBottom w:val="0"/>
              <w:divBdr>
                <w:top w:val="none" w:sz="0" w:space="0" w:color="auto"/>
                <w:left w:val="none" w:sz="0" w:space="0" w:color="auto"/>
                <w:bottom w:val="none" w:sz="0" w:space="0" w:color="auto"/>
                <w:right w:val="none" w:sz="0" w:space="0" w:color="auto"/>
              </w:divBdr>
            </w:div>
            <w:div w:id="853615301">
              <w:marLeft w:val="0"/>
              <w:marRight w:val="0"/>
              <w:marTop w:val="0"/>
              <w:marBottom w:val="0"/>
              <w:divBdr>
                <w:top w:val="none" w:sz="0" w:space="0" w:color="auto"/>
                <w:left w:val="none" w:sz="0" w:space="0" w:color="auto"/>
                <w:bottom w:val="none" w:sz="0" w:space="0" w:color="auto"/>
                <w:right w:val="none" w:sz="0" w:space="0" w:color="auto"/>
              </w:divBdr>
            </w:div>
            <w:div w:id="855847711">
              <w:marLeft w:val="0"/>
              <w:marRight w:val="0"/>
              <w:marTop w:val="0"/>
              <w:marBottom w:val="0"/>
              <w:divBdr>
                <w:top w:val="none" w:sz="0" w:space="0" w:color="auto"/>
                <w:left w:val="none" w:sz="0" w:space="0" w:color="auto"/>
                <w:bottom w:val="none" w:sz="0" w:space="0" w:color="auto"/>
                <w:right w:val="none" w:sz="0" w:space="0" w:color="auto"/>
              </w:divBdr>
            </w:div>
            <w:div w:id="856043877">
              <w:marLeft w:val="0"/>
              <w:marRight w:val="0"/>
              <w:marTop w:val="0"/>
              <w:marBottom w:val="0"/>
              <w:divBdr>
                <w:top w:val="none" w:sz="0" w:space="0" w:color="auto"/>
                <w:left w:val="none" w:sz="0" w:space="0" w:color="auto"/>
                <w:bottom w:val="none" w:sz="0" w:space="0" w:color="auto"/>
                <w:right w:val="none" w:sz="0" w:space="0" w:color="auto"/>
              </w:divBdr>
            </w:div>
            <w:div w:id="856846467">
              <w:marLeft w:val="0"/>
              <w:marRight w:val="0"/>
              <w:marTop w:val="0"/>
              <w:marBottom w:val="0"/>
              <w:divBdr>
                <w:top w:val="none" w:sz="0" w:space="0" w:color="auto"/>
                <w:left w:val="none" w:sz="0" w:space="0" w:color="auto"/>
                <w:bottom w:val="none" w:sz="0" w:space="0" w:color="auto"/>
                <w:right w:val="none" w:sz="0" w:space="0" w:color="auto"/>
              </w:divBdr>
            </w:div>
            <w:div w:id="857430014">
              <w:marLeft w:val="0"/>
              <w:marRight w:val="0"/>
              <w:marTop w:val="0"/>
              <w:marBottom w:val="0"/>
              <w:divBdr>
                <w:top w:val="none" w:sz="0" w:space="0" w:color="auto"/>
                <w:left w:val="none" w:sz="0" w:space="0" w:color="auto"/>
                <w:bottom w:val="none" w:sz="0" w:space="0" w:color="auto"/>
                <w:right w:val="none" w:sz="0" w:space="0" w:color="auto"/>
              </w:divBdr>
            </w:div>
            <w:div w:id="859048183">
              <w:marLeft w:val="0"/>
              <w:marRight w:val="0"/>
              <w:marTop w:val="0"/>
              <w:marBottom w:val="0"/>
              <w:divBdr>
                <w:top w:val="none" w:sz="0" w:space="0" w:color="auto"/>
                <w:left w:val="none" w:sz="0" w:space="0" w:color="auto"/>
                <w:bottom w:val="none" w:sz="0" w:space="0" w:color="auto"/>
                <w:right w:val="none" w:sz="0" w:space="0" w:color="auto"/>
              </w:divBdr>
            </w:div>
            <w:div w:id="860241846">
              <w:marLeft w:val="0"/>
              <w:marRight w:val="0"/>
              <w:marTop w:val="0"/>
              <w:marBottom w:val="0"/>
              <w:divBdr>
                <w:top w:val="none" w:sz="0" w:space="0" w:color="auto"/>
                <w:left w:val="none" w:sz="0" w:space="0" w:color="auto"/>
                <w:bottom w:val="none" w:sz="0" w:space="0" w:color="auto"/>
                <w:right w:val="none" w:sz="0" w:space="0" w:color="auto"/>
              </w:divBdr>
            </w:div>
            <w:div w:id="861699131">
              <w:marLeft w:val="0"/>
              <w:marRight w:val="0"/>
              <w:marTop w:val="0"/>
              <w:marBottom w:val="0"/>
              <w:divBdr>
                <w:top w:val="none" w:sz="0" w:space="0" w:color="auto"/>
                <w:left w:val="none" w:sz="0" w:space="0" w:color="auto"/>
                <w:bottom w:val="none" w:sz="0" w:space="0" w:color="auto"/>
                <w:right w:val="none" w:sz="0" w:space="0" w:color="auto"/>
              </w:divBdr>
            </w:div>
            <w:div w:id="861940864">
              <w:marLeft w:val="0"/>
              <w:marRight w:val="0"/>
              <w:marTop w:val="0"/>
              <w:marBottom w:val="0"/>
              <w:divBdr>
                <w:top w:val="none" w:sz="0" w:space="0" w:color="auto"/>
                <w:left w:val="none" w:sz="0" w:space="0" w:color="auto"/>
                <w:bottom w:val="none" w:sz="0" w:space="0" w:color="auto"/>
                <w:right w:val="none" w:sz="0" w:space="0" w:color="auto"/>
              </w:divBdr>
            </w:div>
            <w:div w:id="864172153">
              <w:marLeft w:val="0"/>
              <w:marRight w:val="0"/>
              <w:marTop w:val="0"/>
              <w:marBottom w:val="0"/>
              <w:divBdr>
                <w:top w:val="none" w:sz="0" w:space="0" w:color="auto"/>
                <w:left w:val="none" w:sz="0" w:space="0" w:color="auto"/>
                <w:bottom w:val="none" w:sz="0" w:space="0" w:color="auto"/>
                <w:right w:val="none" w:sz="0" w:space="0" w:color="auto"/>
              </w:divBdr>
            </w:div>
            <w:div w:id="864708504">
              <w:marLeft w:val="0"/>
              <w:marRight w:val="0"/>
              <w:marTop w:val="0"/>
              <w:marBottom w:val="0"/>
              <w:divBdr>
                <w:top w:val="none" w:sz="0" w:space="0" w:color="auto"/>
                <w:left w:val="none" w:sz="0" w:space="0" w:color="auto"/>
                <w:bottom w:val="none" w:sz="0" w:space="0" w:color="auto"/>
                <w:right w:val="none" w:sz="0" w:space="0" w:color="auto"/>
              </w:divBdr>
            </w:div>
            <w:div w:id="865950871">
              <w:marLeft w:val="0"/>
              <w:marRight w:val="0"/>
              <w:marTop w:val="0"/>
              <w:marBottom w:val="0"/>
              <w:divBdr>
                <w:top w:val="none" w:sz="0" w:space="0" w:color="auto"/>
                <w:left w:val="none" w:sz="0" w:space="0" w:color="auto"/>
                <w:bottom w:val="none" w:sz="0" w:space="0" w:color="auto"/>
                <w:right w:val="none" w:sz="0" w:space="0" w:color="auto"/>
              </w:divBdr>
            </w:div>
            <w:div w:id="865951276">
              <w:marLeft w:val="0"/>
              <w:marRight w:val="0"/>
              <w:marTop w:val="0"/>
              <w:marBottom w:val="0"/>
              <w:divBdr>
                <w:top w:val="none" w:sz="0" w:space="0" w:color="auto"/>
                <w:left w:val="none" w:sz="0" w:space="0" w:color="auto"/>
                <w:bottom w:val="none" w:sz="0" w:space="0" w:color="auto"/>
                <w:right w:val="none" w:sz="0" w:space="0" w:color="auto"/>
              </w:divBdr>
            </w:div>
            <w:div w:id="867253998">
              <w:marLeft w:val="0"/>
              <w:marRight w:val="0"/>
              <w:marTop w:val="0"/>
              <w:marBottom w:val="0"/>
              <w:divBdr>
                <w:top w:val="none" w:sz="0" w:space="0" w:color="auto"/>
                <w:left w:val="none" w:sz="0" w:space="0" w:color="auto"/>
                <w:bottom w:val="none" w:sz="0" w:space="0" w:color="auto"/>
                <w:right w:val="none" w:sz="0" w:space="0" w:color="auto"/>
              </w:divBdr>
            </w:div>
            <w:div w:id="869800963">
              <w:marLeft w:val="0"/>
              <w:marRight w:val="0"/>
              <w:marTop w:val="0"/>
              <w:marBottom w:val="0"/>
              <w:divBdr>
                <w:top w:val="none" w:sz="0" w:space="0" w:color="auto"/>
                <w:left w:val="none" w:sz="0" w:space="0" w:color="auto"/>
                <w:bottom w:val="none" w:sz="0" w:space="0" w:color="auto"/>
                <w:right w:val="none" w:sz="0" w:space="0" w:color="auto"/>
              </w:divBdr>
            </w:div>
            <w:div w:id="870217691">
              <w:marLeft w:val="0"/>
              <w:marRight w:val="0"/>
              <w:marTop w:val="0"/>
              <w:marBottom w:val="0"/>
              <w:divBdr>
                <w:top w:val="none" w:sz="0" w:space="0" w:color="auto"/>
                <w:left w:val="none" w:sz="0" w:space="0" w:color="auto"/>
                <w:bottom w:val="none" w:sz="0" w:space="0" w:color="auto"/>
                <w:right w:val="none" w:sz="0" w:space="0" w:color="auto"/>
              </w:divBdr>
            </w:div>
            <w:div w:id="870728693">
              <w:marLeft w:val="0"/>
              <w:marRight w:val="0"/>
              <w:marTop w:val="0"/>
              <w:marBottom w:val="0"/>
              <w:divBdr>
                <w:top w:val="none" w:sz="0" w:space="0" w:color="auto"/>
                <w:left w:val="none" w:sz="0" w:space="0" w:color="auto"/>
                <w:bottom w:val="none" w:sz="0" w:space="0" w:color="auto"/>
                <w:right w:val="none" w:sz="0" w:space="0" w:color="auto"/>
              </w:divBdr>
            </w:div>
            <w:div w:id="871457313">
              <w:marLeft w:val="0"/>
              <w:marRight w:val="0"/>
              <w:marTop w:val="0"/>
              <w:marBottom w:val="0"/>
              <w:divBdr>
                <w:top w:val="none" w:sz="0" w:space="0" w:color="auto"/>
                <w:left w:val="none" w:sz="0" w:space="0" w:color="auto"/>
                <w:bottom w:val="none" w:sz="0" w:space="0" w:color="auto"/>
                <w:right w:val="none" w:sz="0" w:space="0" w:color="auto"/>
              </w:divBdr>
            </w:div>
            <w:div w:id="872039058">
              <w:marLeft w:val="0"/>
              <w:marRight w:val="0"/>
              <w:marTop w:val="0"/>
              <w:marBottom w:val="0"/>
              <w:divBdr>
                <w:top w:val="none" w:sz="0" w:space="0" w:color="auto"/>
                <w:left w:val="none" w:sz="0" w:space="0" w:color="auto"/>
                <w:bottom w:val="none" w:sz="0" w:space="0" w:color="auto"/>
                <w:right w:val="none" w:sz="0" w:space="0" w:color="auto"/>
              </w:divBdr>
            </w:div>
            <w:div w:id="872690372">
              <w:marLeft w:val="0"/>
              <w:marRight w:val="0"/>
              <w:marTop w:val="0"/>
              <w:marBottom w:val="0"/>
              <w:divBdr>
                <w:top w:val="none" w:sz="0" w:space="0" w:color="auto"/>
                <w:left w:val="none" w:sz="0" w:space="0" w:color="auto"/>
                <w:bottom w:val="none" w:sz="0" w:space="0" w:color="auto"/>
                <w:right w:val="none" w:sz="0" w:space="0" w:color="auto"/>
              </w:divBdr>
            </w:div>
            <w:div w:id="873540106">
              <w:marLeft w:val="0"/>
              <w:marRight w:val="0"/>
              <w:marTop w:val="0"/>
              <w:marBottom w:val="0"/>
              <w:divBdr>
                <w:top w:val="none" w:sz="0" w:space="0" w:color="auto"/>
                <w:left w:val="none" w:sz="0" w:space="0" w:color="auto"/>
                <w:bottom w:val="none" w:sz="0" w:space="0" w:color="auto"/>
                <w:right w:val="none" w:sz="0" w:space="0" w:color="auto"/>
              </w:divBdr>
            </w:div>
            <w:div w:id="873813763">
              <w:marLeft w:val="0"/>
              <w:marRight w:val="0"/>
              <w:marTop w:val="0"/>
              <w:marBottom w:val="0"/>
              <w:divBdr>
                <w:top w:val="none" w:sz="0" w:space="0" w:color="auto"/>
                <w:left w:val="none" w:sz="0" w:space="0" w:color="auto"/>
                <w:bottom w:val="none" w:sz="0" w:space="0" w:color="auto"/>
                <w:right w:val="none" w:sz="0" w:space="0" w:color="auto"/>
              </w:divBdr>
            </w:div>
            <w:div w:id="874654746">
              <w:marLeft w:val="0"/>
              <w:marRight w:val="0"/>
              <w:marTop w:val="0"/>
              <w:marBottom w:val="0"/>
              <w:divBdr>
                <w:top w:val="none" w:sz="0" w:space="0" w:color="auto"/>
                <w:left w:val="none" w:sz="0" w:space="0" w:color="auto"/>
                <w:bottom w:val="none" w:sz="0" w:space="0" w:color="auto"/>
                <w:right w:val="none" w:sz="0" w:space="0" w:color="auto"/>
              </w:divBdr>
            </w:div>
            <w:div w:id="874930253">
              <w:marLeft w:val="0"/>
              <w:marRight w:val="0"/>
              <w:marTop w:val="0"/>
              <w:marBottom w:val="0"/>
              <w:divBdr>
                <w:top w:val="none" w:sz="0" w:space="0" w:color="auto"/>
                <w:left w:val="none" w:sz="0" w:space="0" w:color="auto"/>
                <w:bottom w:val="none" w:sz="0" w:space="0" w:color="auto"/>
                <w:right w:val="none" w:sz="0" w:space="0" w:color="auto"/>
              </w:divBdr>
            </w:div>
            <w:div w:id="876039466">
              <w:marLeft w:val="0"/>
              <w:marRight w:val="0"/>
              <w:marTop w:val="0"/>
              <w:marBottom w:val="0"/>
              <w:divBdr>
                <w:top w:val="none" w:sz="0" w:space="0" w:color="auto"/>
                <w:left w:val="none" w:sz="0" w:space="0" w:color="auto"/>
                <w:bottom w:val="none" w:sz="0" w:space="0" w:color="auto"/>
                <w:right w:val="none" w:sz="0" w:space="0" w:color="auto"/>
              </w:divBdr>
            </w:div>
            <w:div w:id="878129598">
              <w:marLeft w:val="0"/>
              <w:marRight w:val="0"/>
              <w:marTop w:val="0"/>
              <w:marBottom w:val="0"/>
              <w:divBdr>
                <w:top w:val="none" w:sz="0" w:space="0" w:color="auto"/>
                <w:left w:val="none" w:sz="0" w:space="0" w:color="auto"/>
                <w:bottom w:val="none" w:sz="0" w:space="0" w:color="auto"/>
                <w:right w:val="none" w:sz="0" w:space="0" w:color="auto"/>
              </w:divBdr>
            </w:div>
            <w:div w:id="880942369">
              <w:marLeft w:val="0"/>
              <w:marRight w:val="0"/>
              <w:marTop w:val="0"/>
              <w:marBottom w:val="0"/>
              <w:divBdr>
                <w:top w:val="none" w:sz="0" w:space="0" w:color="auto"/>
                <w:left w:val="none" w:sz="0" w:space="0" w:color="auto"/>
                <w:bottom w:val="none" w:sz="0" w:space="0" w:color="auto"/>
                <w:right w:val="none" w:sz="0" w:space="0" w:color="auto"/>
              </w:divBdr>
            </w:div>
            <w:div w:id="884489271">
              <w:marLeft w:val="0"/>
              <w:marRight w:val="0"/>
              <w:marTop w:val="0"/>
              <w:marBottom w:val="0"/>
              <w:divBdr>
                <w:top w:val="none" w:sz="0" w:space="0" w:color="auto"/>
                <w:left w:val="none" w:sz="0" w:space="0" w:color="auto"/>
                <w:bottom w:val="none" w:sz="0" w:space="0" w:color="auto"/>
                <w:right w:val="none" w:sz="0" w:space="0" w:color="auto"/>
              </w:divBdr>
            </w:div>
            <w:div w:id="885065798">
              <w:marLeft w:val="0"/>
              <w:marRight w:val="0"/>
              <w:marTop w:val="0"/>
              <w:marBottom w:val="0"/>
              <w:divBdr>
                <w:top w:val="none" w:sz="0" w:space="0" w:color="auto"/>
                <w:left w:val="none" w:sz="0" w:space="0" w:color="auto"/>
                <w:bottom w:val="none" w:sz="0" w:space="0" w:color="auto"/>
                <w:right w:val="none" w:sz="0" w:space="0" w:color="auto"/>
              </w:divBdr>
            </w:div>
            <w:div w:id="886457566">
              <w:marLeft w:val="0"/>
              <w:marRight w:val="0"/>
              <w:marTop w:val="0"/>
              <w:marBottom w:val="0"/>
              <w:divBdr>
                <w:top w:val="none" w:sz="0" w:space="0" w:color="auto"/>
                <w:left w:val="none" w:sz="0" w:space="0" w:color="auto"/>
                <w:bottom w:val="none" w:sz="0" w:space="0" w:color="auto"/>
                <w:right w:val="none" w:sz="0" w:space="0" w:color="auto"/>
              </w:divBdr>
            </w:div>
            <w:div w:id="886723636">
              <w:marLeft w:val="0"/>
              <w:marRight w:val="0"/>
              <w:marTop w:val="0"/>
              <w:marBottom w:val="0"/>
              <w:divBdr>
                <w:top w:val="none" w:sz="0" w:space="0" w:color="auto"/>
                <w:left w:val="none" w:sz="0" w:space="0" w:color="auto"/>
                <w:bottom w:val="none" w:sz="0" w:space="0" w:color="auto"/>
                <w:right w:val="none" w:sz="0" w:space="0" w:color="auto"/>
              </w:divBdr>
            </w:div>
            <w:div w:id="894924802">
              <w:marLeft w:val="0"/>
              <w:marRight w:val="0"/>
              <w:marTop w:val="0"/>
              <w:marBottom w:val="0"/>
              <w:divBdr>
                <w:top w:val="none" w:sz="0" w:space="0" w:color="auto"/>
                <w:left w:val="none" w:sz="0" w:space="0" w:color="auto"/>
                <w:bottom w:val="none" w:sz="0" w:space="0" w:color="auto"/>
                <w:right w:val="none" w:sz="0" w:space="0" w:color="auto"/>
              </w:divBdr>
            </w:div>
            <w:div w:id="896404830">
              <w:marLeft w:val="0"/>
              <w:marRight w:val="0"/>
              <w:marTop w:val="0"/>
              <w:marBottom w:val="0"/>
              <w:divBdr>
                <w:top w:val="none" w:sz="0" w:space="0" w:color="auto"/>
                <w:left w:val="none" w:sz="0" w:space="0" w:color="auto"/>
                <w:bottom w:val="none" w:sz="0" w:space="0" w:color="auto"/>
                <w:right w:val="none" w:sz="0" w:space="0" w:color="auto"/>
              </w:divBdr>
            </w:div>
            <w:div w:id="897279220">
              <w:marLeft w:val="0"/>
              <w:marRight w:val="0"/>
              <w:marTop w:val="0"/>
              <w:marBottom w:val="0"/>
              <w:divBdr>
                <w:top w:val="none" w:sz="0" w:space="0" w:color="auto"/>
                <w:left w:val="none" w:sz="0" w:space="0" w:color="auto"/>
                <w:bottom w:val="none" w:sz="0" w:space="0" w:color="auto"/>
                <w:right w:val="none" w:sz="0" w:space="0" w:color="auto"/>
              </w:divBdr>
            </w:div>
            <w:div w:id="900824416">
              <w:marLeft w:val="0"/>
              <w:marRight w:val="0"/>
              <w:marTop w:val="0"/>
              <w:marBottom w:val="0"/>
              <w:divBdr>
                <w:top w:val="none" w:sz="0" w:space="0" w:color="auto"/>
                <w:left w:val="none" w:sz="0" w:space="0" w:color="auto"/>
                <w:bottom w:val="none" w:sz="0" w:space="0" w:color="auto"/>
                <w:right w:val="none" w:sz="0" w:space="0" w:color="auto"/>
              </w:divBdr>
            </w:div>
            <w:div w:id="901140520">
              <w:marLeft w:val="0"/>
              <w:marRight w:val="0"/>
              <w:marTop w:val="0"/>
              <w:marBottom w:val="0"/>
              <w:divBdr>
                <w:top w:val="none" w:sz="0" w:space="0" w:color="auto"/>
                <w:left w:val="none" w:sz="0" w:space="0" w:color="auto"/>
                <w:bottom w:val="none" w:sz="0" w:space="0" w:color="auto"/>
                <w:right w:val="none" w:sz="0" w:space="0" w:color="auto"/>
              </w:divBdr>
            </w:div>
            <w:div w:id="901915291">
              <w:marLeft w:val="0"/>
              <w:marRight w:val="0"/>
              <w:marTop w:val="0"/>
              <w:marBottom w:val="0"/>
              <w:divBdr>
                <w:top w:val="none" w:sz="0" w:space="0" w:color="auto"/>
                <w:left w:val="none" w:sz="0" w:space="0" w:color="auto"/>
                <w:bottom w:val="none" w:sz="0" w:space="0" w:color="auto"/>
                <w:right w:val="none" w:sz="0" w:space="0" w:color="auto"/>
              </w:divBdr>
            </w:div>
            <w:div w:id="902328494">
              <w:marLeft w:val="0"/>
              <w:marRight w:val="0"/>
              <w:marTop w:val="0"/>
              <w:marBottom w:val="0"/>
              <w:divBdr>
                <w:top w:val="none" w:sz="0" w:space="0" w:color="auto"/>
                <w:left w:val="none" w:sz="0" w:space="0" w:color="auto"/>
                <w:bottom w:val="none" w:sz="0" w:space="0" w:color="auto"/>
                <w:right w:val="none" w:sz="0" w:space="0" w:color="auto"/>
              </w:divBdr>
            </w:div>
            <w:div w:id="902564143">
              <w:marLeft w:val="0"/>
              <w:marRight w:val="0"/>
              <w:marTop w:val="0"/>
              <w:marBottom w:val="0"/>
              <w:divBdr>
                <w:top w:val="none" w:sz="0" w:space="0" w:color="auto"/>
                <w:left w:val="none" w:sz="0" w:space="0" w:color="auto"/>
                <w:bottom w:val="none" w:sz="0" w:space="0" w:color="auto"/>
                <w:right w:val="none" w:sz="0" w:space="0" w:color="auto"/>
              </w:divBdr>
            </w:div>
            <w:div w:id="904679210">
              <w:marLeft w:val="0"/>
              <w:marRight w:val="0"/>
              <w:marTop w:val="0"/>
              <w:marBottom w:val="0"/>
              <w:divBdr>
                <w:top w:val="none" w:sz="0" w:space="0" w:color="auto"/>
                <w:left w:val="none" w:sz="0" w:space="0" w:color="auto"/>
                <w:bottom w:val="none" w:sz="0" w:space="0" w:color="auto"/>
                <w:right w:val="none" w:sz="0" w:space="0" w:color="auto"/>
              </w:divBdr>
            </w:div>
            <w:div w:id="904725428">
              <w:marLeft w:val="0"/>
              <w:marRight w:val="0"/>
              <w:marTop w:val="0"/>
              <w:marBottom w:val="0"/>
              <w:divBdr>
                <w:top w:val="none" w:sz="0" w:space="0" w:color="auto"/>
                <w:left w:val="none" w:sz="0" w:space="0" w:color="auto"/>
                <w:bottom w:val="none" w:sz="0" w:space="0" w:color="auto"/>
                <w:right w:val="none" w:sz="0" w:space="0" w:color="auto"/>
              </w:divBdr>
            </w:div>
            <w:div w:id="906650797">
              <w:marLeft w:val="0"/>
              <w:marRight w:val="0"/>
              <w:marTop w:val="0"/>
              <w:marBottom w:val="0"/>
              <w:divBdr>
                <w:top w:val="none" w:sz="0" w:space="0" w:color="auto"/>
                <w:left w:val="none" w:sz="0" w:space="0" w:color="auto"/>
                <w:bottom w:val="none" w:sz="0" w:space="0" w:color="auto"/>
                <w:right w:val="none" w:sz="0" w:space="0" w:color="auto"/>
              </w:divBdr>
            </w:div>
            <w:div w:id="908543890">
              <w:marLeft w:val="0"/>
              <w:marRight w:val="0"/>
              <w:marTop w:val="0"/>
              <w:marBottom w:val="0"/>
              <w:divBdr>
                <w:top w:val="none" w:sz="0" w:space="0" w:color="auto"/>
                <w:left w:val="none" w:sz="0" w:space="0" w:color="auto"/>
                <w:bottom w:val="none" w:sz="0" w:space="0" w:color="auto"/>
                <w:right w:val="none" w:sz="0" w:space="0" w:color="auto"/>
              </w:divBdr>
            </w:div>
            <w:div w:id="908689224">
              <w:marLeft w:val="0"/>
              <w:marRight w:val="0"/>
              <w:marTop w:val="0"/>
              <w:marBottom w:val="0"/>
              <w:divBdr>
                <w:top w:val="none" w:sz="0" w:space="0" w:color="auto"/>
                <w:left w:val="none" w:sz="0" w:space="0" w:color="auto"/>
                <w:bottom w:val="none" w:sz="0" w:space="0" w:color="auto"/>
                <w:right w:val="none" w:sz="0" w:space="0" w:color="auto"/>
              </w:divBdr>
            </w:div>
            <w:div w:id="909077031">
              <w:marLeft w:val="0"/>
              <w:marRight w:val="0"/>
              <w:marTop w:val="0"/>
              <w:marBottom w:val="0"/>
              <w:divBdr>
                <w:top w:val="none" w:sz="0" w:space="0" w:color="auto"/>
                <w:left w:val="none" w:sz="0" w:space="0" w:color="auto"/>
                <w:bottom w:val="none" w:sz="0" w:space="0" w:color="auto"/>
                <w:right w:val="none" w:sz="0" w:space="0" w:color="auto"/>
              </w:divBdr>
            </w:div>
            <w:div w:id="910044657">
              <w:marLeft w:val="0"/>
              <w:marRight w:val="0"/>
              <w:marTop w:val="0"/>
              <w:marBottom w:val="0"/>
              <w:divBdr>
                <w:top w:val="none" w:sz="0" w:space="0" w:color="auto"/>
                <w:left w:val="none" w:sz="0" w:space="0" w:color="auto"/>
                <w:bottom w:val="none" w:sz="0" w:space="0" w:color="auto"/>
                <w:right w:val="none" w:sz="0" w:space="0" w:color="auto"/>
              </w:divBdr>
            </w:div>
            <w:div w:id="910164756">
              <w:marLeft w:val="0"/>
              <w:marRight w:val="0"/>
              <w:marTop w:val="0"/>
              <w:marBottom w:val="0"/>
              <w:divBdr>
                <w:top w:val="none" w:sz="0" w:space="0" w:color="auto"/>
                <w:left w:val="none" w:sz="0" w:space="0" w:color="auto"/>
                <w:bottom w:val="none" w:sz="0" w:space="0" w:color="auto"/>
                <w:right w:val="none" w:sz="0" w:space="0" w:color="auto"/>
              </w:divBdr>
            </w:div>
            <w:div w:id="910387122">
              <w:marLeft w:val="0"/>
              <w:marRight w:val="0"/>
              <w:marTop w:val="0"/>
              <w:marBottom w:val="0"/>
              <w:divBdr>
                <w:top w:val="none" w:sz="0" w:space="0" w:color="auto"/>
                <w:left w:val="none" w:sz="0" w:space="0" w:color="auto"/>
                <w:bottom w:val="none" w:sz="0" w:space="0" w:color="auto"/>
                <w:right w:val="none" w:sz="0" w:space="0" w:color="auto"/>
              </w:divBdr>
            </w:div>
            <w:div w:id="910429789">
              <w:marLeft w:val="0"/>
              <w:marRight w:val="0"/>
              <w:marTop w:val="0"/>
              <w:marBottom w:val="0"/>
              <w:divBdr>
                <w:top w:val="none" w:sz="0" w:space="0" w:color="auto"/>
                <w:left w:val="none" w:sz="0" w:space="0" w:color="auto"/>
                <w:bottom w:val="none" w:sz="0" w:space="0" w:color="auto"/>
                <w:right w:val="none" w:sz="0" w:space="0" w:color="auto"/>
              </w:divBdr>
            </w:div>
            <w:div w:id="911698293">
              <w:marLeft w:val="0"/>
              <w:marRight w:val="0"/>
              <w:marTop w:val="0"/>
              <w:marBottom w:val="0"/>
              <w:divBdr>
                <w:top w:val="none" w:sz="0" w:space="0" w:color="auto"/>
                <w:left w:val="none" w:sz="0" w:space="0" w:color="auto"/>
                <w:bottom w:val="none" w:sz="0" w:space="0" w:color="auto"/>
                <w:right w:val="none" w:sz="0" w:space="0" w:color="auto"/>
              </w:divBdr>
            </w:div>
            <w:div w:id="911812409">
              <w:marLeft w:val="0"/>
              <w:marRight w:val="0"/>
              <w:marTop w:val="0"/>
              <w:marBottom w:val="0"/>
              <w:divBdr>
                <w:top w:val="none" w:sz="0" w:space="0" w:color="auto"/>
                <w:left w:val="none" w:sz="0" w:space="0" w:color="auto"/>
                <w:bottom w:val="none" w:sz="0" w:space="0" w:color="auto"/>
                <w:right w:val="none" w:sz="0" w:space="0" w:color="auto"/>
              </w:divBdr>
            </w:div>
            <w:div w:id="914558964">
              <w:marLeft w:val="0"/>
              <w:marRight w:val="0"/>
              <w:marTop w:val="0"/>
              <w:marBottom w:val="0"/>
              <w:divBdr>
                <w:top w:val="none" w:sz="0" w:space="0" w:color="auto"/>
                <w:left w:val="none" w:sz="0" w:space="0" w:color="auto"/>
                <w:bottom w:val="none" w:sz="0" w:space="0" w:color="auto"/>
                <w:right w:val="none" w:sz="0" w:space="0" w:color="auto"/>
              </w:divBdr>
            </w:div>
            <w:div w:id="916743442">
              <w:marLeft w:val="0"/>
              <w:marRight w:val="0"/>
              <w:marTop w:val="0"/>
              <w:marBottom w:val="0"/>
              <w:divBdr>
                <w:top w:val="none" w:sz="0" w:space="0" w:color="auto"/>
                <w:left w:val="none" w:sz="0" w:space="0" w:color="auto"/>
                <w:bottom w:val="none" w:sz="0" w:space="0" w:color="auto"/>
                <w:right w:val="none" w:sz="0" w:space="0" w:color="auto"/>
              </w:divBdr>
            </w:div>
            <w:div w:id="916941135">
              <w:marLeft w:val="0"/>
              <w:marRight w:val="0"/>
              <w:marTop w:val="0"/>
              <w:marBottom w:val="0"/>
              <w:divBdr>
                <w:top w:val="none" w:sz="0" w:space="0" w:color="auto"/>
                <w:left w:val="none" w:sz="0" w:space="0" w:color="auto"/>
                <w:bottom w:val="none" w:sz="0" w:space="0" w:color="auto"/>
                <w:right w:val="none" w:sz="0" w:space="0" w:color="auto"/>
              </w:divBdr>
            </w:div>
            <w:div w:id="917712895">
              <w:marLeft w:val="0"/>
              <w:marRight w:val="0"/>
              <w:marTop w:val="0"/>
              <w:marBottom w:val="0"/>
              <w:divBdr>
                <w:top w:val="none" w:sz="0" w:space="0" w:color="auto"/>
                <w:left w:val="none" w:sz="0" w:space="0" w:color="auto"/>
                <w:bottom w:val="none" w:sz="0" w:space="0" w:color="auto"/>
                <w:right w:val="none" w:sz="0" w:space="0" w:color="auto"/>
              </w:divBdr>
            </w:div>
            <w:div w:id="918365320">
              <w:marLeft w:val="0"/>
              <w:marRight w:val="0"/>
              <w:marTop w:val="0"/>
              <w:marBottom w:val="0"/>
              <w:divBdr>
                <w:top w:val="none" w:sz="0" w:space="0" w:color="auto"/>
                <w:left w:val="none" w:sz="0" w:space="0" w:color="auto"/>
                <w:bottom w:val="none" w:sz="0" w:space="0" w:color="auto"/>
                <w:right w:val="none" w:sz="0" w:space="0" w:color="auto"/>
              </w:divBdr>
            </w:div>
            <w:div w:id="919414232">
              <w:marLeft w:val="0"/>
              <w:marRight w:val="0"/>
              <w:marTop w:val="0"/>
              <w:marBottom w:val="0"/>
              <w:divBdr>
                <w:top w:val="none" w:sz="0" w:space="0" w:color="auto"/>
                <w:left w:val="none" w:sz="0" w:space="0" w:color="auto"/>
                <w:bottom w:val="none" w:sz="0" w:space="0" w:color="auto"/>
                <w:right w:val="none" w:sz="0" w:space="0" w:color="auto"/>
              </w:divBdr>
            </w:div>
            <w:div w:id="921837304">
              <w:marLeft w:val="0"/>
              <w:marRight w:val="0"/>
              <w:marTop w:val="0"/>
              <w:marBottom w:val="0"/>
              <w:divBdr>
                <w:top w:val="none" w:sz="0" w:space="0" w:color="auto"/>
                <w:left w:val="none" w:sz="0" w:space="0" w:color="auto"/>
                <w:bottom w:val="none" w:sz="0" w:space="0" w:color="auto"/>
                <w:right w:val="none" w:sz="0" w:space="0" w:color="auto"/>
              </w:divBdr>
            </w:div>
            <w:div w:id="923690348">
              <w:marLeft w:val="0"/>
              <w:marRight w:val="0"/>
              <w:marTop w:val="0"/>
              <w:marBottom w:val="0"/>
              <w:divBdr>
                <w:top w:val="none" w:sz="0" w:space="0" w:color="auto"/>
                <w:left w:val="none" w:sz="0" w:space="0" w:color="auto"/>
                <w:bottom w:val="none" w:sz="0" w:space="0" w:color="auto"/>
                <w:right w:val="none" w:sz="0" w:space="0" w:color="auto"/>
              </w:divBdr>
            </w:div>
            <w:div w:id="924344901">
              <w:marLeft w:val="0"/>
              <w:marRight w:val="0"/>
              <w:marTop w:val="0"/>
              <w:marBottom w:val="0"/>
              <w:divBdr>
                <w:top w:val="none" w:sz="0" w:space="0" w:color="auto"/>
                <w:left w:val="none" w:sz="0" w:space="0" w:color="auto"/>
                <w:bottom w:val="none" w:sz="0" w:space="0" w:color="auto"/>
                <w:right w:val="none" w:sz="0" w:space="0" w:color="auto"/>
              </w:divBdr>
            </w:div>
            <w:div w:id="924649769">
              <w:marLeft w:val="0"/>
              <w:marRight w:val="0"/>
              <w:marTop w:val="0"/>
              <w:marBottom w:val="0"/>
              <w:divBdr>
                <w:top w:val="none" w:sz="0" w:space="0" w:color="auto"/>
                <w:left w:val="none" w:sz="0" w:space="0" w:color="auto"/>
                <w:bottom w:val="none" w:sz="0" w:space="0" w:color="auto"/>
                <w:right w:val="none" w:sz="0" w:space="0" w:color="auto"/>
              </w:divBdr>
            </w:div>
            <w:div w:id="924801278">
              <w:marLeft w:val="0"/>
              <w:marRight w:val="0"/>
              <w:marTop w:val="0"/>
              <w:marBottom w:val="0"/>
              <w:divBdr>
                <w:top w:val="none" w:sz="0" w:space="0" w:color="auto"/>
                <w:left w:val="none" w:sz="0" w:space="0" w:color="auto"/>
                <w:bottom w:val="none" w:sz="0" w:space="0" w:color="auto"/>
                <w:right w:val="none" w:sz="0" w:space="0" w:color="auto"/>
              </w:divBdr>
            </w:div>
            <w:div w:id="924807048">
              <w:marLeft w:val="0"/>
              <w:marRight w:val="0"/>
              <w:marTop w:val="0"/>
              <w:marBottom w:val="0"/>
              <w:divBdr>
                <w:top w:val="none" w:sz="0" w:space="0" w:color="auto"/>
                <w:left w:val="none" w:sz="0" w:space="0" w:color="auto"/>
                <w:bottom w:val="none" w:sz="0" w:space="0" w:color="auto"/>
                <w:right w:val="none" w:sz="0" w:space="0" w:color="auto"/>
              </w:divBdr>
            </w:div>
            <w:div w:id="925187249">
              <w:marLeft w:val="0"/>
              <w:marRight w:val="0"/>
              <w:marTop w:val="0"/>
              <w:marBottom w:val="0"/>
              <w:divBdr>
                <w:top w:val="none" w:sz="0" w:space="0" w:color="auto"/>
                <w:left w:val="none" w:sz="0" w:space="0" w:color="auto"/>
                <w:bottom w:val="none" w:sz="0" w:space="0" w:color="auto"/>
                <w:right w:val="none" w:sz="0" w:space="0" w:color="auto"/>
              </w:divBdr>
            </w:div>
            <w:div w:id="925723943">
              <w:marLeft w:val="0"/>
              <w:marRight w:val="0"/>
              <w:marTop w:val="0"/>
              <w:marBottom w:val="0"/>
              <w:divBdr>
                <w:top w:val="none" w:sz="0" w:space="0" w:color="auto"/>
                <w:left w:val="none" w:sz="0" w:space="0" w:color="auto"/>
                <w:bottom w:val="none" w:sz="0" w:space="0" w:color="auto"/>
                <w:right w:val="none" w:sz="0" w:space="0" w:color="auto"/>
              </w:divBdr>
            </w:div>
            <w:div w:id="926041758">
              <w:marLeft w:val="0"/>
              <w:marRight w:val="0"/>
              <w:marTop w:val="0"/>
              <w:marBottom w:val="0"/>
              <w:divBdr>
                <w:top w:val="none" w:sz="0" w:space="0" w:color="auto"/>
                <w:left w:val="none" w:sz="0" w:space="0" w:color="auto"/>
                <w:bottom w:val="none" w:sz="0" w:space="0" w:color="auto"/>
                <w:right w:val="none" w:sz="0" w:space="0" w:color="auto"/>
              </w:divBdr>
            </w:div>
            <w:div w:id="926229106">
              <w:marLeft w:val="0"/>
              <w:marRight w:val="0"/>
              <w:marTop w:val="0"/>
              <w:marBottom w:val="0"/>
              <w:divBdr>
                <w:top w:val="none" w:sz="0" w:space="0" w:color="auto"/>
                <w:left w:val="none" w:sz="0" w:space="0" w:color="auto"/>
                <w:bottom w:val="none" w:sz="0" w:space="0" w:color="auto"/>
                <w:right w:val="none" w:sz="0" w:space="0" w:color="auto"/>
              </w:divBdr>
            </w:div>
            <w:div w:id="926502218">
              <w:marLeft w:val="0"/>
              <w:marRight w:val="0"/>
              <w:marTop w:val="0"/>
              <w:marBottom w:val="0"/>
              <w:divBdr>
                <w:top w:val="none" w:sz="0" w:space="0" w:color="auto"/>
                <w:left w:val="none" w:sz="0" w:space="0" w:color="auto"/>
                <w:bottom w:val="none" w:sz="0" w:space="0" w:color="auto"/>
                <w:right w:val="none" w:sz="0" w:space="0" w:color="auto"/>
              </w:divBdr>
            </w:div>
            <w:div w:id="926888162">
              <w:marLeft w:val="0"/>
              <w:marRight w:val="0"/>
              <w:marTop w:val="0"/>
              <w:marBottom w:val="0"/>
              <w:divBdr>
                <w:top w:val="none" w:sz="0" w:space="0" w:color="auto"/>
                <w:left w:val="none" w:sz="0" w:space="0" w:color="auto"/>
                <w:bottom w:val="none" w:sz="0" w:space="0" w:color="auto"/>
                <w:right w:val="none" w:sz="0" w:space="0" w:color="auto"/>
              </w:divBdr>
            </w:div>
            <w:div w:id="926965995">
              <w:marLeft w:val="0"/>
              <w:marRight w:val="0"/>
              <w:marTop w:val="0"/>
              <w:marBottom w:val="0"/>
              <w:divBdr>
                <w:top w:val="none" w:sz="0" w:space="0" w:color="auto"/>
                <w:left w:val="none" w:sz="0" w:space="0" w:color="auto"/>
                <w:bottom w:val="none" w:sz="0" w:space="0" w:color="auto"/>
                <w:right w:val="none" w:sz="0" w:space="0" w:color="auto"/>
              </w:divBdr>
            </w:div>
            <w:div w:id="927621409">
              <w:marLeft w:val="0"/>
              <w:marRight w:val="0"/>
              <w:marTop w:val="0"/>
              <w:marBottom w:val="0"/>
              <w:divBdr>
                <w:top w:val="none" w:sz="0" w:space="0" w:color="auto"/>
                <w:left w:val="none" w:sz="0" w:space="0" w:color="auto"/>
                <w:bottom w:val="none" w:sz="0" w:space="0" w:color="auto"/>
                <w:right w:val="none" w:sz="0" w:space="0" w:color="auto"/>
              </w:divBdr>
            </w:div>
            <w:div w:id="928272774">
              <w:marLeft w:val="0"/>
              <w:marRight w:val="0"/>
              <w:marTop w:val="0"/>
              <w:marBottom w:val="0"/>
              <w:divBdr>
                <w:top w:val="none" w:sz="0" w:space="0" w:color="auto"/>
                <w:left w:val="none" w:sz="0" w:space="0" w:color="auto"/>
                <w:bottom w:val="none" w:sz="0" w:space="0" w:color="auto"/>
                <w:right w:val="none" w:sz="0" w:space="0" w:color="auto"/>
              </w:divBdr>
            </w:div>
            <w:div w:id="929434726">
              <w:marLeft w:val="0"/>
              <w:marRight w:val="0"/>
              <w:marTop w:val="0"/>
              <w:marBottom w:val="0"/>
              <w:divBdr>
                <w:top w:val="none" w:sz="0" w:space="0" w:color="auto"/>
                <w:left w:val="none" w:sz="0" w:space="0" w:color="auto"/>
                <w:bottom w:val="none" w:sz="0" w:space="0" w:color="auto"/>
                <w:right w:val="none" w:sz="0" w:space="0" w:color="auto"/>
              </w:divBdr>
            </w:div>
            <w:div w:id="930240923">
              <w:marLeft w:val="0"/>
              <w:marRight w:val="0"/>
              <w:marTop w:val="0"/>
              <w:marBottom w:val="0"/>
              <w:divBdr>
                <w:top w:val="none" w:sz="0" w:space="0" w:color="auto"/>
                <w:left w:val="none" w:sz="0" w:space="0" w:color="auto"/>
                <w:bottom w:val="none" w:sz="0" w:space="0" w:color="auto"/>
                <w:right w:val="none" w:sz="0" w:space="0" w:color="auto"/>
              </w:divBdr>
            </w:div>
            <w:div w:id="930894000">
              <w:marLeft w:val="0"/>
              <w:marRight w:val="0"/>
              <w:marTop w:val="0"/>
              <w:marBottom w:val="0"/>
              <w:divBdr>
                <w:top w:val="none" w:sz="0" w:space="0" w:color="auto"/>
                <w:left w:val="none" w:sz="0" w:space="0" w:color="auto"/>
                <w:bottom w:val="none" w:sz="0" w:space="0" w:color="auto"/>
                <w:right w:val="none" w:sz="0" w:space="0" w:color="auto"/>
              </w:divBdr>
            </w:div>
            <w:div w:id="931009112">
              <w:marLeft w:val="0"/>
              <w:marRight w:val="0"/>
              <w:marTop w:val="0"/>
              <w:marBottom w:val="0"/>
              <w:divBdr>
                <w:top w:val="none" w:sz="0" w:space="0" w:color="auto"/>
                <w:left w:val="none" w:sz="0" w:space="0" w:color="auto"/>
                <w:bottom w:val="none" w:sz="0" w:space="0" w:color="auto"/>
                <w:right w:val="none" w:sz="0" w:space="0" w:color="auto"/>
              </w:divBdr>
            </w:div>
            <w:div w:id="932780251">
              <w:marLeft w:val="0"/>
              <w:marRight w:val="0"/>
              <w:marTop w:val="0"/>
              <w:marBottom w:val="0"/>
              <w:divBdr>
                <w:top w:val="none" w:sz="0" w:space="0" w:color="auto"/>
                <w:left w:val="none" w:sz="0" w:space="0" w:color="auto"/>
                <w:bottom w:val="none" w:sz="0" w:space="0" w:color="auto"/>
                <w:right w:val="none" w:sz="0" w:space="0" w:color="auto"/>
              </w:divBdr>
            </w:div>
            <w:div w:id="933131902">
              <w:marLeft w:val="0"/>
              <w:marRight w:val="0"/>
              <w:marTop w:val="0"/>
              <w:marBottom w:val="0"/>
              <w:divBdr>
                <w:top w:val="none" w:sz="0" w:space="0" w:color="auto"/>
                <w:left w:val="none" w:sz="0" w:space="0" w:color="auto"/>
                <w:bottom w:val="none" w:sz="0" w:space="0" w:color="auto"/>
                <w:right w:val="none" w:sz="0" w:space="0" w:color="auto"/>
              </w:divBdr>
            </w:div>
            <w:div w:id="934559102">
              <w:marLeft w:val="0"/>
              <w:marRight w:val="0"/>
              <w:marTop w:val="0"/>
              <w:marBottom w:val="0"/>
              <w:divBdr>
                <w:top w:val="none" w:sz="0" w:space="0" w:color="auto"/>
                <w:left w:val="none" w:sz="0" w:space="0" w:color="auto"/>
                <w:bottom w:val="none" w:sz="0" w:space="0" w:color="auto"/>
                <w:right w:val="none" w:sz="0" w:space="0" w:color="auto"/>
              </w:divBdr>
            </w:div>
            <w:div w:id="935288668">
              <w:marLeft w:val="0"/>
              <w:marRight w:val="0"/>
              <w:marTop w:val="0"/>
              <w:marBottom w:val="0"/>
              <w:divBdr>
                <w:top w:val="none" w:sz="0" w:space="0" w:color="auto"/>
                <w:left w:val="none" w:sz="0" w:space="0" w:color="auto"/>
                <w:bottom w:val="none" w:sz="0" w:space="0" w:color="auto"/>
                <w:right w:val="none" w:sz="0" w:space="0" w:color="auto"/>
              </w:divBdr>
            </w:div>
            <w:div w:id="935795680">
              <w:marLeft w:val="0"/>
              <w:marRight w:val="0"/>
              <w:marTop w:val="0"/>
              <w:marBottom w:val="0"/>
              <w:divBdr>
                <w:top w:val="none" w:sz="0" w:space="0" w:color="auto"/>
                <w:left w:val="none" w:sz="0" w:space="0" w:color="auto"/>
                <w:bottom w:val="none" w:sz="0" w:space="0" w:color="auto"/>
                <w:right w:val="none" w:sz="0" w:space="0" w:color="auto"/>
              </w:divBdr>
            </w:div>
            <w:div w:id="935947051">
              <w:marLeft w:val="0"/>
              <w:marRight w:val="0"/>
              <w:marTop w:val="0"/>
              <w:marBottom w:val="0"/>
              <w:divBdr>
                <w:top w:val="none" w:sz="0" w:space="0" w:color="auto"/>
                <w:left w:val="none" w:sz="0" w:space="0" w:color="auto"/>
                <w:bottom w:val="none" w:sz="0" w:space="0" w:color="auto"/>
                <w:right w:val="none" w:sz="0" w:space="0" w:color="auto"/>
              </w:divBdr>
            </w:div>
            <w:div w:id="936250942">
              <w:marLeft w:val="0"/>
              <w:marRight w:val="0"/>
              <w:marTop w:val="0"/>
              <w:marBottom w:val="0"/>
              <w:divBdr>
                <w:top w:val="none" w:sz="0" w:space="0" w:color="auto"/>
                <w:left w:val="none" w:sz="0" w:space="0" w:color="auto"/>
                <w:bottom w:val="none" w:sz="0" w:space="0" w:color="auto"/>
                <w:right w:val="none" w:sz="0" w:space="0" w:color="auto"/>
              </w:divBdr>
            </w:div>
            <w:div w:id="937103589">
              <w:marLeft w:val="0"/>
              <w:marRight w:val="0"/>
              <w:marTop w:val="0"/>
              <w:marBottom w:val="0"/>
              <w:divBdr>
                <w:top w:val="none" w:sz="0" w:space="0" w:color="auto"/>
                <w:left w:val="none" w:sz="0" w:space="0" w:color="auto"/>
                <w:bottom w:val="none" w:sz="0" w:space="0" w:color="auto"/>
                <w:right w:val="none" w:sz="0" w:space="0" w:color="auto"/>
              </w:divBdr>
            </w:div>
            <w:div w:id="939607963">
              <w:marLeft w:val="0"/>
              <w:marRight w:val="0"/>
              <w:marTop w:val="0"/>
              <w:marBottom w:val="0"/>
              <w:divBdr>
                <w:top w:val="none" w:sz="0" w:space="0" w:color="auto"/>
                <w:left w:val="none" w:sz="0" w:space="0" w:color="auto"/>
                <w:bottom w:val="none" w:sz="0" w:space="0" w:color="auto"/>
                <w:right w:val="none" w:sz="0" w:space="0" w:color="auto"/>
              </w:divBdr>
            </w:div>
            <w:div w:id="940146374">
              <w:marLeft w:val="0"/>
              <w:marRight w:val="0"/>
              <w:marTop w:val="0"/>
              <w:marBottom w:val="0"/>
              <w:divBdr>
                <w:top w:val="none" w:sz="0" w:space="0" w:color="auto"/>
                <w:left w:val="none" w:sz="0" w:space="0" w:color="auto"/>
                <w:bottom w:val="none" w:sz="0" w:space="0" w:color="auto"/>
                <w:right w:val="none" w:sz="0" w:space="0" w:color="auto"/>
              </w:divBdr>
            </w:div>
            <w:div w:id="941064120">
              <w:marLeft w:val="0"/>
              <w:marRight w:val="0"/>
              <w:marTop w:val="0"/>
              <w:marBottom w:val="0"/>
              <w:divBdr>
                <w:top w:val="none" w:sz="0" w:space="0" w:color="auto"/>
                <w:left w:val="none" w:sz="0" w:space="0" w:color="auto"/>
                <w:bottom w:val="none" w:sz="0" w:space="0" w:color="auto"/>
                <w:right w:val="none" w:sz="0" w:space="0" w:color="auto"/>
              </w:divBdr>
            </w:div>
            <w:div w:id="941841430">
              <w:marLeft w:val="0"/>
              <w:marRight w:val="0"/>
              <w:marTop w:val="0"/>
              <w:marBottom w:val="0"/>
              <w:divBdr>
                <w:top w:val="none" w:sz="0" w:space="0" w:color="auto"/>
                <w:left w:val="none" w:sz="0" w:space="0" w:color="auto"/>
                <w:bottom w:val="none" w:sz="0" w:space="0" w:color="auto"/>
                <w:right w:val="none" w:sz="0" w:space="0" w:color="auto"/>
              </w:divBdr>
            </w:div>
            <w:div w:id="942424346">
              <w:marLeft w:val="0"/>
              <w:marRight w:val="0"/>
              <w:marTop w:val="0"/>
              <w:marBottom w:val="0"/>
              <w:divBdr>
                <w:top w:val="none" w:sz="0" w:space="0" w:color="auto"/>
                <w:left w:val="none" w:sz="0" w:space="0" w:color="auto"/>
                <w:bottom w:val="none" w:sz="0" w:space="0" w:color="auto"/>
                <w:right w:val="none" w:sz="0" w:space="0" w:color="auto"/>
              </w:divBdr>
            </w:div>
            <w:div w:id="944072989">
              <w:marLeft w:val="0"/>
              <w:marRight w:val="0"/>
              <w:marTop w:val="0"/>
              <w:marBottom w:val="0"/>
              <w:divBdr>
                <w:top w:val="none" w:sz="0" w:space="0" w:color="auto"/>
                <w:left w:val="none" w:sz="0" w:space="0" w:color="auto"/>
                <w:bottom w:val="none" w:sz="0" w:space="0" w:color="auto"/>
                <w:right w:val="none" w:sz="0" w:space="0" w:color="auto"/>
              </w:divBdr>
            </w:div>
            <w:div w:id="944653150">
              <w:marLeft w:val="0"/>
              <w:marRight w:val="0"/>
              <w:marTop w:val="0"/>
              <w:marBottom w:val="0"/>
              <w:divBdr>
                <w:top w:val="none" w:sz="0" w:space="0" w:color="auto"/>
                <w:left w:val="none" w:sz="0" w:space="0" w:color="auto"/>
                <w:bottom w:val="none" w:sz="0" w:space="0" w:color="auto"/>
                <w:right w:val="none" w:sz="0" w:space="0" w:color="auto"/>
              </w:divBdr>
            </w:div>
            <w:div w:id="944658530">
              <w:marLeft w:val="0"/>
              <w:marRight w:val="0"/>
              <w:marTop w:val="0"/>
              <w:marBottom w:val="0"/>
              <w:divBdr>
                <w:top w:val="none" w:sz="0" w:space="0" w:color="auto"/>
                <w:left w:val="none" w:sz="0" w:space="0" w:color="auto"/>
                <w:bottom w:val="none" w:sz="0" w:space="0" w:color="auto"/>
                <w:right w:val="none" w:sz="0" w:space="0" w:color="auto"/>
              </w:divBdr>
            </w:div>
            <w:div w:id="948584546">
              <w:marLeft w:val="0"/>
              <w:marRight w:val="0"/>
              <w:marTop w:val="0"/>
              <w:marBottom w:val="0"/>
              <w:divBdr>
                <w:top w:val="none" w:sz="0" w:space="0" w:color="auto"/>
                <w:left w:val="none" w:sz="0" w:space="0" w:color="auto"/>
                <w:bottom w:val="none" w:sz="0" w:space="0" w:color="auto"/>
                <w:right w:val="none" w:sz="0" w:space="0" w:color="auto"/>
              </w:divBdr>
            </w:div>
            <w:div w:id="949313750">
              <w:marLeft w:val="0"/>
              <w:marRight w:val="0"/>
              <w:marTop w:val="0"/>
              <w:marBottom w:val="0"/>
              <w:divBdr>
                <w:top w:val="none" w:sz="0" w:space="0" w:color="auto"/>
                <w:left w:val="none" w:sz="0" w:space="0" w:color="auto"/>
                <w:bottom w:val="none" w:sz="0" w:space="0" w:color="auto"/>
                <w:right w:val="none" w:sz="0" w:space="0" w:color="auto"/>
              </w:divBdr>
            </w:div>
            <w:div w:id="949320890">
              <w:marLeft w:val="0"/>
              <w:marRight w:val="0"/>
              <w:marTop w:val="0"/>
              <w:marBottom w:val="0"/>
              <w:divBdr>
                <w:top w:val="none" w:sz="0" w:space="0" w:color="auto"/>
                <w:left w:val="none" w:sz="0" w:space="0" w:color="auto"/>
                <w:bottom w:val="none" w:sz="0" w:space="0" w:color="auto"/>
                <w:right w:val="none" w:sz="0" w:space="0" w:color="auto"/>
              </w:divBdr>
            </w:div>
            <w:div w:id="949748488">
              <w:marLeft w:val="0"/>
              <w:marRight w:val="0"/>
              <w:marTop w:val="0"/>
              <w:marBottom w:val="0"/>
              <w:divBdr>
                <w:top w:val="none" w:sz="0" w:space="0" w:color="auto"/>
                <w:left w:val="none" w:sz="0" w:space="0" w:color="auto"/>
                <w:bottom w:val="none" w:sz="0" w:space="0" w:color="auto"/>
                <w:right w:val="none" w:sz="0" w:space="0" w:color="auto"/>
              </w:divBdr>
            </w:div>
            <w:div w:id="951130970">
              <w:marLeft w:val="0"/>
              <w:marRight w:val="0"/>
              <w:marTop w:val="0"/>
              <w:marBottom w:val="0"/>
              <w:divBdr>
                <w:top w:val="none" w:sz="0" w:space="0" w:color="auto"/>
                <w:left w:val="none" w:sz="0" w:space="0" w:color="auto"/>
                <w:bottom w:val="none" w:sz="0" w:space="0" w:color="auto"/>
                <w:right w:val="none" w:sz="0" w:space="0" w:color="auto"/>
              </w:divBdr>
            </w:div>
            <w:div w:id="951979525">
              <w:marLeft w:val="0"/>
              <w:marRight w:val="0"/>
              <w:marTop w:val="0"/>
              <w:marBottom w:val="0"/>
              <w:divBdr>
                <w:top w:val="none" w:sz="0" w:space="0" w:color="auto"/>
                <w:left w:val="none" w:sz="0" w:space="0" w:color="auto"/>
                <w:bottom w:val="none" w:sz="0" w:space="0" w:color="auto"/>
                <w:right w:val="none" w:sz="0" w:space="0" w:color="auto"/>
              </w:divBdr>
            </w:div>
            <w:div w:id="953365142">
              <w:marLeft w:val="0"/>
              <w:marRight w:val="0"/>
              <w:marTop w:val="0"/>
              <w:marBottom w:val="0"/>
              <w:divBdr>
                <w:top w:val="none" w:sz="0" w:space="0" w:color="auto"/>
                <w:left w:val="none" w:sz="0" w:space="0" w:color="auto"/>
                <w:bottom w:val="none" w:sz="0" w:space="0" w:color="auto"/>
                <w:right w:val="none" w:sz="0" w:space="0" w:color="auto"/>
              </w:divBdr>
            </w:div>
            <w:div w:id="956445532">
              <w:marLeft w:val="0"/>
              <w:marRight w:val="0"/>
              <w:marTop w:val="0"/>
              <w:marBottom w:val="0"/>
              <w:divBdr>
                <w:top w:val="none" w:sz="0" w:space="0" w:color="auto"/>
                <w:left w:val="none" w:sz="0" w:space="0" w:color="auto"/>
                <w:bottom w:val="none" w:sz="0" w:space="0" w:color="auto"/>
                <w:right w:val="none" w:sz="0" w:space="0" w:color="auto"/>
              </w:divBdr>
            </w:div>
            <w:div w:id="957680246">
              <w:marLeft w:val="0"/>
              <w:marRight w:val="0"/>
              <w:marTop w:val="0"/>
              <w:marBottom w:val="0"/>
              <w:divBdr>
                <w:top w:val="none" w:sz="0" w:space="0" w:color="auto"/>
                <w:left w:val="none" w:sz="0" w:space="0" w:color="auto"/>
                <w:bottom w:val="none" w:sz="0" w:space="0" w:color="auto"/>
                <w:right w:val="none" w:sz="0" w:space="0" w:color="auto"/>
              </w:divBdr>
            </w:div>
            <w:div w:id="957687957">
              <w:marLeft w:val="0"/>
              <w:marRight w:val="0"/>
              <w:marTop w:val="0"/>
              <w:marBottom w:val="0"/>
              <w:divBdr>
                <w:top w:val="none" w:sz="0" w:space="0" w:color="auto"/>
                <w:left w:val="none" w:sz="0" w:space="0" w:color="auto"/>
                <w:bottom w:val="none" w:sz="0" w:space="0" w:color="auto"/>
                <w:right w:val="none" w:sz="0" w:space="0" w:color="auto"/>
              </w:divBdr>
            </w:div>
            <w:div w:id="958685669">
              <w:marLeft w:val="0"/>
              <w:marRight w:val="0"/>
              <w:marTop w:val="0"/>
              <w:marBottom w:val="0"/>
              <w:divBdr>
                <w:top w:val="none" w:sz="0" w:space="0" w:color="auto"/>
                <w:left w:val="none" w:sz="0" w:space="0" w:color="auto"/>
                <w:bottom w:val="none" w:sz="0" w:space="0" w:color="auto"/>
                <w:right w:val="none" w:sz="0" w:space="0" w:color="auto"/>
              </w:divBdr>
            </w:div>
            <w:div w:id="963466532">
              <w:marLeft w:val="0"/>
              <w:marRight w:val="0"/>
              <w:marTop w:val="0"/>
              <w:marBottom w:val="0"/>
              <w:divBdr>
                <w:top w:val="none" w:sz="0" w:space="0" w:color="auto"/>
                <w:left w:val="none" w:sz="0" w:space="0" w:color="auto"/>
                <w:bottom w:val="none" w:sz="0" w:space="0" w:color="auto"/>
                <w:right w:val="none" w:sz="0" w:space="0" w:color="auto"/>
              </w:divBdr>
            </w:div>
            <w:div w:id="965280052">
              <w:marLeft w:val="0"/>
              <w:marRight w:val="0"/>
              <w:marTop w:val="0"/>
              <w:marBottom w:val="0"/>
              <w:divBdr>
                <w:top w:val="none" w:sz="0" w:space="0" w:color="auto"/>
                <w:left w:val="none" w:sz="0" w:space="0" w:color="auto"/>
                <w:bottom w:val="none" w:sz="0" w:space="0" w:color="auto"/>
                <w:right w:val="none" w:sz="0" w:space="0" w:color="auto"/>
              </w:divBdr>
            </w:div>
            <w:div w:id="965547394">
              <w:marLeft w:val="0"/>
              <w:marRight w:val="0"/>
              <w:marTop w:val="0"/>
              <w:marBottom w:val="0"/>
              <w:divBdr>
                <w:top w:val="none" w:sz="0" w:space="0" w:color="auto"/>
                <w:left w:val="none" w:sz="0" w:space="0" w:color="auto"/>
                <w:bottom w:val="none" w:sz="0" w:space="0" w:color="auto"/>
                <w:right w:val="none" w:sz="0" w:space="0" w:color="auto"/>
              </w:divBdr>
            </w:div>
            <w:div w:id="966006395">
              <w:marLeft w:val="0"/>
              <w:marRight w:val="0"/>
              <w:marTop w:val="0"/>
              <w:marBottom w:val="0"/>
              <w:divBdr>
                <w:top w:val="none" w:sz="0" w:space="0" w:color="auto"/>
                <w:left w:val="none" w:sz="0" w:space="0" w:color="auto"/>
                <w:bottom w:val="none" w:sz="0" w:space="0" w:color="auto"/>
                <w:right w:val="none" w:sz="0" w:space="0" w:color="auto"/>
              </w:divBdr>
            </w:div>
            <w:div w:id="966160734">
              <w:marLeft w:val="0"/>
              <w:marRight w:val="0"/>
              <w:marTop w:val="0"/>
              <w:marBottom w:val="0"/>
              <w:divBdr>
                <w:top w:val="none" w:sz="0" w:space="0" w:color="auto"/>
                <w:left w:val="none" w:sz="0" w:space="0" w:color="auto"/>
                <w:bottom w:val="none" w:sz="0" w:space="0" w:color="auto"/>
                <w:right w:val="none" w:sz="0" w:space="0" w:color="auto"/>
              </w:divBdr>
            </w:div>
            <w:div w:id="966935922">
              <w:marLeft w:val="0"/>
              <w:marRight w:val="0"/>
              <w:marTop w:val="0"/>
              <w:marBottom w:val="0"/>
              <w:divBdr>
                <w:top w:val="none" w:sz="0" w:space="0" w:color="auto"/>
                <w:left w:val="none" w:sz="0" w:space="0" w:color="auto"/>
                <w:bottom w:val="none" w:sz="0" w:space="0" w:color="auto"/>
                <w:right w:val="none" w:sz="0" w:space="0" w:color="auto"/>
              </w:divBdr>
            </w:div>
            <w:div w:id="967780428">
              <w:marLeft w:val="0"/>
              <w:marRight w:val="0"/>
              <w:marTop w:val="0"/>
              <w:marBottom w:val="0"/>
              <w:divBdr>
                <w:top w:val="none" w:sz="0" w:space="0" w:color="auto"/>
                <w:left w:val="none" w:sz="0" w:space="0" w:color="auto"/>
                <w:bottom w:val="none" w:sz="0" w:space="0" w:color="auto"/>
                <w:right w:val="none" w:sz="0" w:space="0" w:color="auto"/>
              </w:divBdr>
            </w:div>
            <w:div w:id="968364605">
              <w:marLeft w:val="0"/>
              <w:marRight w:val="0"/>
              <w:marTop w:val="0"/>
              <w:marBottom w:val="0"/>
              <w:divBdr>
                <w:top w:val="none" w:sz="0" w:space="0" w:color="auto"/>
                <w:left w:val="none" w:sz="0" w:space="0" w:color="auto"/>
                <w:bottom w:val="none" w:sz="0" w:space="0" w:color="auto"/>
                <w:right w:val="none" w:sz="0" w:space="0" w:color="auto"/>
              </w:divBdr>
            </w:div>
            <w:div w:id="969171092">
              <w:marLeft w:val="0"/>
              <w:marRight w:val="0"/>
              <w:marTop w:val="0"/>
              <w:marBottom w:val="0"/>
              <w:divBdr>
                <w:top w:val="none" w:sz="0" w:space="0" w:color="auto"/>
                <w:left w:val="none" w:sz="0" w:space="0" w:color="auto"/>
                <w:bottom w:val="none" w:sz="0" w:space="0" w:color="auto"/>
                <w:right w:val="none" w:sz="0" w:space="0" w:color="auto"/>
              </w:divBdr>
            </w:div>
            <w:div w:id="969893643">
              <w:marLeft w:val="0"/>
              <w:marRight w:val="0"/>
              <w:marTop w:val="0"/>
              <w:marBottom w:val="0"/>
              <w:divBdr>
                <w:top w:val="none" w:sz="0" w:space="0" w:color="auto"/>
                <w:left w:val="none" w:sz="0" w:space="0" w:color="auto"/>
                <w:bottom w:val="none" w:sz="0" w:space="0" w:color="auto"/>
                <w:right w:val="none" w:sz="0" w:space="0" w:color="auto"/>
              </w:divBdr>
            </w:div>
            <w:div w:id="969941856">
              <w:marLeft w:val="0"/>
              <w:marRight w:val="0"/>
              <w:marTop w:val="0"/>
              <w:marBottom w:val="0"/>
              <w:divBdr>
                <w:top w:val="none" w:sz="0" w:space="0" w:color="auto"/>
                <w:left w:val="none" w:sz="0" w:space="0" w:color="auto"/>
                <w:bottom w:val="none" w:sz="0" w:space="0" w:color="auto"/>
                <w:right w:val="none" w:sz="0" w:space="0" w:color="auto"/>
              </w:divBdr>
            </w:div>
            <w:div w:id="970019156">
              <w:marLeft w:val="0"/>
              <w:marRight w:val="0"/>
              <w:marTop w:val="0"/>
              <w:marBottom w:val="0"/>
              <w:divBdr>
                <w:top w:val="none" w:sz="0" w:space="0" w:color="auto"/>
                <w:left w:val="none" w:sz="0" w:space="0" w:color="auto"/>
                <w:bottom w:val="none" w:sz="0" w:space="0" w:color="auto"/>
                <w:right w:val="none" w:sz="0" w:space="0" w:color="auto"/>
              </w:divBdr>
            </w:div>
            <w:div w:id="970138346">
              <w:marLeft w:val="0"/>
              <w:marRight w:val="0"/>
              <w:marTop w:val="0"/>
              <w:marBottom w:val="0"/>
              <w:divBdr>
                <w:top w:val="none" w:sz="0" w:space="0" w:color="auto"/>
                <w:left w:val="none" w:sz="0" w:space="0" w:color="auto"/>
                <w:bottom w:val="none" w:sz="0" w:space="0" w:color="auto"/>
                <w:right w:val="none" w:sz="0" w:space="0" w:color="auto"/>
              </w:divBdr>
            </w:div>
            <w:div w:id="970548818">
              <w:marLeft w:val="0"/>
              <w:marRight w:val="0"/>
              <w:marTop w:val="0"/>
              <w:marBottom w:val="0"/>
              <w:divBdr>
                <w:top w:val="none" w:sz="0" w:space="0" w:color="auto"/>
                <w:left w:val="none" w:sz="0" w:space="0" w:color="auto"/>
                <w:bottom w:val="none" w:sz="0" w:space="0" w:color="auto"/>
                <w:right w:val="none" w:sz="0" w:space="0" w:color="auto"/>
              </w:divBdr>
            </w:div>
            <w:div w:id="970549610">
              <w:marLeft w:val="0"/>
              <w:marRight w:val="0"/>
              <w:marTop w:val="0"/>
              <w:marBottom w:val="0"/>
              <w:divBdr>
                <w:top w:val="none" w:sz="0" w:space="0" w:color="auto"/>
                <w:left w:val="none" w:sz="0" w:space="0" w:color="auto"/>
                <w:bottom w:val="none" w:sz="0" w:space="0" w:color="auto"/>
                <w:right w:val="none" w:sz="0" w:space="0" w:color="auto"/>
              </w:divBdr>
            </w:div>
            <w:div w:id="971055076">
              <w:marLeft w:val="0"/>
              <w:marRight w:val="0"/>
              <w:marTop w:val="0"/>
              <w:marBottom w:val="0"/>
              <w:divBdr>
                <w:top w:val="none" w:sz="0" w:space="0" w:color="auto"/>
                <w:left w:val="none" w:sz="0" w:space="0" w:color="auto"/>
                <w:bottom w:val="none" w:sz="0" w:space="0" w:color="auto"/>
                <w:right w:val="none" w:sz="0" w:space="0" w:color="auto"/>
              </w:divBdr>
            </w:div>
            <w:div w:id="971861522">
              <w:marLeft w:val="0"/>
              <w:marRight w:val="0"/>
              <w:marTop w:val="0"/>
              <w:marBottom w:val="0"/>
              <w:divBdr>
                <w:top w:val="none" w:sz="0" w:space="0" w:color="auto"/>
                <w:left w:val="none" w:sz="0" w:space="0" w:color="auto"/>
                <w:bottom w:val="none" w:sz="0" w:space="0" w:color="auto"/>
                <w:right w:val="none" w:sz="0" w:space="0" w:color="auto"/>
              </w:divBdr>
            </w:div>
            <w:div w:id="972250736">
              <w:marLeft w:val="0"/>
              <w:marRight w:val="0"/>
              <w:marTop w:val="0"/>
              <w:marBottom w:val="0"/>
              <w:divBdr>
                <w:top w:val="none" w:sz="0" w:space="0" w:color="auto"/>
                <w:left w:val="none" w:sz="0" w:space="0" w:color="auto"/>
                <w:bottom w:val="none" w:sz="0" w:space="0" w:color="auto"/>
                <w:right w:val="none" w:sz="0" w:space="0" w:color="auto"/>
              </w:divBdr>
            </w:div>
            <w:div w:id="972830988">
              <w:marLeft w:val="0"/>
              <w:marRight w:val="0"/>
              <w:marTop w:val="0"/>
              <w:marBottom w:val="0"/>
              <w:divBdr>
                <w:top w:val="none" w:sz="0" w:space="0" w:color="auto"/>
                <w:left w:val="none" w:sz="0" w:space="0" w:color="auto"/>
                <w:bottom w:val="none" w:sz="0" w:space="0" w:color="auto"/>
                <w:right w:val="none" w:sz="0" w:space="0" w:color="auto"/>
              </w:divBdr>
            </w:div>
            <w:div w:id="975178893">
              <w:marLeft w:val="0"/>
              <w:marRight w:val="0"/>
              <w:marTop w:val="0"/>
              <w:marBottom w:val="0"/>
              <w:divBdr>
                <w:top w:val="none" w:sz="0" w:space="0" w:color="auto"/>
                <w:left w:val="none" w:sz="0" w:space="0" w:color="auto"/>
                <w:bottom w:val="none" w:sz="0" w:space="0" w:color="auto"/>
                <w:right w:val="none" w:sz="0" w:space="0" w:color="auto"/>
              </w:divBdr>
            </w:div>
            <w:div w:id="975181375">
              <w:marLeft w:val="0"/>
              <w:marRight w:val="0"/>
              <w:marTop w:val="0"/>
              <w:marBottom w:val="0"/>
              <w:divBdr>
                <w:top w:val="none" w:sz="0" w:space="0" w:color="auto"/>
                <w:left w:val="none" w:sz="0" w:space="0" w:color="auto"/>
                <w:bottom w:val="none" w:sz="0" w:space="0" w:color="auto"/>
                <w:right w:val="none" w:sz="0" w:space="0" w:color="auto"/>
              </w:divBdr>
            </w:div>
            <w:div w:id="976034373">
              <w:marLeft w:val="0"/>
              <w:marRight w:val="0"/>
              <w:marTop w:val="0"/>
              <w:marBottom w:val="0"/>
              <w:divBdr>
                <w:top w:val="none" w:sz="0" w:space="0" w:color="auto"/>
                <w:left w:val="none" w:sz="0" w:space="0" w:color="auto"/>
                <w:bottom w:val="none" w:sz="0" w:space="0" w:color="auto"/>
                <w:right w:val="none" w:sz="0" w:space="0" w:color="auto"/>
              </w:divBdr>
            </w:div>
            <w:div w:id="977341778">
              <w:marLeft w:val="0"/>
              <w:marRight w:val="0"/>
              <w:marTop w:val="0"/>
              <w:marBottom w:val="0"/>
              <w:divBdr>
                <w:top w:val="none" w:sz="0" w:space="0" w:color="auto"/>
                <w:left w:val="none" w:sz="0" w:space="0" w:color="auto"/>
                <w:bottom w:val="none" w:sz="0" w:space="0" w:color="auto"/>
                <w:right w:val="none" w:sz="0" w:space="0" w:color="auto"/>
              </w:divBdr>
            </w:div>
            <w:div w:id="977346921">
              <w:marLeft w:val="0"/>
              <w:marRight w:val="0"/>
              <w:marTop w:val="0"/>
              <w:marBottom w:val="0"/>
              <w:divBdr>
                <w:top w:val="none" w:sz="0" w:space="0" w:color="auto"/>
                <w:left w:val="none" w:sz="0" w:space="0" w:color="auto"/>
                <w:bottom w:val="none" w:sz="0" w:space="0" w:color="auto"/>
                <w:right w:val="none" w:sz="0" w:space="0" w:color="auto"/>
              </w:divBdr>
            </w:div>
            <w:div w:id="977876203">
              <w:marLeft w:val="0"/>
              <w:marRight w:val="0"/>
              <w:marTop w:val="0"/>
              <w:marBottom w:val="0"/>
              <w:divBdr>
                <w:top w:val="none" w:sz="0" w:space="0" w:color="auto"/>
                <w:left w:val="none" w:sz="0" w:space="0" w:color="auto"/>
                <w:bottom w:val="none" w:sz="0" w:space="0" w:color="auto"/>
                <w:right w:val="none" w:sz="0" w:space="0" w:color="auto"/>
              </w:divBdr>
            </w:div>
            <w:div w:id="978267672">
              <w:marLeft w:val="0"/>
              <w:marRight w:val="0"/>
              <w:marTop w:val="0"/>
              <w:marBottom w:val="0"/>
              <w:divBdr>
                <w:top w:val="none" w:sz="0" w:space="0" w:color="auto"/>
                <w:left w:val="none" w:sz="0" w:space="0" w:color="auto"/>
                <w:bottom w:val="none" w:sz="0" w:space="0" w:color="auto"/>
                <w:right w:val="none" w:sz="0" w:space="0" w:color="auto"/>
              </w:divBdr>
            </w:div>
            <w:div w:id="978800130">
              <w:marLeft w:val="0"/>
              <w:marRight w:val="0"/>
              <w:marTop w:val="0"/>
              <w:marBottom w:val="0"/>
              <w:divBdr>
                <w:top w:val="none" w:sz="0" w:space="0" w:color="auto"/>
                <w:left w:val="none" w:sz="0" w:space="0" w:color="auto"/>
                <w:bottom w:val="none" w:sz="0" w:space="0" w:color="auto"/>
                <w:right w:val="none" w:sz="0" w:space="0" w:color="auto"/>
              </w:divBdr>
            </w:div>
            <w:div w:id="978804807">
              <w:marLeft w:val="0"/>
              <w:marRight w:val="0"/>
              <w:marTop w:val="0"/>
              <w:marBottom w:val="0"/>
              <w:divBdr>
                <w:top w:val="none" w:sz="0" w:space="0" w:color="auto"/>
                <w:left w:val="none" w:sz="0" w:space="0" w:color="auto"/>
                <w:bottom w:val="none" w:sz="0" w:space="0" w:color="auto"/>
                <w:right w:val="none" w:sz="0" w:space="0" w:color="auto"/>
              </w:divBdr>
            </w:div>
            <w:div w:id="979310293">
              <w:marLeft w:val="0"/>
              <w:marRight w:val="0"/>
              <w:marTop w:val="0"/>
              <w:marBottom w:val="0"/>
              <w:divBdr>
                <w:top w:val="none" w:sz="0" w:space="0" w:color="auto"/>
                <w:left w:val="none" w:sz="0" w:space="0" w:color="auto"/>
                <w:bottom w:val="none" w:sz="0" w:space="0" w:color="auto"/>
                <w:right w:val="none" w:sz="0" w:space="0" w:color="auto"/>
              </w:divBdr>
            </w:div>
            <w:div w:id="982268308">
              <w:marLeft w:val="0"/>
              <w:marRight w:val="0"/>
              <w:marTop w:val="0"/>
              <w:marBottom w:val="0"/>
              <w:divBdr>
                <w:top w:val="none" w:sz="0" w:space="0" w:color="auto"/>
                <w:left w:val="none" w:sz="0" w:space="0" w:color="auto"/>
                <w:bottom w:val="none" w:sz="0" w:space="0" w:color="auto"/>
                <w:right w:val="none" w:sz="0" w:space="0" w:color="auto"/>
              </w:divBdr>
            </w:div>
            <w:div w:id="983121309">
              <w:marLeft w:val="0"/>
              <w:marRight w:val="0"/>
              <w:marTop w:val="0"/>
              <w:marBottom w:val="0"/>
              <w:divBdr>
                <w:top w:val="none" w:sz="0" w:space="0" w:color="auto"/>
                <w:left w:val="none" w:sz="0" w:space="0" w:color="auto"/>
                <w:bottom w:val="none" w:sz="0" w:space="0" w:color="auto"/>
                <w:right w:val="none" w:sz="0" w:space="0" w:color="auto"/>
              </w:divBdr>
            </w:div>
            <w:div w:id="984164136">
              <w:marLeft w:val="0"/>
              <w:marRight w:val="0"/>
              <w:marTop w:val="0"/>
              <w:marBottom w:val="0"/>
              <w:divBdr>
                <w:top w:val="none" w:sz="0" w:space="0" w:color="auto"/>
                <w:left w:val="none" w:sz="0" w:space="0" w:color="auto"/>
                <w:bottom w:val="none" w:sz="0" w:space="0" w:color="auto"/>
                <w:right w:val="none" w:sz="0" w:space="0" w:color="auto"/>
              </w:divBdr>
            </w:div>
            <w:div w:id="986205056">
              <w:marLeft w:val="0"/>
              <w:marRight w:val="0"/>
              <w:marTop w:val="0"/>
              <w:marBottom w:val="0"/>
              <w:divBdr>
                <w:top w:val="none" w:sz="0" w:space="0" w:color="auto"/>
                <w:left w:val="none" w:sz="0" w:space="0" w:color="auto"/>
                <w:bottom w:val="none" w:sz="0" w:space="0" w:color="auto"/>
                <w:right w:val="none" w:sz="0" w:space="0" w:color="auto"/>
              </w:divBdr>
            </w:div>
            <w:div w:id="987397501">
              <w:marLeft w:val="0"/>
              <w:marRight w:val="0"/>
              <w:marTop w:val="0"/>
              <w:marBottom w:val="0"/>
              <w:divBdr>
                <w:top w:val="none" w:sz="0" w:space="0" w:color="auto"/>
                <w:left w:val="none" w:sz="0" w:space="0" w:color="auto"/>
                <w:bottom w:val="none" w:sz="0" w:space="0" w:color="auto"/>
                <w:right w:val="none" w:sz="0" w:space="0" w:color="auto"/>
              </w:divBdr>
            </w:div>
            <w:div w:id="987517400">
              <w:marLeft w:val="0"/>
              <w:marRight w:val="0"/>
              <w:marTop w:val="0"/>
              <w:marBottom w:val="0"/>
              <w:divBdr>
                <w:top w:val="none" w:sz="0" w:space="0" w:color="auto"/>
                <w:left w:val="none" w:sz="0" w:space="0" w:color="auto"/>
                <w:bottom w:val="none" w:sz="0" w:space="0" w:color="auto"/>
                <w:right w:val="none" w:sz="0" w:space="0" w:color="auto"/>
              </w:divBdr>
            </w:div>
            <w:div w:id="987593712">
              <w:marLeft w:val="0"/>
              <w:marRight w:val="0"/>
              <w:marTop w:val="0"/>
              <w:marBottom w:val="0"/>
              <w:divBdr>
                <w:top w:val="none" w:sz="0" w:space="0" w:color="auto"/>
                <w:left w:val="none" w:sz="0" w:space="0" w:color="auto"/>
                <w:bottom w:val="none" w:sz="0" w:space="0" w:color="auto"/>
                <w:right w:val="none" w:sz="0" w:space="0" w:color="auto"/>
              </w:divBdr>
            </w:div>
            <w:div w:id="988435268">
              <w:marLeft w:val="0"/>
              <w:marRight w:val="0"/>
              <w:marTop w:val="0"/>
              <w:marBottom w:val="0"/>
              <w:divBdr>
                <w:top w:val="none" w:sz="0" w:space="0" w:color="auto"/>
                <w:left w:val="none" w:sz="0" w:space="0" w:color="auto"/>
                <w:bottom w:val="none" w:sz="0" w:space="0" w:color="auto"/>
                <w:right w:val="none" w:sz="0" w:space="0" w:color="auto"/>
              </w:divBdr>
            </w:div>
            <w:div w:id="989208427">
              <w:marLeft w:val="0"/>
              <w:marRight w:val="0"/>
              <w:marTop w:val="0"/>
              <w:marBottom w:val="0"/>
              <w:divBdr>
                <w:top w:val="none" w:sz="0" w:space="0" w:color="auto"/>
                <w:left w:val="none" w:sz="0" w:space="0" w:color="auto"/>
                <w:bottom w:val="none" w:sz="0" w:space="0" w:color="auto"/>
                <w:right w:val="none" w:sz="0" w:space="0" w:color="auto"/>
              </w:divBdr>
            </w:div>
            <w:div w:id="990211103">
              <w:marLeft w:val="0"/>
              <w:marRight w:val="0"/>
              <w:marTop w:val="0"/>
              <w:marBottom w:val="0"/>
              <w:divBdr>
                <w:top w:val="none" w:sz="0" w:space="0" w:color="auto"/>
                <w:left w:val="none" w:sz="0" w:space="0" w:color="auto"/>
                <w:bottom w:val="none" w:sz="0" w:space="0" w:color="auto"/>
                <w:right w:val="none" w:sz="0" w:space="0" w:color="auto"/>
              </w:divBdr>
            </w:div>
            <w:div w:id="992102759">
              <w:marLeft w:val="0"/>
              <w:marRight w:val="0"/>
              <w:marTop w:val="0"/>
              <w:marBottom w:val="0"/>
              <w:divBdr>
                <w:top w:val="none" w:sz="0" w:space="0" w:color="auto"/>
                <w:left w:val="none" w:sz="0" w:space="0" w:color="auto"/>
                <w:bottom w:val="none" w:sz="0" w:space="0" w:color="auto"/>
                <w:right w:val="none" w:sz="0" w:space="0" w:color="auto"/>
              </w:divBdr>
            </w:div>
            <w:div w:id="992562806">
              <w:marLeft w:val="0"/>
              <w:marRight w:val="0"/>
              <w:marTop w:val="0"/>
              <w:marBottom w:val="0"/>
              <w:divBdr>
                <w:top w:val="none" w:sz="0" w:space="0" w:color="auto"/>
                <w:left w:val="none" w:sz="0" w:space="0" w:color="auto"/>
                <w:bottom w:val="none" w:sz="0" w:space="0" w:color="auto"/>
                <w:right w:val="none" w:sz="0" w:space="0" w:color="auto"/>
              </w:divBdr>
            </w:div>
            <w:div w:id="993223268">
              <w:marLeft w:val="0"/>
              <w:marRight w:val="0"/>
              <w:marTop w:val="0"/>
              <w:marBottom w:val="0"/>
              <w:divBdr>
                <w:top w:val="none" w:sz="0" w:space="0" w:color="auto"/>
                <w:left w:val="none" w:sz="0" w:space="0" w:color="auto"/>
                <w:bottom w:val="none" w:sz="0" w:space="0" w:color="auto"/>
                <w:right w:val="none" w:sz="0" w:space="0" w:color="auto"/>
              </w:divBdr>
            </w:div>
            <w:div w:id="995184236">
              <w:marLeft w:val="0"/>
              <w:marRight w:val="0"/>
              <w:marTop w:val="0"/>
              <w:marBottom w:val="0"/>
              <w:divBdr>
                <w:top w:val="none" w:sz="0" w:space="0" w:color="auto"/>
                <w:left w:val="none" w:sz="0" w:space="0" w:color="auto"/>
                <w:bottom w:val="none" w:sz="0" w:space="0" w:color="auto"/>
                <w:right w:val="none" w:sz="0" w:space="0" w:color="auto"/>
              </w:divBdr>
            </w:div>
            <w:div w:id="995300205">
              <w:marLeft w:val="0"/>
              <w:marRight w:val="0"/>
              <w:marTop w:val="0"/>
              <w:marBottom w:val="0"/>
              <w:divBdr>
                <w:top w:val="none" w:sz="0" w:space="0" w:color="auto"/>
                <w:left w:val="none" w:sz="0" w:space="0" w:color="auto"/>
                <w:bottom w:val="none" w:sz="0" w:space="0" w:color="auto"/>
                <w:right w:val="none" w:sz="0" w:space="0" w:color="auto"/>
              </w:divBdr>
            </w:div>
            <w:div w:id="996030716">
              <w:marLeft w:val="0"/>
              <w:marRight w:val="0"/>
              <w:marTop w:val="0"/>
              <w:marBottom w:val="0"/>
              <w:divBdr>
                <w:top w:val="none" w:sz="0" w:space="0" w:color="auto"/>
                <w:left w:val="none" w:sz="0" w:space="0" w:color="auto"/>
                <w:bottom w:val="none" w:sz="0" w:space="0" w:color="auto"/>
                <w:right w:val="none" w:sz="0" w:space="0" w:color="auto"/>
              </w:divBdr>
            </w:div>
            <w:div w:id="997341850">
              <w:marLeft w:val="0"/>
              <w:marRight w:val="0"/>
              <w:marTop w:val="0"/>
              <w:marBottom w:val="0"/>
              <w:divBdr>
                <w:top w:val="none" w:sz="0" w:space="0" w:color="auto"/>
                <w:left w:val="none" w:sz="0" w:space="0" w:color="auto"/>
                <w:bottom w:val="none" w:sz="0" w:space="0" w:color="auto"/>
                <w:right w:val="none" w:sz="0" w:space="0" w:color="auto"/>
              </w:divBdr>
            </w:div>
            <w:div w:id="997348952">
              <w:marLeft w:val="0"/>
              <w:marRight w:val="0"/>
              <w:marTop w:val="0"/>
              <w:marBottom w:val="0"/>
              <w:divBdr>
                <w:top w:val="none" w:sz="0" w:space="0" w:color="auto"/>
                <w:left w:val="none" w:sz="0" w:space="0" w:color="auto"/>
                <w:bottom w:val="none" w:sz="0" w:space="0" w:color="auto"/>
                <w:right w:val="none" w:sz="0" w:space="0" w:color="auto"/>
              </w:divBdr>
            </w:div>
            <w:div w:id="998657409">
              <w:marLeft w:val="0"/>
              <w:marRight w:val="0"/>
              <w:marTop w:val="0"/>
              <w:marBottom w:val="0"/>
              <w:divBdr>
                <w:top w:val="none" w:sz="0" w:space="0" w:color="auto"/>
                <w:left w:val="none" w:sz="0" w:space="0" w:color="auto"/>
                <w:bottom w:val="none" w:sz="0" w:space="0" w:color="auto"/>
                <w:right w:val="none" w:sz="0" w:space="0" w:color="auto"/>
              </w:divBdr>
            </w:div>
            <w:div w:id="999577496">
              <w:marLeft w:val="0"/>
              <w:marRight w:val="0"/>
              <w:marTop w:val="0"/>
              <w:marBottom w:val="0"/>
              <w:divBdr>
                <w:top w:val="none" w:sz="0" w:space="0" w:color="auto"/>
                <w:left w:val="none" w:sz="0" w:space="0" w:color="auto"/>
                <w:bottom w:val="none" w:sz="0" w:space="0" w:color="auto"/>
                <w:right w:val="none" w:sz="0" w:space="0" w:color="auto"/>
              </w:divBdr>
            </w:div>
            <w:div w:id="999693046">
              <w:marLeft w:val="0"/>
              <w:marRight w:val="0"/>
              <w:marTop w:val="0"/>
              <w:marBottom w:val="0"/>
              <w:divBdr>
                <w:top w:val="none" w:sz="0" w:space="0" w:color="auto"/>
                <w:left w:val="none" w:sz="0" w:space="0" w:color="auto"/>
                <w:bottom w:val="none" w:sz="0" w:space="0" w:color="auto"/>
                <w:right w:val="none" w:sz="0" w:space="0" w:color="auto"/>
              </w:divBdr>
            </w:div>
            <w:div w:id="1001541086">
              <w:marLeft w:val="0"/>
              <w:marRight w:val="0"/>
              <w:marTop w:val="0"/>
              <w:marBottom w:val="0"/>
              <w:divBdr>
                <w:top w:val="none" w:sz="0" w:space="0" w:color="auto"/>
                <w:left w:val="none" w:sz="0" w:space="0" w:color="auto"/>
                <w:bottom w:val="none" w:sz="0" w:space="0" w:color="auto"/>
                <w:right w:val="none" w:sz="0" w:space="0" w:color="auto"/>
              </w:divBdr>
            </w:div>
            <w:div w:id="1002198329">
              <w:marLeft w:val="0"/>
              <w:marRight w:val="0"/>
              <w:marTop w:val="0"/>
              <w:marBottom w:val="0"/>
              <w:divBdr>
                <w:top w:val="none" w:sz="0" w:space="0" w:color="auto"/>
                <w:left w:val="none" w:sz="0" w:space="0" w:color="auto"/>
                <w:bottom w:val="none" w:sz="0" w:space="0" w:color="auto"/>
                <w:right w:val="none" w:sz="0" w:space="0" w:color="auto"/>
              </w:divBdr>
            </w:div>
            <w:div w:id="1002510276">
              <w:marLeft w:val="0"/>
              <w:marRight w:val="0"/>
              <w:marTop w:val="0"/>
              <w:marBottom w:val="0"/>
              <w:divBdr>
                <w:top w:val="none" w:sz="0" w:space="0" w:color="auto"/>
                <w:left w:val="none" w:sz="0" w:space="0" w:color="auto"/>
                <w:bottom w:val="none" w:sz="0" w:space="0" w:color="auto"/>
                <w:right w:val="none" w:sz="0" w:space="0" w:color="auto"/>
              </w:divBdr>
            </w:div>
            <w:div w:id="1004667418">
              <w:marLeft w:val="0"/>
              <w:marRight w:val="0"/>
              <w:marTop w:val="0"/>
              <w:marBottom w:val="0"/>
              <w:divBdr>
                <w:top w:val="none" w:sz="0" w:space="0" w:color="auto"/>
                <w:left w:val="none" w:sz="0" w:space="0" w:color="auto"/>
                <w:bottom w:val="none" w:sz="0" w:space="0" w:color="auto"/>
                <w:right w:val="none" w:sz="0" w:space="0" w:color="auto"/>
              </w:divBdr>
            </w:div>
            <w:div w:id="1006517502">
              <w:marLeft w:val="0"/>
              <w:marRight w:val="0"/>
              <w:marTop w:val="0"/>
              <w:marBottom w:val="0"/>
              <w:divBdr>
                <w:top w:val="none" w:sz="0" w:space="0" w:color="auto"/>
                <w:left w:val="none" w:sz="0" w:space="0" w:color="auto"/>
                <w:bottom w:val="none" w:sz="0" w:space="0" w:color="auto"/>
                <w:right w:val="none" w:sz="0" w:space="0" w:color="auto"/>
              </w:divBdr>
            </w:div>
            <w:div w:id="1006785612">
              <w:marLeft w:val="0"/>
              <w:marRight w:val="0"/>
              <w:marTop w:val="0"/>
              <w:marBottom w:val="0"/>
              <w:divBdr>
                <w:top w:val="none" w:sz="0" w:space="0" w:color="auto"/>
                <w:left w:val="none" w:sz="0" w:space="0" w:color="auto"/>
                <w:bottom w:val="none" w:sz="0" w:space="0" w:color="auto"/>
                <w:right w:val="none" w:sz="0" w:space="0" w:color="auto"/>
              </w:divBdr>
            </w:div>
            <w:div w:id="1008404486">
              <w:marLeft w:val="0"/>
              <w:marRight w:val="0"/>
              <w:marTop w:val="0"/>
              <w:marBottom w:val="0"/>
              <w:divBdr>
                <w:top w:val="none" w:sz="0" w:space="0" w:color="auto"/>
                <w:left w:val="none" w:sz="0" w:space="0" w:color="auto"/>
                <w:bottom w:val="none" w:sz="0" w:space="0" w:color="auto"/>
                <w:right w:val="none" w:sz="0" w:space="0" w:color="auto"/>
              </w:divBdr>
            </w:div>
            <w:div w:id="1008868776">
              <w:marLeft w:val="0"/>
              <w:marRight w:val="0"/>
              <w:marTop w:val="0"/>
              <w:marBottom w:val="0"/>
              <w:divBdr>
                <w:top w:val="none" w:sz="0" w:space="0" w:color="auto"/>
                <w:left w:val="none" w:sz="0" w:space="0" w:color="auto"/>
                <w:bottom w:val="none" w:sz="0" w:space="0" w:color="auto"/>
                <w:right w:val="none" w:sz="0" w:space="0" w:color="auto"/>
              </w:divBdr>
            </w:div>
            <w:div w:id="1012730505">
              <w:marLeft w:val="0"/>
              <w:marRight w:val="0"/>
              <w:marTop w:val="0"/>
              <w:marBottom w:val="0"/>
              <w:divBdr>
                <w:top w:val="none" w:sz="0" w:space="0" w:color="auto"/>
                <w:left w:val="none" w:sz="0" w:space="0" w:color="auto"/>
                <w:bottom w:val="none" w:sz="0" w:space="0" w:color="auto"/>
                <w:right w:val="none" w:sz="0" w:space="0" w:color="auto"/>
              </w:divBdr>
            </w:div>
            <w:div w:id="1013803294">
              <w:marLeft w:val="0"/>
              <w:marRight w:val="0"/>
              <w:marTop w:val="0"/>
              <w:marBottom w:val="0"/>
              <w:divBdr>
                <w:top w:val="none" w:sz="0" w:space="0" w:color="auto"/>
                <w:left w:val="none" w:sz="0" w:space="0" w:color="auto"/>
                <w:bottom w:val="none" w:sz="0" w:space="0" w:color="auto"/>
                <w:right w:val="none" w:sz="0" w:space="0" w:color="auto"/>
              </w:divBdr>
            </w:div>
            <w:div w:id="1015306441">
              <w:marLeft w:val="0"/>
              <w:marRight w:val="0"/>
              <w:marTop w:val="0"/>
              <w:marBottom w:val="0"/>
              <w:divBdr>
                <w:top w:val="none" w:sz="0" w:space="0" w:color="auto"/>
                <w:left w:val="none" w:sz="0" w:space="0" w:color="auto"/>
                <w:bottom w:val="none" w:sz="0" w:space="0" w:color="auto"/>
                <w:right w:val="none" w:sz="0" w:space="0" w:color="auto"/>
              </w:divBdr>
            </w:div>
            <w:div w:id="1017150244">
              <w:marLeft w:val="0"/>
              <w:marRight w:val="0"/>
              <w:marTop w:val="0"/>
              <w:marBottom w:val="0"/>
              <w:divBdr>
                <w:top w:val="none" w:sz="0" w:space="0" w:color="auto"/>
                <w:left w:val="none" w:sz="0" w:space="0" w:color="auto"/>
                <w:bottom w:val="none" w:sz="0" w:space="0" w:color="auto"/>
                <w:right w:val="none" w:sz="0" w:space="0" w:color="auto"/>
              </w:divBdr>
            </w:div>
            <w:div w:id="1017656092">
              <w:marLeft w:val="0"/>
              <w:marRight w:val="0"/>
              <w:marTop w:val="0"/>
              <w:marBottom w:val="0"/>
              <w:divBdr>
                <w:top w:val="none" w:sz="0" w:space="0" w:color="auto"/>
                <w:left w:val="none" w:sz="0" w:space="0" w:color="auto"/>
                <w:bottom w:val="none" w:sz="0" w:space="0" w:color="auto"/>
                <w:right w:val="none" w:sz="0" w:space="0" w:color="auto"/>
              </w:divBdr>
            </w:div>
            <w:div w:id="1017849031">
              <w:marLeft w:val="0"/>
              <w:marRight w:val="0"/>
              <w:marTop w:val="0"/>
              <w:marBottom w:val="0"/>
              <w:divBdr>
                <w:top w:val="none" w:sz="0" w:space="0" w:color="auto"/>
                <w:left w:val="none" w:sz="0" w:space="0" w:color="auto"/>
                <w:bottom w:val="none" w:sz="0" w:space="0" w:color="auto"/>
                <w:right w:val="none" w:sz="0" w:space="0" w:color="auto"/>
              </w:divBdr>
            </w:div>
            <w:div w:id="1021904488">
              <w:marLeft w:val="0"/>
              <w:marRight w:val="0"/>
              <w:marTop w:val="0"/>
              <w:marBottom w:val="0"/>
              <w:divBdr>
                <w:top w:val="none" w:sz="0" w:space="0" w:color="auto"/>
                <w:left w:val="none" w:sz="0" w:space="0" w:color="auto"/>
                <w:bottom w:val="none" w:sz="0" w:space="0" w:color="auto"/>
                <w:right w:val="none" w:sz="0" w:space="0" w:color="auto"/>
              </w:divBdr>
            </w:div>
            <w:div w:id="1023477155">
              <w:marLeft w:val="0"/>
              <w:marRight w:val="0"/>
              <w:marTop w:val="0"/>
              <w:marBottom w:val="0"/>
              <w:divBdr>
                <w:top w:val="none" w:sz="0" w:space="0" w:color="auto"/>
                <w:left w:val="none" w:sz="0" w:space="0" w:color="auto"/>
                <w:bottom w:val="none" w:sz="0" w:space="0" w:color="auto"/>
                <w:right w:val="none" w:sz="0" w:space="0" w:color="auto"/>
              </w:divBdr>
            </w:div>
            <w:div w:id="1025669486">
              <w:marLeft w:val="0"/>
              <w:marRight w:val="0"/>
              <w:marTop w:val="0"/>
              <w:marBottom w:val="0"/>
              <w:divBdr>
                <w:top w:val="none" w:sz="0" w:space="0" w:color="auto"/>
                <w:left w:val="none" w:sz="0" w:space="0" w:color="auto"/>
                <w:bottom w:val="none" w:sz="0" w:space="0" w:color="auto"/>
                <w:right w:val="none" w:sz="0" w:space="0" w:color="auto"/>
              </w:divBdr>
            </w:div>
            <w:div w:id="1026250687">
              <w:marLeft w:val="0"/>
              <w:marRight w:val="0"/>
              <w:marTop w:val="0"/>
              <w:marBottom w:val="0"/>
              <w:divBdr>
                <w:top w:val="none" w:sz="0" w:space="0" w:color="auto"/>
                <w:left w:val="none" w:sz="0" w:space="0" w:color="auto"/>
                <w:bottom w:val="none" w:sz="0" w:space="0" w:color="auto"/>
                <w:right w:val="none" w:sz="0" w:space="0" w:color="auto"/>
              </w:divBdr>
            </w:div>
            <w:div w:id="1029721171">
              <w:marLeft w:val="0"/>
              <w:marRight w:val="0"/>
              <w:marTop w:val="0"/>
              <w:marBottom w:val="0"/>
              <w:divBdr>
                <w:top w:val="none" w:sz="0" w:space="0" w:color="auto"/>
                <w:left w:val="none" w:sz="0" w:space="0" w:color="auto"/>
                <w:bottom w:val="none" w:sz="0" w:space="0" w:color="auto"/>
                <w:right w:val="none" w:sz="0" w:space="0" w:color="auto"/>
              </w:divBdr>
            </w:div>
            <w:div w:id="1029994270">
              <w:marLeft w:val="0"/>
              <w:marRight w:val="0"/>
              <w:marTop w:val="0"/>
              <w:marBottom w:val="0"/>
              <w:divBdr>
                <w:top w:val="none" w:sz="0" w:space="0" w:color="auto"/>
                <w:left w:val="none" w:sz="0" w:space="0" w:color="auto"/>
                <w:bottom w:val="none" w:sz="0" w:space="0" w:color="auto"/>
                <w:right w:val="none" w:sz="0" w:space="0" w:color="auto"/>
              </w:divBdr>
            </w:div>
            <w:div w:id="1030447561">
              <w:marLeft w:val="0"/>
              <w:marRight w:val="0"/>
              <w:marTop w:val="0"/>
              <w:marBottom w:val="0"/>
              <w:divBdr>
                <w:top w:val="none" w:sz="0" w:space="0" w:color="auto"/>
                <w:left w:val="none" w:sz="0" w:space="0" w:color="auto"/>
                <w:bottom w:val="none" w:sz="0" w:space="0" w:color="auto"/>
                <w:right w:val="none" w:sz="0" w:space="0" w:color="auto"/>
              </w:divBdr>
            </w:div>
            <w:div w:id="1033383088">
              <w:marLeft w:val="0"/>
              <w:marRight w:val="0"/>
              <w:marTop w:val="0"/>
              <w:marBottom w:val="0"/>
              <w:divBdr>
                <w:top w:val="none" w:sz="0" w:space="0" w:color="auto"/>
                <w:left w:val="none" w:sz="0" w:space="0" w:color="auto"/>
                <w:bottom w:val="none" w:sz="0" w:space="0" w:color="auto"/>
                <w:right w:val="none" w:sz="0" w:space="0" w:color="auto"/>
              </w:divBdr>
            </w:div>
            <w:div w:id="1033767899">
              <w:marLeft w:val="0"/>
              <w:marRight w:val="0"/>
              <w:marTop w:val="0"/>
              <w:marBottom w:val="0"/>
              <w:divBdr>
                <w:top w:val="none" w:sz="0" w:space="0" w:color="auto"/>
                <w:left w:val="none" w:sz="0" w:space="0" w:color="auto"/>
                <w:bottom w:val="none" w:sz="0" w:space="0" w:color="auto"/>
                <w:right w:val="none" w:sz="0" w:space="0" w:color="auto"/>
              </w:divBdr>
            </w:div>
            <w:div w:id="1035084572">
              <w:marLeft w:val="0"/>
              <w:marRight w:val="0"/>
              <w:marTop w:val="0"/>
              <w:marBottom w:val="0"/>
              <w:divBdr>
                <w:top w:val="none" w:sz="0" w:space="0" w:color="auto"/>
                <w:left w:val="none" w:sz="0" w:space="0" w:color="auto"/>
                <w:bottom w:val="none" w:sz="0" w:space="0" w:color="auto"/>
                <w:right w:val="none" w:sz="0" w:space="0" w:color="auto"/>
              </w:divBdr>
            </w:div>
            <w:div w:id="1037049117">
              <w:marLeft w:val="0"/>
              <w:marRight w:val="0"/>
              <w:marTop w:val="0"/>
              <w:marBottom w:val="0"/>
              <w:divBdr>
                <w:top w:val="none" w:sz="0" w:space="0" w:color="auto"/>
                <w:left w:val="none" w:sz="0" w:space="0" w:color="auto"/>
                <w:bottom w:val="none" w:sz="0" w:space="0" w:color="auto"/>
                <w:right w:val="none" w:sz="0" w:space="0" w:color="auto"/>
              </w:divBdr>
            </w:div>
            <w:div w:id="1038046523">
              <w:marLeft w:val="0"/>
              <w:marRight w:val="0"/>
              <w:marTop w:val="0"/>
              <w:marBottom w:val="0"/>
              <w:divBdr>
                <w:top w:val="none" w:sz="0" w:space="0" w:color="auto"/>
                <w:left w:val="none" w:sz="0" w:space="0" w:color="auto"/>
                <w:bottom w:val="none" w:sz="0" w:space="0" w:color="auto"/>
                <w:right w:val="none" w:sz="0" w:space="0" w:color="auto"/>
              </w:divBdr>
            </w:div>
            <w:div w:id="1039822883">
              <w:marLeft w:val="0"/>
              <w:marRight w:val="0"/>
              <w:marTop w:val="0"/>
              <w:marBottom w:val="0"/>
              <w:divBdr>
                <w:top w:val="none" w:sz="0" w:space="0" w:color="auto"/>
                <w:left w:val="none" w:sz="0" w:space="0" w:color="auto"/>
                <w:bottom w:val="none" w:sz="0" w:space="0" w:color="auto"/>
                <w:right w:val="none" w:sz="0" w:space="0" w:color="auto"/>
              </w:divBdr>
            </w:div>
            <w:div w:id="1044139651">
              <w:marLeft w:val="0"/>
              <w:marRight w:val="0"/>
              <w:marTop w:val="0"/>
              <w:marBottom w:val="0"/>
              <w:divBdr>
                <w:top w:val="none" w:sz="0" w:space="0" w:color="auto"/>
                <w:left w:val="none" w:sz="0" w:space="0" w:color="auto"/>
                <w:bottom w:val="none" w:sz="0" w:space="0" w:color="auto"/>
                <w:right w:val="none" w:sz="0" w:space="0" w:color="auto"/>
              </w:divBdr>
            </w:div>
            <w:div w:id="1046219718">
              <w:marLeft w:val="0"/>
              <w:marRight w:val="0"/>
              <w:marTop w:val="0"/>
              <w:marBottom w:val="0"/>
              <w:divBdr>
                <w:top w:val="none" w:sz="0" w:space="0" w:color="auto"/>
                <w:left w:val="none" w:sz="0" w:space="0" w:color="auto"/>
                <w:bottom w:val="none" w:sz="0" w:space="0" w:color="auto"/>
                <w:right w:val="none" w:sz="0" w:space="0" w:color="auto"/>
              </w:divBdr>
            </w:div>
            <w:div w:id="1047879813">
              <w:marLeft w:val="0"/>
              <w:marRight w:val="0"/>
              <w:marTop w:val="0"/>
              <w:marBottom w:val="0"/>
              <w:divBdr>
                <w:top w:val="none" w:sz="0" w:space="0" w:color="auto"/>
                <w:left w:val="none" w:sz="0" w:space="0" w:color="auto"/>
                <w:bottom w:val="none" w:sz="0" w:space="0" w:color="auto"/>
                <w:right w:val="none" w:sz="0" w:space="0" w:color="auto"/>
              </w:divBdr>
            </w:div>
            <w:div w:id="1048072919">
              <w:marLeft w:val="0"/>
              <w:marRight w:val="0"/>
              <w:marTop w:val="0"/>
              <w:marBottom w:val="0"/>
              <w:divBdr>
                <w:top w:val="none" w:sz="0" w:space="0" w:color="auto"/>
                <w:left w:val="none" w:sz="0" w:space="0" w:color="auto"/>
                <w:bottom w:val="none" w:sz="0" w:space="0" w:color="auto"/>
                <w:right w:val="none" w:sz="0" w:space="0" w:color="auto"/>
              </w:divBdr>
            </w:div>
            <w:div w:id="1048458152">
              <w:marLeft w:val="0"/>
              <w:marRight w:val="0"/>
              <w:marTop w:val="0"/>
              <w:marBottom w:val="0"/>
              <w:divBdr>
                <w:top w:val="none" w:sz="0" w:space="0" w:color="auto"/>
                <w:left w:val="none" w:sz="0" w:space="0" w:color="auto"/>
                <w:bottom w:val="none" w:sz="0" w:space="0" w:color="auto"/>
                <w:right w:val="none" w:sz="0" w:space="0" w:color="auto"/>
              </w:divBdr>
            </w:div>
            <w:div w:id="1048838748">
              <w:marLeft w:val="0"/>
              <w:marRight w:val="0"/>
              <w:marTop w:val="0"/>
              <w:marBottom w:val="0"/>
              <w:divBdr>
                <w:top w:val="none" w:sz="0" w:space="0" w:color="auto"/>
                <w:left w:val="none" w:sz="0" w:space="0" w:color="auto"/>
                <w:bottom w:val="none" w:sz="0" w:space="0" w:color="auto"/>
                <w:right w:val="none" w:sz="0" w:space="0" w:color="auto"/>
              </w:divBdr>
            </w:div>
            <w:div w:id="1050574006">
              <w:marLeft w:val="0"/>
              <w:marRight w:val="0"/>
              <w:marTop w:val="0"/>
              <w:marBottom w:val="0"/>
              <w:divBdr>
                <w:top w:val="none" w:sz="0" w:space="0" w:color="auto"/>
                <w:left w:val="none" w:sz="0" w:space="0" w:color="auto"/>
                <w:bottom w:val="none" w:sz="0" w:space="0" w:color="auto"/>
                <w:right w:val="none" w:sz="0" w:space="0" w:color="auto"/>
              </w:divBdr>
            </w:div>
            <w:div w:id="1051535281">
              <w:marLeft w:val="0"/>
              <w:marRight w:val="0"/>
              <w:marTop w:val="0"/>
              <w:marBottom w:val="0"/>
              <w:divBdr>
                <w:top w:val="none" w:sz="0" w:space="0" w:color="auto"/>
                <w:left w:val="none" w:sz="0" w:space="0" w:color="auto"/>
                <w:bottom w:val="none" w:sz="0" w:space="0" w:color="auto"/>
                <w:right w:val="none" w:sz="0" w:space="0" w:color="auto"/>
              </w:divBdr>
            </w:div>
            <w:div w:id="1052462587">
              <w:marLeft w:val="0"/>
              <w:marRight w:val="0"/>
              <w:marTop w:val="0"/>
              <w:marBottom w:val="0"/>
              <w:divBdr>
                <w:top w:val="none" w:sz="0" w:space="0" w:color="auto"/>
                <w:left w:val="none" w:sz="0" w:space="0" w:color="auto"/>
                <w:bottom w:val="none" w:sz="0" w:space="0" w:color="auto"/>
                <w:right w:val="none" w:sz="0" w:space="0" w:color="auto"/>
              </w:divBdr>
            </w:div>
            <w:div w:id="1052923948">
              <w:marLeft w:val="0"/>
              <w:marRight w:val="0"/>
              <w:marTop w:val="0"/>
              <w:marBottom w:val="0"/>
              <w:divBdr>
                <w:top w:val="none" w:sz="0" w:space="0" w:color="auto"/>
                <w:left w:val="none" w:sz="0" w:space="0" w:color="auto"/>
                <w:bottom w:val="none" w:sz="0" w:space="0" w:color="auto"/>
                <w:right w:val="none" w:sz="0" w:space="0" w:color="auto"/>
              </w:divBdr>
            </w:div>
            <w:div w:id="1053962906">
              <w:marLeft w:val="0"/>
              <w:marRight w:val="0"/>
              <w:marTop w:val="0"/>
              <w:marBottom w:val="0"/>
              <w:divBdr>
                <w:top w:val="none" w:sz="0" w:space="0" w:color="auto"/>
                <w:left w:val="none" w:sz="0" w:space="0" w:color="auto"/>
                <w:bottom w:val="none" w:sz="0" w:space="0" w:color="auto"/>
                <w:right w:val="none" w:sz="0" w:space="0" w:color="auto"/>
              </w:divBdr>
            </w:div>
            <w:div w:id="1054230413">
              <w:marLeft w:val="0"/>
              <w:marRight w:val="0"/>
              <w:marTop w:val="0"/>
              <w:marBottom w:val="0"/>
              <w:divBdr>
                <w:top w:val="none" w:sz="0" w:space="0" w:color="auto"/>
                <w:left w:val="none" w:sz="0" w:space="0" w:color="auto"/>
                <w:bottom w:val="none" w:sz="0" w:space="0" w:color="auto"/>
                <w:right w:val="none" w:sz="0" w:space="0" w:color="auto"/>
              </w:divBdr>
            </w:div>
            <w:div w:id="1054232041">
              <w:marLeft w:val="0"/>
              <w:marRight w:val="0"/>
              <w:marTop w:val="0"/>
              <w:marBottom w:val="0"/>
              <w:divBdr>
                <w:top w:val="none" w:sz="0" w:space="0" w:color="auto"/>
                <w:left w:val="none" w:sz="0" w:space="0" w:color="auto"/>
                <w:bottom w:val="none" w:sz="0" w:space="0" w:color="auto"/>
                <w:right w:val="none" w:sz="0" w:space="0" w:color="auto"/>
              </w:divBdr>
            </w:div>
            <w:div w:id="1055740323">
              <w:marLeft w:val="0"/>
              <w:marRight w:val="0"/>
              <w:marTop w:val="0"/>
              <w:marBottom w:val="0"/>
              <w:divBdr>
                <w:top w:val="none" w:sz="0" w:space="0" w:color="auto"/>
                <w:left w:val="none" w:sz="0" w:space="0" w:color="auto"/>
                <w:bottom w:val="none" w:sz="0" w:space="0" w:color="auto"/>
                <w:right w:val="none" w:sz="0" w:space="0" w:color="auto"/>
              </w:divBdr>
            </w:div>
            <w:div w:id="1056854645">
              <w:marLeft w:val="0"/>
              <w:marRight w:val="0"/>
              <w:marTop w:val="0"/>
              <w:marBottom w:val="0"/>
              <w:divBdr>
                <w:top w:val="none" w:sz="0" w:space="0" w:color="auto"/>
                <w:left w:val="none" w:sz="0" w:space="0" w:color="auto"/>
                <w:bottom w:val="none" w:sz="0" w:space="0" w:color="auto"/>
                <w:right w:val="none" w:sz="0" w:space="0" w:color="auto"/>
              </w:divBdr>
            </w:div>
            <w:div w:id="1058017212">
              <w:marLeft w:val="0"/>
              <w:marRight w:val="0"/>
              <w:marTop w:val="0"/>
              <w:marBottom w:val="0"/>
              <w:divBdr>
                <w:top w:val="none" w:sz="0" w:space="0" w:color="auto"/>
                <w:left w:val="none" w:sz="0" w:space="0" w:color="auto"/>
                <w:bottom w:val="none" w:sz="0" w:space="0" w:color="auto"/>
                <w:right w:val="none" w:sz="0" w:space="0" w:color="auto"/>
              </w:divBdr>
            </w:div>
            <w:div w:id="1058212909">
              <w:marLeft w:val="0"/>
              <w:marRight w:val="0"/>
              <w:marTop w:val="0"/>
              <w:marBottom w:val="0"/>
              <w:divBdr>
                <w:top w:val="none" w:sz="0" w:space="0" w:color="auto"/>
                <w:left w:val="none" w:sz="0" w:space="0" w:color="auto"/>
                <w:bottom w:val="none" w:sz="0" w:space="0" w:color="auto"/>
                <w:right w:val="none" w:sz="0" w:space="0" w:color="auto"/>
              </w:divBdr>
            </w:div>
            <w:div w:id="1059672585">
              <w:marLeft w:val="0"/>
              <w:marRight w:val="0"/>
              <w:marTop w:val="0"/>
              <w:marBottom w:val="0"/>
              <w:divBdr>
                <w:top w:val="none" w:sz="0" w:space="0" w:color="auto"/>
                <w:left w:val="none" w:sz="0" w:space="0" w:color="auto"/>
                <w:bottom w:val="none" w:sz="0" w:space="0" w:color="auto"/>
                <w:right w:val="none" w:sz="0" w:space="0" w:color="auto"/>
              </w:divBdr>
            </w:div>
            <w:div w:id="1059674037">
              <w:marLeft w:val="0"/>
              <w:marRight w:val="0"/>
              <w:marTop w:val="0"/>
              <w:marBottom w:val="0"/>
              <w:divBdr>
                <w:top w:val="none" w:sz="0" w:space="0" w:color="auto"/>
                <w:left w:val="none" w:sz="0" w:space="0" w:color="auto"/>
                <w:bottom w:val="none" w:sz="0" w:space="0" w:color="auto"/>
                <w:right w:val="none" w:sz="0" w:space="0" w:color="auto"/>
              </w:divBdr>
            </w:div>
            <w:div w:id="1059790188">
              <w:marLeft w:val="0"/>
              <w:marRight w:val="0"/>
              <w:marTop w:val="0"/>
              <w:marBottom w:val="0"/>
              <w:divBdr>
                <w:top w:val="none" w:sz="0" w:space="0" w:color="auto"/>
                <w:left w:val="none" w:sz="0" w:space="0" w:color="auto"/>
                <w:bottom w:val="none" w:sz="0" w:space="0" w:color="auto"/>
                <w:right w:val="none" w:sz="0" w:space="0" w:color="auto"/>
              </w:divBdr>
            </w:div>
            <w:div w:id="1060204371">
              <w:marLeft w:val="0"/>
              <w:marRight w:val="0"/>
              <w:marTop w:val="0"/>
              <w:marBottom w:val="0"/>
              <w:divBdr>
                <w:top w:val="none" w:sz="0" w:space="0" w:color="auto"/>
                <w:left w:val="none" w:sz="0" w:space="0" w:color="auto"/>
                <w:bottom w:val="none" w:sz="0" w:space="0" w:color="auto"/>
                <w:right w:val="none" w:sz="0" w:space="0" w:color="auto"/>
              </w:divBdr>
            </w:div>
            <w:div w:id="1060247602">
              <w:marLeft w:val="0"/>
              <w:marRight w:val="0"/>
              <w:marTop w:val="0"/>
              <w:marBottom w:val="0"/>
              <w:divBdr>
                <w:top w:val="none" w:sz="0" w:space="0" w:color="auto"/>
                <w:left w:val="none" w:sz="0" w:space="0" w:color="auto"/>
                <w:bottom w:val="none" w:sz="0" w:space="0" w:color="auto"/>
                <w:right w:val="none" w:sz="0" w:space="0" w:color="auto"/>
              </w:divBdr>
            </w:div>
            <w:div w:id="1061363517">
              <w:marLeft w:val="0"/>
              <w:marRight w:val="0"/>
              <w:marTop w:val="0"/>
              <w:marBottom w:val="0"/>
              <w:divBdr>
                <w:top w:val="none" w:sz="0" w:space="0" w:color="auto"/>
                <w:left w:val="none" w:sz="0" w:space="0" w:color="auto"/>
                <w:bottom w:val="none" w:sz="0" w:space="0" w:color="auto"/>
                <w:right w:val="none" w:sz="0" w:space="0" w:color="auto"/>
              </w:divBdr>
            </w:div>
            <w:div w:id="1062097845">
              <w:marLeft w:val="0"/>
              <w:marRight w:val="0"/>
              <w:marTop w:val="0"/>
              <w:marBottom w:val="0"/>
              <w:divBdr>
                <w:top w:val="none" w:sz="0" w:space="0" w:color="auto"/>
                <w:left w:val="none" w:sz="0" w:space="0" w:color="auto"/>
                <w:bottom w:val="none" w:sz="0" w:space="0" w:color="auto"/>
                <w:right w:val="none" w:sz="0" w:space="0" w:color="auto"/>
              </w:divBdr>
            </w:div>
            <w:div w:id="1063719040">
              <w:marLeft w:val="0"/>
              <w:marRight w:val="0"/>
              <w:marTop w:val="0"/>
              <w:marBottom w:val="0"/>
              <w:divBdr>
                <w:top w:val="none" w:sz="0" w:space="0" w:color="auto"/>
                <w:left w:val="none" w:sz="0" w:space="0" w:color="auto"/>
                <w:bottom w:val="none" w:sz="0" w:space="0" w:color="auto"/>
                <w:right w:val="none" w:sz="0" w:space="0" w:color="auto"/>
              </w:divBdr>
            </w:div>
            <w:div w:id="1064452963">
              <w:marLeft w:val="0"/>
              <w:marRight w:val="0"/>
              <w:marTop w:val="0"/>
              <w:marBottom w:val="0"/>
              <w:divBdr>
                <w:top w:val="none" w:sz="0" w:space="0" w:color="auto"/>
                <w:left w:val="none" w:sz="0" w:space="0" w:color="auto"/>
                <w:bottom w:val="none" w:sz="0" w:space="0" w:color="auto"/>
                <w:right w:val="none" w:sz="0" w:space="0" w:color="auto"/>
              </w:divBdr>
            </w:div>
            <w:div w:id="1065225765">
              <w:marLeft w:val="0"/>
              <w:marRight w:val="0"/>
              <w:marTop w:val="0"/>
              <w:marBottom w:val="0"/>
              <w:divBdr>
                <w:top w:val="none" w:sz="0" w:space="0" w:color="auto"/>
                <w:left w:val="none" w:sz="0" w:space="0" w:color="auto"/>
                <w:bottom w:val="none" w:sz="0" w:space="0" w:color="auto"/>
                <w:right w:val="none" w:sz="0" w:space="0" w:color="auto"/>
              </w:divBdr>
            </w:div>
            <w:div w:id="1072433160">
              <w:marLeft w:val="0"/>
              <w:marRight w:val="0"/>
              <w:marTop w:val="0"/>
              <w:marBottom w:val="0"/>
              <w:divBdr>
                <w:top w:val="none" w:sz="0" w:space="0" w:color="auto"/>
                <w:left w:val="none" w:sz="0" w:space="0" w:color="auto"/>
                <w:bottom w:val="none" w:sz="0" w:space="0" w:color="auto"/>
                <w:right w:val="none" w:sz="0" w:space="0" w:color="auto"/>
              </w:divBdr>
            </w:div>
            <w:div w:id="1072773795">
              <w:marLeft w:val="0"/>
              <w:marRight w:val="0"/>
              <w:marTop w:val="0"/>
              <w:marBottom w:val="0"/>
              <w:divBdr>
                <w:top w:val="none" w:sz="0" w:space="0" w:color="auto"/>
                <w:left w:val="none" w:sz="0" w:space="0" w:color="auto"/>
                <w:bottom w:val="none" w:sz="0" w:space="0" w:color="auto"/>
                <w:right w:val="none" w:sz="0" w:space="0" w:color="auto"/>
              </w:divBdr>
            </w:div>
            <w:div w:id="1073815298">
              <w:marLeft w:val="0"/>
              <w:marRight w:val="0"/>
              <w:marTop w:val="0"/>
              <w:marBottom w:val="0"/>
              <w:divBdr>
                <w:top w:val="none" w:sz="0" w:space="0" w:color="auto"/>
                <w:left w:val="none" w:sz="0" w:space="0" w:color="auto"/>
                <w:bottom w:val="none" w:sz="0" w:space="0" w:color="auto"/>
                <w:right w:val="none" w:sz="0" w:space="0" w:color="auto"/>
              </w:divBdr>
            </w:div>
            <w:div w:id="1074011935">
              <w:marLeft w:val="0"/>
              <w:marRight w:val="0"/>
              <w:marTop w:val="0"/>
              <w:marBottom w:val="0"/>
              <w:divBdr>
                <w:top w:val="none" w:sz="0" w:space="0" w:color="auto"/>
                <w:left w:val="none" w:sz="0" w:space="0" w:color="auto"/>
                <w:bottom w:val="none" w:sz="0" w:space="0" w:color="auto"/>
                <w:right w:val="none" w:sz="0" w:space="0" w:color="auto"/>
              </w:divBdr>
            </w:div>
            <w:div w:id="1074014015">
              <w:marLeft w:val="0"/>
              <w:marRight w:val="0"/>
              <w:marTop w:val="0"/>
              <w:marBottom w:val="0"/>
              <w:divBdr>
                <w:top w:val="none" w:sz="0" w:space="0" w:color="auto"/>
                <w:left w:val="none" w:sz="0" w:space="0" w:color="auto"/>
                <w:bottom w:val="none" w:sz="0" w:space="0" w:color="auto"/>
                <w:right w:val="none" w:sz="0" w:space="0" w:color="auto"/>
              </w:divBdr>
            </w:div>
            <w:div w:id="1075126399">
              <w:marLeft w:val="0"/>
              <w:marRight w:val="0"/>
              <w:marTop w:val="0"/>
              <w:marBottom w:val="0"/>
              <w:divBdr>
                <w:top w:val="none" w:sz="0" w:space="0" w:color="auto"/>
                <w:left w:val="none" w:sz="0" w:space="0" w:color="auto"/>
                <w:bottom w:val="none" w:sz="0" w:space="0" w:color="auto"/>
                <w:right w:val="none" w:sz="0" w:space="0" w:color="auto"/>
              </w:divBdr>
            </w:div>
            <w:div w:id="1079903829">
              <w:marLeft w:val="0"/>
              <w:marRight w:val="0"/>
              <w:marTop w:val="0"/>
              <w:marBottom w:val="0"/>
              <w:divBdr>
                <w:top w:val="none" w:sz="0" w:space="0" w:color="auto"/>
                <w:left w:val="none" w:sz="0" w:space="0" w:color="auto"/>
                <w:bottom w:val="none" w:sz="0" w:space="0" w:color="auto"/>
                <w:right w:val="none" w:sz="0" w:space="0" w:color="auto"/>
              </w:divBdr>
            </w:div>
            <w:div w:id="1080055748">
              <w:marLeft w:val="0"/>
              <w:marRight w:val="0"/>
              <w:marTop w:val="0"/>
              <w:marBottom w:val="0"/>
              <w:divBdr>
                <w:top w:val="none" w:sz="0" w:space="0" w:color="auto"/>
                <w:left w:val="none" w:sz="0" w:space="0" w:color="auto"/>
                <w:bottom w:val="none" w:sz="0" w:space="0" w:color="auto"/>
                <w:right w:val="none" w:sz="0" w:space="0" w:color="auto"/>
              </w:divBdr>
            </w:div>
            <w:div w:id="1080638243">
              <w:marLeft w:val="0"/>
              <w:marRight w:val="0"/>
              <w:marTop w:val="0"/>
              <w:marBottom w:val="0"/>
              <w:divBdr>
                <w:top w:val="none" w:sz="0" w:space="0" w:color="auto"/>
                <w:left w:val="none" w:sz="0" w:space="0" w:color="auto"/>
                <w:bottom w:val="none" w:sz="0" w:space="0" w:color="auto"/>
                <w:right w:val="none" w:sz="0" w:space="0" w:color="auto"/>
              </w:divBdr>
            </w:div>
            <w:div w:id="1080640744">
              <w:marLeft w:val="0"/>
              <w:marRight w:val="0"/>
              <w:marTop w:val="0"/>
              <w:marBottom w:val="0"/>
              <w:divBdr>
                <w:top w:val="none" w:sz="0" w:space="0" w:color="auto"/>
                <w:left w:val="none" w:sz="0" w:space="0" w:color="auto"/>
                <w:bottom w:val="none" w:sz="0" w:space="0" w:color="auto"/>
                <w:right w:val="none" w:sz="0" w:space="0" w:color="auto"/>
              </w:divBdr>
            </w:div>
            <w:div w:id="1081635130">
              <w:marLeft w:val="0"/>
              <w:marRight w:val="0"/>
              <w:marTop w:val="0"/>
              <w:marBottom w:val="0"/>
              <w:divBdr>
                <w:top w:val="none" w:sz="0" w:space="0" w:color="auto"/>
                <w:left w:val="none" w:sz="0" w:space="0" w:color="auto"/>
                <w:bottom w:val="none" w:sz="0" w:space="0" w:color="auto"/>
                <w:right w:val="none" w:sz="0" w:space="0" w:color="auto"/>
              </w:divBdr>
            </w:div>
            <w:div w:id="1082291080">
              <w:marLeft w:val="0"/>
              <w:marRight w:val="0"/>
              <w:marTop w:val="0"/>
              <w:marBottom w:val="0"/>
              <w:divBdr>
                <w:top w:val="none" w:sz="0" w:space="0" w:color="auto"/>
                <w:left w:val="none" w:sz="0" w:space="0" w:color="auto"/>
                <w:bottom w:val="none" w:sz="0" w:space="0" w:color="auto"/>
                <w:right w:val="none" w:sz="0" w:space="0" w:color="auto"/>
              </w:divBdr>
            </w:div>
            <w:div w:id="1082725398">
              <w:marLeft w:val="0"/>
              <w:marRight w:val="0"/>
              <w:marTop w:val="0"/>
              <w:marBottom w:val="0"/>
              <w:divBdr>
                <w:top w:val="none" w:sz="0" w:space="0" w:color="auto"/>
                <w:left w:val="none" w:sz="0" w:space="0" w:color="auto"/>
                <w:bottom w:val="none" w:sz="0" w:space="0" w:color="auto"/>
                <w:right w:val="none" w:sz="0" w:space="0" w:color="auto"/>
              </w:divBdr>
            </w:div>
            <w:div w:id="1083524682">
              <w:marLeft w:val="0"/>
              <w:marRight w:val="0"/>
              <w:marTop w:val="0"/>
              <w:marBottom w:val="0"/>
              <w:divBdr>
                <w:top w:val="none" w:sz="0" w:space="0" w:color="auto"/>
                <w:left w:val="none" w:sz="0" w:space="0" w:color="auto"/>
                <w:bottom w:val="none" w:sz="0" w:space="0" w:color="auto"/>
                <w:right w:val="none" w:sz="0" w:space="0" w:color="auto"/>
              </w:divBdr>
            </w:div>
            <w:div w:id="1085608745">
              <w:marLeft w:val="0"/>
              <w:marRight w:val="0"/>
              <w:marTop w:val="0"/>
              <w:marBottom w:val="0"/>
              <w:divBdr>
                <w:top w:val="none" w:sz="0" w:space="0" w:color="auto"/>
                <w:left w:val="none" w:sz="0" w:space="0" w:color="auto"/>
                <w:bottom w:val="none" w:sz="0" w:space="0" w:color="auto"/>
                <w:right w:val="none" w:sz="0" w:space="0" w:color="auto"/>
              </w:divBdr>
            </w:div>
            <w:div w:id="1086920864">
              <w:marLeft w:val="0"/>
              <w:marRight w:val="0"/>
              <w:marTop w:val="0"/>
              <w:marBottom w:val="0"/>
              <w:divBdr>
                <w:top w:val="none" w:sz="0" w:space="0" w:color="auto"/>
                <w:left w:val="none" w:sz="0" w:space="0" w:color="auto"/>
                <w:bottom w:val="none" w:sz="0" w:space="0" w:color="auto"/>
                <w:right w:val="none" w:sz="0" w:space="0" w:color="auto"/>
              </w:divBdr>
            </w:div>
            <w:div w:id="1088111236">
              <w:marLeft w:val="0"/>
              <w:marRight w:val="0"/>
              <w:marTop w:val="0"/>
              <w:marBottom w:val="0"/>
              <w:divBdr>
                <w:top w:val="none" w:sz="0" w:space="0" w:color="auto"/>
                <w:left w:val="none" w:sz="0" w:space="0" w:color="auto"/>
                <w:bottom w:val="none" w:sz="0" w:space="0" w:color="auto"/>
                <w:right w:val="none" w:sz="0" w:space="0" w:color="auto"/>
              </w:divBdr>
            </w:div>
            <w:div w:id="1088577897">
              <w:marLeft w:val="0"/>
              <w:marRight w:val="0"/>
              <w:marTop w:val="0"/>
              <w:marBottom w:val="0"/>
              <w:divBdr>
                <w:top w:val="none" w:sz="0" w:space="0" w:color="auto"/>
                <w:left w:val="none" w:sz="0" w:space="0" w:color="auto"/>
                <w:bottom w:val="none" w:sz="0" w:space="0" w:color="auto"/>
                <w:right w:val="none" w:sz="0" w:space="0" w:color="auto"/>
              </w:divBdr>
            </w:div>
            <w:div w:id="1089473480">
              <w:marLeft w:val="0"/>
              <w:marRight w:val="0"/>
              <w:marTop w:val="0"/>
              <w:marBottom w:val="0"/>
              <w:divBdr>
                <w:top w:val="none" w:sz="0" w:space="0" w:color="auto"/>
                <w:left w:val="none" w:sz="0" w:space="0" w:color="auto"/>
                <w:bottom w:val="none" w:sz="0" w:space="0" w:color="auto"/>
                <w:right w:val="none" w:sz="0" w:space="0" w:color="auto"/>
              </w:divBdr>
            </w:div>
            <w:div w:id="1089933258">
              <w:marLeft w:val="0"/>
              <w:marRight w:val="0"/>
              <w:marTop w:val="0"/>
              <w:marBottom w:val="0"/>
              <w:divBdr>
                <w:top w:val="none" w:sz="0" w:space="0" w:color="auto"/>
                <w:left w:val="none" w:sz="0" w:space="0" w:color="auto"/>
                <w:bottom w:val="none" w:sz="0" w:space="0" w:color="auto"/>
                <w:right w:val="none" w:sz="0" w:space="0" w:color="auto"/>
              </w:divBdr>
            </w:div>
            <w:div w:id="1090465698">
              <w:marLeft w:val="0"/>
              <w:marRight w:val="0"/>
              <w:marTop w:val="0"/>
              <w:marBottom w:val="0"/>
              <w:divBdr>
                <w:top w:val="none" w:sz="0" w:space="0" w:color="auto"/>
                <w:left w:val="none" w:sz="0" w:space="0" w:color="auto"/>
                <w:bottom w:val="none" w:sz="0" w:space="0" w:color="auto"/>
                <w:right w:val="none" w:sz="0" w:space="0" w:color="auto"/>
              </w:divBdr>
            </w:div>
            <w:div w:id="1091243531">
              <w:marLeft w:val="0"/>
              <w:marRight w:val="0"/>
              <w:marTop w:val="0"/>
              <w:marBottom w:val="0"/>
              <w:divBdr>
                <w:top w:val="none" w:sz="0" w:space="0" w:color="auto"/>
                <w:left w:val="none" w:sz="0" w:space="0" w:color="auto"/>
                <w:bottom w:val="none" w:sz="0" w:space="0" w:color="auto"/>
                <w:right w:val="none" w:sz="0" w:space="0" w:color="auto"/>
              </w:divBdr>
            </w:div>
            <w:div w:id="1092118649">
              <w:marLeft w:val="0"/>
              <w:marRight w:val="0"/>
              <w:marTop w:val="0"/>
              <w:marBottom w:val="0"/>
              <w:divBdr>
                <w:top w:val="none" w:sz="0" w:space="0" w:color="auto"/>
                <w:left w:val="none" w:sz="0" w:space="0" w:color="auto"/>
                <w:bottom w:val="none" w:sz="0" w:space="0" w:color="auto"/>
                <w:right w:val="none" w:sz="0" w:space="0" w:color="auto"/>
              </w:divBdr>
            </w:div>
            <w:div w:id="1092969348">
              <w:marLeft w:val="0"/>
              <w:marRight w:val="0"/>
              <w:marTop w:val="0"/>
              <w:marBottom w:val="0"/>
              <w:divBdr>
                <w:top w:val="none" w:sz="0" w:space="0" w:color="auto"/>
                <w:left w:val="none" w:sz="0" w:space="0" w:color="auto"/>
                <w:bottom w:val="none" w:sz="0" w:space="0" w:color="auto"/>
                <w:right w:val="none" w:sz="0" w:space="0" w:color="auto"/>
              </w:divBdr>
            </w:div>
            <w:div w:id="1093472823">
              <w:marLeft w:val="0"/>
              <w:marRight w:val="0"/>
              <w:marTop w:val="0"/>
              <w:marBottom w:val="0"/>
              <w:divBdr>
                <w:top w:val="none" w:sz="0" w:space="0" w:color="auto"/>
                <w:left w:val="none" w:sz="0" w:space="0" w:color="auto"/>
                <w:bottom w:val="none" w:sz="0" w:space="0" w:color="auto"/>
                <w:right w:val="none" w:sz="0" w:space="0" w:color="auto"/>
              </w:divBdr>
            </w:div>
            <w:div w:id="1096486150">
              <w:marLeft w:val="0"/>
              <w:marRight w:val="0"/>
              <w:marTop w:val="0"/>
              <w:marBottom w:val="0"/>
              <w:divBdr>
                <w:top w:val="none" w:sz="0" w:space="0" w:color="auto"/>
                <w:left w:val="none" w:sz="0" w:space="0" w:color="auto"/>
                <w:bottom w:val="none" w:sz="0" w:space="0" w:color="auto"/>
                <w:right w:val="none" w:sz="0" w:space="0" w:color="auto"/>
              </w:divBdr>
            </w:div>
            <w:div w:id="1096902475">
              <w:marLeft w:val="0"/>
              <w:marRight w:val="0"/>
              <w:marTop w:val="0"/>
              <w:marBottom w:val="0"/>
              <w:divBdr>
                <w:top w:val="none" w:sz="0" w:space="0" w:color="auto"/>
                <w:left w:val="none" w:sz="0" w:space="0" w:color="auto"/>
                <w:bottom w:val="none" w:sz="0" w:space="0" w:color="auto"/>
                <w:right w:val="none" w:sz="0" w:space="0" w:color="auto"/>
              </w:divBdr>
            </w:div>
            <w:div w:id="1099645831">
              <w:marLeft w:val="0"/>
              <w:marRight w:val="0"/>
              <w:marTop w:val="0"/>
              <w:marBottom w:val="0"/>
              <w:divBdr>
                <w:top w:val="none" w:sz="0" w:space="0" w:color="auto"/>
                <w:left w:val="none" w:sz="0" w:space="0" w:color="auto"/>
                <w:bottom w:val="none" w:sz="0" w:space="0" w:color="auto"/>
                <w:right w:val="none" w:sz="0" w:space="0" w:color="auto"/>
              </w:divBdr>
            </w:div>
            <w:div w:id="1100754358">
              <w:marLeft w:val="0"/>
              <w:marRight w:val="0"/>
              <w:marTop w:val="0"/>
              <w:marBottom w:val="0"/>
              <w:divBdr>
                <w:top w:val="none" w:sz="0" w:space="0" w:color="auto"/>
                <w:left w:val="none" w:sz="0" w:space="0" w:color="auto"/>
                <w:bottom w:val="none" w:sz="0" w:space="0" w:color="auto"/>
                <w:right w:val="none" w:sz="0" w:space="0" w:color="auto"/>
              </w:divBdr>
            </w:div>
            <w:div w:id="1102842181">
              <w:marLeft w:val="0"/>
              <w:marRight w:val="0"/>
              <w:marTop w:val="0"/>
              <w:marBottom w:val="0"/>
              <w:divBdr>
                <w:top w:val="none" w:sz="0" w:space="0" w:color="auto"/>
                <w:left w:val="none" w:sz="0" w:space="0" w:color="auto"/>
                <w:bottom w:val="none" w:sz="0" w:space="0" w:color="auto"/>
                <w:right w:val="none" w:sz="0" w:space="0" w:color="auto"/>
              </w:divBdr>
            </w:div>
            <w:div w:id="1103499798">
              <w:marLeft w:val="0"/>
              <w:marRight w:val="0"/>
              <w:marTop w:val="0"/>
              <w:marBottom w:val="0"/>
              <w:divBdr>
                <w:top w:val="none" w:sz="0" w:space="0" w:color="auto"/>
                <w:left w:val="none" w:sz="0" w:space="0" w:color="auto"/>
                <w:bottom w:val="none" w:sz="0" w:space="0" w:color="auto"/>
                <w:right w:val="none" w:sz="0" w:space="0" w:color="auto"/>
              </w:divBdr>
            </w:div>
            <w:div w:id="1107122955">
              <w:marLeft w:val="0"/>
              <w:marRight w:val="0"/>
              <w:marTop w:val="0"/>
              <w:marBottom w:val="0"/>
              <w:divBdr>
                <w:top w:val="none" w:sz="0" w:space="0" w:color="auto"/>
                <w:left w:val="none" w:sz="0" w:space="0" w:color="auto"/>
                <w:bottom w:val="none" w:sz="0" w:space="0" w:color="auto"/>
                <w:right w:val="none" w:sz="0" w:space="0" w:color="auto"/>
              </w:divBdr>
            </w:div>
            <w:div w:id="1107654748">
              <w:marLeft w:val="0"/>
              <w:marRight w:val="0"/>
              <w:marTop w:val="0"/>
              <w:marBottom w:val="0"/>
              <w:divBdr>
                <w:top w:val="none" w:sz="0" w:space="0" w:color="auto"/>
                <w:left w:val="none" w:sz="0" w:space="0" w:color="auto"/>
                <w:bottom w:val="none" w:sz="0" w:space="0" w:color="auto"/>
                <w:right w:val="none" w:sz="0" w:space="0" w:color="auto"/>
              </w:divBdr>
            </w:div>
            <w:div w:id="1107889853">
              <w:marLeft w:val="0"/>
              <w:marRight w:val="0"/>
              <w:marTop w:val="0"/>
              <w:marBottom w:val="0"/>
              <w:divBdr>
                <w:top w:val="none" w:sz="0" w:space="0" w:color="auto"/>
                <w:left w:val="none" w:sz="0" w:space="0" w:color="auto"/>
                <w:bottom w:val="none" w:sz="0" w:space="0" w:color="auto"/>
                <w:right w:val="none" w:sz="0" w:space="0" w:color="auto"/>
              </w:divBdr>
            </w:div>
            <w:div w:id="1108696157">
              <w:marLeft w:val="0"/>
              <w:marRight w:val="0"/>
              <w:marTop w:val="0"/>
              <w:marBottom w:val="0"/>
              <w:divBdr>
                <w:top w:val="none" w:sz="0" w:space="0" w:color="auto"/>
                <w:left w:val="none" w:sz="0" w:space="0" w:color="auto"/>
                <w:bottom w:val="none" w:sz="0" w:space="0" w:color="auto"/>
                <w:right w:val="none" w:sz="0" w:space="0" w:color="auto"/>
              </w:divBdr>
            </w:div>
            <w:div w:id="1116101075">
              <w:marLeft w:val="0"/>
              <w:marRight w:val="0"/>
              <w:marTop w:val="0"/>
              <w:marBottom w:val="0"/>
              <w:divBdr>
                <w:top w:val="none" w:sz="0" w:space="0" w:color="auto"/>
                <w:left w:val="none" w:sz="0" w:space="0" w:color="auto"/>
                <w:bottom w:val="none" w:sz="0" w:space="0" w:color="auto"/>
                <w:right w:val="none" w:sz="0" w:space="0" w:color="auto"/>
              </w:divBdr>
            </w:div>
            <w:div w:id="1117135993">
              <w:marLeft w:val="0"/>
              <w:marRight w:val="0"/>
              <w:marTop w:val="0"/>
              <w:marBottom w:val="0"/>
              <w:divBdr>
                <w:top w:val="none" w:sz="0" w:space="0" w:color="auto"/>
                <w:left w:val="none" w:sz="0" w:space="0" w:color="auto"/>
                <w:bottom w:val="none" w:sz="0" w:space="0" w:color="auto"/>
                <w:right w:val="none" w:sz="0" w:space="0" w:color="auto"/>
              </w:divBdr>
            </w:div>
            <w:div w:id="1117527512">
              <w:marLeft w:val="0"/>
              <w:marRight w:val="0"/>
              <w:marTop w:val="0"/>
              <w:marBottom w:val="0"/>
              <w:divBdr>
                <w:top w:val="none" w:sz="0" w:space="0" w:color="auto"/>
                <w:left w:val="none" w:sz="0" w:space="0" w:color="auto"/>
                <w:bottom w:val="none" w:sz="0" w:space="0" w:color="auto"/>
                <w:right w:val="none" w:sz="0" w:space="0" w:color="auto"/>
              </w:divBdr>
            </w:div>
            <w:div w:id="1118259602">
              <w:marLeft w:val="0"/>
              <w:marRight w:val="0"/>
              <w:marTop w:val="0"/>
              <w:marBottom w:val="0"/>
              <w:divBdr>
                <w:top w:val="none" w:sz="0" w:space="0" w:color="auto"/>
                <w:left w:val="none" w:sz="0" w:space="0" w:color="auto"/>
                <w:bottom w:val="none" w:sz="0" w:space="0" w:color="auto"/>
                <w:right w:val="none" w:sz="0" w:space="0" w:color="auto"/>
              </w:divBdr>
            </w:div>
            <w:div w:id="1118837937">
              <w:marLeft w:val="0"/>
              <w:marRight w:val="0"/>
              <w:marTop w:val="0"/>
              <w:marBottom w:val="0"/>
              <w:divBdr>
                <w:top w:val="none" w:sz="0" w:space="0" w:color="auto"/>
                <w:left w:val="none" w:sz="0" w:space="0" w:color="auto"/>
                <w:bottom w:val="none" w:sz="0" w:space="0" w:color="auto"/>
                <w:right w:val="none" w:sz="0" w:space="0" w:color="auto"/>
              </w:divBdr>
            </w:div>
            <w:div w:id="1120803988">
              <w:marLeft w:val="0"/>
              <w:marRight w:val="0"/>
              <w:marTop w:val="0"/>
              <w:marBottom w:val="0"/>
              <w:divBdr>
                <w:top w:val="none" w:sz="0" w:space="0" w:color="auto"/>
                <w:left w:val="none" w:sz="0" w:space="0" w:color="auto"/>
                <w:bottom w:val="none" w:sz="0" w:space="0" w:color="auto"/>
                <w:right w:val="none" w:sz="0" w:space="0" w:color="auto"/>
              </w:divBdr>
            </w:div>
            <w:div w:id="1121998478">
              <w:marLeft w:val="0"/>
              <w:marRight w:val="0"/>
              <w:marTop w:val="0"/>
              <w:marBottom w:val="0"/>
              <w:divBdr>
                <w:top w:val="none" w:sz="0" w:space="0" w:color="auto"/>
                <w:left w:val="none" w:sz="0" w:space="0" w:color="auto"/>
                <w:bottom w:val="none" w:sz="0" w:space="0" w:color="auto"/>
                <w:right w:val="none" w:sz="0" w:space="0" w:color="auto"/>
              </w:divBdr>
            </w:div>
            <w:div w:id="1123498159">
              <w:marLeft w:val="0"/>
              <w:marRight w:val="0"/>
              <w:marTop w:val="0"/>
              <w:marBottom w:val="0"/>
              <w:divBdr>
                <w:top w:val="none" w:sz="0" w:space="0" w:color="auto"/>
                <w:left w:val="none" w:sz="0" w:space="0" w:color="auto"/>
                <w:bottom w:val="none" w:sz="0" w:space="0" w:color="auto"/>
                <w:right w:val="none" w:sz="0" w:space="0" w:color="auto"/>
              </w:divBdr>
            </w:div>
            <w:div w:id="1124232162">
              <w:marLeft w:val="0"/>
              <w:marRight w:val="0"/>
              <w:marTop w:val="0"/>
              <w:marBottom w:val="0"/>
              <w:divBdr>
                <w:top w:val="none" w:sz="0" w:space="0" w:color="auto"/>
                <w:left w:val="none" w:sz="0" w:space="0" w:color="auto"/>
                <w:bottom w:val="none" w:sz="0" w:space="0" w:color="auto"/>
                <w:right w:val="none" w:sz="0" w:space="0" w:color="auto"/>
              </w:divBdr>
            </w:div>
            <w:div w:id="1125271158">
              <w:marLeft w:val="0"/>
              <w:marRight w:val="0"/>
              <w:marTop w:val="0"/>
              <w:marBottom w:val="0"/>
              <w:divBdr>
                <w:top w:val="none" w:sz="0" w:space="0" w:color="auto"/>
                <w:left w:val="none" w:sz="0" w:space="0" w:color="auto"/>
                <w:bottom w:val="none" w:sz="0" w:space="0" w:color="auto"/>
                <w:right w:val="none" w:sz="0" w:space="0" w:color="auto"/>
              </w:divBdr>
            </w:div>
            <w:div w:id="1125662124">
              <w:marLeft w:val="0"/>
              <w:marRight w:val="0"/>
              <w:marTop w:val="0"/>
              <w:marBottom w:val="0"/>
              <w:divBdr>
                <w:top w:val="none" w:sz="0" w:space="0" w:color="auto"/>
                <w:left w:val="none" w:sz="0" w:space="0" w:color="auto"/>
                <w:bottom w:val="none" w:sz="0" w:space="0" w:color="auto"/>
                <w:right w:val="none" w:sz="0" w:space="0" w:color="auto"/>
              </w:divBdr>
            </w:div>
            <w:div w:id="1126853354">
              <w:marLeft w:val="0"/>
              <w:marRight w:val="0"/>
              <w:marTop w:val="0"/>
              <w:marBottom w:val="0"/>
              <w:divBdr>
                <w:top w:val="none" w:sz="0" w:space="0" w:color="auto"/>
                <w:left w:val="none" w:sz="0" w:space="0" w:color="auto"/>
                <w:bottom w:val="none" w:sz="0" w:space="0" w:color="auto"/>
                <w:right w:val="none" w:sz="0" w:space="0" w:color="auto"/>
              </w:divBdr>
            </w:div>
            <w:div w:id="1127964783">
              <w:marLeft w:val="0"/>
              <w:marRight w:val="0"/>
              <w:marTop w:val="0"/>
              <w:marBottom w:val="0"/>
              <w:divBdr>
                <w:top w:val="none" w:sz="0" w:space="0" w:color="auto"/>
                <w:left w:val="none" w:sz="0" w:space="0" w:color="auto"/>
                <w:bottom w:val="none" w:sz="0" w:space="0" w:color="auto"/>
                <w:right w:val="none" w:sz="0" w:space="0" w:color="auto"/>
              </w:divBdr>
            </w:div>
            <w:div w:id="1128665406">
              <w:marLeft w:val="0"/>
              <w:marRight w:val="0"/>
              <w:marTop w:val="0"/>
              <w:marBottom w:val="0"/>
              <w:divBdr>
                <w:top w:val="none" w:sz="0" w:space="0" w:color="auto"/>
                <w:left w:val="none" w:sz="0" w:space="0" w:color="auto"/>
                <w:bottom w:val="none" w:sz="0" w:space="0" w:color="auto"/>
                <w:right w:val="none" w:sz="0" w:space="0" w:color="auto"/>
              </w:divBdr>
            </w:div>
            <w:div w:id="1128859646">
              <w:marLeft w:val="0"/>
              <w:marRight w:val="0"/>
              <w:marTop w:val="0"/>
              <w:marBottom w:val="0"/>
              <w:divBdr>
                <w:top w:val="none" w:sz="0" w:space="0" w:color="auto"/>
                <w:left w:val="none" w:sz="0" w:space="0" w:color="auto"/>
                <w:bottom w:val="none" w:sz="0" w:space="0" w:color="auto"/>
                <w:right w:val="none" w:sz="0" w:space="0" w:color="auto"/>
              </w:divBdr>
            </w:div>
            <w:div w:id="1129200141">
              <w:marLeft w:val="0"/>
              <w:marRight w:val="0"/>
              <w:marTop w:val="0"/>
              <w:marBottom w:val="0"/>
              <w:divBdr>
                <w:top w:val="none" w:sz="0" w:space="0" w:color="auto"/>
                <w:left w:val="none" w:sz="0" w:space="0" w:color="auto"/>
                <w:bottom w:val="none" w:sz="0" w:space="0" w:color="auto"/>
                <w:right w:val="none" w:sz="0" w:space="0" w:color="auto"/>
              </w:divBdr>
            </w:div>
            <w:div w:id="1129587268">
              <w:marLeft w:val="0"/>
              <w:marRight w:val="0"/>
              <w:marTop w:val="0"/>
              <w:marBottom w:val="0"/>
              <w:divBdr>
                <w:top w:val="none" w:sz="0" w:space="0" w:color="auto"/>
                <w:left w:val="none" w:sz="0" w:space="0" w:color="auto"/>
                <w:bottom w:val="none" w:sz="0" w:space="0" w:color="auto"/>
                <w:right w:val="none" w:sz="0" w:space="0" w:color="auto"/>
              </w:divBdr>
            </w:div>
            <w:div w:id="1130636025">
              <w:marLeft w:val="0"/>
              <w:marRight w:val="0"/>
              <w:marTop w:val="0"/>
              <w:marBottom w:val="0"/>
              <w:divBdr>
                <w:top w:val="none" w:sz="0" w:space="0" w:color="auto"/>
                <w:left w:val="none" w:sz="0" w:space="0" w:color="auto"/>
                <w:bottom w:val="none" w:sz="0" w:space="0" w:color="auto"/>
                <w:right w:val="none" w:sz="0" w:space="0" w:color="auto"/>
              </w:divBdr>
            </w:div>
            <w:div w:id="1131561309">
              <w:marLeft w:val="0"/>
              <w:marRight w:val="0"/>
              <w:marTop w:val="0"/>
              <w:marBottom w:val="0"/>
              <w:divBdr>
                <w:top w:val="none" w:sz="0" w:space="0" w:color="auto"/>
                <w:left w:val="none" w:sz="0" w:space="0" w:color="auto"/>
                <w:bottom w:val="none" w:sz="0" w:space="0" w:color="auto"/>
                <w:right w:val="none" w:sz="0" w:space="0" w:color="auto"/>
              </w:divBdr>
            </w:div>
            <w:div w:id="1132675016">
              <w:marLeft w:val="0"/>
              <w:marRight w:val="0"/>
              <w:marTop w:val="0"/>
              <w:marBottom w:val="0"/>
              <w:divBdr>
                <w:top w:val="none" w:sz="0" w:space="0" w:color="auto"/>
                <w:left w:val="none" w:sz="0" w:space="0" w:color="auto"/>
                <w:bottom w:val="none" w:sz="0" w:space="0" w:color="auto"/>
                <w:right w:val="none" w:sz="0" w:space="0" w:color="auto"/>
              </w:divBdr>
            </w:div>
            <w:div w:id="1133712091">
              <w:marLeft w:val="0"/>
              <w:marRight w:val="0"/>
              <w:marTop w:val="0"/>
              <w:marBottom w:val="0"/>
              <w:divBdr>
                <w:top w:val="none" w:sz="0" w:space="0" w:color="auto"/>
                <w:left w:val="none" w:sz="0" w:space="0" w:color="auto"/>
                <w:bottom w:val="none" w:sz="0" w:space="0" w:color="auto"/>
                <w:right w:val="none" w:sz="0" w:space="0" w:color="auto"/>
              </w:divBdr>
            </w:div>
            <w:div w:id="1135024606">
              <w:marLeft w:val="0"/>
              <w:marRight w:val="0"/>
              <w:marTop w:val="0"/>
              <w:marBottom w:val="0"/>
              <w:divBdr>
                <w:top w:val="none" w:sz="0" w:space="0" w:color="auto"/>
                <w:left w:val="none" w:sz="0" w:space="0" w:color="auto"/>
                <w:bottom w:val="none" w:sz="0" w:space="0" w:color="auto"/>
                <w:right w:val="none" w:sz="0" w:space="0" w:color="auto"/>
              </w:divBdr>
            </w:div>
            <w:div w:id="1135950713">
              <w:marLeft w:val="0"/>
              <w:marRight w:val="0"/>
              <w:marTop w:val="0"/>
              <w:marBottom w:val="0"/>
              <w:divBdr>
                <w:top w:val="none" w:sz="0" w:space="0" w:color="auto"/>
                <w:left w:val="none" w:sz="0" w:space="0" w:color="auto"/>
                <w:bottom w:val="none" w:sz="0" w:space="0" w:color="auto"/>
                <w:right w:val="none" w:sz="0" w:space="0" w:color="auto"/>
              </w:divBdr>
            </w:div>
            <w:div w:id="1137528114">
              <w:marLeft w:val="0"/>
              <w:marRight w:val="0"/>
              <w:marTop w:val="0"/>
              <w:marBottom w:val="0"/>
              <w:divBdr>
                <w:top w:val="none" w:sz="0" w:space="0" w:color="auto"/>
                <w:left w:val="none" w:sz="0" w:space="0" w:color="auto"/>
                <w:bottom w:val="none" w:sz="0" w:space="0" w:color="auto"/>
                <w:right w:val="none" w:sz="0" w:space="0" w:color="auto"/>
              </w:divBdr>
            </w:div>
            <w:div w:id="1137726760">
              <w:marLeft w:val="0"/>
              <w:marRight w:val="0"/>
              <w:marTop w:val="0"/>
              <w:marBottom w:val="0"/>
              <w:divBdr>
                <w:top w:val="none" w:sz="0" w:space="0" w:color="auto"/>
                <w:left w:val="none" w:sz="0" w:space="0" w:color="auto"/>
                <w:bottom w:val="none" w:sz="0" w:space="0" w:color="auto"/>
                <w:right w:val="none" w:sz="0" w:space="0" w:color="auto"/>
              </w:divBdr>
            </w:div>
            <w:div w:id="1138109319">
              <w:marLeft w:val="0"/>
              <w:marRight w:val="0"/>
              <w:marTop w:val="0"/>
              <w:marBottom w:val="0"/>
              <w:divBdr>
                <w:top w:val="none" w:sz="0" w:space="0" w:color="auto"/>
                <w:left w:val="none" w:sz="0" w:space="0" w:color="auto"/>
                <w:bottom w:val="none" w:sz="0" w:space="0" w:color="auto"/>
                <w:right w:val="none" w:sz="0" w:space="0" w:color="auto"/>
              </w:divBdr>
            </w:div>
            <w:div w:id="1143883935">
              <w:marLeft w:val="0"/>
              <w:marRight w:val="0"/>
              <w:marTop w:val="0"/>
              <w:marBottom w:val="0"/>
              <w:divBdr>
                <w:top w:val="none" w:sz="0" w:space="0" w:color="auto"/>
                <w:left w:val="none" w:sz="0" w:space="0" w:color="auto"/>
                <w:bottom w:val="none" w:sz="0" w:space="0" w:color="auto"/>
                <w:right w:val="none" w:sz="0" w:space="0" w:color="auto"/>
              </w:divBdr>
            </w:div>
            <w:div w:id="1145777842">
              <w:marLeft w:val="0"/>
              <w:marRight w:val="0"/>
              <w:marTop w:val="0"/>
              <w:marBottom w:val="0"/>
              <w:divBdr>
                <w:top w:val="none" w:sz="0" w:space="0" w:color="auto"/>
                <w:left w:val="none" w:sz="0" w:space="0" w:color="auto"/>
                <w:bottom w:val="none" w:sz="0" w:space="0" w:color="auto"/>
                <w:right w:val="none" w:sz="0" w:space="0" w:color="auto"/>
              </w:divBdr>
            </w:div>
            <w:div w:id="1146554690">
              <w:marLeft w:val="0"/>
              <w:marRight w:val="0"/>
              <w:marTop w:val="0"/>
              <w:marBottom w:val="0"/>
              <w:divBdr>
                <w:top w:val="none" w:sz="0" w:space="0" w:color="auto"/>
                <w:left w:val="none" w:sz="0" w:space="0" w:color="auto"/>
                <w:bottom w:val="none" w:sz="0" w:space="0" w:color="auto"/>
                <w:right w:val="none" w:sz="0" w:space="0" w:color="auto"/>
              </w:divBdr>
            </w:div>
            <w:div w:id="1147281748">
              <w:marLeft w:val="0"/>
              <w:marRight w:val="0"/>
              <w:marTop w:val="0"/>
              <w:marBottom w:val="0"/>
              <w:divBdr>
                <w:top w:val="none" w:sz="0" w:space="0" w:color="auto"/>
                <w:left w:val="none" w:sz="0" w:space="0" w:color="auto"/>
                <w:bottom w:val="none" w:sz="0" w:space="0" w:color="auto"/>
                <w:right w:val="none" w:sz="0" w:space="0" w:color="auto"/>
              </w:divBdr>
            </w:div>
            <w:div w:id="1148206427">
              <w:marLeft w:val="0"/>
              <w:marRight w:val="0"/>
              <w:marTop w:val="0"/>
              <w:marBottom w:val="0"/>
              <w:divBdr>
                <w:top w:val="none" w:sz="0" w:space="0" w:color="auto"/>
                <w:left w:val="none" w:sz="0" w:space="0" w:color="auto"/>
                <w:bottom w:val="none" w:sz="0" w:space="0" w:color="auto"/>
                <w:right w:val="none" w:sz="0" w:space="0" w:color="auto"/>
              </w:divBdr>
            </w:div>
            <w:div w:id="1148938170">
              <w:marLeft w:val="0"/>
              <w:marRight w:val="0"/>
              <w:marTop w:val="0"/>
              <w:marBottom w:val="0"/>
              <w:divBdr>
                <w:top w:val="none" w:sz="0" w:space="0" w:color="auto"/>
                <w:left w:val="none" w:sz="0" w:space="0" w:color="auto"/>
                <w:bottom w:val="none" w:sz="0" w:space="0" w:color="auto"/>
                <w:right w:val="none" w:sz="0" w:space="0" w:color="auto"/>
              </w:divBdr>
            </w:div>
            <w:div w:id="1148939380">
              <w:marLeft w:val="0"/>
              <w:marRight w:val="0"/>
              <w:marTop w:val="0"/>
              <w:marBottom w:val="0"/>
              <w:divBdr>
                <w:top w:val="none" w:sz="0" w:space="0" w:color="auto"/>
                <w:left w:val="none" w:sz="0" w:space="0" w:color="auto"/>
                <w:bottom w:val="none" w:sz="0" w:space="0" w:color="auto"/>
                <w:right w:val="none" w:sz="0" w:space="0" w:color="auto"/>
              </w:divBdr>
            </w:div>
            <w:div w:id="1150365706">
              <w:marLeft w:val="0"/>
              <w:marRight w:val="0"/>
              <w:marTop w:val="0"/>
              <w:marBottom w:val="0"/>
              <w:divBdr>
                <w:top w:val="none" w:sz="0" w:space="0" w:color="auto"/>
                <w:left w:val="none" w:sz="0" w:space="0" w:color="auto"/>
                <w:bottom w:val="none" w:sz="0" w:space="0" w:color="auto"/>
                <w:right w:val="none" w:sz="0" w:space="0" w:color="auto"/>
              </w:divBdr>
            </w:div>
            <w:div w:id="1150900077">
              <w:marLeft w:val="0"/>
              <w:marRight w:val="0"/>
              <w:marTop w:val="0"/>
              <w:marBottom w:val="0"/>
              <w:divBdr>
                <w:top w:val="none" w:sz="0" w:space="0" w:color="auto"/>
                <w:left w:val="none" w:sz="0" w:space="0" w:color="auto"/>
                <w:bottom w:val="none" w:sz="0" w:space="0" w:color="auto"/>
                <w:right w:val="none" w:sz="0" w:space="0" w:color="auto"/>
              </w:divBdr>
            </w:div>
            <w:div w:id="1150950333">
              <w:marLeft w:val="0"/>
              <w:marRight w:val="0"/>
              <w:marTop w:val="0"/>
              <w:marBottom w:val="0"/>
              <w:divBdr>
                <w:top w:val="none" w:sz="0" w:space="0" w:color="auto"/>
                <w:left w:val="none" w:sz="0" w:space="0" w:color="auto"/>
                <w:bottom w:val="none" w:sz="0" w:space="0" w:color="auto"/>
                <w:right w:val="none" w:sz="0" w:space="0" w:color="auto"/>
              </w:divBdr>
            </w:div>
            <w:div w:id="1152452475">
              <w:marLeft w:val="0"/>
              <w:marRight w:val="0"/>
              <w:marTop w:val="0"/>
              <w:marBottom w:val="0"/>
              <w:divBdr>
                <w:top w:val="none" w:sz="0" w:space="0" w:color="auto"/>
                <w:left w:val="none" w:sz="0" w:space="0" w:color="auto"/>
                <w:bottom w:val="none" w:sz="0" w:space="0" w:color="auto"/>
                <w:right w:val="none" w:sz="0" w:space="0" w:color="auto"/>
              </w:divBdr>
            </w:div>
            <w:div w:id="1152866501">
              <w:marLeft w:val="0"/>
              <w:marRight w:val="0"/>
              <w:marTop w:val="0"/>
              <w:marBottom w:val="0"/>
              <w:divBdr>
                <w:top w:val="none" w:sz="0" w:space="0" w:color="auto"/>
                <w:left w:val="none" w:sz="0" w:space="0" w:color="auto"/>
                <w:bottom w:val="none" w:sz="0" w:space="0" w:color="auto"/>
                <w:right w:val="none" w:sz="0" w:space="0" w:color="auto"/>
              </w:divBdr>
            </w:div>
            <w:div w:id="1154950585">
              <w:marLeft w:val="0"/>
              <w:marRight w:val="0"/>
              <w:marTop w:val="0"/>
              <w:marBottom w:val="0"/>
              <w:divBdr>
                <w:top w:val="none" w:sz="0" w:space="0" w:color="auto"/>
                <w:left w:val="none" w:sz="0" w:space="0" w:color="auto"/>
                <w:bottom w:val="none" w:sz="0" w:space="0" w:color="auto"/>
                <w:right w:val="none" w:sz="0" w:space="0" w:color="auto"/>
              </w:divBdr>
            </w:div>
            <w:div w:id="1156147626">
              <w:marLeft w:val="0"/>
              <w:marRight w:val="0"/>
              <w:marTop w:val="0"/>
              <w:marBottom w:val="0"/>
              <w:divBdr>
                <w:top w:val="none" w:sz="0" w:space="0" w:color="auto"/>
                <w:left w:val="none" w:sz="0" w:space="0" w:color="auto"/>
                <w:bottom w:val="none" w:sz="0" w:space="0" w:color="auto"/>
                <w:right w:val="none" w:sz="0" w:space="0" w:color="auto"/>
              </w:divBdr>
            </w:div>
            <w:div w:id="1156922526">
              <w:marLeft w:val="0"/>
              <w:marRight w:val="0"/>
              <w:marTop w:val="0"/>
              <w:marBottom w:val="0"/>
              <w:divBdr>
                <w:top w:val="none" w:sz="0" w:space="0" w:color="auto"/>
                <w:left w:val="none" w:sz="0" w:space="0" w:color="auto"/>
                <w:bottom w:val="none" w:sz="0" w:space="0" w:color="auto"/>
                <w:right w:val="none" w:sz="0" w:space="0" w:color="auto"/>
              </w:divBdr>
            </w:div>
            <w:div w:id="1157064666">
              <w:marLeft w:val="0"/>
              <w:marRight w:val="0"/>
              <w:marTop w:val="0"/>
              <w:marBottom w:val="0"/>
              <w:divBdr>
                <w:top w:val="none" w:sz="0" w:space="0" w:color="auto"/>
                <w:left w:val="none" w:sz="0" w:space="0" w:color="auto"/>
                <w:bottom w:val="none" w:sz="0" w:space="0" w:color="auto"/>
                <w:right w:val="none" w:sz="0" w:space="0" w:color="auto"/>
              </w:divBdr>
            </w:div>
            <w:div w:id="1158112162">
              <w:marLeft w:val="0"/>
              <w:marRight w:val="0"/>
              <w:marTop w:val="0"/>
              <w:marBottom w:val="0"/>
              <w:divBdr>
                <w:top w:val="none" w:sz="0" w:space="0" w:color="auto"/>
                <w:left w:val="none" w:sz="0" w:space="0" w:color="auto"/>
                <w:bottom w:val="none" w:sz="0" w:space="0" w:color="auto"/>
                <w:right w:val="none" w:sz="0" w:space="0" w:color="auto"/>
              </w:divBdr>
            </w:div>
            <w:div w:id="1159033982">
              <w:marLeft w:val="0"/>
              <w:marRight w:val="0"/>
              <w:marTop w:val="0"/>
              <w:marBottom w:val="0"/>
              <w:divBdr>
                <w:top w:val="none" w:sz="0" w:space="0" w:color="auto"/>
                <w:left w:val="none" w:sz="0" w:space="0" w:color="auto"/>
                <w:bottom w:val="none" w:sz="0" w:space="0" w:color="auto"/>
                <w:right w:val="none" w:sz="0" w:space="0" w:color="auto"/>
              </w:divBdr>
            </w:div>
            <w:div w:id="1159611993">
              <w:marLeft w:val="0"/>
              <w:marRight w:val="0"/>
              <w:marTop w:val="0"/>
              <w:marBottom w:val="0"/>
              <w:divBdr>
                <w:top w:val="none" w:sz="0" w:space="0" w:color="auto"/>
                <w:left w:val="none" w:sz="0" w:space="0" w:color="auto"/>
                <w:bottom w:val="none" w:sz="0" w:space="0" w:color="auto"/>
                <w:right w:val="none" w:sz="0" w:space="0" w:color="auto"/>
              </w:divBdr>
            </w:div>
            <w:div w:id="1160465485">
              <w:marLeft w:val="0"/>
              <w:marRight w:val="0"/>
              <w:marTop w:val="0"/>
              <w:marBottom w:val="0"/>
              <w:divBdr>
                <w:top w:val="none" w:sz="0" w:space="0" w:color="auto"/>
                <w:left w:val="none" w:sz="0" w:space="0" w:color="auto"/>
                <w:bottom w:val="none" w:sz="0" w:space="0" w:color="auto"/>
                <w:right w:val="none" w:sz="0" w:space="0" w:color="auto"/>
              </w:divBdr>
            </w:div>
            <w:div w:id="1161386217">
              <w:marLeft w:val="0"/>
              <w:marRight w:val="0"/>
              <w:marTop w:val="0"/>
              <w:marBottom w:val="0"/>
              <w:divBdr>
                <w:top w:val="none" w:sz="0" w:space="0" w:color="auto"/>
                <w:left w:val="none" w:sz="0" w:space="0" w:color="auto"/>
                <w:bottom w:val="none" w:sz="0" w:space="0" w:color="auto"/>
                <w:right w:val="none" w:sz="0" w:space="0" w:color="auto"/>
              </w:divBdr>
            </w:div>
            <w:div w:id="1161653274">
              <w:marLeft w:val="0"/>
              <w:marRight w:val="0"/>
              <w:marTop w:val="0"/>
              <w:marBottom w:val="0"/>
              <w:divBdr>
                <w:top w:val="none" w:sz="0" w:space="0" w:color="auto"/>
                <w:left w:val="none" w:sz="0" w:space="0" w:color="auto"/>
                <w:bottom w:val="none" w:sz="0" w:space="0" w:color="auto"/>
                <w:right w:val="none" w:sz="0" w:space="0" w:color="auto"/>
              </w:divBdr>
            </w:div>
            <w:div w:id="1163617370">
              <w:marLeft w:val="0"/>
              <w:marRight w:val="0"/>
              <w:marTop w:val="0"/>
              <w:marBottom w:val="0"/>
              <w:divBdr>
                <w:top w:val="none" w:sz="0" w:space="0" w:color="auto"/>
                <w:left w:val="none" w:sz="0" w:space="0" w:color="auto"/>
                <w:bottom w:val="none" w:sz="0" w:space="0" w:color="auto"/>
                <w:right w:val="none" w:sz="0" w:space="0" w:color="auto"/>
              </w:divBdr>
            </w:div>
            <w:div w:id="1163736907">
              <w:marLeft w:val="0"/>
              <w:marRight w:val="0"/>
              <w:marTop w:val="0"/>
              <w:marBottom w:val="0"/>
              <w:divBdr>
                <w:top w:val="none" w:sz="0" w:space="0" w:color="auto"/>
                <w:left w:val="none" w:sz="0" w:space="0" w:color="auto"/>
                <w:bottom w:val="none" w:sz="0" w:space="0" w:color="auto"/>
                <w:right w:val="none" w:sz="0" w:space="0" w:color="auto"/>
              </w:divBdr>
            </w:div>
            <w:div w:id="1165129798">
              <w:marLeft w:val="0"/>
              <w:marRight w:val="0"/>
              <w:marTop w:val="0"/>
              <w:marBottom w:val="0"/>
              <w:divBdr>
                <w:top w:val="none" w:sz="0" w:space="0" w:color="auto"/>
                <w:left w:val="none" w:sz="0" w:space="0" w:color="auto"/>
                <w:bottom w:val="none" w:sz="0" w:space="0" w:color="auto"/>
                <w:right w:val="none" w:sz="0" w:space="0" w:color="auto"/>
              </w:divBdr>
            </w:div>
            <w:div w:id="1166363017">
              <w:marLeft w:val="0"/>
              <w:marRight w:val="0"/>
              <w:marTop w:val="0"/>
              <w:marBottom w:val="0"/>
              <w:divBdr>
                <w:top w:val="none" w:sz="0" w:space="0" w:color="auto"/>
                <w:left w:val="none" w:sz="0" w:space="0" w:color="auto"/>
                <w:bottom w:val="none" w:sz="0" w:space="0" w:color="auto"/>
                <w:right w:val="none" w:sz="0" w:space="0" w:color="auto"/>
              </w:divBdr>
            </w:div>
            <w:div w:id="1168136418">
              <w:marLeft w:val="0"/>
              <w:marRight w:val="0"/>
              <w:marTop w:val="0"/>
              <w:marBottom w:val="0"/>
              <w:divBdr>
                <w:top w:val="none" w:sz="0" w:space="0" w:color="auto"/>
                <w:left w:val="none" w:sz="0" w:space="0" w:color="auto"/>
                <w:bottom w:val="none" w:sz="0" w:space="0" w:color="auto"/>
                <w:right w:val="none" w:sz="0" w:space="0" w:color="auto"/>
              </w:divBdr>
            </w:div>
            <w:div w:id="1169295365">
              <w:marLeft w:val="0"/>
              <w:marRight w:val="0"/>
              <w:marTop w:val="0"/>
              <w:marBottom w:val="0"/>
              <w:divBdr>
                <w:top w:val="none" w:sz="0" w:space="0" w:color="auto"/>
                <w:left w:val="none" w:sz="0" w:space="0" w:color="auto"/>
                <w:bottom w:val="none" w:sz="0" w:space="0" w:color="auto"/>
                <w:right w:val="none" w:sz="0" w:space="0" w:color="auto"/>
              </w:divBdr>
            </w:div>
            <w:div w:id="1169754835">
              <w:marLeft w:val="0"/>
              <w:marRight w:val="0"/>
              <w:marTop w:val="0"/>
              <w:marBottom w:val="0"/>
              <w:divBdr>
                <w:top w:val="none" w:sz="0" w:space="0" w:color="auto"/>
                <w:left w:val="none" w:sz="0" w:space="0" w:color="auto"/>
                <w:bottom w:val="none" w:sz="0" w:space="0" w:color="auto"/>
                <w:right w:val="none" w:sz="0" w:space="0" w:color="auto"/>
              </w:divBdr>
            </w:div>
            <w:div w:id="1169904883">
              <w:marLeft w:val="0"/>
              <w:marRight w:val="0"/>
              <w:marTop w:val="0"/>
              <w:marBottom w:val="0"/>
              <w:divBdr>
                <w:top w:val="none" w:sz="0" w:space="0" w:color="auto"/>
                <w:left w:val="none" w:sz="0" w:space="0" w:color="auto"/>
                <w:bottom w:val="none" w:sz="0" w:space="0" w:color="auto"/>
                <w:right w:val="none" w:sz="0" w:space="0" w:color="auto"/>
              </w:divBdr>
            </w:div>
            <w:div w:id="1170145538">
              <w:marLeft w:val="0"/>
              <w:marRight w:val="0"/>
              <w:marTop w:val="0"/>
              <w:marBottom w:val="0"/>
              <w:divBdr>
                <w:top w:val="none" w:sz="0" w:space="0" w:color="auto"/>
                <w:left w:val="none" w:sz="0" w:space="0" w:color="auto"/>
                <w:bottom w:val="none" w:sz="0" w:space="0" w:color="auto"/>
                <w:right w:val="none" w:sz="0" w:space="0" w:color="auto"/>
              </w:divBdr>
            </w:div>
            <w:div w:id="1170171200">
              <w:marLeft w:val="0"/>
              <w:marRight w:val="0"/>
              <w:marTop w:val="0"/>
              <w:marBottom w:val="0"/>
              <w:divBdr>
                <w:top w:val="none" w:sz="0" w:space="0" w:color="auto"/>
                <w:left w:val="none" w:sz="0" w:space="0" w:color="auto"/>
                <w:bottom w:val="none" w:sz="0" w:space="0" w:color="auto"/>
                <w:right w:val="none" w:sz="0" w:space="0" w:color="auto"/>
              </w:divBdr>
            </w:div>
            <w:div w:id="1171988112">
              <w:marLeft w:val="0"/>
              <w:marRight w:val="0"/>
              <w:marTop w:val="0"/>
              <w:marBottom w:val="0"/>
              <w:divBdr>
                <w:top w:val="none" w:sz="0" w:space="0" w:color="auto"/>
                <w:left w:val="none" w:sz="0" w:space="0" w:color="auto"/>
                <w:bottom w:val="none" w:sz="0" w:space="0" w:color="auto"/>
                <w:right w:val="none" w:sz="0" w:space="0" w:color="auto"/>
              </w:divBdr>
            </w:div>
            <w:div w:id="1172716673">
              <w:marLeft w:val="0"/>
              <w:marRight w:val="0"/>
              <w:marTop w:val="0"/>
              <w:marBottom w:val="0"/>
              <w:divBdr>
                <w:top w:val="none" w:sz="0" w:space="0" w:color="auto"/>
                <w:left w:val="none" w:sz="0" w:space="0" w:color="auto"/>
                <w:bottom w:val="none" w:sz="0" w:space="0" w:color="auto"/>
                <w:right w:val="none" w:sz="0" w:space="0" w:color="auto"/>
              </w:divBdr>
            </w:div>
            <w:div w:id="1173111530">
              <w:marLeft w:val="0"/>
              <w:marRight w:val="0"/>
              <w:marTop w:val="0"/>
              <w:marBottom w:val="0"/>
              <w:divBdr>
                <w:top w:val="none" w:sz="0" w:space="0" w:color="auto"/>
                <w:left w:val="none" w:sz="0" w:space="0" w:color="auto"/>
                <w:bottom w:val="none" w:sz="0" w:space="0" w:color="auto"/>
                <w:right w:val="none" w:sz="0" w:space="0" w:color="auto"/>
              </w:divBdr>
            </w:div>
            <w:div w:id="1173228540">
              <w:marLeft w:val="0"/>
              <w:marRight w:val="0"/>
              <w:marTop w:val="0"/>
              <w:marBottom w:val="0"/>
              <w:divBdr>
                <w:top w:val="none" w:sz="0" w:space="0" w:color="auto"/>
                <w:left w:val="none" w:sz="0" w:space="0" w:color="auto"/>
                <w:bottom w:val="none" w:sz="0" w:space="0" w:color="auto"/>
                <w:right w:val="none" w:sz="0" w:space="0" w:color="auto"/>
              </w:divBdr>
            </w:div>
            <w:div w:id="1174566412">
              <w:marLeft w:val="0"/>
              <w:marRight w:val="0"/>
              <w:marTop w:val="0"/>
              <w:marBottom w:val="0"/>
              <w:divBdr>
                <w:top w:val="none" w:sz="0" w:space="0" w:color="auto"/>
                <w:left w:val="none" w:sz="0" w:space="0" w:color="auto"/>
                <w:bottom w:val="none" w:sz="0" w:space="0" w:color="auto"/>
                <w:right w:val="none" w:sz="0" w:space="0" w:color="auto"/>
              </w:divBdr>
            </w:div>
            <w:div w:id="1177110546">
              <w:marLeft w:val="0"/>
              <w:marRight w:val="0"/>
              <w:marTop w:val="0"/>
              <w:marBottom w:val="0"/>
              <w:divBdr>
                <w:top w:val="none" w:sz="0" w:space="0" w:color="auto"/>
                <w:left w:val="none" w:sz="0" w:space="0" w:color="auto"/>
                <w:bottom w:val="none" w:sz="0" w:space="0" w:color="auto"/>
                <w:right w:val="none" w:sz="0" w:space="0" w:color="auto"/>
              </w:divBdr>
            </w:div>
            <w:div w:id="1177379831">
              <w:marLeft w:val="0"/>
              <w:marRight w:val="0"/>
              <w:marTop w:val="0"/>
              <w:marBottom w:val="0"/>
              <w:divBdr>
                <w:top w:val="none" w:sz="0" w:space="0" w:color="auto"/>
                <w:left w:val="none" w:sz="0" w:space="0" w:color="auto"/>
                <w:bottom w:val="none" w:sz="0" w:space="0" w:color="auto"/>
                <w:right w:val="none" w:sz="0" w:space="0" w:color="auto"/>
              </w:divBdr>
            </w:div>
            <w:div w:id="1177689941">
              <w:marLeft w:val="0"/>
              <w:marRight w:val="0"/>
              <w:marTop w:val="0"/>
              <w:marBottom w:val="0"/>
              <w:divBdr>
                <w:top w:val="none" w:sz="0" w:space="0" w:color="auto"/>
                <w:left w:val="none" w:sz="0" w:space="0" w:color="auto"/>
                <w:bottom w:val="none" w:sz="0" w:space="0" w:color="auto"/>
                <w:right w:val="none" w:sz="0" w:space="0" w:color="auto"/>
              </w:divBdr>
            </w:div>
            <w:div w:id="1178814291">
              <w:marLeft w:val="0"/>
              <w:marRight w:val="0"/>
              <w:marTop w:val="0"/>
              <w:marBottom w:val="0"/>
              <w:divBdr>
                <w:top w:val="none" w:sz="0" w:space="0" w:color="auto"/>
                <w:left w:val="none" w:sz="0" w:space="0" w:color="auto"/>
                <w:bottom w:val="none" w:sz="0" w:space="0" w:color="auto"/>
                <w:right w:val="none" w:sz="0" w:space="0" w:color="auto"/>
              </w:divBdr>
            </w:div>
            <w:div w:id="1181120068">
              <w:marLeft w:val="0"/>
              <w:marRight w:val="0"/>
              <w:marTop w:val="0"/>
              <w:marBottom w:val="0"/>
              <w:divBdr>
                <w:top w:val="none" w:sz="0" w:space="0" w:color="auto"/>
                <w:left w:val="none" w:sz="0" w:space="0" w:color="auto"/>
                <w:bottom w:val="none" w:sz="0" w:space="0" w:color="auto"/>
                <w:right w:val="none" w:sz="0" w:space="0" w:color="auto"/>
              </w:divBdr>
            </w:div>
            <w:div w:id="1186989261">
              <w:marLeft w:val="0"/>
              <w:marRight w:val="0"/>
              <w:marTop w:val="0"/>
              <w:marBottom w:val="0"/>
              <w:divBdr>
                <w:top w:val="none" w:sz="0" w:space="0" w:color="auto"/>
                <w:left w:val="none" w:sz="0" w:space="0" w:color="auto"/>
                <w:bottom w:val="none" w:sz="0" w:space="0" w:color="auto"/>
                <w:right w:val="none" w:sz="0" w:space="0" w:color="auto"/>
              </w:divBdr>
            </w:div>
            <w:div w:id="1188063623">
              <w:marLeft w:val="0"/>
              <w:marRight w:val="0"/>
              <w:marTop w:val="0"/>
              <w:marBottom w:val="0"/>
              <w:divBdr>
                <w:top w:val="none" w:sz="0" w:space="0" w:color="auto"/>
                <w:left w:val="none" w:sz="0" w:space="0" w:color="auto"/>
                <w:bottom w:val="none" w:sz="0" w:space="0" w:color="auto"/>
                <w:right w:val="none" w:sz="0" w:space="0" w:color="auto"/>
              </w:divBdr>
            </w:div>
            <w:div w:id="1189173025">
              <w:marLeft w:val="0"/>
              <w:marRight w:val="0"/>
              <w:marTop w:val="0"/>
              <w:marBottom w:val="0"/>
              <w:divBdr>
                <w:top w:val="none" w:sz="0" w:space="0" w:color="auto"/>
                <w:left w:val="none" w:sz="0" w:space="0" w:color="auto"/>
                <w:bottom w:val="none" w:sz="0" w:space="0" w:color="auto"/>
                <w:right w:val="none" w:sz="0" w:space="0" w:color="auto"/>
              </w:divBdr>
            </w:div>
            <w:div w:id="1189443475">
              <w:marLeft w:val="0"/>
              <w:marRight w:val="0"/>
              <w:marTop w:val="0"/>
              <w:marBottom w:val="0"/>
              <w:divBdr>
                <w:top w:val="none" w:sz="0" w:space="0" w:color="auto"/>
                <w:left w:val="none" w:sz="0" w:space="0" w:color="auto"/>
                <w:bottom w:val="none" w:sz="0" w:space="0" w:color="auto"/>
                <w:right w:val="none" w:sz="0" w:space="0" w:color="auto"/>
              </w:divBdr>
            </w:div>
            <w:div w:id="1189492119">
              <w:marLeft w:val="0"/>
              <w:marRight w:val="0"/>
              <w:marTop w:val="0"/>
              <w:marBottom w:val="0"/>
              <w:divBdr>
                <w:top w:val="none" w:sz="0" w:space="0" w:color="auto"/>
                <w:left w:val="none" w:sz="0" w:space="0" w:color="auto"/>
                <w:bottom w:val="none" w:sz="0" w:space="0" w:color="auto"/>
                <w:right w:val="none" w:sz="0" w:space="0" w:color="auto"/>
              </w:divBdr>
            </w:div>
            <w:div w:id="1189950752">
              <w:marLeft w:val="0"/>
              <w:marRight w:val="0"/>
              <w:marTop w:val="0"/>
              <w:marBottom w:val="0"/>
              <w:divBdr>
                <w:top w:val="none" w:sz="0" w:space="0" w:color="auto"/>
                <w:left w:val="none" w:sz="0" w:space="0" w:color="auto"/>
                <w:bottom w:val="none" w:sz="0" w:space="0" w:color="auto"/>
                <w:right w:val="none" w:sz="0" w:space="0" w:color="auto"/>
              </w:divBdr>
            </w:div>
            <w:div w:id="1190535148">
              <w:marLeft w:val="0"/>
              <w:marRight w:val="0"/>
              <w:marTop w:val="0"/>
              <w:marBottom w:val="0"/>
              <w:divBdr>
                <w:top w:val="none" w:sz="0" w:space="0" w:color="auto"/>
                <w:left w:val="none" w:sz="0" w:space="0" w:color="auto"/>
                <w:bottom w:val="none" w:sz="0" w:space="0" w:color="auto"/>
                <w:right w:val="none" w:sz="0" w:space="0" w:color="auto"/>
              </w:divBdr>
            </w:div>
            <w:div w:id="1191452144">
              <w:marLeft w:val="0"/>
              <w:marRight w:val="0"/>
              <w:marTop w:val="0"/>
              <w:marBottom w:val="0"/>
              <w:divBdr>
                <w:top w:val="none" w:sz="0" w:space="0" w:color="auto"/>
                <w:left w:val="none" w:sz="0" w:space="0" w:color="auto"/>
                <w:bottom w:val="none" w:sz="0" w:space="0" w:color="auto"/>
                <w:right w:val="none" w:sz="0" w:space="0" w:color="auto"/>
              </w:divBdr>
            </w:div>
            <w:div w:id="1192719397">
              <w:marLeft w:val="0"/>
              <w:marRight w:val="0"/>
              <w:marTop w:val="0"/>
              <w:marBottom w:val="0"/>
              <w:divBdr>
                <w:top w:val="none" w:sz="0" w:space="0" w:color="auto"/>
                <w:left w:val="none" w:sz="0" w:space="0" w:color="auto"/>
                <w:bottom w:val="none" w:sz="0" w:space="0" w:color="auto"/>
                <w:right w:val="none" w:sz="0" w:space="0" w:color="auto"/>
              </w:divBdr>
            </w:div>
            <w:div w:id="1194003407">
              <w:marLeft w:val="0"/>
              <w:marRight w:val="0"/>
              <w:marTop w:val="0"/>
              <w:marBottom w:val="0"/>
              <w:divBdr>
                <w:top w:val="none" w:sz="0" w:space="0" w:color="auto"/>
                <w:left w:val="none" w:sz="0" w:space="0" w:color="auto"/>
                <w:bottom w:val="none" w:sz="0" w:space="0" w:color="auto"/>
                <w:right w:val="none" w:sz="0" w:space="0" w:color="auto"/>
              </w:divBdr>
            </w:div>
            <w:div w:id="1194074788">
              <w:marLeft w:val="0"/>
              <w:marRight w:val="0"/>
              <w:marTop w:val="0"/>
              <w:marBottom w:val="0"/>
              <w:divBdr>
                <w:top w:val="none" w:sz="0" w:space="0" w:color="auto"/>
                <w:left w:val="none" w:sz="0" w:space="0" w:color="auto"/>
                <w:bottom w:val="none" w:sz="0" w:space="0" w:color="auto"/>
                <w:right w:val="none" w:sz="0" w:space="0" w:color="auto"/>
              </w:divBdr>
            </w:div>
            <w:div w:id="1194805658">
              <w:marLeft w:val="0"/>
              <w:marRight w:val="0"/>
              <w:marTop w:val="0"/>
              <w:marBottom w:val="0"/>
              <w:divBdr>
                <w:top w:val="none" w:sz="0" w:space="0" w:color="auto"/>
                <w:left w:val="none" w:sz="0" w:space="0" w:color="auto"/>
                <w:bottom w:val="none" w:sz="0" w:space="0" w:color="auto"/>
                <w:right w:val="none" w:sz="0" w:space="0" w:color="auto"/>
              </w:divBdr>
            </w:div>
            <w:div w:id="1196694428">
              <w:marLeft w:val="0"/>
              <w:marRight w:val="0"/>
              <w:marTop w:val="0"/>
              <w:marBottom w:val="0"/>
              <w:divBdr>
                <w:top w:val="none" w:sz="0" w:space="0" w:color="auto"/>
                <w:left w:val="none" w:sz="0" w:space="0" w:color="auto"/>
                <w:bottom w:val="none" w:sz="0" w:space="0" w:color="auto"/>
                <w:right w:val="none" w:sz="0" w:space="0" w:color="auto"/>
              </w:divBdr>
            </w:div>
            <w:div w:id="1197497961">
              <w:marLeft w:val="0"/>
              <w:marRight w:val="0"/>
              <w:marTop w:val="0"/>
              <w:marBottom w:val="0"/>
              <w:divBdr>
                <w:top w:val="none" w:sz="0" w:space="0" w:color="auto"/>
                <w:left w:val="none" w:sz="0" w:space="0" w:color="auto"/>
                <w:bottom w:val="none" w:sz="0" w:space="0" w:color="auto"/>
                <w:right w:val="none" w:sz="0" w:space="0" w:color="auto"/>
              </w:divBdr>
            </w:div>
            <w:div w:id="1200894188">
              <w:marLeft w:val="0"/>
              <w:marRight w:val="0"/>
              <w:marTop w:val="0"/>
              <w:marBottom w:val="0"/>
              <w:divBdr>
                <w:top w:val="none" w:sz="0" w:space="0" w:color="auto"/>
                <w:left w:val="none" w:sz="0" w:space="0" w:color="auto"/>
                <w:bottom w:val="none" w:sz="0" w:space="0" w:color="auto"/>
                <w:right w:val="none" w:sz="0" w:space="0" w:color="auto"/>
              </w:divBdr>
            </w:div>
            <w:div w:id="1200899985">
              <w:marLeft w:val="0"/>
              <w:marRight w:val="0"/>
              <w:marTop w:val="0"/>
              <w:marBottom w:val="0"/>
              <w:divBdr>
                <w:top w:val="none" w:sz="0" w:space="0" w:color="auto"/>
                <w:left w:val="none" w:sz="0" w:space="0" w:color="auto"/>
                <w:bottom w:val="none" w:sz="0" w:space="0" w:color="auto"/>
                <w:right w:val="none" w:sz="0" w:space="0" w:color="auto"/>
              </w:divBdr>
            </w:div>
            <w:div w:id="1202134770">
              <w:marLeft w:val="0"/>
              <w:marRight w:val="0"/>
              <w:marTop w:val="0"/>
              <w:marBottom w:val="0"/>
              <w:divBdr>
                <w:top w:val="none" w:sz="0" w:space="0" w:color="auto"/>
                <w:left w:val="none" w:sz="0" w:space="0" w:color="auto"/>
                <w:bottom w:val="none" w:sz="0" w:space="0" w:color="auto"/>
                <w:right w:val="none" w:sz="0" w:space="0" w:color="auto"/>
              </w:divBdr>
            </w:div>
            <w:div w:id="1202473174">
              <w:marLeft w:val="0"/>
              <w:marRight w:val="0"/>
              <w:marTop w:val="0"/>
              <w:marBottom w:val="0"/>
              <w:divBdr>
                <w:top w:val="none" w:sz="0" w:space="0" w:color="auto"/>
                <w:left w:val="none" w:sz="0" w:space="0" w:color="auto"/>
                <w:bottom w:val="none" w:sz="0" w:space="0" w:color="auto"/>
                <w:right w:val="none" w:sz="0" w:space="0" w:color="auto"/>
              </w:divBdr>
            </w:div>
            <w:div w:id="1205673328">
              <w:marLeft w:val="0"/>
              <w:marRight w:val="0"/>
              <w:marTop w:val="0"/>
              <w:marBottom w:val="0"/>
              <w:divBdr>
                <w:top w:val="none" w:sz="0" w:space="0" w:color="auto"/>
                <w:left w:val="none" w:sz="0" w:space="0" w:color="auto"/>
                <w:bottom w:val="none" w:sz="0" w:space="0" w:color="auto"/>
                <w:right w:val="none" w:sz="0" w:space="0" w:color="auto"/>
              </w:divBdr>
            </w:div>
            <w:div w:id="1208108797">
              <w:marLeft w:val="0"/>
              <w:marRight w:val="0"/>
              <w:marTop w:val="0"/>
              <w:marBottom w:val="0"/>
              <w:divBdr>
                <w:top w:val="none" w:sz="0" w:space="0" w:color="auto"/>
                <w:left w:val="none" w:sz="0" w:space="0" w:color="auto"/>
                <w:bottom w:val="none" w:sz="0" w:space="0" w:color="auto"/>
                <w:right w:val="none" w:sz="0" w:space="0" w:color="auto"/>
              </w:divBdr>
            </w:div>
            <w:div w:id="1210216997">
              <w:marLeft w:val="0"/>
              <w:marRight w:val="0"/>
              <w:marTop w:val="0"/>
              <w:marBottom w:val="0"/>
              <w:divBdr>
                <w:top w:val="none" w:sz="0" w:space="0" w:color="auto"/>
                <w:left w:val="none" w:sz="0" w:space="0" w:color="auto"/>
                <w:bottom w:val="none" w:sz="0" w:space="0" w:color="auto"/>
                <w:right w:val="none" w:sz="0" w:space="0" w:color="auto"/>
              </w:divBdr>
            </w:div>
            <w:div w:id="1210915083">
              <w:marLeft w:val="0"/>
              <w:marRight w:val="0"/>
              <w:marTop w:val="0"/>
              <w:marBottom w:val="0"/>
              <w:divBdr>
                <w:top w:val="none" w:sz="0" w:space="0" w:color="auto"/>
                <w:left w:val="none" w:sz="0" w:space="0" w:color="auto"/>
                <w:bottom w:val="none" w:sz="0" w:space="0" w:color="auto"/>
                <w:right w:val="none" w:sz="0" w:space="0" w:color="auto"/>
              </w:divBdr>
            </w:div>
            <w:div w:id="1211065650">
              <w:marLeft w:val="0"/>
              <w:marRight w:val="0"/>
              <w:marTop w:val="0"/>
              <w:marBottom w:val="0"/>
              <w:divBdr>
                <w:top w:val="none" w:sz="0" w:space="0" w:color="auto"/>
                <w:left w:val="none" w:sz="0" w:space="0" w:color="auto"/>
                <w:bottom w:val="none" w:sz="0" w:space="0" w:color="auto"/>
                <w:right w:val="none" w:sz="0" w:space="0" w:color="auto"/>
              </w:divBdr>
            </w:div>
            <w:div w:id="1212501410">
              <w:marLeft w:val="0"/>
              <w:marRight w:val="0"/>
              <w:marTop w:val="0"/>
              <w:marBottom w:val="0"/>
              <w:divBdr>
                <w:top w:val="none" w:sz="0" w:space="0" w:color="auto"/>
                <w:left w:val="none" w:sz="0" w:space="0" w:color="auto"/>
                <w:bottom w:val="none" w:sz="0" w:space="0" w:color="auto"/>
                <w:right w:val="none" w:sz="0" w:space="0" w:color="auto"/>
              </w:divBdr>
            </w:div>
            <w:div w:id="1212572177">
              <w:marLeft w:val="0"/>
              <w:marRight w:val="0"/>
              <w:marTop w:val="0"/>
              <w:marBottom w:val="0"/>
              <w:divBdr>
                <w:top w:val="none" w:sz="0" w:space="0" w:color="auto"/>
                <w:left w:val="none" w:sz="0" w:space="0" w:color="auto"/>
                <w:bottom w:val="none" w:sz="0" w:space="0" w:color="auto"/>
                <w:right w:val="none" w:sz="0" w:space="0" w:color="auto"/>
              </w:divBdr>
            </w:div>
            <w:div w:id="1213734854">
              <w:marLeft w:val="0"/>
              <w:marRight w:val="0"/>
              <w:marTop w:val="0"/>
              <w:marBottom w:val="0"/>
              <w:divBdr>
                <w:top w:val="none" w:sz="0" w:space="0" w:color="auto"/>
                <w:left w:val="none" w:sz="0" w:space="0" w:color="auto"/>
                <w:bottom w:val="none" w:sz="0" w:space="0" w:color="auto"/>
                <w:right w:val="none" w:sz="0" w:space="0" w:color="auto"/>
              </w:divBdr>
            </w:div>
            <w:div w:id="1214733557">
              <w:marLeft w:val="0"/>
              <w:marRight w:val="0"/>
              <w:marTop w:val="0"/>
              <w:marBottom w:val="0"/>
              <w:divBdr>
                <w:top w:val="none" w:sz="0" w:space="0" w:color="auto"/>
                <w:left w:val="none" w:sz="0" w:space="0" w:color="auto"/>
                <w:bottom w:val="none" w:sz="0" w:space="0" w:color="auto"/>
                <w:right w:val="none" w:sz="0" w:space="0" w:color="auto"/>
              </w:divBdr>
            </w:div>
            <w:div w:id="1214997508">
              <w:marLeft w:val="0"/>
              <w:marRight w:val="0"/>
              <w:marTop w:val="0"/>
              <w:marBottom w:val="0"/>
              <w:divBdr>
                <w:top w:val="none" w:sz="0" w:space="0" w:color="auto"/>
                <w:left w:val="none" w:sz="0" w:space="0" w:color="auto"/>
                <w:bottom w:val="none" w:sz="0" w:space="0" w:color="auto"/>
                <w:right w:val="none" w:sz="0" w:space="0" w:color="auto"/>
              </w:divBdr>
            </w:div>
            <w:div w:id="1215000856">
              <w:marLeft w:val="0"/>
              <w:marRight w:val="0"/>
              <w:marTop w:val="0"/>
              <w:marBottom w:val="0"/>
              <w:divBdr>
                <w:top w:val="none" w:sz="0" w:space="0" w:color="auto"/>
                <w:left w:val="none" w:sz="0" w:space="0" w:color="auto"/>
                <w:bottom w:val="none" w:sz="0" w:space="0" w:color="auto"/>
                <w:right w:val="none" w:sz="0" w:space="0" w:color="auto"/>
              </w:divBdr>
            </w:div>
            <w:div w:id="1216889691">
              <w:marLeft w:val="0"/>
              <w:marRight w:val="0"/>
              <w:marTop w:val="0"/>
              <w:marBottom w:val="0"/>
              <w:divBdr>
                <w:top w:val="none" w:sz="0" w:space="0" w:color="auto"/>
                <w:left w:val="none" w:sz="0" w:space="0" w:color="auto"/>
                <w:bottom w:val="none" w:sz="0" w:space="0" w:color="auto"/>
                <w:right w:val="none" w:sz="0" w:space="0" w:color="auto"/>
              </w:divBdr>
            </w:div>
            <w:div w:id="1216890046">
              <w:marLeft w:val="0"/>
              <w:marRight w:val="0"/>
              <w:marTop w:val="0"/>
              <w:marBottom w:val="0"/>
              <w:divBdr>
                <w:top w:val="none" w:sz="0" w:space="0" w:color="auto"/>
                <w:left w:val="none" w:sz="0" w:space="0" w:color="auto"/>
                <w:bottom w:val="none" w:sz="0" w:space="0" w:color="auto"/>
                <w:right w:val="none" w:sz="0" w:space="0" w:color="auto"/>
              </w:divBdr>
            </w:div>
            <w:div w:id="1218126818">
              <w:marLeft w:val="0"/>
              <w:marRight w:val="0"/>
              <w:marTop w:val="0"/>
              <w:marBottom w:val="0"/>
              <w:divBdr>
                <w:top w:val="none" w:sz="0" w:space="0" w:color="auto"/>
                <w:left w:val="none" w:sz="0" w:space="0" w:color="auto"/>
                <w:bottom w:val="none" w:sz="0" w:space="0" w:color="auto"/>
                <w:right w:val="none" w:sz="0" w:space="0" w:color="auto"/>
              </w:divBdr>
            </w:div>
            <w:div w:id="1221095651">
              <w:marLeft w:val="0"/>
              <w:marRight w:val="0"/>
              <w:marTop w:val="0"/>
              <w:marBottom w:val="0"/>
              <w:divBdr>
                <w:top w:val="none" w:sz="0" w:space="0" w:color="auto"/>
                <w:left w:val="none" w:sz="0" w:space="0" w:color="auto"/>
                <w:bottom w:val="none" w:sz="0" w:space="0" w:color="auto"/>
                <w:right w:val="none" w:sz="0" w:space="0" w:color="auto"/>
              </w:divBdr>
            </w:div>
            <w:div w:id="1223834550">
              <w:marLeft w:val="0"/>
              <w:marRight w:val="0"/>
              <w:marTop w:val="0"/>
              <w:marBottom w:val="0"/>
              <w:divBdr>
                <w:top w:val="none" w:sz="0" w:space="0" w:color="auto"/>
                <w:left w:val="none" w:sz="0" w:space="0" w:color="auto"/>
                <w:bottom w:val="none" w:sz="0" w:space="0" w:color="auto"/>
                <w:right w:val="none" w:sz="0" w:space="0" w:color="auto"/>
              </w:divBdr>
            </w:div>
            <w:div w:id="1225144178">
              <w:marLeft w:val="0"/>
              <w:marRight w:val="0"/>
              <w:marTop w:val="0"/>
              <w:marBottom w:val="0"/>
              <w:divBdr>
                <w:top w:val="none" w:sz="0" w:space="0" w:color="auto"/>
                <w:left w:val="none" w:sz="0" w:space="0" w:color="auto"/>
                <w:bottom w:val="none" w:sz="0" w:space="0" w:color="auto"/>
                <w:right w:val="none" w:sz="0" w:space="0" w:color="auto"/>
              </w:divBdr>
            </w:div>
            <w:div w:id="1226453838">
              <w:marLeft w:val="0"/>
              <w:marRight w:val="0"/>
              <w:marTop w:val="0"/>
              <w:marBottom w:val="0"/>
              <w:divBdr>
                <w:top w:val="none" w:sz="0" w:space="0" w:color="auto"/>
                <w:left w:val="none" w:sz="0" w:space="0" w:color="auto"/>
                <w:bottom w:val="none" w:sz="0" w:space="0" w:color="auto"/>
                <w:right w:val="none" w:sz="0" w:space="0" w:color="auto"/>
              </w:divBdr>
            </w:div>
            <w:div w:id="1228564523">
              <w:marLeft w:val="0"/>
              <w:marRight w:val="0"/>
              <w:marTop w:val="0"/>
              <w:marBottom w:val="0"/>
              <w:divBdr>
                <w:top w:val="none" w:sz="0" w:space="0" w:color="auto"/>
                <w:left w:val="none" w:sz="0" w:space="0" w:color="auto"/>
                <w:bottom w:val="none" w:sz="0" w:space="0" w:color="auto"/>
                <w:right w:val="none" w:sz="0" w:space="0" w:color="auto"/>
              </w:divBdr>
            </w:div>
            <w:div w:id="1228683410">
              <w:marLeft w:val="0"/>
              <w:marRight w:val="0"/>
              <w:marTop w:val="0"/>
              <w:marBottom w:val="0"/>
              <w:divBdr>
                <w:top w:val="none" w:sz="0" w:space="0" w:color="auto"/>
                <w:left w:val="none" w:sz="0" w:space="0" w:color="auto"/>
                <w:bottom w:val="none" w:sz="0" w:space="0" w:color="auto"/>
                <w:right w:val="none" w:sz="0" w:space="0" w:color="auto"/>
              </w:divBdr>
            </w:div>
            <w:div w:id="1230505065">
              <w:marLeft w:val="0"/>
              <w:marRight w:val="0"/>
              <w:marTop w:val="0"/>
              <w:marBottom w:val="0"/>
              <w:divBdr>
                <w:top w:val="none" w:sz="0" w:space="0" w:color="auto"/>
                <w:left w:val="none" w:sz="0" w:space="0" w:color="auto"/>
                <w:bottom w:val="none" w:sz="0" w:space="0" w:color="auto"/>
                <w:right w:val="none" w:sz="0" w:space="0" w:color="auto"/>
              </w:divBdr>
            </w:div>
            <w:div w:id="1230848430">
              <w:marLeft w:val="0"/>
              <w:marRight w:val="0"/>
              <w:marTop w:val="0"/>
              <w:marBottom w:val="0"/>
              <w:divBdr>
                <w:top w:val="none" w:sz="0" w:space="0" w:color="auto"/>
                <w:left w:val="none" w:sz="0" w:space="0" w:color="auto"/>
                <w:bottom w:val="none" w:sz="0" w:space="0" w:color="auto"/>
                <w:right w:val="none" w:sz="0" w:space="0" w:color="auto"/>
              </w:divBdr>
            </w:div>
            <w:div w:id="1231234229">
              <w:marLeft w:val="0"/>
              <w:marRight w:val="0"/>
              <w:marTop w:val="0"/>
              <w:marBottom w:val="0"/>
              <w:divBdr>
                <w:top w:val="none" w:sz="0" w:space="0" w:color="auto"/>
                <w:left w:val="none" w:sz="0" w:space="0" w:color="auto"/>
                <w:bottom w:val="none" w:sz="0" w:space="0" w:color="auto"/>
                <w:right w:val="none" w:sz="0" w:space="0" w:color="auto"/>
              </w:divBdr>
            </w:div>
            <w:div w:id="1231649058">
              <w:marLeft w:val="0"/>
              <w:marRight w:val="0"/>
              <w:marTop w:val="0"/>
              <w:marBottom w:val="0"/>
              <w:divBdr>
                <w:top w:val="none" w:sz="0" w:space="0" w:color="auto"/>
                <w:left w:val="none" w:sz="0" w:space="0" w:color="auto"/>
                <w:bottom w:val="none" w:sz="0" w:space="0" w:color="auto"/>
                <w:right w:val="none" w:sz="0" w:space="0" w:color="auto"/>
              </w:divBdr>
            </w:div>
            <w:div w:id="1232471530">
              <w:marLeft w:val="0"/>
              <w:marRight w:val="0"/>
              <w:marTop w:val="0"/>
              <w:marBottom w:val="0"/>
              <w:divBdr>
                <w:top w:val="none" w:sz="0" w:space="0" w:color="auto"/>
                <w:left w:val="none" w:sz="0" w:space="0" w:color="auto"/>
                <w:bottom w:val="none" w:sz="0" w:space="0" w:color="auto"/>
                <w:right w:val="none" w:sz="0" w:space="0" w:color="auto"/>
              </w:divBdr>
            </w:div>
            <w:div w:id="1233272318">
              <w:marLeft w:val="0"/>
              <w:marRight w:val="0"/>
              <w:marTop w:val="0"/>
              <w:marBottom w:val="0"/>
              <w:divBdr>
                <w:top w:val="none" w:sz="0" w:space="0" w:color="auto"/>
                <w:left w:val="none" w:sz="0" w:space="0" w:color="auto"/>
                <w:bottom w:val="none" w:sz="0" w:space="0" w:color="auto"/>
                <w:right w:val="none" w:sz="0" w:space="0" w:color="auto"/>
              </w:divBdr>
            </w:div>
            <w:div w:id="1236743569">
              <w:marLeft w:val="0"/>
              <w:marRight w:val="0"/>
              <w:marTop w:val="0"/>
              <w:marBottom w:val="0"/>
              <w:divBdr>
                <w:top w:val="none" w:sz="0" w:space="0" w:color="auto"/>
                <w:left w:val="none" w:sz="0" w:space="0" w:color="auto"/>
                <w:bottom w:val="none" w:sz="0" w:space="0" w:color="auto"/>
                <w:right w:val="none" w:sz="0" w:space="0" w:color="auto"/>
              </w:divBdr>
            </w:div>
            <w:div w:id="1237476515">
              <w:marLeft w:val="0"/>
              <w:marRight w:val="0"/>
              <w:marTop w:val="0"/>
              <w:marBottom w:val="0"/>
              <w:divBdr>
                <w:top w:val="none" w:sz="0" w:space="0" w:color="auto"/>
                <w:left w:val="none" w:sz="0" w:space="0" w:color="auto"/>
                <w:bottom w:val="none" w:sz="0" w:space="0" w:color="auto"/>
                <w:right w:val="none" w:sz="0" w:space="0" w:color="auto"/>
              </w:divBdr>
            </w:div>
            <w:div w:id="1237744958">
              <w:marLeft w:val="0"/>
              <w:marRight w:val="0"/>
              <w:marTop w:val="0"/>
              <w:marBottom w:val="0"/>
              <w:divBdr>
                <w:top w:val="none" w:sz="0" w:space="0" w:color="auto"/>
                <w:left w:val="none" w:sz="0" w:space="0" w:color="auto"/>
                <w:bottom w:val="none" w:sz="0" w:space="0" w:color="auto"/>
                <w:right w:val="none" w:sz="0" w:space="0" w:color="auto"/>
              </w:divBdr>
            </w:div>
            <w:div w:id="1241254694">
              <w:marLeft w:val="0"/>
              <w:marRight w:val="0"/>
              <w:marTop w:val="0"/>
              <w:marBottom w:val="0"/>
              <w:divBdr>
                <w:top w:val="none" w:sz="0" w:space="0" w:color="auto"/>
                <w:left w:val="none" w:sz="0" w:space="0" w:color="auto"/>
                <w:bottom w:val="none" w:sz="0" w:space="0" w:color="auto"/>
                <w:right w:val="none" w:sz="0" w:space="0" w:color="auto"/>
              </w:divBdr>
            </w:div>
            <w:div w:id="1245072691">
              <w:marLeft w:val="0"/>
              <w:marRight w:val="0"/>
              <w:marTop w:val="0"/>
              <w:marBottom w:val="0"/>
              <w:divBdr>
                <w:top w:val="none" w:sz="0" w:space="0" w:color="auto"/>
                <w:left w:val="none" w:sz="0" w:space="0" w:color="auto"/>
                <w:bottom w:val="none" w:sz="0" w:space="0" w:color="auto"/>
                <w:right w:val="none" w:sz="0" w:space="0" w:color="auto"/>
              </w:divBdr>
            </w:div>
            <w:div w:id="1247231571">
              <w:marLeft w:val="0"/>
              <w:marRight w:val="0"/>
              <w:marTop w:val="0"/>
              <w:marBottom w:val="0"/>
              <w:divBdr>
                <w:top w:val="none" w:sz="0" w:space="0" w:color="auto"/>
                <w:left w:val="none" w:sz="0" w:space="0" w:color="auto"/>
                <w:bottom w:val="none" w:sz="0" w:space="0" w:color="auto"/>
                <w:right w:val="none" w:sz="0" w:space="0" w:color="auto"/>
              </w:divBdr>
            </w:div>
            <w:div w:id="1247882390">
              <w:marLeft w:val="0"/>
              <w:marRight w:val="0"/>
              <w:marTop w:val="0"/>
              <w:marBottom w:val="0"/>
              <w:divBdr>
                <w:top w:val="none" w:sz="0" w:space="0" w:color="auto"/>
                <w:left w:val="none" w:sz="0" w:space="0" w:color="auto"/>
                <w:bottom w:val="none" w:sz="0" w:space="0" w:color="auto"/>
                <w:right w:val="none" w:sz="0" w:space="0" w:color="auto"/>
              </w:divBdr>
            </w:div>
            <w:div w:id="1248883897">
              <w:marLeft w:val="0"/>
              <w:marRight w:val="0"/>
              <w:marTop w:val="0"/>
              <w:marBottom w:val="0"/>
              <w:divBdr>
                <w:top w:val="none" w:sz="0" w:space="0" w:color="auto"/>
                <w:left w:val="none" w:sz="0" w:space="0" w:color="auto"/>
                <w:bottom w:val="none" w:sz="0" w:space="0" w:color="auto"/>
                <w:right w:val="none" w:sz="0" w:space="0" w:color="auto"/>
              </w:divBdr>
            </w:div>
            <w:div w:id="1249733331">
              <w:marLeft w:val="0"/>
              <w:marRight w:val="0"/>
              <w:marTop w:val="0"/>
              <w:marBottom w:val="0"/>
              <w:divBdr>
                <w:top w:val="none" w:sz="0" w:space="0" w:color="auto"/>
                <w:left w:val="none" w:sz="0" w:space="0" w:color="auto"/>
                <w:bottom w:val="none" w:sz="0" w:space="0" w:color="auto"/>
                <w:right w:val="none" w:sz="0" w:space="0" w:color="auto"/>
              </w:divBdr>
            </w:div>
            <w:div w:id="1250502005">
              <w:marLeft w:val="0"/>
              <w:marRight w:val="0"/>
              <w:marTop w:val="0"/>
              <w:marBottom w:val="0"/>
              <w:divBdr>
                <w:top w:val="none" w:sz="0" w:space="0" w:color="auto"/>
                <w:left w:val="none" w:sz="0" w:space="0" w:color="auto"/>
                <w:bottom w:val="none" w:sz="0" w:space="0" w:color="auto"/>
                <w:right w:val="none" w:sz="0" w:space="0" w:color="auto"/>
              </w:divBdr>
            </w:div>
            <w:div w:id="1250889418">
              <w:marLeft w:val="0"/>
              <w:marRight w:val="0"/>
              <w:marTop w:val="0"/>
              <w:marBottom w:val="0"/>
              <w:divBdr>
                <w:top w:val="none" w:sz="0" w:space="0" w:color="auto"/>
                <w:left w:val="none" w:sz="0" w:space="0" w:color="auto"/>
                <w:bottom w:val="none" w:sz="0" w:space="0" w:color="auto"/>
                <w:right w:val="none" w:sz="0" w:space="0" w:color="auto"/>
              </w:divBdr>
            </w:div>
            <w:div w:id="1250894665">
              <w:marLeft w:val="0"/>
              <w:marRight w:val="0"/>
              <w:marTop w:val="0"/>
              <w:marBottom w:val="0"/>
              <w:divBdr>
                <w:top w:val="none" w:sz="0" w:space="0" w:color="auto"/>
                <w:left w:val="none" w:sz="0" w:space="0" w:color="auto"/>
                <w:bottom w:val="none" w:sz="0" w:space="0" w:color="auto"/>
                <w:right w:val="none" w:sz="0" w:space="0" w:color="auto"/>
              </w:divBdr>
            </w:div>
            <w:div w:id="1251159796">
              <w:marLeft w:val="0"/>
              <w:marRight w:val="0"/>
              <w:marTop w:val="0"/>
              <w:marBottom w:val="0"/>
              <w:divBdr>
                <w:top w:val="none" w:sz="0" w:space="0" w:color="auto"/>
                <w:left w:val="none" w:sz="0" w:space="0" w:color="auto"/>
                <w:bottom w:val="none" w:sz="0" w:space="0" w:color="auto"/>
                <w:right w:val="none" w:sz="0" w:space="0" w:color="auto"/>
              </w:divBdr>
            </w:div>
            <w:div w:id="1251744240">
              <w:marLeft w:val="0"/>
              <w:marRight w:val="0"/>
              <w:marTop w:val="0"/>
              <w:marBottom w:val="0"/>
              <w:divBdr>
                <w:top w:val="none" w:sz="0" w:space="0" w:color="auto"/>
                <w:left w:val="none" w:sz="0" w:space="0" w:color="auto"/>
                <w:bottom w:val="none" w:sz="0" w:space="0" w:color="auto"/>
                <w:right w:val="none" w:sz="0" w:space="0" w:color="auto"/>
              </w:divBdr>
            </w:div>
            <w:div w:id="1252547949">
              <w:marLeft w:val="0"/>
              <w:marRight w:val="0"/>
              <w:marTop w:val="0"/>
              <w:marBottom w:val="0"/>
              <w:divBdr>
                <w:top w:val="none" w:sz="0" w:space="0" w:color="auto"/>
                <w:left w:val="none" w:sz="0" w:space="0" w:color="auto"/>
                <w:bottom w:val="none" w:sz="0" w:space="0" w:color="auto"/>
                <w:right w:val="none" w:sz="0" w:space="0" w:color="auto"/>
              </w:divBdr>
            </w:div>
            <w:div w:id="1255743629">
              <w:marLeft w:val="0"/>
              <w:marRight w:val="0"/>
              <w:marTop w:val="0"/>
              <w:marBottom w:val="0"/>
              <w:divBdr>
                <w:top w:val="none" w:sz="0" w:space="0" w:color="auto"/>
                <w:left w:val="none" w:sz="0" w:space="0" w:color="auto"/>
                <w:bottom w:val="none" w:sz="0" w:space="0" w:color="auto"/>
                <w:right w:val="none" w:sz="0" w:space="0" w:color="auto"/>
              </w:divBdr>
            </w:div>
            <w:div w:id="1258296626">
              <w:marLeft w:val="0"/>
              <w:marRight w:val="0"/>
              <w:marTop w:val="0"/>
              <w:marBottom w:val="0"/>
              <w:divBdr>
                <w:top w:val="none" w:sz="0" w:space="0" w:color="auto"/>
                <w:left w:val="none" w:sz="0" w:space="0" w:color="auto"/>
                <w:bottom w:val="none" w:sz="0" w:space="0" w:color="auto"/>
                <w:right w:val="none" w:sz="0" w:space="0" w:color="auto"/>
              </w:divBdr>
            </w:div>
            <w:div w:id="1258948669">
              <w:marLeft w:val="0"/>
              <w:marRight w:val="0"/>
              <w:marTop w:val="0"/>
              <w:marBottom w:val="0"/>
              <w:divBdr>
                <w:top w:val="none" w:sz="0" w:space="0" w:color="auto"/>
                <w:left w:val="none" w:sz="0" w:space="0" w:color="auto"/>
                <w:bottom w:val="none" w:sz="0" w:space="0" w:color="auto"/>
                <w:right w:val="none" w:sz="0" w:space="0" w:color="auto"/>
              </w:divBdr>
            </w:div>
            <w:div w:id="1260211506">
              <w:marLeft w:val="0"/>
              <w:marRight w:val="0"/>
              <w:marTop w:val="0"/>
              <w:marBottom w:val="0"/>
              <w:divBdr>
                <w:top w:val="none" w:sz="0" w:space="0" w:color="auto"/>
                <w:left w:val="none" w:sz="0" w:space="0" w:color="auto"/>
                <w:bottom w:val="none" w:sz="0" w:space="0" w:color="auto"/>
                <w:right w:val="none" w:sz="0" w:space="0" w:color="auto"/>
              </w:divBdr>
            </w:div>
            <w:div w:id="1260523672">
              <w:marLeft w:val="0"/>
              <w:marRight w:val="0"/>
              <w:marTop w:val="0"/>
              <w:marBottom w:val="0"/>
              <w:divBdr>
                <w:top w:val="none" w:sz="0" w:space="0" w:color="auto"/>
                <w:left w:val="none" w:sz="0" w:space="0" w:color="auto"/>
                <w:bottom w:val="none" w:sz="0" w:space="0" w:color="auto"/>
                <w:right w:val="none" w:sz="0" w:space="0" w:color="auto"/>
              </w:divBdr>
            </w:div>
            <w:div w:id="1260912789">
              <w:marLeft w:val="0"/>
              <w:marRight w:val="0"/>
              <w:marTop w:val="0"/>
              <w:marBottom w:val="0"/>
              <w:divBdr>
                <w:top w:val="none" w:sz="0" w:space="0" w:color="auto"/>
                <w:left w:val="none" w:sz="0" w:space="0" w:color="auto"/>
                <w:bottom w:val="none" w:sz="0" w:space="0" w:color="auto"/>
                <w:right w:val="none" w:sz="0" w:space="0" w:color="auto"/>
              </w:divBdr>
            </w:div>
            <w:div w:id="1261453379">
              <w:marLeft w:val="0"/>
              <w:marRight w:val="0"/>
              <w:marTop w:val="0"/>
              <w:marBottom w:val="0"/>
              <w:divBdr>
                <w:top w:val="none" w:sz="0" w:space="0" w:color="auto"/>
                <w:left w:val="none" w:sz="0" w:space="0" w:color="auto"/>
                <w:bottom w:val="none" w:sz="0" w:space="0" w:color="auto"/>
                <w:right w:val="none" w:sz="0" w:space="0" w:color="auto"/>
              </w:divBdr>
            </w:div>
            <w:div w:id="1261723348">
              <w:marLeft w:val="0"/>
              <w:marRight w:val="0"/>
              <w:marTop w:val="0"/>
              <w:marBottom w:val="0"/>
              <w:divBdr>
                <w:top w:val="none" w:sz="0" w:space="0" w:color="auto"/>
                <w:left w:val="none" w:sz="0" w:space="0" w:color="auto"/>
                <w:bottom w:val="none" w:sz="0" w:space="0" w:color="auto"/>
                <w:right w:val="none" w:sz="0" w:space="0" w:color="auto"/>
              </w:divBdr>
            </w:div>
            <w:div w:id="1262420064">
              <w:marLeft w:val="0"/>
              <w:marRight w:val="0"/>
              <w:marTop w:val="0"/>
              <w:marBottom w:val="0"/>
              <w:divBdr>
                <w:top w:val="none" w:sz="0" w:space="0" w:color="auto"/>
                <w:left w:val="none" w:sz="0" w:space="0" w:color="auto"/>
                <w:bottom w:val="none" w:sz="0" w:space="0" w:color="auto"/>
                <w:right w:val="none" w:sz="0" w:space="0" w:color="auto"/>
              </w:divBdr>
            </w:div>
            <w:div w:id="1263106214">
              <w:marLeft w:val="0"/>
              <w:marRight w:val="0"/>
              <w:marTop w:val="0"/>
              <w:marBottom w:val="0"/>
              <w:divBdr>
                <w:top w:val="none" w:sz="0" w:space="0" w:color="auto"/>
                <w:left w:val="none" w:sz="0" w:space="0" w:color="auto"/>
                <w:bottom w:val="none" w:sz="0" w:space="0" w:color="auto"/>
                <w:right w:val="none" w:sz="0" w:space="0" w:color="auto"/>
              </w:divBdr>
            </w:div>
            <w:div w:id="1263414452">
              <w:marLeft w:val="0"/>
              <w:marRight w:val="0"/>
              <w:marTop w:val="0"/>
              <w:marBottom w:val="0"/>
              <w:divBdr>
                <w:top w:val="none" w:sz="0" w:space="0" w:color="auto"/>
                <w:left w:val="none" w:sz="0" w:space="0" w:color="auto"/>
                <w:bottom w:val="none" w:sz="0" w:space="0" w:color="auto"/>
                <w:right w:val="none" w:sz="0" w:space="0" w:color="auto"/>
              </w:divBdr>
            </w:div>
            <w:div w:id="1264726591">
              <w:marLeft w:val="0"/>
              <w:marRight w:val="0"/>
              <w:marTop w:val="0"/>
              <w:marBottom w:val="0"/>
              <w:divBdr>
                <w:top w:val="none" w:sz="0" w:space="0" w:color="auto"/>
                <w:left w:val="none" w:sz="0" w:space="0" w:color="auto"/>
                <w:bottom w:val="none" w:sz="0" w:space="0" w:color="auto"/>
                <w:right w:val="none" w:sz="0" w:space="0" w:color="auto"/>
              </w:divBdr>
            </w:div>
            <w:div w:id="1264729708">
              <w:marLeft w:val="0"/>
              <w:marRight w:val="0"/>
              <w:marTop w:val="0"/>
              <w:marBottom w:val="0"/>
              <w:divBdr>
                <w:top w:val="none" w:sz="0" w:space="0" w:color="auto"/>
                <w:left w:val="none" w:sz="0" w:space="0" w:color="auto"/>
                <w:bottom w:val="none" w:sz="0" w:space="0" w:color="auto"/>
                <w:right w:val="none" w:sz="0" w:space="0" w:color="auto"/>
              </w:divBdr>
            </w:div>
            <w:div w:id="1265768823">
              <w:marLeft w:val="0"/>
              <w:marRight w:val="0"/>
              <w:marTop w:val="0"/>
              <w:marBottom w:val="0"/>
              <w:divBdr>
                <w:top w:val="none" w:sz="0" w:space="0" w:color="auto"/>
                <w:left w:val="none" w:sz="0" w:space="0" w:color="auto"/>
                <w:bottom w:val="none" w:sz="0" w:space="0" w:color="auto"/>
                <w:right w:val="none" w:sz="0" w:space="0" w:color="auto"/>
              </w:divBdr>
            </w:div>
            <w:div w:id="1266616248">
              <w:marLeft w:val="0"/>
              <w:marRight w:val="0"/>
              <w:marTop w:val="0"/>
              <w:marBottom w:val="0"/>
              <w:divBdr>
                <w:top w:val="none" w:sz="0" w:space="0" w:color="auto"/>
                <w:left w:val="none" w:sz="0" w:space="0" w:color="auto"/>
                <w:bottom w:val="none" w:sz="0" w:space="0" w:color="auto"/>
                <w:right w:val="none" w:sz="0" w:space="0" w:color="auto"/>
              </w:divBdr>
            </w:div>
            <w:div w:id="1266838836">
              <w:marLeft w:val="0"/>
              <w:marRight w:val="0"/>
              <w:marTop w:val="0"/>
              <w:marBottom w:val="0"/>
              <w:divBdr>
                <w:top w:val="none" w:sz="0" w:space="0" w:color="auto"/>
                <w:left w:val="none" w:sz="0" w:space="0" w:color="auto"/>
                <w:bottom w:val="none" w:sz="0" w:space="0" w:color="auto"/>
                <w:right w:val="none" w:sz="0" w:space="0" w:color="auto"/>
              </w:divBdr>
            </w:div>
            <w:div w:id="1267544569">
              <w:marLeft w:val="0"/>
              <w:marRight w:val="0"/>
              <w:marTop w:val="0"/>
              <w:marBottom w:val="0"/>
              <w:divBdr>
                <w:top w:val="none" w:sz="0" w:space="0" w:color="auto"/>
                <w:left w:val="none" w:sz="0" w:space="0" w:color="auto"/>
                <w:bottom w:val="none" w:sz="0" w:space="0" w:color="auto"/>
                <w:right w:val="none" w:sz="0" w:space="0" w:color="auto"/>
              </w:divBdr>
            </w:div>
            <w:div w:id="1268191954">
              <w:marLeft w:val="0"/>
              <w:marRight w:val="0"/>
              <w:marTop w:val="0"/>
              <w:marBottom w:val="0"/>
              <w:divBdr>
                <w:top w:val="none" w:sz="0" w:space="0" w:color="auto"/>
                <w:left w:val="none" w:sz="0" w:space="0" w:color="auto"/>
                <w:bottom w:val="none" w:sz="0" w:space="0" w:color="auto"/>
                <w:right w:val="none" w:sz="0" w:space="0" w:color="auto"/>
              </w:divBdr>
            </w:div>
            <w:div w:id="1271473572">
              <w:marLeft w:val="0"/>
              <w:marRight w:val="0"/>
              <w:marTop w:val="0"/>
              <w:marBottom w:val="0"/>
              <w:divBdr>
                <w:top w:val="none" w:sz="0" w:space="0" w:color="auto"/>
                <w:left w:val="none" w:sz="0" w:space="0" w:color="auto"/>
                <w:bottom w:val="none" w:sz="0" w:space="0" w:color="auto"/>
                <w:right w:val="none" w:sz="0" w:space="0" w:color="auto"/>
              </w:divBdr>
            </w:div>
            <w:div w:id="1271626108">
              <w:marLeft w:val="0"/>
              <w:marRight w:val="0"/>
              <w:marTop w:val="0"/>
              <w:marBottom w:val="0"/>
              <w:divBdr>
                <w:top w:val="none" w:sz="0" w:space="0" w:color="auto"/>
                <w:left w:val="none" w:sz="0" w:space="0" w:color="auto"/>
                <w:bottom w:val="none" w:sz="0" w:space="0" w:color="auto"/>
                <w:right w:val="none" w:sz="0" w:space="0" w:color="auto"/>
              </w:divBdr>
            </w:div>
            <w:div w:id="1271815551">
              <w:marLeft w:val="0"/>
              <w:marRight w:val="0"/>
              <w:marTop w:val="0"/>
              <w:marBottom w:val="0"/>
              <w:divBdr>
                <w:top w:val="none" w:sz="0" w:space="0" w:color="auto"/>
                <w:left w:val="none" w:sz="0" w:space="0" w:color="auto"/>
                <w:bottom w:val="none" w:sz="0" w:space="0" w:color="auto"/>
                <w:right w:val="none" w:sz="0" w:space="0" w:color="auto"/>
              </w:divBdr>
            </w:div>
            <w:div w:id="1277448299">
              <w:marLeft w:val="0"/>
              <w:marRight w:val="0"/>
              <w:marTop w:val="0"/>
              <w:marBottom w:val="0"/>
              <w:divBdr>
                <w:top w:val="none" w:sz="0" w:space="0" w:color="auto"/>
                <w:left w:val="none" w:sz="0" w:space="0" w:color="auto"/>
                <w:bottom w:val="none" w:sz="0" w:space="0" w:color="auto"/>
                <w:right w:val="none" w:sz="0" w:space="0" w:color="auto"/>
              </w:divBdr>
            </w:div>
            <w:div w:id="1277518405">
              <w:marLeft w:val="0"/>
              <w:marRight w:val="0"/>
              <w:marTop w:val="0"/>
              <w:marBottom w:val="0"/>
              <w:divBdr>
                <w:top w:val="none" w:sz="0" w:space="0" w:color="auto"/>
                <w:left w:val="none" w:sz="0" w:space="0" w:color="auto"/>
                <w:bottom w:val="none" w:sz="0" w:space="0" w:color="auto"/>
                <w:right w:val="none" w:sz="0" w:space="0" w:color="auto"/>
              </w:divBdr>
            </w:div>
            <w:div w:id="1277564463">
              <w:marLeft w:val="0"/>
              <w:marRight w:val="0"/>
              <w:marTop w:val="0"/>
              <w:marBottom w:val="0"/>
              <w:divBdr>
                <w:top w:val="none" w:sz="0" w:space="0" w:color="auto"/>
                <w:left w:val="none" w:sz="0" w:space="0" w:color="auto"/>
                <w:bottom w:val="none" w:sz="0" w:space="0" w:color="auto"/>
                <w:right w:val="none" w:sz="0" w:space="0" w:color="auto"/>
              </w:divBdr>
            </w:div>
            <w:div w:id="1277759242">
              <w:marLeft w:val="0"/>
              <w:marRight w:val="0"/>
              <w:marTop w:val="0"/>
              <w:marBottom w:val="0"/>
              <w:divBdr>
                <w:top w:val="none" w:sz="0" w:space="0" w:color="auto"/>
                <w:left w:val="none" w:sz="0" w:space="0" w:color="auto"/>
                <w:bottom w:val="none" w:sz="0" w:space="0" w:color="auto"/>
                <w:right w:val="none" w:sz="0" w:space="0" w:color="auto"/>
              </w:divBdr>
            </w:div>
            <w:div w:id="1277786212">
              <w:marLeft w:val="0"/>
              <w:marRight w:val="0"/>
              <w:marTop w:val="0"/>
              <w:marBottom w:val="0"/>
              <w:divBdr>
                <w:top w:val="none" w:sz="0" w:space="0" w:color="auto"/>
                <w:left w:val="none" w:sz="0" w:space="0" w:color="auto"/>
                <w:bottom w:val="none" w:sz="0" w:space="0" w:color="auto"/>
                <w:right w:val="none" w:sz="0" w:space="0" w:color="auto"/>
              </w:divBdr>
            </w:div>
            <w:div w:id="1278827581">
              <w:marLeft w:val="0"/>
              <w:marRight w:val="0"/>
              <w:marTop w:val="0"/>
              <w:marBottom w:val="0"/>
              <w:divBdr>
                <w:top w:val="none" w:sz="0" w:space="0" w:color="auto"/>
                <w:left w:val="none" w:sz="0" w:space="0" w:color="auto"/>
                <w:bottom w:val="none" w:sz="0" w:space="0" w:color="auto"/>
                <w:right w:val="none" w:sz="0" w:space="0" w:color="auto"/>
              </w:divBdr>
            </w:div>
            <w:div w:id="1279409277">
              <w:marLeft w:val="0"/>
              <w:marRight w:val="0"/>
              <w:marTop w:val="0"/>
              <w:marBottom w:val="0"/>
              <w:divBdr>
                <w:top w:val="none" w:sz="0" w:space="0" w:color="auto"/>
                <w:left w:val="none" w:sz="0" w:space="0" w:color="auto"/>
                <w:bottom w:val="none" w:sz="0" w:space="0" w:color="auto"/>
                <w:right w:val="none" w:sz="0" w:space="0" w:color="auto"/>
              </w:divBdr>
            </w:div>
            <w:div w:id="1279602318">
              <w:marLeft w:val="0"/>
              <w:marRight w:val="0"/>
              <w:marTop w:val="0"/>
              <w:marBottom w:val="0"/>
              <w:divBdr>
                <w:top w:val="none" w:sz="0" w:space="0" w:color="auto"/>
                <w:left w:val="none" w:sz="0" w:space="0" w:color="auto"/>
                <w:bottom w:val="none" w:sz="0" w:space="0" w:color="auto"/>
                <w:right w:val="none" w:sz="0" w:space="0" w:color="auto"/>
              </w:divBdr>
            </w:div>
            <w:div w:id="1279795487">
              <w:marLeft w:val="0"/>
              <w:marRight w:val="0"/>
              <w:marTop w:val="0"/>
              <w:marBottom w:val="0"/>
              <w:divBdr>
                <w:top w:val="none" w:sz="0" w:space="0" w:color="auto"/>
                <w:left w:val="none" w:sz="0" w:space="0" w:color="auto"/>
                <w:bottom w:val="none" w:sz="0" w:space="0" w:color="auto"/>
                <w:right w:val="none" w:sz="0" w:space="0" w:color="auto"/>
              </w:divBdr>
            </w:div>
            <w:div w:id="1280801180">
              <w:marLeft w:val="0"/>
              <w:marRight w:val="0"/>
              <w:marTop w:val="0"/>
              <w:marBottom w:val="0"/>
              <w:divBdr>
                <w:top w:val="none" w:sz="0" w:space="0" w:color="auto"/>
                <w:left w:val="none" w:sz="0" w:space="0" w:color="auto"/>
                <w:bottom w:val="none" w:sz="0" w:space="0" w:color="auto"/>
                <w:right w:val="none" w:sz="0" w:space="0" w:color="auto"/>
              </w:divBdr>
            </w:div>
            <w:div w:id="1282957207">
              <w:marLeft w:val="0"/>
              <w:marRight w:val="0"/>
              <w:marTop w:val="0"/>
              <w:marBottom w:val="0"/>
              <w:divBdr>
                <w:top w:val="none" w:sz="0" w:space="0" w:color="auto"/>
                <w:left w:val="none" w:sz="0" w:space="0" w:color="auto"/>
                <w:bottom w:val="none" w:sz="0" w:space="0" w:color="auto"/>
                <w:right w:val="none" w:sz="0" w:space="0" w:color="auto"/>
              </w:divBdr>
            </w:div>
            <w:div w:id="1283152277">
              <w:marLeft w:val="0"/>
              <w:marRight w:val="0"/>
              <w:marTop w:val="0"/>
              <w:marBottom w:val="0"/>
              <w:divBdr>
                <w:top w:val="none" w:sz="0" w:space="0" w:color="auto"/>
                <w:left w:val="none" w:sz="0" w:space="0" w:color="auto"/>
                <w:bottom w:val="none" w:sz="0" w:space="0" w:color="auto"/>
                <w:right w:val="none" w:sz="0" w:space="0" w:color="auto"/>
              </w:divBdr>
            </w:div>
            <w:div w:id="1285771523">
              <w:marLeft w:val="0"/>
              <w:marRight w:val="0"/>
              <w:marTop w:val="0"/>
              <w:marBottom w:val="0"/>
              <w:divBdr>
                <w:top w:val="none" w:sz="0" w:space="0" w:color="auto"/>
                <w:left w:val="none" w:sz="0" w:space="0" w:color="auto"/>
                <w:bottom w:val="none" w:sz="0" w:space="0" w:color="auto"/>
                <w:right w:val="none" w:sz="0" w:space="0" w:color="auto"/>
              </w:divBdr>
            </w:div>
            <w:div w:id="1285848448">
              <w:marLeft w:val="0"/>
              <w:marRight w:val="0"/>
              <w:marTop w:val="0"/>
              <w:marBottom w:val="0"/>
              <w:divBdr>
                <w:top w:val="none" w:sz="0" w:space="0" w:color="auto"/>
                <w:left w:val="none" w:sz="0" w:space="0" w:color="auto"/>
                <w:bottom w:val="none" w:sz="0" w:space="0" w:color="auto"/>
                <w:right w:val="none" w:sz="0" w:space="0" w:color="auto"/>
              </w:divBdr>
            </w:div>
            <w:div w:id="1286038803">
              <w:marLeft w:val="0"/>
              <w:marRight w:val="0"/>
              <w:marTop w:val="0"/>
              <w:marBottom w:val="0"/>
              <w:divBdr>
                <w:top w:val="none" w:sz="0" w:space="0" w:color="auto"/>
                <w:left w:val="none" w:sz="0" w:space="0" w:color="auto"/>
                <w:bottom w:val="none" w:sz="0" w:space="0" w:color="auto"/>
                <w:right w:val="none" w:sz="0" w:space="0" w:color="auto"/>
              </w:divBdr>
            </w:div>
            <w:div w:id="1287157175">
              <w:marLeft w:val="0"/>
              <w:marRight w:val="0"/>
              <w:marTop w:val="0"/>
              <w:marBottom w:val="0"/>
              <w:divBdr>
                <w:top w:val="none" w:sz="0" w:space="0" w:color="auto"/>
                <w:left w:val="none" w:sz="0" w:space="0" w:color="auto"/>
                <w:bottom w:val="none" w:sz="0" w:space="0" w:color="auto"/>
                <w:right w:val="none" w:sz="0" w:space="0" w:color="auto"/>
              </w:divBdr>
            </w:div>
            <w:div w:id="1288270283">
              <w:marLeft w:val="0"/>
              <w:marRight w:val="0"/>
              <w:marTop w:val="0"/>
              <w:marBottom w:val="0"/>
              <w:divBdr>
                <w:top w:val="none" w:sz="0" w:space="0" w:color="auto"/>
                <w:left w:val="none" w:sz="0" w:space="0" w:color="auto"/>
                <w:bottom w:val="none" w:sz="0" w:space="0" w:color="auto"/>
                <w:right w:val="none" w:sz="0" w:space="0" w:color="auto"/>
              </w:divBdr>
            </w:div>
            <w:div w:id="1288387641">
              <w:marLeft w:val="0"/>
              <w:marRight w:val="0"/>
              <w:marTop w:val="0"/>
              <w:marBottom w:val="0"/>
              <w:divBdr>
                <w:top w:val="none" w:sz="0" w:space="0" w:color="auto"/>
                <w:left w:val="none" w:sz="0" w:space="0" w:color="auto"/>
                <w:bottom w:val="none" w:sz="0" w:space="0" w:color="auto"/>
                <w:right w:val="none" w:sz="0" w:space="0" w:color="auto"/>
              </w:divBdr>
            </w:div>
            <w:div w:id="1288702514">
              <w:marLeft w:val="0"/>
              <w:marRight w:val="0"/>
              <w:marTop w:val="0"/>
              <w:marBottom w:val="0"/>
              <w:divBdr>
                <w:top w:val="none" w:sz="0" w:space="0" w:color="auto"/>
                <w:left w:val="none" w:sz="0" w:space="0" w:color="auto"/>
                <w:bottom w:val="none" w:sz="0" w:space="0" w:color="auto"/>
                <w:right w:val="none" w:sz="0" w:space="0" w:color="auto"/>
              </w:divBdr>
            </w:div>
            <w:div w:id="1289236244">
              <w:marLeft w:val="0"/>
              <w:marRight w:val="0"/>
              <w:marTop w:val="0"/>
              <w:marBottom w:val="0"/>
              <w:divBdr>
                <w:top w:val="none" w:sz="0" w:space="0" w:color="auto"/>
                <w:left w:val="none" w:sz="0" w:space="0" w:color="auto"/>
                <w:bottom w:val="none" w:sz="0" w:space="0" w:color="auto"/>
                <w:right w:val="none" w:sz="0" w:space="0" w:color="auto"/>
              </w:divBdr>
            </w:div>
            <w:div w:id="1291977187">
              <w:marLeft w:val="0"/>
              <w:marRight w:val="0"/>
              <w:marTop w:val="0"/>
              <w:marBottom w:val="0"/>
              <w:divBdr>
                <w:top w:val="none" w:sz="0" w:space="0" w:color="auto"/>
                <w:left w:val="none" w:sz="0" w:space="0" w:color="auto"/>
                <w:bottom w:val="none" w:sz="0" w:space="0" w:color="auto"/>
                <w:right w:val="none" w:sz="0" w:space="0" w:color="auto"/>
              </w:divBdr>
            </w:div>
            <w:div w:id="1292441652">
              <w:marLeft w:val="0"/>
              <w:marRight w:val="0"/>
              <w:marTop w:val="0"/>
              <w:marBottom w:val="0"/>
              <w:divBdr>
                <w:top w:val="none" w:sz="0" w:space="0" w:color="auto"/>
                <w:left w:val="none" w:sz="0" w:space="0" w:color="auto"/>
                <w:bottom w:val="none" w:sz="0" w:space="0" w:color="auto"/>
                <w:right w:val="none" w:sz="0" w:space="0" w:color="auto"/>
              </w:divBdr>
            </w:div>
            <w:div w:id="1292829978">
              <w:marLeft w:val="0"/>
              <w:marRight w:val="0"/>
              <w:marTop w:val="0"/>
              <w:marBottom w:val="0"/>
              <w:divBdr>
                <w:top w:val="none" w:sz="0" w:space="0" w:color="auto"/>
                <w:left w:val="none" w:sz="0" w:space="0" w:color="auto"/>
                <w:bottom w:val="none" w:sz="0" w:space="0" w:color="auto"/>
                <w:right w:val="none" w:sz="0" w:space="0" w:color="auto"/>
              </w:divBdr>
            </w:div>
            <w:div w:id="1293054489">
              <w:marLeft w:val="0"/>
              <w:marRight w:val="0"/>
              <w:marTop w:val="0"/>
              <w:marBottom w:val="0"/>
              <w:divBdr>
                <w:top w:val="none" w:sz="0" w:space="0" w:color="auto"/>
                <w:left w:val="none" w:sz="0" w:space="0" w:color="auto"/>
                <w:bottom w:val="none" w:sz="0" w:space="0" w:color="auto"/>
                <w:right w:val="none" w:sz="0" w:space="0" w:color="auto"/>
              </w:divBdr>
            </w:div>
            <w:div w:id="1296787878">
              <w:marLeft w:val="0"/>
              <w:marRight w:val="0"/>
              <w:marTop w:val="0"/>
              <w:marBottom w:val="0"/>
              <w:divBdr>
                <w:top w:val="none" w:sz="0" w:space="0" w:color="auto"/>
                <w:left w:val="none" w:sz="0" w:space="0" w:color="auto"/>
                <w:bottom w:val="none" w:sz="0" w:space="0" w:color="auto"/>
                <w:right w:val="none" w:sz="0" w:space="0" w:color="auto"/>
              </w:divBdr>
            </w:div>
            <w:div w:id="1296788044">
              <w:marLeft w:val="0"/>
              <w:marRight w:val="0"/>
              <w:marTop w:val="0"/>
              <w:marBottom w:val="0"/>
              <w:divBdr>
                <w:top w:val="none" w:sz="0" w:space="0" w:color="auto"/>
                <w:left w:val="none" w:sz="0" w:space="0" w:color="auto"/>
                <w:bottom w:val="none" w:sz="0" w:space="0" w:color="auto"/>
                <w:right w:val="none" w:sz="0" w:space="0" w:color="auto"/>
              </w:divBdr>
            </w:div>
            <w:div w:id="1299149208">
              <w:marLeft w:val="0"/>
              <w:marRight w:val="0"/>
              <w:marTop w:val="0"/>
              <w:marBottom w:val="0"/>
              <w:divBdr>
                <w:top w:val="none" w:sz="0" w:space="0" w:color="auto"/>
                <w:left w:val="none" w:sz="0" w:space="0" w:color="auto"/>
                <w:bottom w:val="none" w:sz="0" w:space="0" w:color="auto"/>
                <w:right w:val="none" w:sz="0" w:space="0" w:color="auto"/>
              </w:divBdr>
            </w:div>
            <w:div w:id="1299991715">
              <w:marLeft w:val="0"/>
              <w:marRight w:val="0"/>
              <w:marTop w:val="0"/>
              <w:marBottom w:val="0"/>
              <w:divBdr>
                <w:top w:val="none" w:sz="0" w:space="0" w:color="auto"/>
                <w:left w:val="none" w:sz="0" w:space="0" w:color="auto"/>
                <w:bottom w:val="none" w:sz="0" w:space="0" w:color="auto"/>
                <w:right w:val="none" w:sz="0" w:space="0" w:color="auto"/>
              </w:divBdr>
            </w:div>
            <w:div w:id="1301032098">
              <w:marLeft w:val="0"/>
              <w:marRight w:val="0"/>
              <w:marTop w:val="0"/>
              <w:marBottom w:val="0"/>
              <w:divBdr>
                <w:top w:val="none" w:sz="0" w:space="0" w:color="auto"/>
                <w:left w:val="none" w:sz="0" w:space="0" w:color="auto"/>
                <w:bottom w:val="none" w:sz="0" w:space="0" w:color="auto"/>
                <w:right w:val="none" w:sz="0" w:space="0" w:color="auto"/>
              </w:divBdr>
            </w:div>
            <w:div w:id="1301573108">
              <w:marLeft w:val="0"/>
              <w:marRight w:val="0"/>
              <w:marTop w:val="0"/>
              <w:marBottom w:val="0"/>
              <w:divBdr>
                <w:top w:val="none" w:sz="0" w:space="0" w:color="auto"/>
                <w:left w:val="none" w:sz="0" w:space="0" w:color="auto"/>
                <w:bottom w:val="none" w:sz="0" w:space="0" w:color="auto"/>
                <w:right w:val="none" w:sz="0" w:space="0" w:color="auto"/>
              </w:divBdr>
            </w:div>
            <w:div w:id="1302536421">
              <w:marLeft w:val="0"/>
              <w:marRight w:val="0"/>
              <w:marTop w:val="0"/>
              <w:marBottom w:val="0"/>
              <w:divBdr>
                <w:top w:val="none" w:sz="0" w:space="0" w:color="auto"/>
                <w:left w:val="none" w:sz="0" w:space="0" w:color="auto"/>
                <w:bottom w:val="none" w:sz="0" w:space="0" w:color="auto"/>
                <w:right w:val="none" w:sz="0" w:space="0" w:color="auto"/>
              </w:divBdr>
            </w:div>
            <w:div w:id="1307204379">
              <w:marLeft w:val="0"/>
              <w:marRight w:val="0"/>
              <w:marTop w:val="0"/>
              <w:marBottom w:val="0"/>
              <w:divBdr>
                <w:top w:val="none" w:sz="0" w:space="0" w:color="auto"/>
                <w:left w:val="none" w:sz="0" w:space="0" w:color="auto"/>
                <w:bottom w:val="none" w:sz="0" w:space="0" w:color="auto"/>
                <w:right w:val="none" w:sz="0" w:space="0" w:color="auto"/>
              </w:divBdr>
            </w:div>
            <w:div w:id="1307974991">
              <w:marLeft w:val="0"/>
              <w:marRight w:val="0"/>
              <w:marTop w:val="0"/>
              <w:marBottom w:val="0"/>
              <w:divBdr>
                <w:top w:val="none" w:sz="0" w:space="0" w:color="auto"/>
                <w:left w:val="none" w:sz="0" w:space="0" w:color="auto"/>
                <w:bottom w:val="none" w:sz="0" w:space="0" w:color="auto"/>
                <w:right w:val="none" w:sz="0" w:space="0" w:color="auto"/>
              </w:divBdr>
            </w:div>
            <w:div w:id="1308631625">
              <w:marLeft w:val="0"/>
              <w:marRight w:val="0"/>
              <w:marTop w:val="0"/>
              <w:marBottom w:val="0"/>
              <w:divBdr>
                <w:top w:val="none" w:sz="0" w:space="0" w:color="auto"/>
                <w:left w:val="none" w:sz="0" w:space="0" w:color="auto"/>
                <w:bottom w:val="none" w:sz="0" w:space="0" w:color="auto"/>
                <w:right w:val="none" w:sz="0" w:space="0" w:color="auto"/>
              </w:divBdr>
            </w:div>
            <w:div w:id="1309431748">
              <w:marLeft w:val="0"/>
              <w:marRight w:val="0"/>
              <w:marTop w:val="0"/>
              <w:marBottom w:val="0"/>
              <w:divBdr>
                <w:top w:val="none" w:sz="0" w:space="0" w:color="auto"/>
                <w:left w:val="none" w:sz="0" w:space="0" w:color="auto"/>
                <w:bottom w:val="none" w:sz="0" w:space="0" w:color="auto"/>
                <w:right w:val="none" w:sz="0" w:space="0" w:color="auto"/>
              </w:divBdr>
            </w:div>
            <w:div w:id="1309702060">
              <w:marLeft w:val="0"/>
              <w:marRight w:val="0"/>
              <w:marTop w:val="0"/>
              <w:marBottom w:val="0"/>
              <w:divBdr>
                <w:top w:val="none" w:sz="0" w:space="0" w:color="auto"/>
                <w:left w:val="none" w:sz="0" w:space="0" w:color="auto"/>
                <w:bottom w:val="none" w:sz="0" w:space="0" w:color="auto"/>
                <w:right w:val="none" w:sz="0" w:space="0" w:color="auto"/>
              </w:divBdr>
            </w:div>
            <w:div w:id="1310403298">
              <w:marLeft w:val="0"/>
              <w:marRight w:val="0"/>
              <w:marTop w:val="0"/>
              <w:marBottom w:val="0"/>
              <w:divBdr>
                <w:top w:val="none" w:sz="0" w:space="0" w:color="auto"/>
                <w:left w:val="none" w:sz="0" w:space="0" w:color="auto"/>
                <w:bottom w:val="none" w:sz="0" w:space="0" w:color="auto"/>
                <w:right w:val="none" w:sz="0" w:space="0" w:color="auto"/>
              </w:divBdr>
            </w:div>
            <w:div w:id="1311712114">
              <w:marLeft w:val="0"/>
              <w:marRight w:val="0"/>
              <w:marTop w:val="0"/>
              <w:marBottom w:val="0"/>
              <w:divBdr>
                <w:top w:val="none" w:sz="0" w:space="0" w:color="auto"/>
                <w:left w:val="none" w:sz="0" w:space="0" w:color="auto"/>
                <w:bottom w:val="none" w:sz="0" w:space="0" w:color="auto"/>
                <w:right w:val="none" w:sz="0" w:space="0" w:color="auto"/>
              </w:divBdr>
            </w:div>
            <w:div w:id="1311981166">
              <w:marLeft w:val="0"/>
              <w:marRight w:val="0"/>
              <w:marTop w:val="0"/>
              <w:marBottom w:val="0"/>
              <w:divBdr>
                <w:top w:val="none" w:sz="0" w:space="0" w:color="auto"/>
                <w:left w:val="none" w:sz="0" w:space="0" w:color="auto"/>
                <w:bottom w:val="none" w:sz="0" w:space="0" w:color="auto"/>
                <w:right w:val="none" w:sz="0" w:space="0" w:color="auto"/>
              </w:divBdr>
            </w:div>
            <w:div w:id="1313095734">
              <w:marLeft w:val="0"/>
              <w:marRight w:val="0"/>
              <w:marTop w:val="0"/>
              <w:marBottom w:val="0"/>
              <w:divBdr>
                <w:top w:val="none" w:sz="0" w:space="0" w:color="auto"/>
                <w:left w:val="none" w:sz="0" w:space="0" w:color="auto"/>
                <w:bottom w:val="none" w:sz="0" w:space="0" w:color="auto"/>
                <w:right w:val="none" w:sz="0" w:space="0" w:color="auto"/>
              </w:divBdr>
            </w:div>
            <w:div w:id="1314214595">
              <w:marLeft w:val="0"/>
              <w:marRight w:val="0"/>
              <w:marTop w:val="0"/>
              <w:marBottom w:val="0"/>
              <w:divBdr>
                <w:top w:val="none" w:sz="0" w:space="0" w:color="auto"/>
                <w:left w:val="none" w:sz="0" w:space="0" w:color="auto"/>
                <w:bottom w:val="none" w:sz="0" w:space="0" w:color="auto"/>
                <w:right w:val="none" w:sz="0" w:space="0" w:color="auto"/>
              </w:divBdr>
            </w:div>
            <w:div w:id="1317030576">
              <w:marLeft w:val="0"/>
              <w:marRight w:val="0"/>
              <w:marTop w:val="0"/>
              <w:marBottom w:val="0"/>
              <w:divBdr>
                <w:top w:val="none" w:sz="0" w:space="0" w:color="auto"/>
                <w:left w:val="none" w:sz="0" w:space="0" w:color="auto"/>
                <w:bottom w:val="none" w:sz="0" w:space="0" w:color="auto"/>
                <w:right w:val="none" w:sz="0" w:space="0" w:color="auto"/>
              </w:divBdr>
            </w:div>
            <w:div w:id="1317998291">
              <w:marLeft w:val="0"/>
              <w:marRight w:val="0"/>
              <w:marTop w:val="0"/>
              <w:marBottom w:val="0"/>
              <w:divBdr>
                <w:top w:val="none" w:sz="0" w:space="0" w:color="auto"/>
                <w:left w:val="none" w:sz="0" w:space="0" w:color="auto"/>
                <w:bottom w:val="none" w:sz="0" w:space="0" w:color="auto"/>
                <w:right w:val="none" w:sz="0" w:space="0" w:color="auto"/>
              </w:divBdr>
            </w:div>
            <w:div w:id="1318262674">
              <w:marLeft w:val="0"/>
              <w:marRight w:val="0"/>
              <w:marTop w:val="0"/>
              <w:marBottom w:val="0"/>
              <w:divBdr>
                <w:top w:val="none" w:sz="0" w:space="0" w:color="auto"/>
                <w:left w:val="none" w:sz="0" w:space="0" w:color="auto"/>
                <w:bottom w:val="none" w:sz="0" w:space="0" w:color="auto"/>
                <w:right w:val="none" w:sz="0" w:space="0" w:color="auto"/>
              </w:divBdr>
            </w:div>
            <w:div w:id="1319650063">
              <w:marLeft w:val="0"/>
              <w:marRight w:val="0"/>
              <w:marTop w:val="0"/>
              <w:marBottom w:val="0"/>
              <w:divBdr>
                <w:top w:val="none" w:sz="0" w:space="0" w:color="auto"/>
                <w:left w:val="none" w:sz="0" w:space="0" w:color="auto"/>
                <w:bottom w:val="none" w:sz="0" w:space="0" w:color="auto"/>
                <w:right w:val="none" w:sz="0" w:space="0" w:color="auto"/>
              </w:divBdr>
            </w:div>
            <w:div w:id="1319922415">
              <w:marLeft w:val="0"/>
              <w:marRight w:val="0"/>
              <w:marTop w:val="0"/>
              <w:marBottom w:val="0"/>
              <w:divBdr>
                <w:top w:val="none" w:sz="0" w:space="0" w:color="auto"/>
                <w:left w:val="none" w:sz="0" w:space="0" w:color="auto"/>
                <w:bottom w:val="none" w:sz="0" w:space="0" w:color="auto"/>
                <w:right w:val="none" w:sz="0" w:space="0" w:color="auto"/>
              </w:divBdr>
            </w:div>
            <w:div w:id="1322469369">
              <w:marLeft w:val="0"/>
              <w:marRight w:val="0"/>
              <w:marTop w:val="0"/>
              <w:marBottom w:val="0"/>
              <w:divBdr>
                <w:top w:val="none" w:sz="0" w:space="0" w:color="auto"/>
                <w:left w:val="none" w:sz="0" w:space="0" w:color="auto"/>
                <w:bottom w:val="none" w:sz="0" w:space="0" w:color="auto"/>
                <w:right w:val="none" w:sz="0" w:space="0" w:color="auto"/>
              </w:divBdr>
            </w:div>
            <w:div w:id="1322585477">
              <w:marLeft w:val="0"/>
              <w:marRight w:val="0"/>
              <w:marTop w:val="0"/>
              <w:marBottom w:val="0"/>
              <w:divBdr>
                <w:top w:val="none" w:sz="0" w:space="0" w:color="auto"/>
                <w:left w:val="none" w:sz="0" w:space="0" w:color="auto"/>
                <w:bottom w:val="none" w:sz="0" w:space="0" w:color="auto"/>
                <w:right w:val="none" w:sz="0" w:space="0" w:color="auto"/>
              </w:divBdr>
            </w:div>
            <w:div w:id="1322735496">
              <w:marLeft w:val="0"/>
              <w:marRight w:val="0"/>
              <w:marTop w:val="0"/>
              <w:marBottom w:val="0"/>
              <w:divBdr>
                <w:top w:val="none" w:sz="0" w:space="0" w:color="auto"/>
                <w:left w:val="none" w:sz="0" w:space="0" w:color="auto"/>
                <w:bottom w:val="none" w:sz="0" w:space="0" w:color="auto"/>
                <w:right w:val="none" w:sz="0" w:space="0" w:color="auto"/>
              </w:divBdr>
            </w:div>
            <w:div w:id="1323118035">
              <w:marLeft w:val="0"/>
              <w:marRight w:val="0"/>
              <w:marTop w:val="0"/>
              <w:marBottom w:val="0"/>
              <w:divBdr>
                <w:top w:val="none" w:sz="0" w:space="0" w:color="auto"/>
                <w:left w:val="none" w:sz="0" w:space="0" w:color="auto"/>
                <w:bottom w:val="none" w:sz="0" w:space="0" w:color="auto"/>
                <w:right w:val="none" w:sz="0" w:space="0" w:color="auto"/>
              </w:divBdr>
            </w:div>
            <w:div w:id="1323658925">
              <w:marLeft w:val="0"/>
              <w:marRight w:val="0"/>
              <w:marTop w:val="0"/>
              <w:marBottom w:val="0"/>
              <w:divBdr>
                <w:top w:val="none" w:sz="0" w:space="0" w:color="auto"/>
                <w:left w:val="none" w:sz="0" w:space="0" w:color="auto"/>
                <w:bottom w:val="none" w:sz="0" w:space="0" w:color="auto"/>
                <w:right w:val="none" w:sz="0" w:space="0" w:color="auto"/>
              </w:divBdr>
            </w:div>
            <w:div w:id="1324120203">
              <w:marLeft w:val="0"/>
              <w:marRight w:val="0"/>
              <w:marTop w:val="0"/>
              <w:marBottom w:val="0"/>
              <w:divBdr>
                <w:top w:val="none" w:sz="0" w:space="0" w:color="auto"/>
                <w:left w:val="none" w:sz="0" w:space="0" w:color="auto"/>
                <w:bottom w:val="none" w:sz="0" w:space="0" w:color="auto"/>
                <w:right w:val="none" w:sz="0" w:space="0" w:color="auto"/>
              </w:divBdr>
            </w:div>
            <w:div w:id="1324973362">
              <w:marLeft w:val="0"/>
              <w:marRight w:val="0"/>
              <w:marTop w:val="0"/>
              <w:marBottom w:val="0"/>
              <w:divBdr>
                <w:top w:val="none" w:sz="0" w:space="0" w:color="auto"/>
                <w:left w:val="none" w:sz="0" w:space="0" w:color="auto"/>
                <w:bottom w:val="none" w:sz="0" w:space="0" w:color="auto"/>
                <w:right w:val="none" w:sz="0" w:space="0" w:color="auto"/>
              </w:divBdr>
            </w:div>
            <w:div w:id="1326325121">
              <w:marLeft w:val="0"/>
              <w:marRight w:val="0"/>
              <w:marTop w:val="0"/>
              <w:marBottom w:val="0"/>
              <w:divBdr>
                <w:top w:val="none" w:sz="0" w:space="0" w:color="auto"/>
                <w:left w:val="none" w:sz="0" w:space="0" w:color="auto"/>
                <w:bottom w:val="none" w:sz="0" w:space="0" w:color="auto"/>
                <w:right w:val="none" w:sz="0" w:space="0" w:color="auto"/>
              </w:divBdr>
            </w:div>
            <w:div w:id="1326396365">
              <w:marLeft w:val="0"/>
              <w:marRight w:val="0"/>
              <w:marTop w:val="0"/>
              <w:marBottom w:val="0"/>
              <w:divBdr>
                <w:top w:val="none" w:sz="0" w:space="0" w:color="auto"/>
                <w:left w:val="none" w:sz="0" w:space="0" w:color="auto"/>
                <w:bottom w:val="none" w:sz="0" w:space="0" w:color="auto"/>
                <w:right w:val="none" w:sz="0" w:space="0" w:color="auto"/>
              </w:divBdr>
            </w:div>
            <w:div w:id="1328092521">
              <w:marLeft w:val="0"/>
              <w:marRight w:val="0"/>
              <w:marTop w:val="0"/>
              <w:marBottom w:val="0"/>
              <w:divBdr>
                <w:top w:val="none" w:sz="0" w:space="0" w:color="auto"/>
                <w:left w:val="none" w:sz="0" w:space="0" w:color="auto"/>
                <w:bottom w:val="none" w:sz="0" w:space="0" w:color="auto"/>
                <w:right w:val="none" w:sz="0" w:space="0" w:color="auto"/>
              </w:divBdr>
            </w:div>
            <w:div w:id="1330449763">
              <w:marLeft w:val="0"/>
              <w:marRight w:val="0"/>
              <w:marTop w:val="0"/>
              <w:marBottom w:val="0"/>
              <w:divBdr>
                <w:top w:val="none" w:sz="0" w:space="0" w:color="auto"/>
                <w:left w:val="none" w:sz="0" w:space="0" w:color="auto"/>
                <w:bottom w:val="none" w:sz="0" w:space="0" w:color="auto"/>
                <w:right w:val="none" w:sz="0" w:space="0" w:color="auto"/>
              </w:divBdr>
            </w:div>
            <w:div w:id="1331062333">
              <w:marLeft w:val="0"/>
              <w:marRight w:val="0"/>
              <w:marTop w:val="0"/>
              <w:marBottom w:val="0"/>
              <w:divBdr>
                <w:top w:val="none" w:sz="0" w:space="0" w:color="auto"/>
                <w:left w:val="none" w:sz="0" w:space="0" w:color="auto"/>
                <w:bottom w:val="none" w:sz="0" w:space="0" w:color="auto"/>
                <w:right w:val="none" w:sz="0" w:space="0" w:color="auto"/>
              </w:divBdr>
            </w:div>
            <w:div w:id="1331639504">
              <w:marLeft w:val="0"/>
              <w:marRight w:val="0"/>
              <w:marTop w:val="0"/>
              <w:marBottom w:val="0"/>
              <w:divBdr>
                <w:top w:val="none" w:sz="0" w:space="0" w:color="auto"/>
                <w:left w:val="none" w:sz="0" w:space="0" w:color="auto"/>
                <w:bottom w:val="none" w:sz="0" w:space="0" w:color="auto"/>
                <w:right w:val="none" w:sz="0" w:space="0" w:color="auto"/>
              </w:divBdr>
            </w:div>
            <w:div w:id="1333215195">
              <w:marLeft w:val="0"/>
              <w:marRight w:val="0"/>
              <w:marTop w:val="0"/>
              <w:marBottom w:val="0"/>
              <w:divBdr>
                <w:top w:val="none" w:sz="0" w:space="0" w:color="auto"/>
                <w:left w:val="none" w:sz="0" w:space="0" w:color="auto"/>
                <w:bottom w:val="none" w:sz="0" w:space="0" w:color="auto"/>
                <w:right w:val="none" w:sz="0" w:space="0" w:color="auto"/>
              </w:divBdr>
            </w:div>
            <w:div w:id="1335378503">
              <w:marLeft w:val="0"/>
              <w:marRight w:val="0"/>
              <w:marTop w:val="0"/>
              <w:marBottom w:val="0"/>
              <w:divBdr>
                <w:top w:val="none" w:sz="0" w:space="0" w:color="auto"/>
                <w:left w:val="none" w:sz="0" w:space="0" w:color="auto"/>
                <w:bottom w:val="none" w:sz="0" w:space="0" w:color="auto"/>
                <w:right w:val="none" w:sz="0" w:space="0" w:color="auto"/>
              </w:divBdr>
            </w:div>
            <w:div w:id="1335841337">
              <w:marLeft w:val="0"/>
              <w:marRight w:val="0"/>
              <w:marTop w:val="0"/>
              <w:marBottom w:val="0"/>
              <w:divBdr>
                <w:top w:val="none" w:sz="0" w:space="0" w:color="auto"/>
                <w:left w:val="none" w:sz="0" w:space="0" w:color="auto"/>
                <w:bottom w:val="none" w:sz="0" w:space="0" w:color="auto"/>
                <w:right w:val="none" w:sz="0" w:space="0" w:color="auto"/>
              </w:divBdr>
            </w:div>
            <w:div w:id="1336690961">
              <w:marLeft w:val="0"/>
              <w:marRight w:val="0"/>
              <w:marTop w:val="0"/>
              <w:marBottom w:val="0"/>
              <w:divBdr>
                <w:top w:val="none" w:sz="0" w:space="0" w:color="auto"/>
                <w:left w:val="none" w:sz="0" w:space="0" w:color="auto"/>
                <w:bottom w:val="none" w:sz="0" w:space="0" w:color="auto"/>
                <w:right w:val="none" w:sz="0" w:space="0" w:color="auto"/>
              </w:divBdr>
            </w:div>
            <w:div w:id="1338654484">
              <w:marLeft w:val="0"/>
              <w:marRight w:val="0"/>
              <w:marTop w:val="0"/>
              <w:marBottom w:val="0"/>
              <w:divBdr>
                <w:top w:val="none" w:sz="0" w:space="0" w:color="auto"/>
                <w:left w:val="none" w:sz="0" w:space="0" w:color="auto"/>
                <w:bottom w:val="none" w:sz="0" w:space="0" w:color="auto"/>
                <w:right w:val="none" w:sz="0" w:space="0" w:color="auto"/>
              </w:divBdr>
            </w:div>
            <w:div w:id="1340231307">
              <w:marLeft w:val="0"/>
              <w:marRight w:val="0"/>
              <w:marTop w:val="0"/>
              <w:marBottom w:val="0"/>
              <w:divBdr>
                <w:top w:val="none" w:sz="0" w:space="0" w:color="auto"/>
                <w:left w:val="none" w:sz="0" w:space="0" w:color="auto"/>
                <w:bottom w:val="none" w:sz="0" w:space="0" w:color="auto"/>
                <w:right w:val="none" w:sz="0" w:space="0" w:color="auto"/>
              </w:divBdr>
            </w:div>
            <w:div w:id="1341423473">
              <w:marLeft w:val="0"/>
              <w:marRight w:val="0"/>
              <w:marTop w:val="0"/>
              <w:marBottom w:val="0"/>
              <w:divBdr>
                <w:top w:val="none" w:sz="0" w:space="0" w:color="auto"/>
                <w:left w:val="none" w:sz="0" w:space="0" w:color="auto"/>
                <w:bottom w:val="none" w:sz="0" w:space="0" w:color="auto"/>
                <w:right w:val="none" w:sz="0" w:space="0" w:color="auto"/>
              </w:divBdr>
            </w:div>
            <w:div w:id="1343512785">
              <w:marLeft w:val="0"/>
              <w:marRight w:val="0"/>
              <w:marTop w:val="0"/>
              <w:marBottom w:val="0"/>
              <w:divBdr>
                <w:top w:val="none" w:sz="0" w:space="0" w:color="auto"/>
                <w:left w:val="none" w:sz="0" w:space="0" w:color="auto"/>
                <w:bottom w:val="none" w:sz="0" w:space="0" w:color="auto"/>
                <w:right w:val="none" w:sz="0" w:space="0" w:color="auto"/>
              </w:divBdr>
            </w:div>
            <w:div w:id="1346438563">
              <w:marLeft w:val="0"/>
              <w:marRight w:val="0"/>
              <w:marTop w:val="0"/>
              <w:marBottom w:val="0"/>
              <w:divBdr>
                <w:top w:val="none" w:sz="0" w:space="0" w:color="auto"/>
                <w:left w:val="none" w:sz="0" w:space="0" w:color="auto"/>
                <w:bottom w:val="none" w:sz="0" w:space="0" w:color="auto"/>
                <w:right w:val="none" w:sz="0" w:space="0" w:color="auto"/>
              </w:divBdr>
            </w:div>
            <w:div w:id="1346901104">
              <w:marLeft w:val="0"/>
              <w:marRight w:val="0"/>
              <w:marTop w:val="0"/>
              <w:marBottom w:val="0"/>
              <w:divBdr>
                <w:top w:val="none" w:sz="0" w:space="0" w:color="auto"/>
                <w:left w:val="none" w:sz="0" w:space="0" w:color="auto"/>
                <w:bottom w:val="none" w:sz="0" w:space="0" w:color="auto"/>
                <w:right w:val="none" w:sz="0" w:space="0" w:color="auto"/>
              </w:divBdr>
            </w:div>
            <w:div w:id="1347244215">
              <w:marLeft w:val="0"/>
              <w:marRight w:val="0"/>
              <w:marTop w:val="0"/>
              <w:marBottom w:val="0"/>
              <w:divBdr>
                <w:top w:val="none" w:sz="0" w:space="0" w:color="auto"/>
                <w:left w:val="none" w:sz="0" w:space="0" w:color="auto"/>
                <w:bottom w:val="none" w:sz="0" w:space="0" w:color="auto"/>
                <w:right w:val="none" w:sz="0" w:space="0" w:color="auto"/>
              </w:divBdr>
            </w:div>
            <w:div w:id="1349454404">
              <w:marLeft w:val="0"/>
              <w:marRight w:val="0"/>
              <w:marTop w:val="0"/>
              <w:marBottom w:val="0"/>
              <w:divBdr>
                <w:top w:val="none" w:sz="0" w:space="0" w:color="auto"/>
                <w:left w:val="none" w:sz="0" w:space="0" w:color="auto"/>
                <w:bottom w:val="none" w:sz="0" w:space="0" w:color="auto"/>
                <w:right w:val="none" w:sz="0" w:space="0" w:color="auto"/>
              </w:divBdr>
            </w:div>
            <w:div w:id="1350183055">
              <w:marLeft w:val="0"/>
              <w:marRight w:val="0"/>
              <w:marTop w:val="0"/>
              <w:marBottom w:val="0"/>
              <w:divBdr>
                <w:top w:val="none" w:sz="0" w:space="0" w:color="auto"/>
                <w:left w:val="none" w:sz="0" w:space="0" w:color="auto"/>
                <w:bottom w:val="none" w:sz="0" w:space="0" w:color="auto"/>
                <w:right w:val="none" w:sz="0" w:space="0" w:color="auto"/>
              </w:divBdr>
            </w:div>
            <w:div w:id="1351645680">
              <w:marLeft w:val="0"/>
              <w:marRight w:val="0"/>
              <w:marTop w:val="0"/>
              <w:marBottom w:val="0"/>
              <w:divBdr>
                <w:top w:val="none" w:sz="0" w:space="0" w:color="auto"/>
                <w:left w:val="none" w:sz="0" w:space="0" w:color="auto"/>
                <w:bottom w:val="none" w:sz="0" w:space="0" w:color="auto"/>
                <w:right w:val="none" w:sz="0" w:space="0" w:color="auto"/>
              </w:divBdr>
            </w:div>
            <w:div w:id="1351682275">
              <w:marLeft w:val="0"/>
              <w:marRight w:val="0"/>
              <w:marTop w:val="0"/>
              <w:marBottom w:val="0"/>
              <w:divBdr>
                <w:top w:val="none" w:sz="0" w:space="0" w:color="auto"/>
                <w:left w:val="none" w:sz="0" w:space="0" w:color="auto"/>
                <w:bottom w:val="none" w:sz="0" w:space="0" w:color="auto"/>
                <w:right w:val="none" w:sz="0" w:space="0" w:color="auto"/>
              </w:divBdr>
            </w:div>
            <w:div w:id="1352490489">
              <w:marLeft w:val="0"/>
              <w:marRight w:val="0"/>
              <w:marTop w:val="0"/>
              <w:marBottom w:val="0"/>
              <w:divBdr>
                <w:top w:val="none" w:sz="0" w:space="0" w:color="auto"/>
                <w:left w:val="none" w:sz="0" w:space="0" w:color="auto"/>
                <w:bottom w:val="none" w:sz="0" w:space="0" w:color="auto"/>
                <w:right w:val="none" w:sz="0" w:space="0" w:color="auto"/>
              </w:divBdr>
            </w:div>
            <w:div w:id="1352757103">
              <w:marLeft w:val="0"/>
              <w:marRight w:val="0"/>
              <w:marTop w:val="0"/>
              <w:marBottom w:val="0"/>
              <w:divBdr>
                <w:top w:val="none" w:sz="0" w:space="0" w:color="auto"/>
                <w:left w:val="none" w:sz="0" w:space="0" w:color="auto"/>
                <w:bottom w:val="none" w:sz="0" w:space="0" w:color="auto"/>
                <w:right w:val="none" w:sz="0" w:space="0" w:color="auto"/>
              </w:divBdr>
            </w:div>
            <w:div w:id="1354650499">
              <w:marLeft w:val="0"/>
              <w:marRight w:val="0"/>
              <w:marTop w:val="0"/>
              <w:marBottom w:val="0"/>
              <w:divBdr>
                <w:top w:val="none" w:sz="0" w:space="0" w:color="auto"/>
                <w:left w:val="none" w:sz="0" w:space="0" w:color="auto"/>
                <w:bottom w:val="none" w:sz="0" w:space="0" w:color="auto"/>
                <w:right w:val="none" w:sz="0" w:space="0" w:color="auto"/>
              </w:divBdr>
            </w:div>
            <w:div w:id="1355108915">
              <w:marLeft w:val="0"/>
              <w:marRight w:val="0"/>
              <w:marTop w:val="0"/>
              <w:marBottom w:val="0"/>
              <w:divBdr>
                <w:top w:val="none" w:sz="0" w:space="0" w:color="auto"/>
                <w:left w:val="none" w:sz="0" w:space="0" w:color="auto"/>
                <w:bottom w:val="none" w:sz="0" w:space="0" w:color="auto"/>
                <w:right w:val="none" w:sz="0" w:space="0" w:color="auto"/>
              </w:divBdr>
            </w:div>
            <w:div w:id="1355573763">
              <w:marLeft w:val="0"/>
              <w:marRight w:val="0"/>
              <w:marTop w:val="0"/>
              <w:marBottom w:val="0"/>
              <w:divBdr>
                <w:top w:val="none" w:sz="0" w:space="0" w:color="auto"/>
                <w:left w:val="none" w:sz="0" w:space="0" w:color="auto"/>
                <w:bottom w:val="none" w:sz="0" w:space="0" w:color="auto"/>
                <w:right w:val="none" w:sz="0" w:space="0" w:color="auto"/>
              </w:divBdr>
            </w:div>
            <w:div w:id="1357121430">
              <w:marLeft w:val="0"/>
              <w:marRight w:val="0"/>
              <w:marTop w:val="0"/>
              <w:marBottom w:val="0"/>
              <w:divBdr>
                <w:top w:val="none" w:sz="0" w:space="0" w:color="auto"/>
                <w:left w:val="none" w:sz="0" w:space="0" w:color="auto"/>
                <w:bottom w:val="none" w:sz="0" w:space="0" w:color="auto"/>
                <w:right w:val="none" w:sz="0" w:space="0" w:color="auto"/>
              </w:divBdr>
            </w:div>
            <w:div w:id="1357778423">
              <w:marLeft w:val="0"/>
              <w:marRight w:val="0"/>
              <w:marTop w:val="0"/>
              <w:marBottom w:val="0"/>
              <w:divBdr>
                <w:top w:val="none" w:sz="0" w:space="0" w:color="auto"/>
                <w:left w:val="none" w:sz="0" w:space="0" w:color="auto"/>
                <w:bottom w:val="none" w:sz="0" w:space="0" w:color="auto"/>
                <w:right w:val="none" w:sz="0" w:space="0" w:color="auto"/>
              </w:divBdr>
            </w:div>
            <w:div w:id="1358000376">
              <w:marLeft w:val="0"/>
              <w:marRight w:val="0"/>
              <w:marTop w:val="0"/>
              <w:marBottom w:val="0"/>
              <w:divBdr>
                <w:top w:val="none" w:sz="0" w:space="0" w:color="auto"/>
                <w:left w:val="none" w:sz="0" w:space="0" w:color="auto"/>
                <w:bottom w:val="none" w:sz="0" w:space="0" w:color="auto"/>
                <w:right w:val="none" w:sz="0" w:space="0" w:color="auto"/>
              </w:divBdr>
            </w:div>
            <w:div w:id="1362778215">
              <w:marLeft w:val="0"/>
              <w:marRight w:val="0"/>
              <w:marTop w:val="0"/>
              <w:marBottom w:val="0"/>
              <w:divBdr>
                <w:top w:val="none" w:sz="0" w:space="0" w:color="auto"/>
                <w:left w:val="none" w:sz="0" w:space="0" w:color="auto"/>
                <w:bottom w:val="none" w:sz="0" w:space="0" w:color="auto"/>
                <w:right w:val="none" w:sz="0" w:space="0" w:color="auto"/>
              </w:divBdr>
            </w:div>
            <w:div w:id="1363172810">
              <w:marLeft w:val="0"/>
              <w:marRight w:val="0"/>
              <w:marTop w:val="0"/>
              <w:marBottom w:val="0"/>
              <w:divBdr>
                <w:top w:val="none" w:sz="0" w:space="0" w:color="auto"/>
                <w:left w:val="none" w:sz="0" w:space="0" w:color="auto"/>
                <w:bottom w:val="none" w:sz="0" w:space="0" w:color="auto"/>
                <w:right w:val="none" w:sz="0" w:space="0" w:color="auto"/>
              </w:divBdr>
            </w:div>
            <w:div w:id="1364134086">
              <w:marLeft w:val="0"/>
              <w:marRight w:val="0"/>
              <w:marTop w:val="0"/>
              <w:marBottom w:val="0"/>
              <w:divBdr>
                <w:top w:val="none" w:sz="0" w:space="0" w:color="auto"/>
                <w:left w:val="none" w:sz="0" w:space="0" w:color="auto"/>
                <w:bottom w:val="none" w:sz="0" w:space="0" w:color="auto"/>
                <w:right w:val="none" w:sz="0" w:space="0" w:color="auto"/>
              </w:divBdr>
            </w:div>
            <w:div w:id="1364749801">
              <w:marLeft w:val="0"/>
              <w:marRight w:val="0"/>
              <w:marTop w:val="0"/>
              <w:marBottom w:val="0"/>
              <w:divBdr>
                <w:top w:val="none" w:sz="0" w:space="0" w:color="auto"/>
                <w:left w:val="none" w:sz="0" w:space="0" w:color="auto"/>
                <w:bottom w:val="none" w:sz="0" w:space="0" w:color="auto"/>
                <w:right w:val="none" w:sz="0" w:space="0" w:color="auto"/>
              </w:divBdr>
            </w:div>
            <w:div w:id="1365596925">
              <w:marLeft w:val="0"/>
              <w:marRight w:val="0"/>
              <w:marTop w:val="0"/>
              <w:marBottom w:val="0"/>
              <w:divBdr>
                <w:top w:val="none" w:sz="0" w:space="0" w:color="auto"/>
                <w:left w:val="none" w:sz="0" w:space="0" w:color="auto"/>
                <w:bottom w:val="none" w:sz="0" w:space="0" w:color="auto"/>
                <w:right w:val="none" w:sz="0" w:space="0" w:color="auto"/>
              </w:divBdr>
            </w:div>
            <w:div w:id="1366640405">
              <w:marLeft w:val="0"/>
              <w:marRight w:val="0"/>
              <w:marTop w:val="0"/>
              <w:marBottom w:val="0"/>
              <w:divBdr>
                <w:top w:val="none" w:sz="0" w:space="0" w:color="auto"/>
                <w:left w:val="none" w:sz="0" w:space="0" w:color="auto"/>
                <w:bottom w:val="none" w:sz="0" w:space="0" w:color="auto"/>
                <w:right w:val="none" w:sz="0" w:space="0" w:color="auto"/>
              </w:divBdr>
            </w:div>
            <w:div w:id="1366642067">
              <w:marLeft w:val="0"/>
              <w:marRight w:val="0"/>
              <w:marTop w:val="0"/>
              <w:marBottom w:val="0"/>
              <w:divBdr>
                <w:top w:val="none" w:sz="0" w:space="0" w:color="auto"/>
                <w:left w:val="none" w:sz="0" w:space="0" w:color="auto"/>
                <w:bottom w:val="none" w:sz="0" w:space="0" w:color="auto"/>
                <w:right w:val="none" w:sz="0" w:space="0" w:color="auto"/>
              </w:divBdr>
            </w:div>
            <w:div w:id="1367021326">
              <w:marLeft w:val="0"/>
              <w:marRight w:val="0"/>
              <w:marTop w:val="0"/>
              <w:marBottom w:val="0"/>
              <w:divBdr>
                <w:top w:val="none" w:sz="0" w:space="0" w:color="auto"/>
                <w:left w:val="none" w:sz="0" w:space="0" w:color="auto"/>
                <w:bottom w:val="none" w:sz="0" w:space="0" w:color="auto"/>
                <w:right w:val="none" w:sz="0" w:space="0" w:color="auto"/>
              </w:divBdr>
            </w:div>
            <w:div w:id="1368211895">
              <w:marLeft w:val="0"/>
              <w:marRight w:val="0"/>
              <w:marTop w:val="0"/>
              <w:marBottom w:val="0"/>
              <w:divBdr>
                <w:top w:val="none" w:sz="0" w:space="0" w:color="auto"/>
                <w:left w:val="none" w:sz="0" w:space="0" w:color="auto"/>
                <w:bottom w:val="none" w:sz="0" w:space="0" w:color="auto"/>
                <w:right w:val="none" w:sz="0" w:space="0" w:color="auto"/>
              </w:divBdr>
            </w:div>
            <w:div w:id="1369336714">
              <w:marLeft w:val="0"/>
              <w:marRight w:val="0"/>
              <w:marTop w:val="0"/>
              <w:marBottom w:val="0"/>
              <w:divBdr>
                <w:top w:val="none" w:sz="0" w:space="0" w:color="auto"/>
                <w:left w:val="none" w:sz="0" w:space="0" w:color="auto"/>
                <w:bottom w:val="none" w:sz="0" w:space="0" w:color="auto"/>
                <w:right w:val="none" w:sz="0" w:space="0" w:color="auto"/>
              </w:divBdr>
            </w:div>
            <w:div w:id="1372922376">
              <w:marLeft w:val="0"/>
              <w:marRight w:val="0"/>
              <w:marTop w:val="0"/>
              <w:marBottom w:val="0"/>
              <w:divBdr>
                <w:top w:val="none" w:sz="0" w:space="0" w:color="auto"/>
                <w:left w:val="none" w:sz="0" w:space="0" w:color="auto"/>
                <w:bottom w:val="none" w:sz="0" w:space="0" w:color="auto"/>
                <w:right w:val="none" w:sz="0" w:space="0" w:color="auto"/>
              </w:divBdr>
            </w:div>
            <w:div w:id="1373311242">
              <w:marLeft w:val="0"/>
              <w:marRight w:val="0"/>
              <w:marTop w:val="0"/>
              <w:marBottom w:val="0"/>
              <w:divBdr>
                <w:top w:val="none" w:sz="0" w:space="0" w:color="auto"/>
                <w:left w:val="none" w:sz="0" w:space="0" w:color="auto"/>
                <w:bottom w:val="none" w:sz="0" w:space="0" w:color="auto"/>
                <w:right w:val="none" w:sz="0" w:space="0" w:color="auto"/>
              </w:divBdr>
            </w:div>
            <w:div w:id="1373457774">
              <w:marLeft w:val="0"/>
              <w:marRight w:val="0"/>
              <w:marTop w:val="0"/>
              <w:marBottom w:val="0"/>
              <w:divBdr>
                <w:top w:val="none" w:sz="0" w:space="0" w:color="auto"/>
                <w:left w:val="none" w:sz="0" w:space="0" w:color="auto"/>
                <w:bottom w:val="none" w:sz="0" w:space="0" w:color="auto"/>
                <w:right w:val="none" w:sz="0" w:space="0" w:color="auto"/>
              </w:divBdr>
            </w:div>
            <w:div w:id="1374227568">
              <w:marLeft w:val="0"/>
              <w:marRight w:val="0"/>
              <w:marTop w:val="0"/>
              <w:marBottom w:val="0"/>
              <w:divBdr>
                <w:top w:val="none" w:sz="0" w:space="0" w:color="auto"/>
                <w:left w:val="none" w:sz="0" w:space="0" w:color="auto"/>
                <w:bottom w:val="none" w:sz="0" w:space="0" w:color="auto"/>
                <w:right w:val="none" w:sz="0" w:space="0" w:color="auto"/>
              </w:divBdr>
            </w:div>
            <w:div w:id="1374306162">
              <w:marLeft w:val="0"/>
              <w:marRight w:val="0"/>
              <w:marTop w:val="0"/>
              <w:marBottom w:val="0"/>
              <w:divBdr>
                <w:top w:val="none" w:sz="0" w:space="0" w:color="auto"/>
                <w:left w:val="none" w:sz="0" w:space="0" w:color="auto"/>
                <w:bottom w:val="none" w:sz="0" w:space="0" w:color="auto"/>
                <w:right w:val="none" w:sz="0" w:space="0" w:color="auto"/>
              </w:divBdr>
            </w:div>
            <w:div w:id="1375230098">
              <w:marLeft w:val="0"/>
              <w:marRight w:val="0"/>
              <w:marTop w:val="0"/>
              <w:marBottom w:val="0"/>
              <w:divBdr>
                <w:top w:val="none" w:sz="0" w:space="0" w:color="auto"/>
                <w:left w:val="none" w:sz="0" w:space="0" w:color="auto"/>
                <w:bottom w:val="none" w:sz="0" w:space="0" w:color="auto"/>
                <w:right w:val="none" w:sz="0" w:space="0" w:color="auto"/>
              </w:divBdr>
            </w:div>
            <w:div w:id="1375811540">
              <w:marLeft w:val="0"/>
              <w:marRight w:val="0"/>
              <w:marTop w:val="0"/>
              <w:marBottom w:val="0"/>
              <w:divBdr>
                <w:top w:val="none" w:sz="0" w:space="0" w:color="auto"/>
                <w:left w:val="none" w:sz="0" w:space="0" w:color="auto"/>
                <w:bottom w:val="none" w:sz="0" w:space="0" w:color="auto"/>
                <w:right w:val="none" w:sz="0" w:space="0" w:color="auto"/>
              </w:divBdr>
            </w:div>
            <w:div w:id="1377194359">
              <w:marLeft w:val="0"/>
              <w:marRight w:val="0"/>
              <w:marTop w:val="0"/>
              <w:marBottom w:val="0"/>
              <w:divBdr>
                <w:top w:val="none" w:sz="0" w:space="0" w:color="auto"/>
                <w:left w:val="none" w:sz="0" w:space="0" w:color="auto"/>
                <w:bottom w:val="none" w:sz="0" w:space="0" w:color="auto"/>
                <w:right w:val="none" w:sz="0" w:space="0" w:color="auto"/>
              </w:divBdr>
            </w:div>
            <w:div w:id="1377701422">
              <w:marLeft w:val="0"/>
              <w:marRight w:val="0"/>
              <w:marTop w:val="0"/>
              <w:marBottom w:val="0"/>
              <w:divBdr>
                <w:top w:val="none" w:sz="0" w:space="0" w:color="auto"/>
                <w:left w:val="none" w:sz="0" w:space="0" w:color="auto"/>
                <w:bottom w:val="none" w:sz="0" w:space="0" w:color="auto"/>
                <w:right w:val="none" w:sz="0" w:space="0" w:color="auto"/>
              </w:divBdr>
            </w:div>
            <w:div w:id="1379166979">
              <w:marLeft w:val="0"/>
              <w:marRight w:val="0"/>
              <w:marTop w:val="0"/>
              <w:marBottom w:val="0"/>
              <w:divBdr>
                <w:top w:val="none" w:sz="0" w:space="0" w:color="auto"/>
                <w:left w:val="none" w:sz="0" w:space="0" w:color="auto"/>
                <w:bottom w:val="none" w:sz="0" w:space="0" w:color="auto"/>
                <w:right w:val="none" w:sz="0" w:space="0" w:color="auto"/>
              </w:divBdr>
            </w:div>
            <w:div w:id="1379666948">
              <w:marLeft w:val="0"/>
              <w:marRight w:val="0"/>
              <w:marTop w:val="0"/>
              <w:marBottom w:val="0"/>
              <w:divBdr>
                <w:top w:val="none" w:sz="0" w:space="0" w:color="auto"/>
                <w:left w:val="none" w:sz="0" w:space="0" w:color="auto"/>
                <w:bottom w:val="none" w:sz="0" w:space="0" w:color="auto"/>
                <w:right w:val="none" w:sz="0" w:space="0" w:color="auto"/>
              </w:divBdr>
            </w:div>
            <w:div w:id="1380082638">
              <w:marLeft w:val="0"/>
              <w:marRight w:val="0"/>
              <w:marTop w:val="0"/>
              <w:marBottom w:val="0"/>
              <w:divBdr>
                <w:top w:val="none" w:sz="0" w:space="0" w:color="auto"/>
                <w:left w:val="none" w:sz="0" w:space="0" w:color="auto"/>
                <w:bottom w:val="none" w:sz="0" w:space="0" w:color="auto"/>
                <w:right w:val="none" w:sz="0" w:space="0" w:color="auto"/>
              </w:divBdr>
            </w:div>
            <w:div w:id="1382435361">
              <w:marLeft w:val="0"/>
              <w:marRight w:val="0"/>
              <w:marTop w:val="0"/>
              <w:marBottom w:val="0"/>
              <w:divBdr>
                <w:top w:val="none" w:sz="0" w:space="0" w:color="auto"/>
                <w:left w:val="none" w:sz="0" w:space="0" w:color="auto"/>
                <w:bottom w:val="none" w:sz="0" w:space="0" w:color="auto"/>
                <w:right w:val="none" w:sz="0" w:space="0" w:color="auto"/>
              </w:divBdr>
            </w:div>
            <w:div w:id="1382513207">
              <w:marLeft w:val="0"/>
              <w:marRight w:val="0"/>
              <w:marTop w:val="0"/>
              <w:marBottom w:val="0"/>
              <w:divBdr>
                <w:top w:val="none" w:sz="0" w:space="0" w:color="auto"/>
                <w:left w:val="none" w:sz="0" w:space="0" w:color="auto"/>
                <w:bottom w:val="none" w:sz="0" w:space="0" w:color="auto"/>
                <w:right w:val="none" w:sz="0" w:space="0" w:color="auto"/>
              </w:divBdr>
            </w:div>
            <w:div w:id="1383864644">
              <w:marLeft w:val="0"/>
              <w:marRight w:val="0"/>
              <w:marTop w:val="0"/>
              <w:marBottom w:val="0"/>
              <w:divBdr>
                <w:top w:val="none" w:sz="0" w:space="0" w:color="auto"/>
                <w:left w:val="none" w:sz="0" w:space="0" w:color="auto"/>
                <w:bottom w:val="none" w:sz="0" w:space="0" w:color="auto"/>
                <w:right w:val="none" w:sz="0" w:space="0" w:color="auto"/>
              </w:divBdr>
            </w:div>
            <w:div w:id="1384908476">
              <w:marLeft w:val="0"/>
              <w:marRight w:val="0"/>
              <w:marTop w:val="0"/>
              <w:marBottom w:val="0"/>
              <w:divBdr>
                <w:top w:val="none" w:sz="0" w:space="0" w:color="auto"/>
                <w:left w:val="none" w:sz="0" w:space="0" w:color="auto"/>
                <w:bottom w:val="none" w:sz="0" w:space="0" w:color="auto"/>
                <w:right w:val="none" w:sz="0" w:space="0" w:color="auto"/>
              </w:divBdr>
            </w:div>
            <w:div w:id="1387293887">
              <w:marLeft w:val="0"/>
              <w:marRight w:val="0"/>
              <w:marTop w:val="0"/>
              <w:marBottom w:val="0"/>
              <w:divBdr>
                <w:top w:val="none" w:sz="0" w:space="0" w:color="auto"/>
                <w:left w:val="none" w:sz="0" w:space="0" w:color="auto"/>
                <w:bottom w:val="none" w:sz="0" w:space="0" w:color="auto"/>
                <w:right w:val="none" w:sz="0" w:space="0" w:color="auto"/>
              </w:divBdr>
            </w:div>
            <w:div w:id="1387684401">
              <w:marLeft w:val="0"/>
              <w:marRight w:val="0"/>
              <w:marTop w:val="0"/>
              <w:marBottom w:val="0"/>
              <w:divBdr>
                <w:top w:val="none" w:sz="0" w:space="0" w:color="auto"/>
                <w:left w:val="none" w:sz="0" w:space="0" w:color="auto"/>
                <w:bottom w:val="none" w:sz="0" w:space="0" w:color="auto"/>
                <w:right w:val="none" w:sz="0" w:space="0" w:color="auto"/>
              </w:divBdr>
            </w:div>
            <w:div w:id="1388800070">
              <w:marLeft w:val="0"/>
              <w:marRight w:val="0"/>
              <w:marTop w:val="0"/>
              <w:marBottom w:val="0"/>
              <w:divBdr>
                <w:top w:val="none" w:sz="0" w:space="0" w:color="auto"/>
                <w:left w:val="none" w:sz="0" w:space="0" w:color="auto"/>
                <w:bottom w:val="none" w:sz="0" w:space="0" w:color="auto"/>
                <w:right w:val="none" w:sz="0" w:space="0" w:color="auto"/>
              </w:divBdr>
            </w:div>
            <w:div w:id="1389300988">
              <w:marLeft w:val="0"/>
              <w:marRight w:val="0"/>
              <w:marTop w:val="0"/>
              <w:marBottom w:val="0"/>
              <w:divBdr>
                <w:top w:val="none" w:sz="0" w:space="0" w:color="auto"/>
                <w:left w:val="none" w:sz="0" w:space="0" w:color="auto"/>
                <w:bottom w:val="none" w:sz="0" w:space="0" w:color="auto"/>
                <w:right w:val="none" w:sz="0" w:space="0" w:color="auto"/>
              </w:divBdr>
            </w:div>
            <w:div w:id="1391032911">
              <w:marLeft w:val="0"/>
              <w:marRight w:val="0"/>
              <w:marTop w:val="0"/>
              <w:marBottom w:val="0"/>
              <w:divBdr>
                <w:top w:val="none" w:sz="0" w:space="0" w:color="auto"/>
                <w:left w:val="none" w:sz="0" w:space="0" w:color="auto"/>
                <w:bottom w:val="none" w:sz="0" w:space="0" w:color="auto"/>
                <w:right w:val="none" w:sz="0" w:space="0" w:color="auto"/>
              </w:divBdr>
            </w:div>
            <w:div w:id="1391493110">
              <w:marLeft w:val="0"/>
              <w:marRight w:val="0"/>
              <w:marTop w:val="0"/>
              <w:marBottom w:val="0"/>
              <w:divBdr>
                <w:top w:val="none" w:sz="0" w:space="0" w:color="auto"/>
                <w:left w:val="none" w:sz="0" w:space="0" w:color="auto"/>
                <w:bottom w:val="none" w:sz="0" w:space="0" w:color="auto"/>
                <w:right w:val="none" w:sz="0" w:space="0" w:color="auto"/>
              </w:divBdr>
            </w:div>
            <w:div w:id="1392533261">
              <w:marLeft w:val="0"/>
              <w:marRight w:val="0"/>
              <w:marTop w:val="0"/>
              <w:marBottom w:val="0"/>
              <w:divBdr>
                <w:top w:val="none" w:sz="0" w:space="0" w:color="auto"/>
                <w:left w:val="none" w:sz="0" w:space="0" w:color="auto"/>
                <w:bottom w:val="none" w:sz="0" w:space="0" w:color="auto"/>
                <w:right w:val="none" w:sz="0" w:space="0" w:color="auto"/>
              </w:divBdr>
            </w:div>
            <w:div w:id="1397390274">
              <w:marLeft w:val="0"/>
              <w:marRight w:val="0"/>
              <w:marTop w:val="0"/>
              <w:marBottom w:val="0"/>
              <w:divBdr>
                <w:top w:val="none" w:sz="0" w:space="0" w:color="auto"/>
                <w:left w:val="none" w:sz="0" w:space="0" w:color="auto"/>
                <w:bottom w:val="none" w:sz="0" w:space="0" w:color="auto"/>
                <w:right w:val="none" w:sz="0" w:space="0" w:color="auto"/>
              </w:divBdr>
            </w:div>
            <w:div w:id="1398898136">
              <w:marLeft w:val="0"/>
              <w:marRight w:val="0"/>
              <w:marTop w:val="0"/>
              <w:marBottom w:val="0"/>
              <w:divBdr>
                <w:top w:val="none" w:sz="0" w:space="0" w:color="auto"/>
                <w:left w:val="none" w:sz="0" w:space="0" w:color="auto"/>
                <w:bottom w:val="none" w:sz="0" w:space="0" w:color="auto"/>
                <w:right w:val="none" w:sz="0" w:space="0" w:color="auto"/>
              </w:divBdr>
            </w:div>
            <w:div w:id="1399474137">
              <w:marLeft w:val="0"/>
              <w:marRight w:val="0"/>
              <w:marTop w:val="0"/>
              <w:marBottom w:val="0"/>
              <w:divBdr>
                <w:top w:val="none" w:sz="0" w:space="0" w:color="auto"/>
                <w:left w:val="none" w:sz="0" w:space="0" w:color="auto"/>
                <w:bottom w:val="none" w:sz="0" w:space="0" w:color="auto"/>
                <w:right w:val="none" w:sz="0" w:space="0" w:color="auto"/>
              </w:divBdr>
            </w:div>
            <w:div w:id="1400664328">
              <w:marLeft w:val="0"/>
              <w:marRight w:val="0"/>
              <w:marTop w:val="0"/>
              <w:marBottom w:val="0"/>
              <w:divBdr>
                <w:top w:val="none" w:sz="0" w:space="0" w:color="auto"/>
                <w:left w:val="none" w:sz="0" w:space="0" w:color="auto"/>
                <w:bottom w:val="none" w:sz="0" w:space="0" w:color="auto"/>
                <w:right w:val="none" w:sz="0" w:space="0" w:color="auto"/>
              </w:divBdr>
            </w:div>
            <w:div w:id="1400787031">
              <w:marLeft w:val="0"/>
              <w:marRight w:val="0"/>
              <w:marTop w:val="0"/>
              <w:marBottom w:val="0"/>
              <w:divBdr>
                <w:top w:val="none" w:sz="0" w:space="0" w:color="auto"/>
                <w:left w:val="none" w:sz="0" w:space="0" w:color="auto"/>
                <w:bottom w:val="none" w:sz="0" w:space="0" w:color="auto"/>
                <w:right w:val="none" w:sz="0" w:space="0" w:color="auto"/>
              </w:divBdr>
            </w:div>
            <w:div w:id="1401245448">
              <w:marLeft w:val="0"/>
              <w:marRight w:val="0"/>
              <w:marTop w:val="0"/>
              <w:marBottom w:val="0"/>
              <w:divBdr>
                <w:top w:val="none" w:sz="0" w:space="0" w:color="auto"/>
                <w:left w:val="none" w:sz="0" w:space="0" w:color="auto"/>
                <w:bottom w:val="none" w:sz="0" w:space="0" w:color="auto"/>
                <w:right w:val="none" w:sz="0" w:space="0" w:color="auto"/>
              </w:divBdr>
            </w:div>
            <w:div w:id="1404139029">
              <w:marLeft w:val="0"/>
              <w:marRight w:val="0"/>
              <w:marTop w:val="0"/>
              <w:marBottom w:val="0"/>
              <w:divBdr>
                <w:top w:val="none" w:sz="0" w:space="0" w:color="auto"/>
                <w:left w:val="none" w:sz="0" w:space="0" w:color="auto"/>
                <w:bottom w:val="none" w:sz="0" w:space="0" w:color="auto"/>
                <w:right w:val="none" w:sz="0" w:space="0" w:color="auto"/>
              </w:divBdr>
            </w:div>
            <w:div w:id="1405026478">
              <w:marLeft w:val="0"/>
              <w:marRight w:val="0"/>
              <w:marTop w:val="0"/>
              <w:marBottom w:val="0"/>
              <w:divBdr>
                <w:top w:val="none" w:sz="0" w:space="0" w:color="auto"/>
                <w:left w:val="none" w:sz="0" w:space="0" w:color="auto"/>
                <w:bottom w:val="none" w:sz="0" w:space="0" w:color="auto"/>
                <w:right w:val="none" w:sz="0" w:space="0" w:color="auto"/>
              </w:divBdr>
            </w:div>
            <w:div w:id="1405058531">
              <w:marLeft w:val="0"/>
              <w:marRight w:val="0"/>
              <w:marTop w:val="0"/>
              <w:marBottom w:val="0"/>
              <w:divBdr>
                <w:top w:val="none" w:sz="0" w:space="0" w:color="auto"/>
                <w:left w:val="none" w:sz="0" w:space="0" w:color="auto"/>
                <w:bottom w:val="none" w:sz="0" w:space="0" w:color="auto"/>
                <w:right w:val="none" w:sz="0" w:space="0" w:color="auto"/>
              </w:divBdr>
            </w:div>
            <w:div w:id="1406104615">
              <w:marLeft w:val="0"/>
              <w:marRight w:val="0"/>
              <w:marTop w:val="0"/>
              <w:marBottom w:val="0"/>
              <w:divBdr>
                <w:top w:val="none" w:sz="0" w:space="0" w:color="auto"/>
                <w:left w:val="none" w:sz="0" w:space="0" w:color="auto"/>
                <w:bottom w:val="none" w:sz="0" w:space="0" w:color="auto"/>
                <w:right w:val="none" w:sz="0" w:space="0" w:color="auto"/>
              </w:divBdr>
            </w:div>
            <w:div w:id="1406612681">
              <w:marLeft w:val="0"/>
              <w:marRight w:val="0"/>
              <w:marTop w:val="0"/>
              <w:marBottom w:val="0"/>
              <w:divBdr>
                <w:top w:val="none" w:sz="0" w:space="0" w:color="auto"/>
                <w:left w:val="none" w:sz="0" w:space="0" w:color="auto"/>
                <w:bottom w:val="none" w:sz="0" w:space="0" w:color="auto"/>
                <w:right w:val="none" w:sz="0" w:space="0" w:color="auto"/>
              </w:divBdr>
            </w:div>
            <w:div w:id="1407922238">
              <w:marLeft w:val="0"/>
              <w:marRight w:val="0"/>
              <w:marTop w:val="0"/>
              <w:marBottom w:val="0"/>
              <w:divBdr>
                <w:top w:val="none" w:sz="0" w:space="0" w:color="auto"/>
                <w:left w:val="none" w:sz="0" w:space="0" w:color="auto"/>
                <w:bottom w:val="none" w:sz="0" w:space="0" w:color="auto"/>
                <w:right w:val="none" w:sz="0" w:space="0" w:color="auto"/>
              </w:divBdr>
            </w:div>
            <w:div w:id="1409032012">
              <w:marLeft w:val="0"/>
              <w:marRight w:val="0"/>
              <w:marTop w:val="0"/>
              <w:marBottom w:val="0"/>
              <w:divBdr>
                <w:top w:val="none" w:sz="0" w:space="0" w:color="auto"/>
                <w:left w:val="none" w:sz="0" w:space="0" w:color="auto"/>
                <w:bottom w:val="none" w:sz="0" w:space="0" w:color="auto"/>
                <w:right w:val="none" w:sz="0" w:space="0" w:color="auto"/>
              </w:divBdr>
            </w:div>
            <w:div w:id="1410233928">
              <w:marLeft w:val="0"/>
              <w:marRight w:val="0"/>
              <w:marTop w:val="0"/>
              <w:marBottom w:val="0"/>
              <w:divBdr>
                <w:top w:val="none" w:sz="0" w:space="0" w:color="auto"/>
                <w:left w:val="none" w:sz="0" w:space="0" w:color="auto"/>
                <w:bottom w:val="none" w:sz="0" w:space="0" w:color="auto"/>
                <w:right w:val="none" w:sz="0" w:space="0" w:color="auto"/>
              </w:divBdr>
            </w:div>
            <w:div w:id="1410732197">
              <w:marLeft w:val="0"/>
              <w:marRight w:val="0"/>
              <w:marTop w:val="0"/>
              <w:marBottom w:val="0"/>
              <w:divBdr>
                <w:top w:val="none" w:sz="0" w:space="0" w:color="auto"/>
                <w:left w:val="none" w:sz="0" w:space="0" w:color="auto"/>
                <w:bottom w:val="none" w:sz="0" w:space="0" w:color="auto"/>
                <w:right w:val="none" w:sz="0" w:space="0" w:color="auto"/>
              </w:divBdr>
            </w:div>
            <w:div w:id="1410888102">
              <w:marLeft w:val="0"/>
              <w:marRight w:val="0"/>
              <w:marTop w:val="0"/>
              <w:marBottom w:val="0"/>
              <w:divBdr>
                <w:top w:val="none" w:sz="0" w:space="0" w:color="auto"/>
                <w:left w:val="none" w:sz="0" w:space="0" w:color="auto"/>
                <w:bottom w:val="none" w:sz="0" w:space="0" w:color="auto"/>
                <w:right w:val="none" w:sz="0" w:space="0" w:color="auto"/>
              </w:divBdr>
            </w:div>
            <w:div w:id="1411924425">
              <w:marLeft w:val="0"/>
              <w:marRight w:val="0"/>
              <w:marTop w:val="0"/>
              <w:marBottom w:val="0"/>
              <w:divBdr>
                <w:top w:val="none" w:sz="0" w:space="0" w:color="auto"/>
                <w:left w:val="none" w:sz="0" w:space="0" w:color="auto"/>
                <w:bottom w:val="none" w:sz="0" w:space="0" w:color="auto"/>
                <w:right w:val="none" w:sz="0" w:space="0" w:color="auto"/>
              </w:divBdr>
            </w:div>
            <w:div w:id="1411998506">
              <w:marLeft w:val="0"/>
              <w:marRight w:val="0"/>
              <w:marTop w:val="0"/>
              <w:marBottom w:val="0"/>
              <w:divBdr>
                <w:top w:val="none" w:sz="0" w:space="0" w:color="auto"/>
                <w:left w:val="none" w:sz="0" w:space="0" w:color="auto"/>
                <w:bottom w:val="none" w:sz="0" w:space="0" w:color="auto"/>
                <w:right w:val="none" w:sz="0" w:space="0" w:color="auto"/>
              </w:divBdr>
            </w:div>
            <w:div w:id="1414203526">
              <w:marLeft w:val="0"/>
              <w:marRight w:val="0"/>
              <w:marTop w:val="0"/>
              <w:marBottom w:val="0"/>
              <w:divBdr>
                <w:top w:val="none" w:sz="0" w:space="0" w:color="auto"/>
                <w:left w:val="none" w:sz="0" w:space="0" w:color="auto"/>
                <w:bottom w:val="none" w:sz="0" w:space="0" w:color="auto"/>
                <w:right w:val="none" w:sz="0" w:space="0" w:color="auto"/>
              </w:divBdr>
            </w:div>
            <w:div w:id="1415934165">
              <w:marLeft w:val="0"/>
              <w:marRight w:val="0"/>
              <w:marTop w:val="0"/>
              <w:marBottom w:val="0"/>
              <w:divBdr>
                <w:top w:val="none" w:sz="0" w:space="0" w:color="auto"/>
                <w:left w:val="none" w:sz="0" w:space="0" w:color="auto"/>
                <w:bottom w:val="none" w:sz="0" w:space="0" w:color="auto"/>
                <w:right w:val="none" w:sz="0" w:space="0" w:color="auto"/>
              </w:divBdr>
            </w:div>
            <w:div w:id="1416367176">
              <w:marLeft w:val="0"/>
              <w:marRight w:val="0"/>
              <w:marTop w:val="0"/>
              <w:marBottom w:val="0"/>
              <w:divBdr>
                <w:top w:val="none" w:sz="0" w:space="0" w:color="auto"/>
                <w:left w:val="none" w:sz="0" w:space="0" w:color="auto"/>
                <w:bottom w:val="none" w:sz="0" w:space="0" w:color="auto"/>
                <w:right w:val="none" w:sz="0" w:space="0" w:color="auto"/>
              </w:divBdr>
            </w:div>
            <w:div w:id="1416780105">
              <w:marLeft w:val="0"/>
              <w:marRight w:val="0"/>
              <w:marTop w:val="0"/>
              <w:marBottom w:val="0"/>
              <w:divBdr>
                <w:top w:val="none" w:sz="0" w:space="0" w:color="auto"/>
                <w:left w:val="none" w:sz="0" w:space="0" w:color="auto"/>
                <w:bottom w:val="none" w:sz="0" w:space="0" w:color="auto"/>
                <w:right w:val="none" w:sz="0" w:space="0" w:color="auto"/>
              </w:divBdr>
            </w:div>
            <w:div w:id="1419325811">
              <w:marLeft w:val="0"/>
              <w:marRight w:val="0"/>
              <w:marTop w:val="0"/>
              <w:marBottom w:val="0"/>
              <w:divBdr>
                <w:top w:val="none" w:sz="0" w:space="0" w:color="auto"/>
                <w:left w:val="none" w:sz="0" w:space="0" w:color="auto"/>
                <w:bottom w:val="none" w:sz="0" w:space="0" w:color="auto"/>
                <w:right w:val="none" w:sz="0" w:space="0" w:color="auto"/>
              </w:divBdr>
            </w:div>
            <w:div w:id="1419330513">
              <w:marLeft w:val="0"/>
              <w:marRight w:val="0"/>
              <w:marTop w:val="0"/>
              <w:marBottom w:val="0"/>
              <w:divBdr>
                <w:top w:val="none" w:sz="0" w:space="0" w:color="auto"/>
                <w:left w:val="none" w:sz="0" w:space="0" w:color="auto"/>
                <w:bottom w:val="none" w:sz="0" w:space="0" w:color="auto"/>
                <w:right w:val="none" w:sz="0" w:space="0" w:color="auto"/>
              </w:divBdr>
            </w:div>
            <w:div w:id="1419448817">
              <w:marLeft w:val="0"/>
              <w:marRight w:val="0"/>
              <w:marTop w:val="0"/>
              <w:marBottom w:val="0"/>
              <w:divBdr>
                <w:top w:val="none" w:sz="0" w:space="0" w:color="auto"/>
                <w:left w:val="none" w:sz="0" w:space="0" w:color="auto"/>
                <w:bottom w:val="none" w:sz="0" w:space="0" w:color="auto"/>
                <w:right w:val="none" w:sz="0" w:space="0" w:color="auto"/>
              </w:divBdr>
            </w:div>
            <w:div w:id="1419672559">
              <w:marLeft w:val="0"/>
              <w:marRight w:val="0"/>
              <w:marTop w:val="0"/>
              <w:marBottom w:val="0"/>
              <w:divBdr>
                <w:top w:val="none" w:sz="0" w:space="0" w:color="auto"/>
                <w:left w:val="none" w:sz="0" w:space="0" w:color="auto"/>
                <w:bottom w:val="none" w:sz="0" w:space="0" w:color="auto"/>
                <w:right w:val="none" w:sz="0" w:space="0" w:color="auto"/>
              </w:divBdr>
            </w:div>
            <w:div w:id="1420180035">
              <w:marLeft w:val="0"/>
              <w:marRight w:val="0"/>
              <w:marTop w:val="0"/>
              <w:marBottom w:val="0"/>
              <w:divBdr>
                <w:top w:val="none" w:sz="0" w:space="0" w:color="auto"/>
                <w:left w:val="none" w:sz="0" w:space="0" w:color="auto"/>
                <w:bottom w:val="none" w:sz="0" w:space="0" w:color="auto"/>
                <w:right w:val="none" w:sz="0" w:space="0" w:color="auto"/>
              </w:divBdr>
            </w:div>
            <w:div w:id="1420637576">
              <w:marLeft w:val="0"/>
              <w:marRight w:val="0"/>
              <w:marTop w:val="0"/>
              <w:marBottom w:val="0"/>
              <w:divBdr>
                <w:top w:val="none" w:sz="0" w:space="0" w:color="auto"/>
                <w:left w:val="none" w:sz="0" w:space="0" w:color="auto"/>
                <w:bottom w:val="none" w:sz="0" w:space="0" w:color="auto"/>
                <w:right w:val="none" w:sz="0" w:space="0" w:color="auto"/>
              </w:divBdr>
            </w:div>
            <w:div w:id="1421216909">
              <w:marLeft w:val="0"/>
              <w:marRight w:val="0"/>
              <w:marTop w:val="0"/>
              <w:marBottom w:val="0"/>
              <w:divBdr>
                <w:top w:val="none" w:sz="0" w:space="0" w:color="auto"/>
                <w:left w:val="none" w:sz="0" w:space="0" w:color="auto"/>
                <w:bottom w:val="none" w:sz="0" w:space="0" w:color="auto"/>
                <w:right w:val="none" w:sz="0" w:space="0" w:color="auto"/>
              </w:divBdr>
            </w:div>
            <w:div w:id="1422218772">
              <w:marLeft w:val="0"/>
              <w:marRight w:val="0"/>
              <w:marTop w:val="0"/>
              <w:marBottom w:val="0"/>
              <w:divBdr>
                <w:top w:val="none" w:sz="0" w:space="0" w:color="auto"/>
                <w:left w:val="none" w:sz="0" w:space="0" w:color="auto"/>
                <w:bottom w:val="none" w:sz="0" w:space="0" w:color="auto"/>
                <w:right w:val="none" w:sz="0" w:space="0" w:color="auto"/>
              </w:divBdr>
            </w:div>
            <w:div w:id="1423649364">
              <w:marLeft w:val="0"/>
              <w:marRight w:val="0"/>
              <w:marTop w:val="0"/>
              <w:marBottom w:val="0"/>
              <w:divBdr>
                <w:top w:val="none" w:sz="0" w:space="0" w:color="auto"/>
                <w:left w:val="none" w:sz="0" w:space="0" w:color="auto"/>
                <w:bottom w:val="none" w:sz="0" w:space="0" w:color="auto"/>
                <w:right w:val="none" w:sz="0" w:space="0" w:color="auto"/>
              </w:divBdr>
            </w:div>
            <w:div w:id="1423989803">
              <w:marLeft w:val="0"/>
              <w:marRight w:val="0"/>
              <w:marTop w:val="0"/>
              <w:marBottom w:val="0"/>
              <w:divBdr>
                <w:top w:val="none" w:sz="0" w:space="0" w:color="auto"/>
                <w:left w:val="none" w:sz="0" w:space="0" w:color="auto"/>
                <w:bottom w:val="none" w:sz="0" w:space="0" w:color="auto"/>
                <w:right w:val="none" w:sz="0" w:space="0" w:color="auto"/>
              </w:divBdr>
            </w:div>
            <w:div w:id="1424033969">
              <w:marLeft w:val="0"/>
              <w:marRight w:val="0"/>
              <w:marTop w:val="0"/>
              <w:marBottom w:val="0"/>
              <w:divBdr>
                <w:top w:val="none" w:sz="0" w:space="0" w:color="auto"/>
                <w:left w:val="none" w:sz="0" w:space="0" w:color="auto"/>
                <w:bottom w:val="none" w:sz="0" w:space="0" w:color="auto"/>
                <w:right w:val="none" w:sz="0" w:space="0" w:color="auto"/>
              </w:divBdr>
            </w:div>
            <w:div w:id="1425808240">
              <w:marLeft w:val="0"/>
              <w:marRight w:val="0"/>
              <w:marTop w:val="0"/>
              <w:marBottom w:val="0"/>
              <w:divBdr>
                <w:top w:val="none" w:sz="0" w:space="0" w:color="auto"/>
                <w:left w:val="none" w:sz="0" w:space="0" w:color="auto"/>
                <w:bottom w:val="none" w:sz="0" w:space="0" w:color="auto"/>
                <w:right w:val="none" w:sz="0" w:space="0" w:color="auto"/>
              </w:divBdr>
            </w:div>
            <w:div w:id="1426075264">
              <w:marLeft w:val="0"/>
              <w:marRight w:val="0"/>
              <w:marTop w:val="0"/>
              <w:marBottom w:val="0"/>
              <w:divBdr>
                <w:top w:val="none" w:sz="0" w:space="0" w:color="auto"/>
                <w:left w:val="none" w:sz="0" w:space="0" w:color="auto"/>
                <w:bottom w:val="none" w:sz="0" w:space="0" w:color="auto"/>
                <w:right w:val="none" w:sz="0" w:space="0" w:color="auto"/>
              </w:divBdr>
            </w:div>
            <w:div w:id="1428967163">
              <w:marLeft w:val="0"/>
              <w:marRight w:val="0"/>
              <w:marTop w:val="0"/>
              <w:marBottom w:val="0"/>
              <w:divBdr>
                <w:top w:val="none" w:sz="0" w:space="0" w:color="auto"/>
                <w:left w:val="none" w:sz="0" w:space="0" w:color="auto"/>
                <w:bottom w:val="none" w:sz="0" w:space="0" w:color="auto"/>
                <w:right w:val="none" w:sz="0" w:space="0" w:color="auto"/>
              </w:divBdr>
            </w:div>
            <w:div w:id="1432239603">
              <w:marLeft w:val="0"/>
              <w:marRight w:val="0"/>
              <w:marTop w:val="0"/>
              <w:marBottom w:val="0"/>
              <w:divBdr>
                <w:top w:val="none" w:sz="0" w:space="0" w:color="auto"/>
                <w:left w:val="none" w:sz="0" w:space="0" w:color="auto"/>
                <w:bottom w:val="none" w:sz="0" w:space="0" w:color="auto"/>
                <w:right w:val="none" w:sz="0" w:space="0" w:color="auto"/>
              </w:divBdr>
            </w:div>
            <w:div w:id="1432430490">
              <w:marLeft w:val="0"/>
              <w:marRight w:val="0"/>
              <w:marTop w:val="0"/>
              <w:marBottom w:val="0"/>
              <w:divBdr>
                <w:top w:val="none" w:sz="0" w:space="0" w:color="auto"/>
                <w:left w:val="none" w:sz="0" w:space="0" w:color="auto"/>
                <w:bottom w:val="none" w:sz="0" w:space="0" w:color="auto"/>
                <w:right w:val="none" w:sz="0" w:space="0" w:color="auto"/>
              </w:divBdr>
            </w:div>
            <w:div w:id="1434738460">
              <w:marLeft w:val="0"/>
              <w:marRight w:val="0"/>
              <w:marTop w:val="0"/>
              <w:marBottom w:val="0"/>
              <w:divBdr>
                <w:top w:val="none" w:sz="0" w:space="0" w:color="auto"/>
                <w:left w:val="none" w:sz="0" w:space="0" w:color="auto"/>
                <w:bottom w:val="none" w:sz="0" w:space="0" w:color="auto"/>
                <w:right w:val="none" w:sz="0" w:space="0" w:color="auto"/>
              </w:divBdr>
            </w:div>
            <w:div w:id="1437094716">
              <w:marLeft w:val="0"/>
              <w:marRight w:val="0"/>
              <w:marTop w:val="0"/>
              <w:marBottom w:val="0"/>
              <w:divBdr>
                <w:top w:val="none" w:sz="0" w:space="0" w:color="auto"/>
                <w:left w:val="none" w:sz="0" w:space="0" w:color="auto"/>
                <w:bottom w:val="none" w:sz="0" w:space="0" w:color="auto"/>
                <w:right w:val="none" w:sz="0" w:space="0" w:color="auto"/>
              </w:divBdr>
            </w:div>
            <w:div w:id="1437943679">
              <w:marLeft w:val="0"/>
              <w:marRight w:val="0"/>
              <w:marTop w:val="0"/>
              <w:marBottom w:val="0"/>
              <w:divBdr>
                <w:top w:val="none" w:sz="0" w:space="0" w:color="auto"/>
                <w:left w:val="none" w:sz="0" w:space="0" w:color="auto"/>
                <w:bottom w:val="none" w:sz="0" w:space="0" w:color="auto"/>
                <w:right w:val="none" w:sz="0" w:space="0" w:color="auto"/>
              </w:divBdr>
            </w:div>
            <w:div w:id="1438519796">
              <w:marLeft w:val="0"/>
              <w:marRight w:val="0"/>
              <w:marTop w:val="0"/>
              <w:marBottom w:val="0"/>
              <w:divBdr>
                <w:top w:val="none" w:sz="0" w:space="0" w:color="auto"/>
                <w:left w:val="none" w:sz="0" w:space="0" w:color="auto"/>
                <w:bottom w:val="none" w:sz="0" w:space="0" w:color="auto"/>
                <w:right w:val="none" w:sz="0" w:space="0" w:color="auto"/>
              </w:divBdr>
            </w:div>
            <w:div w:id="1439834816">
              <w:marLeft w:val="0"/>
              <w:marRight w:val="0"/>
              <w:marTop w:val="0"/>
              <w:marBottom w:val="0"/>
              <w:divBdr>
                <w:top w:val="none" w:sz="0" w:space="0" w:color="auto"/>
                <w:left w:val="none" w:sz="0" w:space="0" w:color="auto"/>
                <w:bottom w:val="none" w:sz="0" w:space="0" w:color="auto"/>
                <w:right w:val="none" w:sz="0" w:space="0" w:color="auto"/>
              </w:divBdr>
            </w:div>
            <w:div w:id="1440173865">
              <w:marLeft w:val="0"/>
              <w:marRight w:val="0"/>
              <w:marTop w:val="0"/>
              <w:marBottom w:val="0"/>
              <w:divBdr>
                <w:top w:val="none" w:sz="0" w:space="0" w:color="auto"/>
                <w:left w:val="none" w:sz="0" w:space="0" w:color="auto"/>
                <w:bottom w:val="none" w:sz="0" w:space="0" w:color="auto"/>
                <w:right w:val="none" w:sz="0" w:space="0" w:color="auto"/>
              </w:divBdr>
            </w:div>
            <w:div w:id="1442644280">
              <w:marLeft w:val="0"/>
              <w:marRight w:val="0"/>
              <w:marTop w:val="0"/>
              <w:marBottom w:val="0"/>
              <w:divBdr>
                <w:top w:val="none" w:sz="0" w:space="0" w:color="auto"/>
                <w:left w:val="none" w:sz="0" w:space="0" w:color="auto"/>
                <w:bottom w:val="none" w:sz="0" w:space="0" w:color="auto"/>
                <w:right w:val="none" w:sz="0" w:space="0" w:color="auto"/>
              </w:divBdr>
            </w:div>
            <w:div w:id="1442651670">
              <w:marLeft w:val="0"/>
              <w:marRight w:val="0"/>
              <w:marTop w:val="0"/>
              <w:marBottom w:val="0"/>
              <w:divBdr>
                <w:top w:val="none" w:sz="0" w:space="0" w:color="auto"/>
                <w:left w:val="none" w:sz="0" w:space="0" w:color="auto"/>
                <w:bottom w:val="none" w:sz="0" w:space="0" w:color="auto"/>
                <w:right w:val="none" w:sz="0" w:space="0" w:color="auto"/>
              </w:divBdr>
            </w:div>
            <w:div w:id="1443496452">
              <w:marLeft w:val="0"/>
              <w:marRight w:val="0"/>
              <w:marTop w:val="0"/>
              <w:marBottom w:val="0"/>
              <w:divBdr>
                <w:top w:val="none" w:sz="0" w:space="0" w:color="auto"/>
                <w:left w:val="none" w:sz="0" w:space="0" w:color="auto"/>
                <w:bottom w:val="none" w:sz="0" w:space="0" w:color="auto"/>
                <w:right w:val="none" w:sz="0" w:space="0" w:color="auto"/>
              </w:divBdr>
            </w:div>
            <w:div w:id="1445807249">
              <w:marLeft w:val="0"/>
              <w:marRight w:val="0"/>
              <w:marTop w:val="0"/>
              <w:marBottom w:val="0"/>
              <w:divBdr>
                <w:top w:val="none" w:sz="0" w:space="0" w:color="auto"/>
                <w:left w:val="none" w:sz="0" w:space="0" w:color="auto"/>
                <w:bottom w:val="none" w:sz="0" w:space="0" w:color="auto"/>
                <w:right w:val="none" w:sz="0" w:space="0" w:color="auto"/>
              </w:divBdr>
            </w:div>
            <w:div w:id="1447846951">
              <w:marLeft w:val="0"/>
              <w:marRight w:val="0"/>
              <w:marTop w:val="0"/>
              <w:marBottom w:val="0"/>
              <w:divBdr>
                <w:top w:val="none" w:sz="0" w:space="0" w:color="auto"/>
                <w:left w:val="none" w:sz="0" w:space="0" w:color="auto"/>
                <w:bottom w:val="none" w:sz="0" w:space="0" w:color="auto"/>
                <w:right w:val="none" w:sz="0" w:space="0" w:color="auto"/>
              </w:divBdr>
            </w:div>
            <w:div w:id="1448546189">
              <w:marLeft w:val="0"/>
              <w:marRight w:val="0"/>
              <w:marTop w:val="0"/>
              <w:marBottom w:val="0"/>
              <w:divBdr>
                <w:top w:val="none" w:sz="0" w:space="0" w:color="auto"/>
                <w:left w:val="none" w:sz="0" w:space="0" w:color="auto"/>
                <w:bottom w:val="none" w:sz="0" w:space="0" w:color="auto"/>
                <w:right w:val="none" w:sz="0" w:space="0" w:color="auto"/>
              </w:divBdr>
            </w:div>
            <w:div w:id="1448769293">
              <w:marLeft w:val="0"/>
              <w:marRight w:val="0"/>
              <w:marTop w:val="0"/>
              <w:marBottom w:val="0"/>
              <w:divBdr>
                <w:top w:val="none" w:sz="0" w:space="0" w:color="auto"/>
                <w:left w:val="none" w:sz="0" w:space="0" w:color="auto"/>
                <w:bottom w:val="none" w:sz="0" w:space="0" w:color="auto"/>
                <w:right w:val="none" w:sz="0" w:space="0" w:color="auto"/>
              </w:divBdr>
            </w:div>
            <w:div w:id="1450470665">
              <w:marLeft w:val="0"/>
              <w:marRight w:val="0"/>
              <w:marTop w:val="0"/>
              <w:marBottom w:val="0"/>
              <w:divBdr>
                <w:top w:val="none" w:sz="0" w:space="0" w:color="auto"/>
                <w:left w:val="none" w:sz="0" w:space="0" w:color="auto"/>
                <w:bottom w:val="none" w:sz="0" w:space="0" w:color="auto"/>
                <w:right w:val="none" w:sz="0" w:space="0" w:color="auto"/>
              </w:divBdr>
            </w:div>
            <w:div w:id="1451391679">
              <w:marLeft w:val="0"/>
              <w:marRight w:val="0"/>
              <w:marTop w:val="0"/>
              <w:marBottom w:val="0"/>
              <w:divBdr>
                <w:top w:val="none" w:sz="0" w:space="0" w:color="auto"/>
                <w:left w:val="none" w:sz="0" w:space="0" w:color="auto"/>
                <w:bottom w:val="none" w:sz="0" w:space="0" w:color="auto"/>
                <w:right w:val="none" w:sz="0" w:space="0" w:color="auto"/>
              </w:divBdr>
            </w:div>
            <w:div w:id="1451511253">
              <w:marLeft w:val="0"/>
              <w:marRight w:val="0"/>
              <w:marTop w:val="0"/>
              <w:marBottom w:val="0"/>
              <w:divBdr>
                <w:top w:val="none" w:sz="0" w:space="0" w:color="auto"/>
                <w:left w:val="none" w:sz="0" w:space="0" w:color="auto"/>
                <w:bottom w:val="none" w:sz="0" w:space="0" w:color="auto"/>
                <w:right w:val="none" w:sz="0" w:space="0" w:color="auto"/>
              </w:divBdr>
            </w:div>
            <w:div w:id="1452284653">
              <w:marLeft w:val="0"/>
              <w:marRight w:val="0"/>
              <w:marTop w:val="0"/>
              <w:marBottom w:val="0"/>
              <w:divBdr>
                <w:top w:val="none" w:sz="0" w:space="0" w:color="auto"/>
                <w:left w:val="none" w:sz="0" w:space="0" w:color="auto"/>
                <w:bottom w:val="none" w:sz="0" w:space="0" w:color="auto"/>
                <w:right w:val="none" w:sz="0" w:space="0" w:color="auto"/>
              </w:divBdr>
            </w:div>
            <w:div w:id="1452434053">
              <w:marLeft w:val="0"/>
              <w:marRight w:val="0"/>
              <w:marTop w:val="0"/>
              <w:marBottom w:val="0"/>
              <w:divBdr>
                <w:top w:val="none" w:sz="0" w:space="0" w:color="auto"/>
                <w:left w:val="none" w:sz="0" w:space="0" w:color="auto"/>
                <w:bottom w:val="none" w:sz="0" w:space="0" w:color="auto"/>
                <w:right w:val="none" w:sz="0" w:space="0" w:color="auto"/>
              </w:divBdr>
            </w:div>
            <w:div w:id="1454403888">
              <w:marLeft w:val="0"/>
              <w:marRight w:val="0"/>
              <w:marTop w:val="0"/>
              <w:marBottom w:val="0"/>
              <w:divBdr>
                <w:top w:val="none" w:sz="0" w:space="0" w:color="auto"/>
                <w:left w:val="none" w:sz="0" w:space="0" w:color="auto"/>
                <w:bottom w:val="none" w:sz="0" w:space="0" w:color="auto"/>
                <w:right w:val="none" w:sz="0" w:space="0" w:color="auto"/>
              </w:divBdr>
            </w:div>
            <w:div w:id="1455056813">
              <w:marLeft w:val="0"/>
              <w:marRight w:val="0"/>
              <w:marTop w:val="0"/>
              <w:marBottom w:val="0"/>
              <w:divBdr>
                <w:top w:val="none" w:sz="0" w:space="0" w:color="auto"/>
                <w:left w:val="none" w:sz="0" w:space="0" w:color="auto"/>
                <w:bottom w:val="none" w:sz="0" w:space="0" w:color="auto"/>
                <w:right w:val="none" w:sz="0" w:space="0" w:color="auto"/>
              </w:divBdr>
            </w:div>
            <w:div w:id="1455248736">
              <w:marLeft w:val="0"/>
              <w:marRight w:val="0"/>
              <w:marTop w:val="0"/>
              <w:marBottom w:val="0"/>
              <w:divBdr>
                <w:top w:val="none" w:sz="0" w:space="0" w:color="auto"/>
                <w:left w:val="none" w:sz="0" w:space="0" w:color="auto"/>
                <w:bottom w:val="none" w:sz="0" w:space="0" w:color="auto"/>
                <w:right w:val="none" w:sz="0" w:space="0" w:color="auto"/>
              </w:divBdr>
            </w:div>
            <w:div w:id="1456480296">
              <w:marLeft w:val="0"/>
              <w:marRight w:val="0"/>
              <w:marTop w:val="0"/>
              <w:marBottom w:val="0"/>
              <w:divBdr>
                <w:top w:val="none" w:sz="0" w:space="0" w:color="auto"/>
                <w:left w:val="none" w:sz="0" w:space="0" w:color="auto"/>
                <w:bottom w:val="none" w:sz="0" w:space="0" w:color="auto"/>
                <w:right w:val="none" w:sz="0" w:space="0" w:color="auto"/>
              </w:divBdr>
            </w:div>
            <w:div w:id="1460488498">
              <w:marLeft w:val="0"/>
              <w:marRight w:val="0"/>
              <w:marTop w:val="0"/>
              <w:marBottom w:val="0"/>
              <w:divBdr>
                <w:top w:val="none" w:sz="0" w:space="0" w:color="auto"/>
                <w:left w:val="none" w:sz="0" w:space="0" w:color="auto"/>
                <w:bottom w:val="none" w:sz="0" w:space="0" w:color="auto"/>
                <w:right w:val="none" w:sz="0" w:space="0" w:color="auto"/>
              </w:divBdr>
            </w:div>
            <w:div w:id="1460949680">
              <w:marLeft w:val="0"/>
              <w:marRight w:val="0"/>
              <w:marTop w:val="0"/>
              <w:marBottom w:val="0"/>
              <w:divBdr>
                <w:top w:val="none" w:sz="0" w:space="0" w:color="auto"/>
                <w:left w:val="none" w:sz="0" w:space="0" w:color="auto"/>
                <w:bottom w:val="none" w:sz="0" w:space="0" w:color="auto"/>
                <w:right w:val="none" w:sz="0" w:space="0" w:color="auto"/>
              </w:divBdr>
            </w:div>
            <w:div w:id="1463499855">
              <w:marLeft w:val="0"/>
              <w:marRight w:val="0"/>
              <w:marTop w:val="0"/>
              <w:marBottom w:val="0"/>
              <w:divBdr>
                <w:top w:val="none" w:sz="0" w:space="0" w:color="auto"/>
                <w:left w:val="none" w:sz="0" w:space="0" w:color="auto"/>
                <w:bottom w:val="none" w:sz="0" w:space="0" w:color="auto"/>
                <w:right w:val="none" w:sz="0" w:space="0" w:color="auto"/>
              </w:divBdr>
            </w:div>
            <w:div w:id="1463615511">
              <w:marLeft w:val="0"/>
              <w:marRight w:val="0"/>
              <w:marTop w:val="0"/>
              <w:marBottom w:val="0"/>
              <w:divBdr>
                <w:top w:val="none" w:sz="0" w:space="0" w:color="auto"/>
                <w:left w:val="none" w:sz="0" w:space="0" w:color="auto"/>
                <w:bottom w:val="none" w:sz="0" w:space="0" w:color="auto"/>
                <w:right w:val="none" w:sz="0" w:space="0" w:color="auto"/>
              </w:divBdr>
            </w:div>
            <w:div w:id="1463647538">
              <w:marLeft w:val="0"/>
              <w:marRight w:val="0"/>
              <w:marTop w:val="0"/>
              <w:marBottom w:val="0"/>
              <w:divBdr>
                <w:top w:val="none" w:sz="0" w:space="0" w:color="auto"/>
                <w:left w:val="none" w:sz="0" w:space="0" w:color="auto"/>
                <w:bottom w:val="none" w:sz="0" w:space="0" w:color="auto"/>
                <w:right w:val="none" w:sz="0" w:space="0" w:color="auto"/>
              </w:divBdr>
            </w:div>
            <w:div w:id="1463840667">
              <w:marLeft w:val="0"/>
              <w:marRight w:val="0"/>
              <w:marTop w:val="0"/>
              <w:marBottom w:val="0"/>
              <w:divBdr>
                <w:top w:val="none" w:sz="0" w:space="0" w:color="auto"/>
                <w:left w:val="none" w:sz="0" w:space="0" w:color="auto"/>
                <w:bottom w:val="none" w:sz="0" w:space="0" w:color="auto"/>
                <w:right w:val="none" w:sz="0" w:space="0" w:color="auto"/>
              </w:divBdr>
            </w:div>
            <w:div w:id="1464884781">
              <w:marLeft w:val="0"/>
              <w:marRight w:val="0"/>
              <w:marTop w:val="0"/>
              <w:marBottom w:val="0"/>
              <w:divBdr>
                <w:top w:val="none" w:sz="0" w:space="0" w:color="auto"/>
                <w:left w:val="none" w:sz="0" w:space="0" w:color="auto"/>
                <w:bottom w:val="none" w:sz="0" w:space="0" w:color="auto"/>
                <w:right w:val="none" w:sz="0" w:space="0" w:color="auto"/>
              </w:divBdr>
            </w:div>
            <w:div w:id="1465805401">
              <w:marLeft w:val="0"/>
              <w:marRight w:val="0"/>
              <w:marTop w:val="0"/>
              <w:marBottom w:val="0"/>
              <w:divBdr>
                <w:top w:val="none" w:sz="0" w:space="0" w:color="auto"/>
                <w:left w:val="none" w:sz="0" w:space="0" w:color="auto"/>
                <w:bottom w:val="none" w:sz="0" w:space="0" w:color="auto"/>
                <w:right w:val="none" w:sz="0" w:space="0" w:color="auto"/>
              </w:divBdr>
            </w:div>
            <w:div w:id="1466041298">
              <w:marLeft w:val="0"/>
              <w:marRight w:val="0"/>
              <w:marTop w:val="0"/>
              <w:marBottom w:val="0"/>
              <w:divBdr>
                <w:top w:val="none" w:sz="0" w:space="0" w:color="auto"/>
                <w:left w:val="none" w:sz="0" w:space="0" w:color="auto"/>
                <w:bottom w:val="none" w:sz="0" w:space="0" w:color="auto"/>
                <w:right w:val="none" w:sz="0" w:space="0" w:color="auto"/>
              </w:divBdr>
            </w:div>
            <w:div w:id="1466658022">
              <w:marLeft w:val="0"/>
              <w:marRight w:val="0"/>
              <w:marTop w:val="0"/>
              <w:marBottom w:val="0"/>
              <w:divBdr>
                <w:top w:val="none" w:sz="0" w:space="0" w:color="auto"/>
                <w:left w:val="none" w:sz="0" w:space="0" w:color="auto"/>
                <w:bottom w:val="none" w:sz="0" w:space="0" w:color="auto"/>
                <w:right w:val="none" w:sz="0" w:space="0" w:color="auto"/>
              </w:divBdr>
            </w:div>
            <w:div w:id="1466772744">
              <w:marLeft w:val="0"/>
              <w:marRight w:val="0"/>
              <w:marTop w:val="0"/>
              <w:marBottom w:val="0"/>
              <w:divBdr>
                <w:top w:val="none" w:sz="0" w:space="0" w:color="auto"/>
                <w:left w:val="none" w:sz="0" w:space="0" w:color="auto"/>
                <w:bottom w:val="none" w:sz="0" w:space="0" w:color="auto"/>
                <w:right w:val="none" w:sz="0" w:space="0" w:color="auto"/>
              </w:divBdr>
            </w:div>
            <w:div w:id="1468008900">
              <w:marLeft w:val="0"/>
              <w:marRight w:val="0"/>
              <w:marTop w:val="0"/>
              <w:marBottom w:val="0"/>
              <w:divBdr>
                <w:top w:val="none" w:sz="0" w:space="0" w:color="auto"/>
                <w:left w:val="none" w:sz="0" w:space="0" w:color="auto"/>
                <w:bottom w:val="none" w:sz="0" w:space="0" w:color="auto"/>
                <w:right w:val="none" w:sz="0" w:space="0" w:color="auto"/>
              </w:divBdr>
            </w:div>
            <w:div w:id="1468282911">
              <w:marLeft w:val="0"/>
              <w:marRight w:val="0"/>
              <w:marTop w:val="0"/>
              <w:marBottom w:val="0"/>
              <w:divBdr>
                <w:top w:val="none" w:sz="0" w:space="0" w:color="auto"/>
                <w:left w:val="none" w:sz="0" w:space="0" w:color="auto"/>
                <w:bottom w:val="none" w:sz="0" w:space="0" w:color="auto"/>
                <w:right w:val="none" w:sz="0" w:space="0" w:color="auto"/>
              </w:divBdr>
            </w:div>
            <w:div w:id="1468473318">
              <w:marLeft w:val="0"/>
              <w:marRight w:val="0"/>
              <w:marTop w:val="0"/>
              <w:marBottom w:val="0"/>
              <w:divBdr>
                <w:top w:val="none" w:sz="0" w:space="0" w:color="auto"/>
                <w:left w:val="none" w:sz="0" w:space="0" w:color="auto"/>
                <w:bottom w:val="none" w:sz="0" w:space="0" w:color="auto"/>
                <w:right w:val="none" w:sz="0" w:space="0" w:color="auto"/>
              </w:divBdr>
            </w:div>
            <w:div w:id="1468939667">
              <w:marLeft w:val="0"/>
              <w:marRight w:val="0"/>
              <w:marTop w:val="0"/>
              <w:marBottom w:val="0"/>
              <w:divBdr>
                <w:top w:val="none" w:sz="0" w:space="0" w:color="auto"/>
                <w:left w:val="none" w:sz="0" w:space="0" w:color="auto"/>
                <w:bottom w:val="none" w:sz="0" w:space="0" w:color="auto"/>
                <w:right w:val="none" w:sz="0" w:space="0" w:color="auto"/>
              </w:divBdr>
            </w:div>
            <w:div w:id="1470591481">
              <w:marLeft w:val="0"/>
              <w:marRight w:val="0"/>
              <w:marTop w:val="0"/>
              <w:marBottom w:val="0"/>
              <w:divBdr>
                <w:top w:val="none" w:sz="0" w:space="0" w:color="auto"/>
                <w:left w:val="none" w:sz="0" w:space="0" w:color="auto"/>
                <w:bottom w:val="none" w:sz="0" w:space="0" w:color="auto"/>
                <w:right w:val="none" w:sz="0" w:space="0" w:color="auto"/>
              </w:divBdr>
            </w:div>
            <w:div w:id="1470708939">
              <w:marLeft w:val="0"/>
              <w:marRight w:val="0"/>
              <w:marTop w:val="0"/>
              <w:marBottom w:val="0"/>
              <w:divBdr>
                <w:top w:val="none" w:sz="0" w:space="0" w:color="auto"/>
                <w:left w:val="none" w:sz="0" w:space="0" w:color="auto"/>
                <w:bottom w:val="none" w:sz="0" w:space="0" w:color="auto"/>
                <w:right w:val="none" w:sz="0" w:space="0" w:color="auto"/>
              </w:divBdr>
            </w:div>
            <w:div w:id="1471436361">
              <w:marLeft w:val="0"/>
              <w:marRight w:val="0"/>
              <w:marTop w:val="0"/>
              <w:marBottom w:val="0"/>
              <w:divBdr>
                <w:top w:val="none" w:sz="0" w:space="0" w:color="auto"/>
                <w:left w:val="none" w:sz="0" w:space="0" w:color="auto"/>
                <w:bottom w:val="none" w:sz="0" w:space="0" w:color="auto"/>
                <w:right w:val="none" w:sz="0" w:space="0" w:color="auto"/>
              </w:divBdr>
            </w:div>
            <w:div w:id="1474101960">
              <w:marLeft w:val="0"/>
              <w:marRight w:val="0"/>
              <w:marTop w:val="0"/>
              <w:marBottom w:val="0"/>
              <w:divBdr>
                <w:top w:val="none" w:sz="0" w:space="0" w:color="auto"/>
                <w:left w:val="none" w:sz="0" w:space="0" w:color="auto"/>
                <w:bottom w:val="none" w:sz="0" w:space="0" w:color="auto"/>
                <w:right w:val="none" w:sz="0" w:space="0" w:color="auto"/>
              </w:divBdr>
            </w:div>
            <w:div w:id="1475870773">
              <w:marLeft w:val="0"/>
              <w:marRight w:val="0"/>
              <w:marTop w:val="0"/>
              <w:marBottom w:val="0"/>
              <w:divBdr>
                <w:top w:val="none" w:sz="0" w:space="0" w:color="auto"/>
                <w:left w:val="none" w:sz="0" w:space="0" w:color="auto"/>
                <w:bottom w:val="none" w:sz="0" w:space="0" w:color="auto"/>
                <w:right w:val="none" w:sz="0" w:space="0" w:color="auto"/>
              </w:divBdr>
            </w:div>
            <w:div w:id="1479031508">
              <w:marLeft w:val="0"/>
              <w:marRight w:val="0"/>
              <w:marTop w:val="0"/>
              <w:marBottom w:val="0"/>
              <w:divBdr>
                <w:top w:val="none" w:sz="0" w:space="0" w:color="auto"/>
                <w:left w:val="none" w:sz="0" w:space="0" w:color="auto"/>
                <w:bottom w:val="none" w:sz="0" w:space="0" w:color="auto"/>
                <w:right w:val="none" w:sz="0" w:space="0" w:color="auto"/>
              </w:divBdr>
            </w:div>
            <w:div w:id="1479105309">
              <w:marLeft w:val="0"/>
              <w:marRight w:val="0"/>
              <w:marTop w:val="0"/>
              <w:marBottom w:val="0"/>
              <w:divBdr>
                <w:top w:val="none" w:sz="0" w:space="0" w:color="auto"/>
                <w:left w:val="none" w:sz="0" w:space="0" w:color="auto"/>
                <w:bottom w:val="none" w:sz="0" w:space="0" w:color="auto"/>
                <w:right w:val="none" w:sz="0" w:space="0" w:color="auto"/>
              </w:divBdr>
            </w:div>
            <w:div w:id="1479372459">
              <w:marLeft w:val="0"/>
              <w:marRight w:val="0"/>
              <w:marTop w:val="0"/>
              <w:marBottom w:val="0"/>
              <w:divBdr>
                <w:top w:val="none" w:sz="0" w:space="0" w:color="auto"/>
                <w:left w:val="none" w:sz="0" w:space="0" w:color="auto"/>
                <w:bottom w:val="none" w:sz="0" w:space="0" w:color="auto"/>
                <w:right w:val="none" w:sz="0" w:space="0" w:color="auto"/>
              </w:divBdr>
            </w:div>
            <w:div w:id="1479492619">
              <w:marLeft w:val="0"/>
              <w:marRight w:val="0"/>
              <w:marTop w:val="0"/>
              <w:marBottom w:val="0"/>
              <w:divBdr>
                <w:top w:val="none" w:sz="0" w:space="0" w:color="auto"/>
                <w:left w:val="none" w:sz="0" w:space="0" w:color="auto"/>
                <w:bottom w:val="none" w:sz="0" w:space="0" w:color="auto"/>
                <w:right w:val="none" w:sz="0" w:space="0" w:color="auto"/>
              </w:divBdr>
            </w:div>
            <w:div w:id="1482577218">
              <w:marLeft w:val="0"/>
              <w:marRight w:val="0"/>
              <w:marTop w:val="0"/>
              <w:marBottom w:val="0"/>
              <w:divBdr>
                <w:top w:val="none" w:sz="0" w:space="0" w:color="auto"/>
                <w:left w:val="none" w:sz="0" w:space="0" w:color="auto"/>
                <w:bottom w:val="none" w:sz="0" w:space="0" w:color="auto"/>
                <w:right w:val="none" w:sz="0" w:space="0" w:color="auto"/>
              </w:divBdr>
            </w:div>
            <w:div w:id="1483497495">
              <w:marLeft w:val="0"/>
              <w:marRight w:val="0"/>
              <w:marTop w:val="0"/>
              <w:marBottom w:val="0"/>
              <w:divBdr>
                <w:top w:val="none" w:sz="0" w:space="0" w:color="auto"/>
                <w:left w:val="none" w:sz="0" w:space="0" w:color="auto"/>
                <w:bottom w:val="none" w:sz="0" w:space="0" w:color="auto"/>
                <w:right w:val="none" w:sz="0" w:space="0" w:color="auto"/>
              </w:divBdr>
            </w:div>
            <w:div w:id="1484617353">
              <w:marLeft w:val="0"/>
              <w:marRight w:val="0"/>
              <w:marTop w:val="0"/>
              <w:marBottom w:val="0"/>
              <w:divBdr>
                <w:top w:val="none" w:sz="0" w:space="0" w:color="auto"/>
                <w:left w:val="none" w:sz="0" w:space="0" w:color="auto"/>
                <w:bottom w:val="none" w:sz="0" w:space="0" w:color="auto"/>
                <w:right w:val="none" w:sz="0" w:space="0" w:color="auto"/>
              </w:divBdr>
            </w:div>
            <w:div w:id="1485463241">
              <w:marLeft w:val="0"/>
              <w:marRight w:val="0"/>
              <w:marTop w:val="0"/>
              <w:marBottom w:val="0"/>
              <w:divBdr>
                <w:top w:val="none" w:sz="0" w:space="0" w:color="auto"/>
                <w:left w:val="none" w:sz="0" w:space="0" w:color="auto"/>
                <w:bottom w:val="none" w:sz="0" w:space="0" w:color="auto"/>
                <w:right w:val="none" w:sz="0" w:space="0" w:color="auto"/>
              </w:divBdr>
            </w:div>
            <w:div w:id="1487894756">
              <w:marLeft w:val="0"/>
              <w:marRight w:val="0"/>
              <w:marTop w:val="0"/>
              <w:marBottom w:val="0"/>
              <w:divBdr>
                <w:top w:val="none" w:sz="0" w:space="0" w:color="auto"/>
                <w:left w:val="none" w:sz="0" w:space="0" w:color="auto"/>
                <w:bottom w:val="none" w:sz="0" w:space="0" w:color="auto"/>
                <w:right w:val="none" w:sz="0" w:space="0" w:color="auto"/>
              </w:divBdr>
            </w:div>
            <w:div w:id="1490975458">
              <w:marLeft w:val="0"/>
              <w:marRight w:val="0"/>
              <w:marTop w:val="0"/>
              <w:marBottom w:val="0"/>
              <w:divBdr>
                <w:top w:val="none" w:sz="0" w:space="0" w:color="auto"/>
                <w:left w:val="none" w:sz="0" w:space="0" w:color="auto"/>
                <w:bottom w:val="none" w:sz="0" w:space="0" w:color="auto"/>
                <w:right w:val="none" w:sz="0" w:space="0" w:color="auto"/>
              </w:divBdr>
            </w:div>
            <w:div w:id="1491020072">
              <w:marLeft w:val="0"/>
              <w:marRight w:val="0"/>
              <w:marTop w:val="0"/>
              <w:marBottom w:val="0"/>
              <w:divBdr>
                <w:top w:val="none" w:sz="0" w:space="0" w:color="auto"/>
                <w:left w:val="none" w:sz="0" w:space="0" w:color="auto"/>
                <w:bottom w:val="none" w:sz="0" w:space="0" w:color="auto"/>
                <w:right w:val="none" w:sz="0" w:space="0" w:color="auto"/>
              </w:divBdr>
            </w:div>
            <w:div w:id="1492059719">
              <w:marLeft w:val="0"/>
              <w:marRight w:val="0"/>
              <w:marTop w:val="0"/>
              <w:marBottom w:val="0"/>
              <w:divBdr>
                <w:top w:val="none" w:sz="0" w:space="0" w:color="auto"/>
                <w:left w:val="none" w:sz="0" w:space="0" w:color="auto"/>
                <w:bottom w:val="none" w:sz="0" w:space="0" w:color="auto"/>
                <w:right w:val="none" w:sz="0" w:space="0" w:color="auto"/>
              </w:divBdr>
            </w:div>
            <w:div w:id="1492285882">
              <w:marLeft w:val="0"/>
              <w:marRight w:val="0"/>
              <w:marTop w:val="0"/>
              <w:marBottom w:val="0"/>
              <w:divBdr>
                <w:top w:val="none" w:sz="0" w:space="0" w:color="auto"/>
                <w:left w:val="none" w:sz="0" w:space="0" w:color="auto"/>
                <w:bottom w:val="none" w:sz="0" w:space="0" w:color="auto"/>
                <w:right w:val="none" w:sz="0" w:space="0" w:color="auto"/>
              </w:divBdr>
            </w:div>
            <w:div w:id="1492335484">
              <w:marLeft w:val="0"/>
              <w:marRight w:val="0"/>
              <w:marTop w:val="0"/>
              <w:marBottom w:val="0"/>
              <w:divBdr>
                <w:top w:val="none" w:sz="0" w:space="0" w:color="auto"/>
                <w:left w:val="none" w:sz="0" w:space="0" w:color="auto"/>
                <w:bottom w:val="none" w:sz="0" w:space="0" w:color="auto"/>
                <w:right w:val="none" w:sz="0" w:space="0" w:color="auto"/>
              </w:divBdr>
            </w:div>
            <w:div w:id="1492604769">
              <w:marLeft w:val="0"/>
              <w:marRight w:val="0"/>
              <w:marTop w:val="0"/>
              <w:marBottom w:val="0"/>
              <w:divBdr>
                <w:top w:val="none" w:sz="0" w:space="0" w:color="auto"/>
                <w:left w:val="none" w:sz="0" w:space="0" w:color="auto"/>
                <w:bottom w:val="none" w:sz="0" w:space="0" w:color="auto"/>
                <w:right w:val="none" w:sz="0" w:space="0" w:color="auto"/>
              </w:divBdr>
            </w:div>
            <w:div w:id="1492864327">
              <w:marLeft w:val="0"/>
              <w:marRight w:val="0"/>
              <w:marTop w:val="0"/>
              <w:marBottom w:val="0"/>
              <w:divBdr>
                <w:top w:val="none" w:sz="0" w:space="0" w:color="auto"/>
                <w:left w:val="none" w:sz="0" w:space="0" w:color="auto"/>
                <w:bottom w:val="none" w:sz="0" w:space="0" w:color="auto"/>
                <w:right w:val="none" w:sz="0" w:space="0" w:color="auto"/>
              </w:divBdr>
            </w:div>
            <w:div w:id="1493567534">
              <w:marLeft w:val="0"/>
              <w:marRight w:val="0"/>
              <w:marTop w:val="0"/>
              <w:marBottom w:val="0"/>
              <w:divBdr>
                <w:top w:val="none" w:sz="0" w:space="0" w:color="auto"/>
                <w:left w:val="none" w:sz="0" w:space="0" w:color="auto"/>
                <w:bottom w:val="none" w:sz="0" w:space="0" w:color="auto"/>
                <w:right w:val="none" w:sz="0" w:space="0" w:color="auto"/>
              </w:divBdr>
            </w:div>
            <w:div w:id="1493570125">
              <w:marLeft w:val="0"/>
              <w:marRight w:val="0"/>
              <w:marTop w:val="0"/>
              <w:marBottom w:val="0"/>
              <w:divBdr>
                <w:top w:val="none" w:sz="0" w:space="0" w:color="auto"/>
                <w:left w:val="none" w:sz="0" w:space="0" w:color="auto"/>
                <w:bottom w:val="none" w:sz="0" w:space="0" w:color="auto"/>
                <w:right w:val="none" w:sz="0" w:space="0" w:color="auto"/>
              </w:divBdr>
            </w:div>
            <w:div w:id="1495611366">
              <w:marLeft w:val="0"/>
              <w:marRight w:val="0"/>
              <w:marTop w:val="0"/>
              <w:marBottom w:val="0"/>
              <w:divBdr>
                <w:top w:val="none" w:sz="0" w:space="0" w:color="auto"/>
                <w:left w:val="none" w:sz="0" w:space="0" w:color="auto"/>
                <w:bottom w:val="none" w:sz="0" w:space="0" w:color="auto"/>
                <w:right w:val="none" w:sz="0" w:space="0" w:color="auto"/>
              </w:divBdr>
            </w:div>
            <w:div w:id="1500150737">
              <w:marLeft w:val="0"/>
              <w:marRight w:val="0"/>
              <w:marTop w:val="0"/>
              <w:marBottom w:val="0"/>
              <w:divBdr>
                <w:top w:val="none" w:sz="0" w:space="0" w:color="auto"/>
                <w:left w:val="none" w:sz="0" w:space="0" w:color="auto"/>
                <w:bottom w:val="none" w:sz="0" w:space="0" w:color="auto"/>
                <w:right w:val="none" w:sz="0" w:space="0" w:color="auto"/>
              </w:divBdr>
            </w:div>
            <w:div w:id="1502282934">
              <w:marLeft w:val="0"/>
              <w:marRight w:val="0"/>
              <w:marTop w:val="0"/>
              <w:marBottom w:val="0"/>
              <w:divBdr>
                <w:top w:val="none" w:sz="0" w:space="0" w:color="auto"/>
                <w:left w:val="none" w:sz="0" w:space="0" w:color="auto"/>
                <w:bottom w:val="none" w:sz="0" w:space="0" w:color="auto"/>
                <w:right w:val="none" w:sz="0" w:space="0" w:color="auto"/>
              </w:divBdr>
            </w:div>
            <w:div w:id="1504277011">
              <w:marLeft w:val="0"/>
              <w:marRight w:val="0"/>
              <w:marTop w:val="0"/>
              <w:marBottom w:val="0"/>
              <w:divBdr>
                <w:top w:val="none" w:sz="0" w:space="0" w:color="auto"/>
                <w:left w:val="none" w:sz="0" w:space="0" w:color="auto"/>
                <w:bottom w:val="none" w:sz="0" w:space="0" w:color="auto"/>
                <w:right w:val="none" w:sz="0" w:space="0" w:color="auto"/>
              </w:divBdr>
            </w:div>
            <w:div w:id="1505709657">
              <w:marLeft w:val="0"/>
              <w:marRight w:val="0"/>
              <w:marTop w:val="0"/>
              <w:marBottom w:val="0"/>
              <w:divBdr>
                <w:top w:val="none" w:sz="0" w:space="0" w:color="auto"/>
                <w:left w:val="none" w:sz="0" w:space="0" w:color="auto"/>
                <w:bottom w:val="none" w:sz="0" w:space="0" w:color="auto"/>
                <w:right w:val="none" w:sz="0" w:space="0" w:color="auto"/>
              </w:divBdr>
            </w:div>
            <w:div w:id="1506894090">
              <w:marLeft w:val="0"/>
              <w:marRight w:val="0"/>
              <w:marTop w:val="0"/>
              <w:marBottom w:val="0"/>
              <w:divBdr>
                <w:top w:val="none" w:sz="0" w:space="0" w:color="auto"/>
                <w:left w:val="none" w:sz="0" w:space="0" w:color="auto"/>
                <w:bottom w:val="none" w:sz="0" w:space="0" w:color="auto"/>
                <w:right w:val="none" w:sz="0" w:space="0" w:color="auto"/>
              </w:divBdr>
            </w:div>
            <w:div w:id="1507211225">
              <w:marLeft w:val="0"/>
              <w:marRight w:val="0"/>
              <w:marTop w:val="0"/>
              <w:marBottom w:val="0"/>
              <w:divBdr>
                <w:top w:val="none" w:sz="0" w:space="0" w:color="auto"/>
                <w:left w:val="none" w:sz="0" w:space="0" w:color="auto"/>
                <w:bottom w:val="none" w:sz="0" w:space="0" w:color="auto"/>
                <w:right w:val="none" w:sz="0" w:space="0" w:color="auto"/>
              </w:divBdr>
            </w:div>
            <w:div w:id="1508789161">
              <w:marLeft w:val="0"/>
              <w:marRight w:val="0"/>
              <w:marTop w:val="0"/>
              <w:marBottom w:val="0"/>
              <w:divBdr>
                <w:top w:val="none" w:sz="0" w:space="0" w:color="auto"/>
                <w:left w:val="none" w:sz="0" w:space="0" w:color="auto"/>
                <w:bottom w:val="none" w:sz="0" w:space="0" w:color="auto"/>
                <w:right w:val="none" w:sz="0" w:space="0" w:color="auto"/>
              </w:divBdr>
            </w:div>
            <w:div w:id="1508866750">
              <w:marLeft w:val="0"/>
              <w:marRight w:val="0"/>
              <w:marTop w:val="0"/>
              <w:marBottom w:val="0"/>
              <w:divBdr>
                <w:top w:val="none" w:sz="0" w:space="0" w:color="auto"/>
                <w:left w:val="none" w:sz="0" w:space="0" w:color="auto"/>
                <w:bottom w:val="none" w:sz="0" w:space="0" w:color="auto"/>
                <w:right w:val="none" w:sz="0" w:space="0" w:color="auto"/>
              </w:divBdr>
            </w:div>
            <w:div w:id="1510556797">
              <w:marLeft w:val="0"/>
              <w:marRight w:val="0"/>
              <w:marTop w:val="0"/>
              <w:marBottom w:val="0"/>
              <w:divBdr>
                <w:top w:val="none" w:sz="0" w:space="0" w:color="auto"/>
                <w:left w:val="none" w:sz="0" w:space="0" w:color="auto"/>
                <w:bottom w:val="none" w:sz="0" w:space="0" w:color="auto"/>
                <w:right w:val="none" w:sz="0" w:space="0" w:color="auto"/>
              </w:divBdr>
            </w:div>
            <w:div w:id="1510949066">
              <w:marLeft w:val="0"/>
              <w:marRight w:val="0"/>
              <w:marTop w:val="0"/>
              <w:marBottom w:val="0"/>
              <w:divBdr>
                <w:top w:val="none" w:sz="0" w:space="0" w:color="auto"/>
                <w:left w:val="none" w:sz="0" w:space="0" w:color="auto"/>
                <w:bottom w:val="none" w:sz="0" w:space="0" w:color="auto"/>
                <w:right w:val="none" w:sz="0" w:space="0" w:color="auto"/>
              </w:divBdr>
            </w:div>
            <w:div w:id="1512335280">
              <w:marLeft w:val="0"/>
              <w:marRight w:val="0"/>
              <w:marTop w:val="0"/>
              <w:marBottom w:val="0"/>
              <w:divBdr>
                <w:top w:val="none" w:sz="0" w:space="0" w:color="auto"/>
                <w:left w:val="none" w:sz="0" w:space="0" w:color="auto"/>
                <w:bottom w:val="none" w:sz="0" w:space="0" w:color="auto"/>
                <w:right w:val="none" w:sz="0" w:space="0" w:color="auto"/>
              </w:divBdr>
            </w:div>
            <w:div w:id="1513060753">
              <w:marLeft w:val="0"/>
              <w:marRight w:val="0"/>
              <w:marTop w:val="0"/>
              <w:marBottom w:val="0"/>
              <w:divBdr>
                <w:top w:val="none" w:sz="0" w:space="0" w:color="auto"/>
                <w:left w:val="none" w:sz="0" w:space="0" w:color="auto"/>
                <w:bottom w:val="none" w:sz="0" w:space="0" w:color="auto"/>
                <w:right w:val="none" w:sz="0" w:space="0" w:color="auto"/>
              </w:divBdr>
            </w:div>
            <w:div w:id="1514489273">
              <w:marLeft w:val="0"/>
              <w:marRight w:val="0"/>
              <w:marTop w:val="0"/>
              <w:marBottom w:val="0"/>
              <w:divBdr>
                <w:top w:val="none" w:sz="0" w:space="0" w:color="auto"/>
                <w:left w:val="none" w:sz="0" w:space="0" w:color="auto"/>
                <w:bottom w:val="none" w:sz="0" w:space="0" w:color="auto"/>
                <w:right w:val="none" w:sz="0" w:space="0" w:color="auto"/>
              </w:divBdr>
            </w:div>
            <w:div w:id="1514874723">
              <w:marLeft w:val="0"/>
              <w:marRight w:val="0"/>
              <w:marTop w:val="0"/>
              <w:marBottom w:val="0"/>
              <w:divBdr>
                <w:top w:val="none" w:sz="0" w:space="0" w:color="auto"/>
                <w:left w:val="none" w:sz="0" w:space="0" w:color="auto"/>
                <w:bottom w:val="none" w:sz="0" w:space="0" w:color="auto"/>
                <w:right w:val="none" w:sz="0" w:space="0" w:color="auto"/>
              </w:divBdr>
            </w:div>
            <w:div w:id="1515147530">
              <w:marLeft w:val="0"/>
              <w:marRight w:val="0"/>
              <w:marTop w:val="0"/>
              <w:marBottom w:val="0"/>
              <w:divBdr>
                <w:top w:val="none" w:sz="0" w:space="0" w:color="auto"/>
                <w:left w:val="none" w:sz="0" w:space="0" w:color="auto"/>
                <w:bottom w:val="none" w:sz="0" w:space="0" w:color="auto"/>
                <w:right w:val="none" w:sz="0" w:space="0" w:color="auto"/>
              </w:divBdr>
            </w:div>
            <w:div w:id="1516311292">
              <w:marLeft w:val="0"/>
              <w:marRight w:val="0"/>
              <w:marTop w:val="0"/>
              <w:marBottom w:val="0"/>
              <w:divBdr>
                <w:top w:val="none" w:sz="0" w:space="0" w:color="auto"/>
                <w:left w:val="none" w:sz="0" w:space="0" w:color="auto"/>
                <w:bottom w:val="none" w:sz="0" w:space="0" w:color="auto"/>
                <w:right w:val="none" w:sz="0" w:space="0" w:color="auto"/>
              </w:divBdr>
            </w:div>
            <w:div w:id="1519925768">
              <w:marLeft w:val="0"/>
              <w:marRight w:val="0"/>
              <w:marTop w:val="0"/>
              <w:marBottom w:val="0"/>
              <w:divBdr>
                <w:top w:val="none" w:sz="0" w:space="0" w:color="auto"/>
                <w:left w:val="none" w:sz="0" w:space="0" w:color="auto"/>
                <w:bottom w:val="none" w:sz="0" w:space="0" w:color="auto"/>
                <w:right w:val="none" w:sz="0" w:space="0" w:color="auto"/>
              </w:divBdr>
            </w:div>
            <w:div w:id="1520391974">
              <w:marLeft w:val="0"/>
              <w:marRight w:val="0"/>
              <w:marTop w:val="0"/>
              <w:marBottom w:val="0"/>
              <w:divBdr>
                <w:top w:val="none" w:sz="0" w:space="0" w:color="auto"/>
                <w:left w:val="none" w:sz="0" w:space="0" w:color="auto"/>
                <w:bottom w:val="none" w:sz="0" w:space="0" w:color="auto"/>
                <w:right w:val="none" w:sz="0" w:space="0" w:color="auto"/>
              </w:divBdr>
            </w:div>
            <w:div w:id="1520781392">
              <w:marLeft w:val="0"/>
              <w:marRight w:val="0"/>
              <w:marTop w:val="0"/>
              <w:marBottom w:val="0"/>
              <w:divBdr>
                <w:top w:val="none" w:sz="0" w:space="0" w:color="auto"/>
                <w:left w:val="none" w:sz="0" w:space="0" w:color="auto"/>
                <w:bottom w:val="none" w:sz="0" w:space="0" w:color="auto"/>
                <w:right w:val="none" w:sz="0" w:space="0" w:color="auto"/>
              </w:divBdr>
            </w:div>
            <w:div w:id="1521236652">
              <w:marLeft w:val="0"/>
              <w:marRight w:val="0"/>
              <w:marTop w:val="0"/>
              <w:marBottom w:val="0"/>
              <w:divBdr>
                <w:top w:val="none" w:sz="0" w:space="0" w:color="auto"/>
                <w:left w:val="none" w:sz="0" w:space="0" w:color="auto"/>
                <w:bottom w:val="none" w:sz="0" w:space="0" w:color="auto"/>
                <w:right w:val="none" w:sz="0" w:space="0" w:color="auto"/>
              </w:divBdr>
            </w:div>
            <w:div w:id="1522819740">
              <w:marLeft w:val="0"/>
              <w:marRight w:val="0"/>
              <w:marTop w:val="0"/>
              <w:marBottom w:val="0"/>
              <w:divBdr>
                <w:top w:val="none" w:sz="0" w:space="0" w:color="auto"/>
                <w:left w:val="none" w:sz="0" w:space="0" w:color="auto"/>
                <w:bottom w:val="none" w:sz="0" w:space="0" w:color="auto"/>
                <w:right w:val="none" w:sz="0" w:space="0" w:color="auto"/>
              </w:divBdr>
            </w:div>
            <w:div w:id="1525823259">
              <w:marLeft w:val="0"/>
              <w:marRight w:val="0"/>
              <w:marTop w:val="0"/>
              <w:marBottom w:val="0"/>
              <w:divBdr>
                <w:top w:val="none" w:sz="0" w:space="0" w:color="auto"/>
                <w:left w:val="none" w:sz="0" w:space="0" w:color="auto"/>
                <w:bottom w:val="none" w:sz="0" w:space="0" w:color="auto"/>
                <w:right w:val="none" w:sz="0" w:space="0" w:color="auto"/>
              </w:divBdr>
            </w:div>
            <w:div w:id="1527015309">
              <w:marLeft w:val="0"/>
              <w:marRight w:val="0"/>
              <w:marTop w:val="0"/>
              <w:marBottom w:val="0"/>
              <w:divBdr>
                <w:top w:val="none" w:sz="0" w:space="0" w:color="auto"/>
                <w:left w:val="none" w:sz="0" w:space="0" w:color="auto"/>
                <w:bottom w:val="none" w:sz="0" w:space="0" w:color="auto"/>
                <w:right w:val="none" w:sz="0" w:space="0" w:color="auto"/>
              </w:divBdr>
            </w:div>
            <w:div w:id="1527980858">
              <w:marLeft w:val="0"/>
              <w:marRight w:val="0"/>
              <w:marTop w:val="0"/>
              <w:marBottom w:val="0"/>
              <w:divBdr>
                <w:top w:val="none" w:sz="0" w:space="0" w:color="auto"/>
                <w:left w:val="none" w:sz="0" w:space="0" w:color="auto"/>
                <w:bottom w:val="none" w:sz="0" w:space="0" w:color="auto"/>
                <w:right w:val="none" w:sz="0" w:space="0" w:color="auto"/>
              </w:divBdr>
            </w:div>
            <w:div w:id="1528522893">
              <w:marLeft w:val="0"/>
              <w:marRight w:val="0"/>
              <w:marTop w:val="0"/>
              <w:marBottom w:val="0"/>
              <w:divBdr>
                <w:top w:val="none" w:sz="0" w:space="0" w:color="auto"/>
                <w:left w:val="none" w:sz="0" w:space="0" w:color="auto"/>
                <w:bottom w:val="none" w:sz="0" w:space="0" w:color="auto"/>
                <w:right w:val="none" w:sz="0" w:space="0" w:color="auto"/>
              </w:divBdr>
            </w:div>
            <w:div w:id="1530528330">
              <w:marLeft w:val="0"/>
              <w:marRight w:val="0"/>
              <w:marTop w:val="0"/>
              <w:marBottom w:val="0"/>
              <w:divBdr>
                <w:top w:val="none" w:sz="0" w:space="0" w:color="auto"/>
                <w:left w:val="none" w:sz="0" w:space="0" w:color="auto"/>
                <w:bottom w:val="none" w:sz="0" w:space="0" w:color="auto"/>
                <w:right w:val="none" w:sz="0" w:space="0" w:color="auto"/>
              </w:divBdr>
            </w:div>
            <w:div w:id="1531070977">
              <w:marLeft w:val="0"/>
              <w:marRight w:val="0"/>
              <w:marTop w:val="0"/>
              <w:marBottom w:val="0"/>
              <w:divBdr>
                <w:top w:val="none" w:sz="0" w:space="0" w:color="auto"/>
                <w:left w:val="none" w:sz="0" w:space="0" w:color="auto"/>
                <w:bottom w:val="none" w:sz="0" w:space="0" w:color="auto"/>
                <w:right w:val="none" w:sz="0" w:space="0" w:color="auto"/>
              </w:divBdr>
            </w:div>
            <w:div w:id="1536042906">
              <w:marLeft w:val="0"/>
              <w:marRight w:val="0"/>
              <w:marTop w:val="0"/>
              <w:marBottom w:val="0"/>
              <w:divBdr>
                <w:top w:val="none" w:sz="0" w:space="0" w:color="auto"/>
                <w:left w:val="none" w:sz="0" w:space="0" w:color="auto"/>
                <w:bottom w:val="none" w:sz="0" w:space="0" w:color="auto"/>
                <w:right w:val="none" w:sz="0" w:space="0" w:color="auto"/>
              </w:divBdr>
            </w:div>
            <w:div w:id="1537740695">
              <w:marLeft w:val="0"/>
              <w:marRight w:val="0"/>
              <w:marTop w:val="0"/>
              <w:marBottom w:val="0"/>
              <w:divBdr>
                <w:top w:val="none" w:sz="0" w:space="0" w:color="auto"/>
                <w:left w:val="none" w:sz="0" w:space="0" w:color="auto"/>
                <w:bottom w:val="none" w:sz="0" w:space="0" w:color="auto"/>
                <w:right w:val="none" w:sz="0" w:space="0" w:color="auto"/>
              </w:divBdr>
            </w:div>
            <w:div w:id="1539657536">
              <w:marLeft w:val="0"/>
              <w:marRight w:val="0"/>
              <w:marTop w:val="0"/>
              <w:marBottom w:val="0"/>
              <w:divBdr>
                <w:top w:val="none" w:sz="0" w:space="0" w:color="auto"/>
                <w:left w:val="none" w:sz="0" w:space="0" w:color="auto"/>
                <w:bottom w:val="none" w:sz="0" w:space="0" w:color="auto"/>
                <w:right w:val="none" w:sz="0" w:space="0" w:color="auto"/>
              </w:divBdr>
            </w:div>
            <w:div w:id="1539971142">
              <w:marLeft w:val="0"/>
              <w:marRight w:val="0"/>
              <w:marTop w:val="0"/>
              <w:marBottom w:val="0"/>
              <w:divBdr>
                <w:top w:val="none" w:sz="0" w:space="0" w:color="auto"/>
                <w:left w:val="none" w:sz="0" w:space="0" w:color="auto"/>
                <w:bottom w:val="none" w:sz="0" w:space="0" w:color="auto"/>
                <w:right w:val="none" w:sz="0" w:space="0" w:color="auto"/>
              </w:divBdr>
            </w:div>
            <w:div w:id="1540319464">
              <w:marLeft w:val="0"/>
              <w:marRight w:val="0"/>
              <w:marTop w:val="0"/>
              <w:marBottom w:val="0"/>
              <w:divBdr>
                <w:top w:val="none" w:sz="0" w:space="0" w:color="auto"/>
                <w:left w:val="none" w:sz="0" w:space="0" w:color="auto"/>
                <w:bottom w:val="none" w:sz="0" w:space="0" w:color="auto"/>
                <w:right w:val="none" w:sz="0" w:space="0" w:color="auto"/>
              </w:divBdr>
            </w:div>
            <w:div w:id="1540632214">
              <w:marLeft w:val="0"/>
              <w:marRight w:val="0"/>
              <w:marTop w:val="0"/>
              <w:marBottom w:val="0"/>
              <w:divBdr>
                <w:top w:val="none" w:sz="0" w:space="0" w:color="auto"/>
                <w:left w:val="none" w:sz="0" w:space="0" w:color="auto"/>
                <w:bottom w:val="none" w:sz="0" w:space="0" w:color="auto"/>
                <w:right w:val="none" w:sz="0" w:space="0" w:color="auto"/>
              </w:divBdr>
            </w:div>
            <w:div w:id="1543009170">
              <w:marLeft w:val="0"/>
              <w:marRight w:val="0"/>
              <w:marTop w:val="0"/>
              <w:marBottom w:val="0"/>
              <w:divBdr>
                <w:top w:val="none" w:sz="0" w:space="0" w:color="auto"/>
                <w:left w:val="none" w:sz="0" w:space="0" w:color="auto"/>
                <w:bottom w:val="none" w:sz="0" w:space="0" w:color="auto"/>
                <w:right w:val="none" w:sz="0" w:space="0" w:color="auto"/>
              </w:divBdr>
            </w:div>
            <w:div w:id="1545946324">
              <w:marLeft w:val="0"/>
              <w:marRight w:val="0"/>
              <w:marTop w:val="0"/>
              <w:marBottom w:val="0"/>
              <w:divBdr>
                <w:top w:val="none" w:sz="0" w:space="0" w:color="auto"/>
                <w:left w:val="none" w:sz="0" w:space="0" w:color="auto"/>
                <w:bottom w:val="none" w:sz="0" w:space="0" w:color="auto"/>
                <w:right w:val="none" w:sz="0" w:space="0" w:color="auto"/>
              </w:divBdr>
            </w:div>
            <w:div w:id="1546064056">
              <w:marLeft w:val="0"/>
              <w:marRight w:val="0"/>
              <w:marTop w:val="0"/>
              <w:marBottom w:val="0"/>
              <w:divBdr>
                <w:top w:val="none" w:sz="0" w:space="0" w:color="auto"/>
                <w:left w:val="none" w:sz="0" w:space="0" w:color="auto"/>
                <w:bottom w:val="none" w:sz="0" w:space="0" w:color="auto"/>
                <w:right w:val="none" w:sz="0" w:space="0" w:color="auto"/>
              </w:divBdr>
            </w:div>
            <w:div w:id="1547258043">
              <w:marLeft w:val="0"/>
              <w:marRight w:val="0"/>
              <w:marTop w:val="0"/>
              <w:marBottom w:val="0"/>
              <w:divBdr>
                <w:top w:val="none" w:sz="0" w:space="0" w:color="auto"/>
                <w:left w:val="none" w:sz="0" w:space="0" w:color="auto"/>
                <w:bottom w:val="none" w:sz="0" w:space="0" w:color="auto"/>
                <w:right w:val="none" w:sz="0" w:space="0" w:color="auto"/>
              </w:divBdr>
            </w:div>
            <w:div w:id="1547595412">
              <w:marLeft w:val="0"/>
              <w:marRight w:val="0"/>
              <w:marTop w:val="0"/>
              <w:marBottom w:val="0"/>
              <w:divBdr>
                <w:top w:val="none" w:sz="0" w:space="0" w:color="auto"/>
                <w:left w:val="none" w:sz="0" w:space="0" w:color="auto"/>
                <w:bottom w:val="none" w:sz="0" w:space="0" w:color="auto"/>
                <w:right w:val="none" w:sz="0" w:space="0" w:color="auto"/>
              </w:divBdr>
            </w:div>
            <w:div w:id="1549609775">
              <w:marLeft w:val="0"/>
              <w:marRight w:val="0"/>
              <w:marTop w:val="0"/>
              <w:marBottom w:val="0"/>
              <w:divBdr>
                <w:top w:val="none" w:sz="0" w:space="0" w:color="auto"/>
                <w:left w:val="none" w:sz="0" w:space="0" w:color="auto"/>
                <w:bottom w:val="none" w:sz="0" w:space="0" w:color="auto"/>
                <w:right w:val="none" w:sz="0" w:space="0" w:color="auto"/>
              </w:divBdr>
            </w:div>
            <w:div w:id="1550455138">
              <w:marLeft w:val="0"/>
              <w:marRight w:val="0"/>
              <w:marTop w:val="0"/>
              <w:marBottom w:val="0"/>
              <w:divBdr>
                <w:top w:val="none" w:sz="0" w:space="0" w:color="auto"/>
                <w:left w:val="none" w:sz="0" w:space="0" w:color="auto"/>
                <w:bottom w:val="none" w:sz="0" w:space="0" w:color="auto"/>
                <w:right w:val="none" w:sz="0" w:space="0" w:color="auto"/>
              </w:divBdr>
            </w:div>
            <w:div w:id="1551457832">
              <w:marLeft w:val="0"/>
              <w:marRight w:val="0"/>
              <w:marTop w:val="0"/>
              <w:marBottom w:val="0"/>
              <w:divBdr>
                <w:top w:val="none" w:sz="0" w:space="0" w:color="auto"/>
                <w:left w:val="none" w:sz="0" w:space="0" w:color="auto"/>
                <w:bottom w:val="none" w:sz="0" w:space="0" w:color="auto"/>
                <w:right w:val="none" w:sz="0" w:space="0" w:color="auto"/>
              </w:divBdr>
            </w:div>
            <w:div w:id="1552495566">
              <w:marLeft w:val="0"/>
              <w:marRight w:val="0"/>
              <w:marTop w:val="0"/>
              <w:marBottom w:val="0"/>
              <w:divBdr>
                <w:top w:val="none" w:sz="0" w:space="0" w:color="auto"/>
                <w:left w:val="none" w:sz="0" w:space="0" w:color="auto"/>
                <w:bottom w:val="none" w:sz="0" w:space="0" w:color="auto"/>
                <w:right w:val="none" w:sz="0" w:space="0" w:color="auto"/>
              </w:divBdr>
            </w:div>
            <w:div w:id="1555970719">
              <w:marLeft w:val="0"/>
              <w:marRight w:val="0"/>
              <w:marTop w:val="0"/>
              <w:marBottom w:val="0"/>
              <w:divBdr>
                <w:top w:val="none" w:sz="0" w:space="0" w:color="auto"/>
                <w:left w:val="none" w:sz="0" w:space="0" w:color="auto"/>
                <w:bottom w:val="none" w:sz="0" w:space="0" w:color="auto"/>
                <w:right w:val="none" w:sz="0" w:space="0" w:color="auto"/>
              </w:divBdr>
            </w:div>
            <w:div w:id="1556039748">
              <w:marLeft w:val="0"/>
              <w:marRight w:val="0"/>
              <w:marTop w:val="0"/>
              <w:marBottom w:val="0"/>
              <w:divBdr>
                <w:top w:val="none" w:sz="0" w:space="0" w:color="auto"/>
                <w:left w:val="none" w:sz="0" w:space="0" w:color="auto"/>
                <w:bottom w:val="none" w:sz="0" w:space="0" w:color="auto"/>
                <w:right w:val="none" w:sz="0" w:space="0" w:color="auto"/>
              </w:divBdr>
            </w:div>
            <w:div w:id="1556156270">
              <w:marLeft w:val="0"/>
              <w:marRight w:val="0"/>
              <w:marTop w:val="0"/>
              <w:marBottom w:val="0"/>
              <w:divBdr>
                <w:top w:val="none" w:sz="0" w:space="0" w:color="auto"/>
                <w:left w:val="none" w:sz="0" w:space="0" w:color="auto"/>
                <w:bottom w:val="none" w:sz="0" w:space="0" w:color="auto"/>
                <w:right w:val="none" w:sz="0" w:space="0" w:color="auto"/>
              </w:divBdr>
            </w:div>
            <w:div w:id="1559438951">
              <w:marLeft w:val="0"/>
              <w:marRight w:val="0"/>
              <w:marTop w:val="0"/>
              <w:marBottom w:val="0"/>
              <w:divBdr>
                <w:top w:val="none" w:sz="0" w:space="0" w:color="auto"/>
                <w:left w:val="none" w:sz="0" w:space="0" w:color="auto"/>
                <w:bottom w:val="none" w:sz="0" w:space="0" w:color="auto"/>
                <w:right w:val="none" w:sz="0" w:space="0" w:color="auto"/>
              </w:divBdr>
            </w:div>
            <w:div w:id="1560282538">
              <w:marLeft w:val="0"/>
              <w:marRight w:val="0"/>
              <w:marTop w:val="0"/>
              <w:marBottom w:val="0"/>
              <w:divBdr>
                <w:top w:val="none" w:sz="0" w:space="0" w:color="auto"/>
                <w:left w:val="none" w:sz="0" w:space="0" w:color="auto"/>
                <w:bottom w:val="none" w:sz="0" w:space="0" w:color="auto"/>
                <w:right w:val="none" w:sz="0" w:space="0" w:color="auto"/>
              </w:divBdr>
            </w:div>
            <w:div w:id="1562710112">
              <w:marLeft w:val="0"/>
              <w:marRight w:val="0"/>
              <w:marTop w:val="0"/>
              <w:marBottom w:val="0"/>
              <w:divBdr>
                <w:top w:val="none" w:sz="0" w:space="0" w:color="auto"/>
                <w:left w:val="none" w:sz="0" w:space="0" w:color="auto"/>
                <w:bottom w:val="none" w:sz="0" w:space="0" w:color="auto"/>
                <w:right w:val="none" w:sz="0" w:space="0" w:color="auto"/>
              </w:divBdr>
            </w:div>
            <w:div w:id="1568145859">
              <w:marLeft w:val="0"/>
              <w:marRight w:val="0"/>
              <w:marTop w:val="0"/>
              <w:marBottom w:val="0"/>
              <w:divBdr>
                <w:top w:val="none" w:sz="0" w:space="0" w:color="auto"/>
                <w:left w:val="none" w:sz="0" w:space="0" w:color="auto"/>
                <w:bottom w:val="none" w:sz="0" w:space="0" w:color="auto"/>
                <w:right w:val="none" w:sz="0" w:space="0" w:color="auto"/>
              </w:divBdr>
            </w:div>
            <w:div w:id="1568566203">
              <w:marLeft w:val="0"/>
              <w:marRight w:val="0"/>
              <w:marTop w:val="0"/>
              <w:marBottom w:val="0"/>
              <w:divBdr>
                <w:top w:val="none" w:sz="0" w:space="0" w:color="auto"/>
                <w:left w:val="none" w:sz="0" w:space="0" w:color="auto"/>
                <w:bottom w:val="none" w:sz="0" w:space="0" w:color="auto"/>
                <w:right w:val="none" w:sz="0" w:space="0" w:color="auto"/>
              </w:divBdr>
            </w:div>
            <w:div w:id="1569029719">
              <w:marLeft w:val="0"/>
              <w:marRight w:val="0"/>
              <w:marTop w:val="0"/>
              <w:marBottom w:val="0"/>
              <w:divBdr>
                <w:top w:val="none" w:sz="0" w:space="0" w:color="auto"/>
                <w:left w:val="none" w:sz="0" w:space="0" w:color="auto"/>
                <w:bottom w:val="none" w:sz="0" w:space="0" w:color="auto"/>
                <w:right w:val="none" w:sz="0" w:space="0" w:color="auto"/>
              </w:divBdr>
            </w:div>
            <w:div w:id="1570384713">
              <w:marLeft w:val="0"/>
              <w:marRight w:val="0"/>
              <w:marTop w:val="0"/>
              <w:marBottom w:val="0"/>
              <w:divBdr>
                <w:top w:val="none" w:sz="0" w:space="0" w:color="auto"/>
                <w:left w:val="none" w:sz="0" w:space="0" w:color="auto"/>
                <w:bottom w:val="none" w:sz="0" w:space="0" w:color="auto"/>
                <w:right w:val="none" w:sz="0" w:space="0" w:color="auto"/>
              </w:divBdr>
            </w:div>
            <w:div w:id="1570532920">
              <w:marLeft w:val="0"/>
              <w:marRight w:val="0"/>
              <w:marTop w:val="0"/>
              <w:marBottom w:val="0"/>
              <w:divBdr>
                <w:top w:val="none" w:sz="0" w:space="0" w:color="auto"/>
                <w:left w:val="none" w:sz="0" w:space="0" w:color="auto"/>
                <w:bottom w:val="none" w:sz="0" w:space="0" w:color="auto"/>
                <w:right w:val="none" w:sz="0" w:space="0" w:color="auto"/>
              </w:divBdr>
            </w:div>
            <w:div w:id="1572423841">
              <w:marLeft w:val="0"/>
              <w:marRight w:val="0"/>
              <w:marTop w:val="0"/>
              <w:marBottom w:val="0"/>
              <w:divBdr>
                <w:top w:val="none" w:sz="0" w:space="0" w:color="auto"/>
                <w:left w:val="none" w:sz="0" w:space="0" w:color="auto"/>
                <w:bottom w:val="none" w:sz="0" w:space="0" w:color="auto"/>
                <w:right w:val="none" w:sz="0" w:space="0" w:color="auto"/>
              </w:divBdr>
            </w:div>
            <w:div w:id="1576622831">
              <w:marLeft w:val="0"/>
              <w:marRight w:val="0"/>
              <w:marTop w:val="0"/>
              <w:marBottom w:val="0"/>
              <w:divBdr>
                <w:top w:val="none" w:sz="0" w:space="0" w:color="auto"/>
                <w:left w:val="none" w:sz="0" w:space="0" w:color="auto"/>
                <w:bottom w:val="none" w:sz="0" w:space="0" w:color="auto"/>
                <w:right w:val="none" w:sz="0" w:space="0" w:color="auto"/>
              </w:divBdr>
            </w:div>
            <w:div w:id="1578588427">
              <w:marLeft w:val="0"/>
              <w:marRight w:val="0"/>
              <w:marTop w:val="0"/>
              <w:marBottom w:val="0"/>
              <w:divBdr>
                <w:top w:val="none" w:sz="0" w:space="0" w:color="auto"/>
                <w:left w:val="none" w:sz="0" w:space="0" w:color="auto"/>
                <w:bottom w:val="none" w:sz="0" w:space="0" w:color="auto"/>
                <w:right w:val="none" w:sz="0" w:space="0" w:color="auto"/>
              </w:divBdr>
            </w:div>
            <w:div w:id="1578704569">
              <w:marLeft w:val="0"/>
              <w:marRight w:val="0"/>
              <w:marTop w:val="0"/>
              <w:marBottom w:val="0"/>
              <w:divBdr>
                <w:top w:val="none" w:sz="0" w:space="0" w:color="auto"/>
                <w:left w:val="none" w:sz="0" w:space="0" w:color="auto"/>
                <w:bottom w:val="none" w:sz="0" w:space="0" w:color="auto"/>
                <w:right w:val="none" w:sz="0" w:space="0" w:color="auto"/>
              </w:divBdr>
            </w:div>
            <w:div w:id="1580869846">
              <w:marLeft w:val="0"/>
              <w:marRight w:val="0"/>
              <w:marTop w:val="0"/>
              <w:marBottom w:val="0"/>
              <w:divBdr>
                <w:top w:val="none" w:sz="0" w:space="0" w:color="auto"/>
                <w:left w:val="none" w:sz="0" w:space="0" w:color="auto"/>
                <w:bottom w:val="none" w:sz="0" w:space="0" w:color="auto"/>
                <w:right w:val="none" w:sz="0" w:space="0" w:color="auto"/>
              </w:divBdr>
            </w:div>
            <w:div w:id="1582179197">
              <w:marLeft w:val="0"/>
              <w:marRight w:val="0"/>
              <w:marTop w:val="0"/>
              <w:marBottom w:val="0"/>
              <w:divBdr>
                <w:top w:val="none" w:sz="0" w:space="0" w:color="auto"/>
                <w:left w:val="none" w:sz="0" w:space="0" w:color="auto"/>
                <w:bottom w:val="none" w:sz="0" w:space="0" w:color="auto"/>
                <w:right w:val="none" w:sz="0" w:space="0" w:color="auto"/>
              </w:divBdr>
            </w:div>
            <w:div w:id="1582830825">
              <w:marLeft w:val="0"/>
              <w:marRight w:val="0"/>
              <w:marTop w:val="0"/>
              <w:marBottom w:val="0"/>
              <w:divBdr>
                <w:top w:val="none" w:sz="0" w:space="0" w:color="auto"/>
                <w:left w:val="none" w:sz="0" w:space="0" w:color="auto"/>
                <w:bottom w:val="none" w:sz="0" w:space="0" w:color="auto"/>
                <w:right w:val="none" w:sz="0" w:space="0" w:color="auto"/>
              </w:divBdr>
            </w:div>
            <w:div w:id="1582906241">
              <w:marLeft w:val="0"/>
              <w:marRight w:val="0"/>
              <w:marTop w:val="0"/>
              <w:marBottom w:val="0"/>
              <w:divBdr>
                <w:top w:val="none" w:sz="0" w:space="0" w:color="auto"/>
                <w:left w:val="none" w:sz="0" w:space="0" w:color="auto"/>
                <w:bottom w:val="none" w:sz="0" w:space="0" w:color="auto"/>
                <w:right w:val="none" w:sz="0" w:space="0" w:color="auto"/>
              </w:divBdr>
            </w:div>
            <w:div w:id="1584102216">
              <w:marLeft w:val="0"/>
              <w:marRight w:val="0"/>
              <w:marTop w:val="0"/>
              <w:marBottom w:val="0"/>
              <w:divBdr>
                <w:top w:val="none" w:sz="0" w:space="0" w:color="auto"/>
                <w:left w:val="none" w:sz="0" w:space="0" w:color="auto"/>
                <w:bottom w:val="none" w:sz="0" w:space="0" w:color="auto"/>
                <w:right w:val="none" w:sz="0" w:space="0" w:color="auto"/>
              </w:divBdr>
            </w:div>
            <w:div w:id="1585147710">
              <w:marLeft w:val="0"/>
              <w:marRight w:val="0"/>
              <w:marTop w:val="0"/>
              <w:marBottom w:val="0"/>
              <w:divBdr>
                <w:top w:val="none" w:sz="0" w:space="0" w:color="auto"/>
                <w:left w:val="none" w:sz="0" w:space="0" w:color="auto"/>
                <w:bottom w:val="none" w:sz="0" w:space="0" w:color="auto"/>
                <w:right w:val="none" w:sz="0" w:space="0" w:color="auto"/>
              </w:divBdr>
            </w:div>
            <w:div w:id="1586457248">
              <w:marLeft w:val="0"/>
              <w:marRight w:val="0"/>
              <w:marTop w:val="0"/>
              <w:marBottom w:val="0"/>
              <w:divBdr>
                <w:top w:val="none" w:sz="0" w:space="0" w:color="auto"/>
                <w:left w:val="none" w:sz="0" w:space="0" w:color="auto"/>
                <w:bottom w:val="none" w:sz="0" w:space="0" w:color="auto"/>
                <w:right w:val="none" w:sz="0" w:space="0" w:color="auto"/>
              </w:divBdr>
            </w:div>
            <w:div w:id="1586836041">
              <w:marLeft w:val="0"/>
              <w:marRight w:val="0"/>
              <w:marTop w:val="0"/>
              <w:marBottom w:val="0"/>
              <w:divBdr>
                <w:top w:val="none" w:sz="0" w:space="0" w:color="auto"/>
                <w:left w:val="none" w:sz="0" w:space="0" w:color="auto"/>
                <w:bottom w:val="none" w:sz="0" w:space="0" w:color="auto"/>
                <w:right w:val="none" w:sz="0" w:space="0" w:color="auto"/>
              </w:divBdr>
            </w:div>
            <w:div w:id="1588420492">
              <w:marLeft w:val="0"/>
              <w:marRight w:val="0"/>
              <w:marTop w:val="0"/>
              <w:marBottom w:val="0"/>
              <w:divBdr>
                <w:top w:val="none" w:sz="0" w:space="0" w:color="auto"/>
                <w:left w:val="none" w:sz="0" w:space="0" w:color="auto"/>
                <w:bottom w:val="none" w:sz="0" w:space="0" w:color="auto"/>
                <w:right w:val="none" w:sz="0" w:space="0" w:color="auto"/>
              </w:divBdr>
            </w:div>
            <w:div w:id="1589465849">
              <w:marLeft w:val="0"/>
              <w:marRight w:val="0"/>
              <w:marTop w:val="0"/>
              <w:marBottom w:val="0"/>
              <w:divBdr>
                <w:top w:val="none" w:sz="0" w:space="0" w:color="auto"/>
                <w:left w:val="none" w:sz="0" w:space="0" w:color="auto"/>
                <w:bottom w:val="none" w:sz="0" w:space="0" w:color="auto"/>
                <w:right w:val="none" w:sz="0" w:space="0" w:color="auto"/>
              </w:divBdr>
            </w:div>
            <w:div w:id="1590384059">
              <w:marLeft w:val="0"/>
              <w:marRight w:val="0"/>
              <w:marTop w:val="0"/>
              <w:marBottom w:val="0"/>
              <w:divBdr>
                <w:top w:val="none" w:sz="0" w:space="0" w:color="auto"/>
                <w:left w:val="none" w:sz="0" w:space="0" w:color="auto"/>
                <w:bottom w:val="none" w:sz="0" w:space="0" w:color="auto"/>
                <w:right w:val="none" w:sz="0" w:space="0" w:color="auto"/>
              </w:divBdr>
            </w:div>
            <w:div w:id="1590776325">
              <w:marLeft w:val="0"/>
              <w:marRight w:val="0"/>
              <w:marTop w:val="0"/>
              <w:marBottom w:val="0"/>
              <w:divBdr>
                <w:top w:val="none" w:sz="0" w:space="0" w:color="auto"/>
                <w:left w:val="none" w:sz="0" w:space="0" w:color="auto"/>
                <w:bottom w:val="none" w:sz="0" w:space="0" w:color="auto"/>
                <w:right w:val="none" w:sz="0" w:space="0" w:color="auto"/>
              </w:divBdr>
            </w:div>
            <w:div w:id="1591507859">
              <w:marLeft w:val="0"/>
              <w:marRight w:val="0"/>
              <w:marTop w:val="0"/>
              <w:marBottom w:val="0"/>
              <w:divBdr>
                <w:top w:val="none" w:sz="0" w:space="0" w:color="auto"/>
                <w:left w:val="none" w:sz="0" w:space="0" w:color="auto"/>
                <w:bottom w:val="none" w:sz="0" w:space="0" w:color="auto"/>
                <w:right w:val="none" w:sz="0" w:space="0" w:color="auto"/>
              </w:divBdr>
            </w:div>
            <w:div w:id="1592351911">
              <w:marLeft w:val="0"/>
              <w:marRight w:val="0"/>
              <w:marTop w:val="0"/>
              <w:marBottom w:val="0"/>
              <w:divBdr>
                <w:top w:val="none" w:sz="0" w:space="0" w:color="auto"/>
                <w:left w:val="none" w:sz="0" w:space="0" w:color="auto"/>
                <w:bottom w:val="none" w:sz="0" w:space="0" w:color="auto"/>
                <w:right w:val="none" w:sz="0" w:space="0" w:color="auto"/>
              </w:divBdr>
            </w:div>
            <w:div w:id="1593465619">
              <w:marLeft w:val="0"/>
              <w:marRight w:val="0"/>
              <w:marTop w:val="0"/>
              <w:marBottom w:val="0"/>
              <w:divBdr>
                <w:top w:val="none" w:sz="0" w:space="0" w:color="auto"/>
                <w:left w:val="none" w:sz="0" w:space="0" w:color="auto"/>
                <w:bottom w:val="none" w:sz="0" w:space="0" w:color="auto"/>
                <w:right w:val="none" w:sz="0" w:space="0" w:color="auto"/>
              </w:divBdr>
            </w:div>
            <w:div w:id="1595824273">
              <w:marLeft w:val="0"/>
              <w:marRight w:val="0"/>
              <w:marTop w:val="0"/>
              <w:marBottom w:val="0"/>
              <w:divBdr>
                <w:top w:val="none" w:sz="0" w:space="0" w:color="auto"/>
                <w:left w:val="none" w:sz="0" w:space="0" w:color="auto"/>
                <w:bottom w:val="none" w:sz="0" w:space="0" w:color="auto"/>
                <w:right w:val="none" w:sz="0" w:space="0" w:color="auto"/>
              </w:divBdr>
            </w:div>
            <w:div w:id="1597056828">
              <w:marLeft w:val="0"/>
              <w:marRight w:val="0"/>
              <w:marTop w:val="0"/>
              <w:marBottom w:val="0"/>
              <w:divBdr>
                <w:top w:val="none" w:sz="0" w:space="0" w:color="auto"/>
                <w:left w:val="none" w:sz="0" w:space="0" w:color="auto"/>
                <w:bottom w:val="none" w:sz="0" w:space="0" w:color="auto"/>
                <w:right w:val="none" w:sz="0" w:space="0" w:color="auto"/>
              </w:divBdr>
            </w:div>
            <w:div w:id="1599679543">
              <w:marLeft w:val="0"/>
              <w:marRight w:val="0"/>
              <w:marTop w:val="0"/>
              <w:marBottom w:val="0"/>
              <w:divBdr>
                <w:top w:val="none" w:sz="0" w:space="0" w:color="auto"/>
                <w:left w:val="none" w:sz="0" w:space="0" w:color="auto"/>
                <w:bottom w:val="none" w:sz="0" w:space="0" w:color="auto"/>
                <w:right w:val="none" w:sz="0" w:space="0" w:color="auto"/>
              </w:divBdr>
            </w:div>
            <w:div w:id="1600062884">
              <w:marLeft w:val="0"/>
              <w:marRight w:val="0"/>
              <w:marTop w:val="0"/>
              <w:marBottom w:val="0"/>
              <w:divBdr>
                <w:top w:val="none" w:sz="0" w:space="0" w:color="auto"/>
                <w:left w:val="none" w:sz="0" w:space="0" w:color="auto"/>
                <w:bottom w:val="none" w:sz="0" w:space="0" w:color="auto"/>
                <w:right w:val="none" w:sz="0" w:space="0" w:color="auto"/>
              </w:divBdr>
            </w:div>
            <w:div w:id="1600677357">
              <w:marLeft w:val="0"/>
              <w:marRight w:val="0"/>
              <w:marTop w:val="0"/>
              <w:marBottom w:val="0"/>
              <w:divBdr>
                <w:top w:val="none" w:sz="0" w:space="0" w:color="auto"/>
                <w:left w:val="none" w:sz="0" w:space="0" w:color="auto"/>
                <w:bottom w:val="none" w:sz="0" w:space="0" w:color="auto"/>
                <w:right w:val="none" w:sz="0" w:space="0" w:color="auto"/>
              </w:divBdr>
            </w:div>
            <w:div w:id="1603874475">
              <w:marLeft w:val="0"/>
              <w:marRight w:val="0"/>
              <w:marTop w:val="0"/>
              <w:marBottom w:val="0"/>
              <w:divBdr>
                <w:top w:val="none" w:sz="0" w:space="0" w:color="auto"/>
                <w:left w:val="none" w:sz="0" w:space="0" w:color="auto"/>
                <w:bottom w:val="none" w:sz="0" w:space="0" w:color="auto"/>
                <w:right w:val="none" w:sz="0" w:space="0" w:color="auto"/>
              </w:divBdr>
            </w:div>
            <w:div w:id="1605575106">
              <w:marLeft w:val="0"/>
              <w:marRight w:val="0"/>
              <w:marTop w:val="0"/>
              <w:marBottom w:val="0"/>
              <w:divBdr>
                <w:top w:val="none" w:sz="0" w:space="0" w:color="auto"/>
                <w:left w:val="none" w:sz="0" w:space="0" w:color="auto"/>
                <w:bottom w:val="none" w:sz="0" w:space="0" w:color="auto"/>
                <w:right w:val="none" w:sz="0" w:space="0" w:color="auto"/>
              </w:divBdr>
            </w:div>
            <w:div w:id="1609778973">
              <w:marLeft w:val="0"/>
              <w:marRight w:val="0"/>
              <w:marTop w:val="0"/>
              <w:marBottom w:val="0"/>
              <w:divBdr>
                <w:top w:val="none" w:sz="0" w:space="0" w:color="auto"/>
                <w:left w:val="none" w:sz="0" w:space="0" w:color="auto"/>
                <w:bottom w:val="none" w:sz="0" w:space="0" w:color="auto"/>
                <w:right w:val="none" w:sz="0" w:space="0" w:color="auto"/>
              </w:divBdr>
            </w:div>
            <w:div w:id="1610232277">
              <w:marLeft w:val="0"/>
              <w:marRight w:val="0"/>
              <w:marTop w:val="0"/>
              <w:marBottom w:val="0"/>
              <w:divBdr>
                <w:top w:val="none" w:sz="0" w:space="0" w:color="auto"/>
                <w:left w:val="none" w:sz="0" w:space="0" w:color="auto"/>
                <w:bottom w:val="none" w:sz="0" w:space="0" w:color="auto"/>
                <w:right w:val="none" w:sz="0" w:space="0" w:color="auto"/>
              </w:divBdr>
            </w:div>
            <w:div w:id="1613321133">
              <w:marLeft w:val="0"/>
              <w:marRight w:val="0"/>
              <w:marTop w:val="0"/>
              <w:marBottom w:val="0"/>
              <w:divBdr>
                <w:top w:val="none" w:sz="0" w:space="0" w:color="auto"/>
                <w:left w:val="none" w:sz="0" w:space="0" w:color="auto"/>
                <w:bottom w:val="none" w:sz="0" w:space="0" w:color="auto"/>
                <w:right w:val="none" w:sz="0" w:space="0" w:color="auto"/>
              </w:divBdr>
            </w:div>
            <w:div w:id="1618902188">
              <w:marLeft w:val="0"/>
              <w:marRight w:val="0"/>
              <w:marTop w:val="0"/>
              <w:marBottom w:val="0"/>
              <w:divBdr>
                <w:top w:val="none" w:sz="0" w:space="0" w:color="auto"/>
                <w:left w:val="none" w:sz="0" w:space="0" w:color="auto"/>
                <w:bottom w:val="none" w:sz="0" w:space="0" w:color="auto"/>
                <w:right w:val="none" w:sz="0" w:space="0" w:color="auto"/>
              </w:divBdr>
            </w:div>
            <w:div w:id="1620725284">
              <w:marLeft w:val="0"/>
              <w:marRight w:val="0"/>
              <w:marTop w:val="0"/>
              <w:marBottom w:val="0"/>
              <w:divBdr>
                <w:top w:val="none" w:sz="0" w:space="0" w:color="auto"/>
                <w:left w:val="none" w:sz="0" w:space="0" w:color="auto"/>
                <w:bottom w:val="none" w:sz="0" w:space="0" w:color="auto"/>
                <w:right w:val="none" w:sz="0" w:space="0" w:color="auto"/>
              </w:divBdr>
            </w:div>
            <w:div w:id="1621495325">
              <w:marLeft w:val="0"/>
              <w:marRight w:val="0"/>
              <w:marTop w:val="0"/>
              <w:marBottom w:val="0"/>
              <w:divBdr>
                <w:top w:val="none" w:sz="0" w:space="0" w:color="auto"/>
                <w:left w:val="none" w:sz="0" w:space="0" w:color="auto"/>
                <w:bottom w:val="none" w:sz="0" w:space="0" w:color="auto"/>
                <w:right w:val="none" w:sz="0" w:space="0" w:color="auto"/>
              </w:divBdr>
            </w:div>
            <w:div w:id="1622179000">
              <w:marLeft w:val="0"/>
              <w:marRight w:val="0"/>
              <w:marTop w:val="0"/>
              <w:marBottom w:val="0"/>
              <w:divBdr>
                <w:top w:val="none" w:sz="0" w:space="0" w:color="auto"/>
                <w:left w:val="none" w:sz="0" w:space="0" w:color="auto"/>
                <w:bottom w:val="none" w:sz="0" w:space="0" w:color="auto"/>
                <w:right w:val="none" w:sz="0" w:space="0" w:color="auto"/>
              </w:divBdr>
            </w:div>
            <w:div w:id="1624925067">
              <w:marLeft w:val="0"/>
              <w:marRight w:val="0"/>
              <w:marTop w:val="0"/>
              <w:marBottom w:val="0"/>
              <w:divBdr>
                <w:top w:val="none" w:sz="0" w:space="0" w:color="auto"/>
                <w:left w:val="none" w:sz="0" w:space="0" w:color="auto"/>
                <w:bottom w:val="none" w:sz="0" w:space="0" w:color="auto"/>
                <w:right w:val="none" w:sz="0" w:space="0" w:color="auto"/>
              </w:divBdr>
            </w:div>
            <w:div w:id="1625772552">
              <w:marLeft w:val="0"/>
              <w:marRight w:val="0"/>
              <w:marTop w:val="0"/>
              <w:marBottom w:val="0"/>
              <w:divBdr>
                <w:top w:val="none" w:sz="0" w:space="0" w:color="auto"/>
                <w:left w:val="none" w:sz="0" w:space="0" w:color="auto"/>
                <w:bottom w:val="none" w:sz="0" w:space="0" w:color="auto"/>
                <w:right w:val="none" w:sz="0" w:space="0" w:color="auto"/>
              </w:divBdr>
            </w:div>
            <w:div w:id="1625774220">
              <w:marLeft w:val="0"/>
              <w:marRight w:val="0"/>
              <w:marTop w:val="0"/>
              <w:marBottom w:val="0"/>
              <w:divBdr>
                <w:top w:val="none" w:sz="0" w:space="0" w:color="auto"/>
                <w:left w:val="none" w:sz="0" w:space="0" w:color="auto"/>
                <w:bottom w:val="none" w:sz="0" w:space="0" w:color="auto"/>
                <w:right w:val="none" w:sz="0" w:space="0" w:color="auto"/>
              </w:divBdr>
            </w:div>
            <w:div w:id="1625965839">
              <w:marLeft w:val="0"/>
              <w:marRight w:val="0"/>
              <w:marTop w:val="0"/>
              <w:marBottom w:val="0"/>
              <w:divBdr>
                <w:top w:val="none" w:sz="0" w:space="0" w:color="auto"/>
                <w:left w:val="none" w:sz="0" w:space="0" w:color="auto"/>
                <w:bottom w:val="none" w:sz="0" w:space="0" w:color="auto"/>
                <w:right w:val="none" w:sz="0" w:space="0" w:color="auto"/>
              </w:divBdr>
            </w:div>
            <w:div w:id="1626540124">
              <w:marLeft w:val="0"/>
              <w:marRight w:val="0"/>
              <w:marTop w:val="0"/>
              <w:marBottom w:val="0"/>
              <w:divBdr>
                <w:top w:val="none" w:sz="0" w:space="0" w:color="auto"/>
                <w:left w:val="none" w:sz="0" w:space="0" w:color="auto"/>
                <w:bottom w:val="none" w:sz="0" w:space="0" w:color="auto"/>
                <w:right w:val="none" w:sz="0" w:space="0" w:color="auto"/>
              </w:divBdr>
            </w:div>
            <w:div w:id="1627854237">
              <w:marLeft w:val="0"/>
              <w:marRight w:val="0"/>
              <w:marTop w:val="0"/>
              <w:marBottom w:val="0"/>
              <w:divBdr>
                <w:top w:val="none" w:sz="0" w:space="0" w:color="auto"/>
                <w:left w:val="none" w:sz="0" w:space="0" w:color="auto"/>
                <w:bottom w:val="none" w:sz="0" w:space="0" w:color="auto"/>
                <w:right w:val="none" w:sz="0" w:space="0" w:color="auto"/>
              </w:divBdr>
            </w:div>
            <w:div w:id="1628392831">
              <w:marLeft w:val="0"/>
              <w:marRight w:val="0"/>
              <w:marTop w:val="0"/>
              <w:marBottom w:val="0"/>
              <w:divBdr>
                <w:top w:val="none" w:sz="0" w:space="0" w:color="auto"/>
                <w:left w:val="none" w:sz="0" w:space="0" w:color="auto"/>
                <w:bottom w:val="none" w:sz="0" w:space="0" w:color="auto"/>
                <w:right w:val="none" w:sz="0" w:space="0" w:color="auto"/>
              </w:divBdr>
            </w:div>
            <w:div w:id="1628394923">
              <w:marLeft w:val="0"/>
              <w:marRight w:val="0"/>
              <w:marTop w:val="0"/>
              <w:marBottom w:val="0"/>
              <w:divBdr>
                <w:top w:val="none" w:sz="0" w:space="0" w:color="auto"/>
                <w:left w:val="none" w:sz="0" w:space="0" w:color="auto"/>
                <w:bottom w:val="none" w:sz="0" w:space="0" w:color="auto"/>
                <w:right w:val="none" w:sz="0" w:space="0" w:color="auto"/>
              </w:divBdr>
            </w:div>
            <w:div w:id="1629627599">
              <w:marLeft w:val="0"/>
              <w:marRight w:val="0"/>
              <w:marTop w:val="0"/>
              <w:marBottom w:val="0"/>
              <w:divBdr>
                <w:top w:val="none" w:sz="0" w:space="0" w:color="auto"/>
                <w:left w:val="none" w:sz="0" w:space="0" w:color="auto"/>
                <w:bottom w:val="none" w:sz="0" w:space="0" w:color="auto"/>
                <w:right w:val="none" w:sz="0" w:space="0" w:color="auto"/>
              </w:divBdr>
            </w:div>
            <w:div w:id="1632175582">
              <w:marLeft w:val="0"/>
              <w:marRight w:val="0"/>
              <w:marTop w:val="0"/>
              <w:marBottom w:val="0"/>
              <w:divBdr>
                <w:top w:val="none" w:sz="0" w:space="0" w:color="auto"/>
                <w:left w:val="none" w:sz="0" w:space="0" w:color="auto"/>
                <w:bottom w:val="none" w:sz="0" w:space="0" w:color="auto"/>
                <w:right w:val="none" w:sz="0" w:space="0" w:color="auto"/>
              </w:divBdr>
            </w:div>
            <w:div w:id="1634140457">
              <w:marLeft w:val="0"/>
              <w:marRight w:val="0"/>
              <w:marTop w:val="0"/>
              <w:marBottom w:val="0"/>
              <w:divBdr>
                <w:top w:val="none" w:sz="0" w:space="0" w:color="auto"/>
                <w:left w:val="none" w:sz="0" w:space="0" w:color="auto"/>
                <w:bottom w:val="none" w:sz="0" w:space="0" w:color="auto"/>
                <w:right w:val="none" w:sz="0" w:space="0" w:color="auto"/>
              </w:divBdr>
            </w:div>
            <w:div w:id="1634292998">
              <w:marLeft w:val="0"/>
              <w:marRight w:val="0"/>
              <w:marTop w:val="0"/>
              <w:marBottom w:val="0"/>
              <w:divBdr>
                <w:top w:val="none" w:sz="0" w:space="0" w:color="auto"/>
                <w:left w:val="none" w:sz="0" w:space="0" w:color="auto"/>
                <w:bottom w:val="none" w:sz="0" w:space="0" w:color="auto"/>
                <w:right w:val="none" w:sz="0" w:space="0" w:color="auto"/>
              </w:divBdr>
            </w:div>
            <w:div w:id="1635066564">
              <w:marLeft w:val="0"/>
              <w:marRight w:val="0"/>
              <w:marTop w:val="0"/>
              <w:marBottom w:val="0"/>
              <w:divBdr>
                <w:top w:val="none" w:sz="0" w:space="0" w:color="auto"/>
                <w:left w:val="none" w:sz="0" w:space="0" w:color="auto"/>
                <w:bottom w:val="none" w:sz="0" w:space="0" w:color="auto"/>
                <w:right w:val="none" w:sz="0" w:space="0" w:color="auto"/>
              </w:divBdr>
            </w:div>
            <w:div w:id="1637637430">
              <w:marLeft w:val="0"/>
              <w:marRight w:val="0"/>
              <w:marTop w:val="0"/>
              <w:marBottom w:val="0"/>
              <w:divBdr>
                <w:top w:val="none" w:sz="0" w:space="0" w:color="auto"/>
                <w:left w:val="none" w:sz="0" w:space="0" w:color="auto"/>
                <w:bottom w:val="none" w:sz="0" w:space="0" w:color="auto"/>
                <w:right w:val="none" w:sz="0" w:space="0" w:color="auto"/>
              </w:divBdr>
            </w:div>
            <w:div w:id="1637760706">
              <w:marLeft w:val="0"/>
              <w:marRight w:val="0"/>
              <w:marTop w:val="0"/>
              <w:marBottom w:val="0"/>
              <w:divBdr>
                <w:top w:val="none" w:sz="0" w:space="0" w:color="auto"/>
                <w:left w:val="none" w:sz="0" w:space="0" w:color="auto"/>
                <w:bottom w:val="none" w:sz="0" w:space="0" w:color="auto"/>
                <w:right w:val="none" w:sz="0" w:space="0" w:color="auto"/>
              </w:divBdr>
            </w:div>
            <w:div w:id="1637834092">
              <w:marLeft w:val="0"/>
              <w:marRight w:val="0"/>
              <w:marTop w:val="0"/>
              <w:marBottom w:val="0"/>
              <w:divBdr>
                <w:top w:val="none" w:sz="0" w:space="0" w:color="auto"/>
                <w:left w:val="none" w:sz="0" w:space="0" w:color="auto"/>
                <w:bottom w:val="none" w:sz="0" w:space="0" w:color="auto"/>
                <w:right w:val="none" w:sz="0" w:space="0" w:color="auto"/>
              </w:divBdr>
            </w:div>
            <w:div w:id="1638103085">
              <w:marLeft w:val="0"/>
              <w:marRight w:val="0"/>
              <w:marTop w:val="0"/>
              <w:marBottom w:val="0"/>
              <w:divBdr>
                <w:top w:val="none" w:sz="0" w:space="0" w:color="auto"/>
                <w:left w:val="none" w:sz="0" w:space="0" w:color="auto"/>
                <w:bottom w:val="none" w:sz="0" w:space="0" w:color="auto"/>
                <w:right w:val="none" w:sz="0" w:space="0" w:color="auto"/>
              </w:divBdr>
            </w:div>
            <w:div w:id="1639603169">
              <w:marLeft w:val="0"/>
              <w:marRight w:val="0"/>
              <w:marTop w:val="0"/>
              <w:marBottom w:val="0"/>
              <w:divBdr>
                <w:top w:val="none" w:sz="0" w:space="0" w:color="auto"/>
                <w:left w:val="none" w:sz="0" w:space="0" w:color="auto"/>
                <w:bottom w:val="none" w:sz="0" w:space="0" w:color="auto"/>
                <w:right w:val="none" w:sz="0" w:space="0" w:color="auto"/>
              </w:divBdr>
            </w:div>
            <w:div w:id="1640500668">
              <w:marLeft w:val="0"/>
              <w:marRight w:val="0"/>
              <w:marTop w:val="0"/>
              <w:marBottom w:val="0"/>
              <w:divBdr>
                <w:top w:val="none" w:sz="0" w:space="0" w:color="auto"/>
                <w:left w:val="none" w:sz="0" w:space="0" w:color="auto"/>
                <w:bottom w:val="none" w:sz="0" w:space="0" w:color="auto"/>
                <w:right w:val="none" w:sz="0" w:space="0" w:color="auto"/>
              </w:divBdr>
            </w:div>
            <w:div w:id="1642685649">
              <w:marLeft w:val="0"/>
              <w:marRight w:val="0"/>
              <w:marTop w:val="0"/>
              <w:marBottom w:val="0"/>
              <w:divBdr>
                <w:top w:val="none" w:sz="0" w:space="0" w:color="auto"/>
                <w:left w:val="none" w:sz="0" w:space="0" w:color="auto"/>
                <w:bottom w:val="none" w:sz="0" w:space="0" w:color="auto"/>
                <w:right w:val="none" w:sz="0" w:space="0" w:color="auto"/>
              </w:divBdr>
            </w:div>
            <w:div w:id="1642953417">
              <w:marLeft w:val="0"/>
              <w:marRight w:val="0"/>
              <w:marTop w:val="0"/>
              <w:marBottom w:val="0"/>
              <w:divBdr>
                <w:top w:val="none" w:sz="0" w:space="0" w:color="auto"/>
                <w:left w:val="none" w:sz="0" w:space="0" w:color="auto"/>
                <w:bottom w:val="none" w:sz="0" w:space="0" w:color="auto"/>
                <w:right w:val="none" w:sz="0" w:space="0" w:color="auto"/>
              </w:divBdr>
            </w:div>
            <w:div w:id="1643609862">
              <w:marLeft w:val="0"/>
              <w:marRight w:val="0"/>
              <w:marTop w:val="0"/>
              <w:marBottom w:val="0"/>
              <w:divBdr>
                <w:top w:val="none" w:sz="0" w:space="0" w:color="auto"/>
                <w:left w:val="none" w:sz="0" w:space="0" w:color="auto"/>
                <w:bottom w:val="none" w:sz="0" w:space="0" w:color="auto"/>
                <w:right w:val="none" w:sz="0" w:space="0" w:color="auto"/>
              </w:divBdr>
            </w:div>
            <w:div w:id="1643921905">
              <w:marLeft w:val="0"/>
              <w:marRight w:val="0"/>
              <w:marTop w:val="0"/>
              <w:marBottom w:val="0"/>
              <w:divBdr>
                <w:top w:val="none" w:sz="0" w:space="0" w:color="auto"/>
                <w:left w:val="none" w:sz="0" w:space="0" w:color="auto"/>
                <w:bottom w:val="none" w:sz="0" w:space="0" w:color="auto"/>
                <w:right w:val="none" w:sz="0" w:space="0" w:color="auto"/>
              </w:divBdr>
            </w:div>
            <w:div w:id="1644388120">
              <w:marLeft w:val="0"/>
              <w:marRight w:val="0"/>
              <w:marTop w:val="0"/>
              <w:marBottom w:val="0"/>
              <w:divBdr>
                <w:top w:val="none" w:sz="0" w:space="0" w:color="auto"/>
                <w:left w:val="none" w:sz="0" w:space="0" w:color="auto"/>
                <w:bottom w:val="none" w:sz="0" w:space="0" w:color="auto"/>
                <w:right w:val="none" w:sz="0" w:space="0" w:color="auto"/>
              </w:divBdr>
            </w:div>
            <w:div w:id="1644849709">
              <w:marLeft w:val="0"/>
              <w:marRight w:val="0"/>
              <w:marTop w:val="0"/>
              <w:marBottom w:val="0"/>
              <w:divBdr>
                <w:top w:val="none" w:sz="0" w:space="0" w:color="auto"/>
                <w:left w:val="none" w:sz="0" w:space="0" w:color="auto"/>
                <w:bottom w:val="none" w:sz="0" w:space="0" w:color="auto"/>
                <w:right w:val="none" w:sz="0" w:space="0" w:color="auto"/>
              </w:divBdr>
            </w:div>
            <w:div w:id="1644891114">
              <w:marLeft w:val="0"/>
              <w:marRight w:val="0"/>
              <w:marTop w:val="0"/>
              <w:marBottom w:val="0"/>
              <w:divBdr>
                <w:top w:val="none" w:sz="0" w:space="0" w:color="auto"/>
                <w:left w:val="none" w:sz="0" w:space="0" w:color="auto"/>
                <w:bottom w:val="none" w:sz="0" w:space="0" w:color="auto"/>
                <w:right w:val="none" w:sz="0" w:space="0" w:color="auto"/>
              </w:divBdr>
            </w:div>
            <w:div w:id="1645306145">
              <w:marLeft w:val="0"/>
              <w:marRight w:val="0"/>
              <w:marTop w:val="0"/>
              <w:marBottom w:val="0"/>
              <w:divBdr>
                <w:top w:val="none" w:sz="0" w:space="0" w:color="auto"/>
                <w:left w:val="none" w:sz="0" w:space="0" w:color="auto"/>
                <w:bottom w:val="none" w:sz="0" w:space="0" w:color="auto"/>
                <w:right w:val="none" w:sz="0" w:space="0" w:color="auto"/>
              </w:divBdr>
            </w:div>
            <w:div w:id="1646355402">
              <w:marLeft w:val="0"/>
              <w:marRight w:val="0"/>
              <w:marTop w:val="0"/>
              <w:marBottom w:val="0"/>
              <w:divBdr>
                <w:top w:val="none" w:sz="0" w:space="0" w:color="auto"/>
                <w:left w:val="none" w:sz="0" w:space="0" w:color="auto"/>
                <w:bottom w:val="none" w:sz="0" w:space="0" w:color="auto"/>
                <w:right w:val="none" w:sz="0" w:space="0" w:color="auto"/>
              </w:divBdr>
            </w:div>
            <w:div w:id="1649820428">
              <w:marLeft w:val="0"/>
              <w:marRight w:val="0"/>
              <w:marTop w:val="0"/>
              <w:marBottom w:val="0"/>
              <w:divBdr>
                <w:top w:val="none" w:sz="0" w:space="0" w:color="auto"/>
                <w:left w:val="none" w:sz="0" w:space="0" w:color="auto"/>
                <w:bottom w:val="none" w:sz="0" w:space="0" w:color="auto"/>
                <w:right w:val="none" w:sz="0" w:space="0" w:color="auto"/>
              </w:divBdr>
            </w:div>
            <w:div w:id="1651060571">
              <w:marLeft w:val="0"/>
              <w:marRight w:val="0"/>
              <w:marTop w:val="0"/>
              <w:marBottom w:val="0"/>
              <w:divBdr>
                <w:top w:val="none" w:sz="0" w:space="0" w:color="auto"/>
                <w:left w:val="none" w:sz="0" w:space="0" w:color="auto"/>
                <w:bottom w:val="none" w:sz="0" w:space="0" w:color="auto"/>
                <w:right w:val="none" w:sz="0" w:space="0" w:color="auto"/>
              </w:divBdr>
            </w:div>
            <w:div w:id="1651254263">
              <w:marLeft w:val="0"/>
              <w:marRight w:val="0"/>
              <w:marTop w:val="0"/>
              <w:marBottom w:val="0"/>
              <w:divBdr>
                <w:top w:val="none" w:sz="0" w:space="0" w:color="auto"/>
                <w:left w:val="none" w:sz="0" w:space="0" w:color="auto"/>
                <w:bottom w:val="none" w:sz="0" w:space="0" w:color="auto"/>
                <w:right w:val="none" w:sz="0" w:space="0" w:color="auto"/>
              </w:divBdr>
            </w:div>
            <w:div w:id="1651400707">
              <w:marLeft w:val="0"/>
              <w:marRight w:val="0"/>
              <w:marTop w:val="0"/>
              <w:marBottom w:val="0"/>
              <w:divBdr>
                <w:top w:val="none" w:sz="0" w:space="0" w:color="auto"/>
                <w:left w:val="none" w:sz="0" w:space="0" w:color="auto"/>
                <w:bottom w:val="none" w:sz="0" w:space="0" w:color="auto"/>
                <w:right w:val="none" w:sz="0" w:space="0" w:color="auto"/>
              </w:divBdr>
            </w:div>
            <w:div w:id="1651909449">
              <w:marLeft w:val="0"/>
              <w:marRight w:val="0"/>
              <w:marTop w:val="0"/>
              <w:marBottom w:val="0"/>
              <w:divBdr>
                <w:top w:val="none" w:sz="0" w:space="0" w:color="auto"/>
                <w:left w:val="none" w:sz="0" w:space="0" w:color="auto"/>
                <w:bottom w:val="none" w:sz="0" w:space="0" w:color="auto"/>
                <w:right w:val="none" w:sz="0" w:space="0" w:color="auto"/>
              </w:divBdr>
            </w:div>
            <w:div w:id="1653094679">
              <w:marLeft w:val="0"/>
              <w:marRight w:val="0"/>
              <w:marTop w:val="0"/>
              <w:marBottom w:val="0"/>
              <w:divBdr>
                <w:top w:val="none" w:sz="0" w:space="0" w:color="auto"/>
                <w:left w:val="none" w:sz="0" w:space="0" w:color="auto"/>
                <w:bottom w:val="none" w:sz="0" w:space="0" w:color="auto"/>
                <w:right w:val="none" w:sz="0" w:space="0" w:color="auto"/>
              </w:divBdr>
            </w:div>
            <w:div w:id="1654485699">
              <w:marLeft w:val="0"/>
              <w:marRight w:val="0"/>
              <w:marTop w:val="0"/>
              <w:marBottom w:val="0"/>
              <w:divBdr>
                <w:top w:val="none" w:sz="0" w:space="0" w:color="auto"/>
                <w:left w:val="none" w:sz="0" w:space="0" w:color="auto"/>
                <w:bottom w:val="none" w:sz="0" w:space="0" w:color="auto"/>
                <w:right w:val="none" w:sz="0" w:space="0" w:color="auto"/>
              </w:divBdr>
            </w:div>
            <w:div w:id="1655530799">
              <w:marLeft w:val="0"/>
              <w:marRight w:val="0"/>
              <w:marTop w:val="0"/>
              <w:marBottom w:val="0"/>
              <w:divBdr>
                <w:top w:val="none" w:sz="0" w:space="0" w:color="auto"/>
                <w:left w:val="none" w:sz="0" w:space="0" w:color="auto"/>
                <w:bottom w:val="none" w:sz="0" w:space="0" w:color="auto"/>
                <w:right w:val="none" w:sz="0" w:space="0" w:color="auto"/>
              </w:divBdr>
            </w:div>
            <w:div w:id="1656957391">
              <w:marLeft w:val="0"/>
              <w:marRight w:val="0"/>
              <w:marTop w:val="0"/>
              <w:marBottom w:val="0"/>
              <w:divBdr>
                <w:top w:val="none" w:sz="0" w:space="0" w:color="auto"/>
                <w:left w:val="none" w:sz="0" w:space="0" w:color="auto"/>
                <w:bottom w:val="none" w:sz="0" w:space="0" w:color="auto"/>
                <w:right w:val="none" w:sz="0" w:space="0" w:color="auto"/>
              </w:divBdr>
            </w:div>
            <w:div w:id="1657877527">
              <w:marLeft w:val="0"/>
              <w:marRight w:val="0"/>
              <w:marTop w:val="0"/>
              <w:marBottom w:val="0"/>
              <w:divBdr>
                <w:top w:val="none" w:sz="0" w:space="0" w:color="auto"/>
                <w:left w:val="none" w:sz="0" w:space="0" w:color="auto"/>
                <w:bottom w:val="none" w:sz="0" w:space="0" w:color="auto"/>
                <w:right w:val="none" w:sz="0" w:space="0" w:color="auto"/>
              </w:divBdr>
            </w:div>
            <w:div w:id="1659262949">
              <w:marLeft w:val="0"/>
              <w:marRight w:val="0"/>
              <w:marTop w:val="0"/>
              <w:marBottom w:val="0"/>
              <w:divBdr>
                <w:top w:val="none" w:sz="0" w:space="0" w:color="auto"/>
                <w:left w:val="none" w:sz="0" w:space="0" w:color="auto"/>
                <w:bottom w:val="none" w:sz="0" w:space="0" w:color="auto"/>
                <w:right w:val="none" w:sz="0" w:space="0" w:color="auto"/>
              </w:divBdr>
            </w:div>
            <w:div w:id="1660187163">
              <w:marLeft w:val="0"/>
              <w:marRight w:val="0"/>
              <w:marTop w:val="0"/>
              <w:marBottom w:val="0"/>
              <w:divBdr>
                <w:top w:val="none" w:sz="0" w:space="0" w:color="auto"/>
                <w:left w:val="none" w:sz="0" w:space="0" w:color="auto"/>
                <w:bottom w:val="none" w:sz="0" w:space="0" w:color="auto"/>
                <w:right w:val="none" w:sz="0" w:space="0" w:color="auto"/>
              </w:divBdr>
            </w:div>
            <w:div w:id="1661620132">
              <w:marLeft w:val="0"/>
              <w:marRight w:val="0"/>
              <w:marTop w:val="0"/>
              <w:marBottom w:val="0"/>
              <w:divBdr>
                <w:top w:val="none" w:sz="0" w:space="0" w:color="auto"/>
                <w:left w:val="none" w:sz="0" w:space="0" w:color="auto"/>
                <w:bottom w:val="none" w:sz="0" w:space="0" w:color="auto"/>
                <w:right w:val="none" w:sz="0" w:space="0" w:color="auto"/>
              </w:divBdr>
            </w:div>
            <w:div w:id="1662003150">
              <w:marLeft w:val="0"/>
              <w:marRight w:val="0"/>
              <w:marTop w:val="0"/>
              <w:marBottom w:val="0"/>
              <w:divBdr>
                <w:top w:val="none" w:sz="0" w:space="0" w:color="auto"/>
                <w:left w:val="none" w:sz="0" w:space="0" w:color="auto"/>
                <w:bottom w:val="none" w:sz="0" w:space="0" w:color="auto"/>
                <w:right w:val="none" w:sz="0" w:space="0" w:color="auto"/>
              </w:divBdr>
            </w:div>
            <w:div w:id="1662078802">
              <w:marLeft w:val="0"/>
              <w:marRight w:val="0"/>
              <w:marTop w:val="0"/>
              <w:marBottom w:val="0"/>
              <w:divBdr>
                <w:top w:val="none" w:sz="0" w:space="0" w:color="auto"/>
                <w:left w:val="none" w:sz="0" w:space="0" w:color="auto"/>
                <w:bottom w:val="none" w:sz="0" w:space="0" w:color="auto"/>
                <w:right w:val="none" w:sz="0" w:space="0" w:color="auto"/>
              </w:divBdr>
            </w:div>
            <w:div w:id="1663116248">
              <w:marLeft w:val="0"/>
              <w:marRight w:val="0"/>
              <w:marTop w:val="0"/>
              <w:marBottom w:val="0"/>
              <w:divBdr>
                <w:top w:val="none" w:sz="0" w:space="0" w:color="auto"/>
                <w:left w:val="none" w:sz="0" w:space="0" w:color="auto"/>
                <w:bottom w:val="none" w:sz="0" w:space="0" w:color="auto"/>
                <w:right w:val="none" w:sz="0" w:space="0" w:color="auto"/>
              </w:divBdr>
            </w:div>
            <w:div w:id="1663384697">
              <w:marLeft w:val="0"/>
              <w:marRight w:val="0"/>
              <w:marTop w:val="0"/>
              <w:marBottom w:val="0"/>
              <w:divBdr>
                <w:top w:val="none" w:sz="0" w:space="0" w:color="auto"/>
                <w:left w:val="none" w:sz="0" w:space="0" w:color="auto"/>
                <w:bottom w:val="none" w:sz="0" w:space="0" w:color="auto"/>
                <w:right w:val="none" w:sz="0" w:space="0" w:color="auto"/>
              </w:divBdr>
            </w:div>
            <w:div w:id="1664577553">
              <w:marLeft w:val="0"/>
              <w:marRight w:val="0"/>
              <w:marTop w:val="0"/>
              <w:marBottom w:val="0"/>
              <w:divBdr>
                <w:top w:val="none" w:sz="0" w:space="0" w:color="auto"/>
                <w:left w:val="none" w:sz="0" w:space="0" w:color="auto"/>
                <w:bottom w:val="none" w:sz="0" w:space="0" w:color="auto"/>
                <w:right w:val="none" w:sz="0" w:space="0" w:color="auto"/>
              </w:divBdr>
            </w:div>
            <w:div w:id="1664891841">
              <w:marLeft w:val="0"/>
              <w:marRight w:val="0"/>
              <w:marTop w:val="0"/>
              <w:marBottom w:val="0"/>
              <w:divBdr>
                <w:top w:val="none" w:sz="0" w:space="0" w:color="auto"/>
                <w:left w:val="none" w:sz="0" w:space="0" w:color="auto"/>
                <w:bottom w:val="none" w:sz="0" w:space="0" w:color="auto"/>
                <w:right w:val="none" w:sz="0" w:space="0" w:color="auto"/>
              </w:divBdr>
            </w:div>
            <w:div w:id="1665158228">
              <w:marLeft w:val="0"/>
              <w:marRight w:val="0"/>
              <w:marTop w:val="0"/>
              <w:marBottom w:val="0"/>
              <w:divBdr>
                <w:top w:val="none" w:sz="0" w:space="0" w:color="auto"/>
                <w:left w:val="none" w:sz="0" w:space="0" w:color="auto"/>
                <w:bottom w:val="none" w:sz="0" w:space="0" w:color="auto"/>
                <w:right w:val="none" w:sz="0" w:space="0" w:color="auto"/>
              </w:divBdr>
            </w:div>
            <w:div w:id="1665939083">
              <w:marLeft w:val="0"/>
              <w:marRight w:val="0"/>
              <w:marTop w:val="0"/>
              <w:marBottom w:val="0"/>
              <w:divBdr>
                <w:top w:val="none" w:sz="0" w:space="0" w:color="auto"/>
                <w:left w:val="none" w:sz="0" w:space="0" w:color="auto"/>
                <w:bottom w:val="none" w:sz="0" w:space="0" w:color="auto"/>
                <w:right w:val="none" w:sz="0" w:space="0" w:color="auto"/>
              </w:divBdr>
            </w:div>
            <w:div w:id="1666781270">
              <w:marLeft w:val="0"/>
              <w:marRight w:val="0"/>
              <w:marTop w:val="0"/>
              <w:marBottom w:val="0"/>
              <w:divBdr>
                <w:top w:val="none" w:sz="0" w:space="0" w:color="auto"/>
                <w:left w:val="none" w:sz="0" w:space="0" w:color="auto"/>
                <w:bottom w:val="none" w:sz="0" w:space="0" w:color="auto"/>
                <w:right w:val="none" w:sz="0" w:space="0" w:color="auto"/>
              </w:divBdr>
            </w:div>
            <w:div w:id="1668434480">
              <w:marLeft w:val="0"/>
              <w:marRight w:val="0"/>
              <w:marTop w:val="0"/>
              <w:marBottom w:val="0"/>
              <w:divBdr>
                <w:top w:val="none" w:sz="0" w:space="0" w:color="auto"/>
                <w:left w:val="none" w:sz="0" w:space="0" w:color="auto"/>
                <w:bottom w:val="none" w:sz="0" w:space="0" w:color="auto"/>
                <w:right w:val="none" w:sz="0" w:space="0" w:color="auto"/>
              </w:divBdr>
            </w:div>
            <w:div w:id="1670013359">
              <w:marLeft w:val="0"/>
              <w:marRight w:val="0"/>
              <w:marTop w:val="0"/>
              <w:marBottom w:val="0"/>
              <w:divBdr>
                <w:top w:val="none" w:sz="0" w:space="0" w:color="auto"/>
                <w:left w:val="none" w:sz="0" w:space="0" w:color="auto"/>
                <w:bottom w:val="none" w:sz="0" w:space="0" w:color="auto"/>
                <w:right w:val="none" w:sz="0" w:space="0" w:color="auto"/>
              </w:divBdr>
            </w:div>
            <w:div w:id="1671634297">
              <w:marLeft w:val="0"/>
              <w:marRight w:val="0"/>
              <w:marTop w:val="0"/>
              <w:marBottom w:val="0"/>
              <w:divBdr>
                <w:top w:val="none" w:sz="0" w:space="0" w:color="auto"/>
                <w:left w:val="none" w:sz="0" w:space="0" w:color="auto"/>
                <w:bottom w:val="none" w:sz="0" w:space="0" w:color="auto"/>
                <w:right w:val="none" w:sz="0" w:space="0" w:color="auto"/>
              </w:divBdr>
            </w:div>
            <w:div w:id="1677152582">
              <w:marLeft w:val="0"/>
              <w:marRight w:val="0"/>
              <w:marTop w:val="0"/>
              <w:marBottom w:val="0"/>
              <w:divBdr>
                <w:top w:val="none" w:sz="0" w:space="0" w:color="auto"/>
                <w:left w:val="none" w:sz="0" w:space="0" w:color="auto"/>
                <w:bottom w:val="none" w:sz="0" w:space="0" w:color="auto"/>
                <w:right w:val="none" w:sz="0" w:space="0" w:color="auto"/>
              </w:divBdr>
            </w:div>
            <w:div w:id="1677154021">
              <w:marLeft w:val="0"/>
              <w:marRight w:val="0"/>
              <w:marTop w:val="0"/>
              <w:marBottom w:val="0"/>
              <w:divBdr>
                <w:top w:val="none" w:sz="0" w:space="0" w:color="auto"/>
                <w:left w:val="none" w:sz="0" w:space="0" w:color="auto"/>
                <w:bottom w:val="none" w:sz="0" w:space="0" w:color="auto"/>
                <w:right w:val="none" w:sz="0" w:space="0" w:color="auto"/>
              </w:divBdr>
            </w:div>
            <w:div w:id="1677265498">
              <w:marLeft w:val="0"/>
              <w:marRight w:val="0"/>
              <w:marTop w:val="0"/>
              <w:marBottom w:val="0"/>
              <w:divBdr>
                <w:top w:val="none" w:sz="0" w:space="0" w:color="auto"/>
                <w:left w:val="none" w:sz="0" w:space="0" w:color="auto"/>
                <w:bottom w:val="none" w:sz="0" w:space="0" w:color="auto"/>
                <w:right w:val="none" w:sz="0" w:space="0" w:color="auto"/>
              </w:divBdr>
            </w:div>
            <w:div w:id="1677535050">
              <w:marLeft w:val="0"/>
              <w:marRight w:val="0"/>
              <w:marTop w:val="0"/>
              <w:marBottom w:val="0"/>
              <w:divBdr>
                <w:top w:val="none" w:sz="0" w:space="0" w:color="auto"/>
                <w:left w:val="none" w:sz="0" w:space="0" w:color="auto"/>
                <w:bottom w:val="none" w:sz="0" w:space="0" w:color="auto"/>
                <w:right w:val="none" w:sz="0" w:space="0" w:color="auto"/>
              </w:divBdr>
            </w:div>
            <w:div w:id="1678071724">
              <w:marLeft w:val="0"/>
              <w:marRight w:val="0"/>
              <w:marTop w:val="0"/>
              <w:marBottom w:val="0"/>
              <w:divBdr>
                <w:top w:val="none" w:sz="0" w:space="0" w:color="auto"/>
                <w:left w:val="none" w:sz="0" w:space="0" w:color="auto"/>
                <w:bottom w:val="none" w:sz="0" w:space="0" w:color="auto"/>
                <w:right w:val="none" w:sz="0" w:space="0" w:color="auto"/>
              </w:divBdr>
            </w:div>
            <w:div w:id="1678338026">
              <w:marLeft w:val="0"/>
              <w:marRight w:val="0"/>
              <w:marTop w:val="0"/>
              <w:marBottom w:val="0"/>
              <w:divBdr>
                <w:top w:val="none" w:sz="0" w:space="0" w:color="auto"/>
                <w:left w:val="none" w:sz="0" w:space="0" w:color="auto"/>
                <w:bottom w:val="none" w:sz="0" w:space="0" w:color="auto"/>
                <w:right w:val="none" w:sz="0" w:space="0" w:color="auto"/>
              </w:divBdr>
            </w:div>
            <w:div w:id="1679892770">
              <w:marLeft w:val="0"/>
              <w:marRight w:val="0"/>
              <w:marTop w:val="0"/>
              <w:marBottom w:val="0"/>
              <w:divBdr>
                <w:top w:val="none" w:sz="0" w:space="0" w:color="auto"/>
                <w:left w:val="none" w:sz="0" w:space="0" w:color="auto"/>
                <w:bottom w:val="none" w:sz="0" w:space="0" w:color="auto"/>
                <w:right w:val="none" w:sz="0" w:space="0" w:color="auto"/>
              </w:divBdr>
            </w:div>
            <w:div w:id="1680232142">
              <w:marLeft w:val="0"/>
              <w:marRight w:val="0"/>
              <w:marTop w:val="0"/>
              <w:marBottom w:val="0"/>
              <w:divBdr>
                <w:top w:val="none" w:sz="0" w:space="0" w:color="auto"/>
                <w:left w:val="none" w:sz="0" w:space="0" w:color="auto"/>
                <w:bottom w:val="none" w:sz="0" w:space="0" w:color="auto"/>
                <w:right w:val="none" w:sz="0" w:space="0" w:color="auto"/>
              </w:divBdr>
            </w:div>
            <w:div w:id="1681735084">
              <w:marLeft w:val="0"/>
              <w:marRight w:val="0"/>
              <w:marTop w:val="0"/>
              <w:marBottom w:val="0"/>
              <w:divBdr>
                <w:top w:val="none" w:sz="0" w:space="0" w:color="auto"/>
                <w:left w:val="none" w:sz="0" w:space="0" w:color="auto"/>
                <w:bottom w:val="none" w:sz="0" w:space="0" w:color="auto"/>
                <w:right w:val="none" w:sz="0" w:space="0" w:color="auto"/>
              </w:divBdr>
            </w:div>
            <w:div w:id="1684092415">
              <w:marLeft w:val="0"/>
              <w:marRight w:val="0"/>
              <w:marTop w:val="0"/>
              <w:marBottom w:val="0"/>
              <w:divBdr>
                <w:top w:val="none" w:sz="0" w:space="0" w:color="auto"/>
                <w:left w:val="none" w:sz="0" w:space="0" w:color="auto"/>
                <w:bottom w:val="none" w:sz="0" w:space="0" w:color="auto"/>
                <w:right w:val="none" w:sz="0" w:space="0" w:color="auto"/>
              </w:divBdr>
            </w:div>
            <w:div w:id="1684283388">
              <w:marLeft w:val="0"/>
              <w:marRight w:val="0"/>
              <w:marTop w:val="0"/>
              <w:marBottom w:val="0"/>
              <w:divBdr>
                <w:top w:val="none" w:sz="0" w:space="0" w:color="auto"/>
                <w:left w:val="none" w:sz="0" w:space="0" w:color="auto"/>
                <w:bottom w:val="none" w:sz="0" w:space="0" w:color="auto"/>
                <w:right w:val="none" w:sz="0" w:space="0" w:color="auto"/>
              </w:divBdr>
            </w:div>
            <w:div w:id="1684437968">
              <w:marLeft w:val="0"/>
              <w:marRight w:val="0"/>
              <w:marTop w:val="0"/>
              <w:marBottom w:val="0"/>
              <w:divBdr>
                <w:top w:val="none" w:sz="0" w:space="0" w:color="auto"/>
                <w:left w:val="none" w:sz="0" w:space="0" w:color="auto"/>
                <w:bottom w:val="none" w:sz="0" w:space="0" w:color="auto"/>
                <w:right w:val="none" w:sz="0" w:space="0" w:color="auto"/>
              </w:divBdr>
            </w:div>
            <w:div w:id="1686248616">
              <w:marLeft w:val="0"/>
              <w:marRight w:val="0"/>
              <w:marTop w:val="0"/>
              <w:marBottom w:val="0"/>
              <w:divBdr>
                <w:top w:val="none" w:sz="0" w:space="0" w:color="auto"/>
                <w:left w:val="none" w:sz="0" w:space="0" w:color="auto"/>
                <w:bottom w:val="none" w:sz="0" w:space="0" w:color="auto"/>
                <w:right w:val="none" w:sz="0" w:space="0" w:color="auto"/>
              </w:divBdr>
            </w:div>
            <w:div w:id="1686250168">
              <w:marLeft w:val="0"/>
              <w:marRight w:val="0"/>
              <w:marTop w:val="0"/>
              <w:marBottom w:val="0"/>
              <w:divBdr>
                <w:top w:val="none" w:sz="0" w:space="0" w:color="auto"/>
                <w:left w:val="none" w:sz="0" w:space="0" w:color="auto"/>
                <w:bottom w:val="none" w:sz="0" w:space="0" w:color="auto"/>
                <w:right w:val="none" w:sz="0" w:space="0" w:color="auto"/>
              </w:divBdr>
            </w:div>
            <w:div w:id="1686788621">
              <w:marLeft w:val="0"/>
              <w:marRight w:val="0"/>
              <w:marTop w:val="0"/>
              <w:marBottom w:val="0"/>
              <w:divBdr>
                <w:top w:val="none" w:sz="0" w:space="0" w:color="auto"/>
                <w:left w:val="none" w:sz="0" w:space="0" w:color="auto"/>
                <w:bottom w:val="none" w:sz="0" w:space="0" w:color="auto"/>
                <w:right w:val="none" w:sz="0" w:space="0" w:color="auto"/>
              </w:divBdr>
            </w:div>
            <w:div w:id="1686904839">
              <w:marLeft w:val="0"/>
              <w:marRight w:val="0"/>
              <w:marTop w:val="0"/>
              <w:marBottom w:val="0"/>
              <w:divBdr>
                <w:top w:val="none" w:sz="0" w:space="0" w:color="auto"/>
                <w:left w:val="none" w:sz="0" w:space="0" w:color="auto"/>
                <w:bottom w:val="none" w:sz="0" w:space="0" w:color="auto"/>
                <w:right w:val="none" w:sz="0" w:space="0" w:color="auto"/>
              </w:divBdr>
            </w:div>
            <w:div w:id="1687175627">
              <w:marLeft w:val="0"/>
              <w:marRight w:val="0"/>
              <w:marTop w:val="0"/>
              <w:marBottom w:val="0"/>
              <w:divBdr>
                <w:top w:val="none" w:sz="0" w:space="0" w:color="auto"/>
                <w:left w:val="none" w:sz="0" w:space="0" w:color="auto"/>
                <w:bottom w:val="none" w:sz="0" w:space="0" w:color="auto"/>
                <w:right w:val="none" w:sz="0" w:space="0" w:color="auto"/>
              </w:divBdr>
            </w:div>
            <w:div w:id="1688021914">
              <w:marLeft w:val="0"/>
              <w:marRight w:val="0"/>
              <w:marTop w:val="0"/>
              <w:marBottom w:val="0"/>
              <w:divBdr>
                <w:top w:val="none" w:sz="0" w:space="0" w:color="auto"/>
                <w:left w:val="none" w:sz="0" w:space="0" w:color="auto"/>
                <w:bottom w:val="none" w:sz="0" w:space="0" w:color="auto"/>
                <w:right w:val="none" w:sz="0" w:space="0" w:color="auto"/>
              </w:divBdr>
            </w:div>
            <w:div w:id="1690327843">
              <w:marLeft w:val="0"/>
              <w:marRight w:val="0"/>
              <w:marTop w:val="0"/>
              <w:marBottom w:val="0"/>
              <w:divBdr>
                <w:top w:val="none" w:sz="0" w:space="0" w:color="auto"/>
                <w:left w:val="none" w:sz="0" w:space="0" w:color="auto"/>
                <w:bottom w:val="none" w:sz="0" w:space="0" w:color="auto"/>
                <w:right w:val="none" w:sz="0" w:space="0" w:color="auto"/>
              </w:divBdr>
            </w:div>
            <w:div w:id="1691643810">
              <w:marLeft w:val="0"/>
              <w:marRight w:val="0"/>
              <w:marTop w:val="0"/>
              <w:marBottom w:val="0"/>
              <w:divBdr>
                <w:top w:val="none" w:sz="0" w:space="0" w:color="auto"/>
                <w:left w:val="none" w:sz="0" w:space="0" w:color="auto"/>
                <w:bottom w:val="none" w:sz="0" w:space="0" w:color="auto"/>
                <w:right w:val="none" w:sz="0" w:space="0" w:color="auto"/>
              </w:divBdr>
            </w:div>
            <w:div w:id="1692563111">
              <w:marLeft w:val="0"/>
              <w:marRight w:val="0"/>
              <w:marTop w:val="0"/>
              <w:marBottom w:val="0"/>
              <w:divBdr>
                <w:top w:val="none" w:sz="0" w:space="0" w:color="auto"/>
                <w:left w:val="none" w:sz="0" w:space="0" w:color="auto"/>
                <w:bottom w:val="none" w:sz="0" w:space="0" w:color="auto"/>
                <w:right w:val="none" w:sz="0" w:space="0" w:color="auto"/>
              </w:divBdr>
            </w:div>
            <w:div w:id="1692607475">
              <w:marLeft w:val="0"/>
              <w:marRight w:val="0"/>
              <w:marTop w:val="0"/>
              <w:marBottom w:val="0"/>
              <w:divBdr>
                <w:top w:val="none" w:sz="0" w:space="0" w:color="auto"/>
                <w:left w:val="none" w:sz="0" w:space="0" w:color="auto"/>
                <w:bottom w:val="none" w:sz="0" w:space="0" w:color="auto"/>
                <w:right w:val="none" w:sz="0" w:space="0" w:color="auto"/>
              </w:divBdr>
            </w:div>
            <w:div w:id="1693218895">
              <w:marLeft w:val="0"/>
              <w:marRight w:val="0"/>
              <w:marTop w:val="0"/>
              <w:marBottom w:val="0"/>
              <w:divBdr>
                <w:top w:val="none" w:sz="0" w:space="0" w:color="auto"/>
                <w:left w:val="none" w:sz="0" w:space="0" w:color="auto"/>
                <w:bottom w:val="none" w:sz="0" w:space="0" w:color="auto"/>
                <w:right w:val="none" w:sz="0" w:space="0" w:color="auto"/>
              </w:divBdr>
            </w:div>
            <w:div w:id="1693844333">
              <w:marLeft w:val="0"/>
              <w:marRight w:val="0"/>
              <w:marTop w:val="0"/>
              <w:marBottom w:val="0"/>
              <w:divBdr>
                <w:top w:val="none" w:sz="0" w:space="0" w:color="auto"/>
                <w:left w:val="none" w:sz="0" w:space="0" w:color="auto"/>
                <w:bottom w:val="none" w:sz="0" w:space="0" w:color="auto"/>
                <w:right w:val="none" w:sz="0" w:space="0" w:color="auto"/>
              </w:divBdr>
            </w:div>
            <w:div w:id="1694186880">
              <w:marLeft w:val="0"/>
              <w:marRight w:val="0"/>
              <w:marTop w:val="0"/>
              <w:marBottom w:val="0"/>
              <w:divBdr>
                <w:top w:val="none" w:sz="0" w:space="0" w:color="auto"/>
                <w:left w:val="none" w:sz="0" w:space="0" w:color="auto"/>
                <w:bottom w:val="none" w:sz="0" w:space="0" w:color="auto"/>
                <w:right w:val="none" w:sz="0" w:space="0" w:color="auto"/>
              </w:divBdr>
            </w:div>
            <w:div w:id="1698240424">
              <w:marLeft w:val="0"/>
              <w:marRight w:val="0"/>
              <w:marTop w:val="0"/>
              <w:marBottom w:val="0"/>
              <w:divBdr>
                <w:top w:val="none" w:sz="0" w:space="0" w:color="auto"/>
                <w:left w:val="none" w:sz="0" w:space="0" w:color="auto"/>
                <w:bottom w:val="none" w:sz="0" w:space="0" w:color="auto"/>
                <w:right w:val="none" w:sz="0" w:space="0" w:color="auto"/>
              </w:divBdr>
            </w:div>
            <w:div w:id="1699086399">
              <w:marLeft w:val="0"/>
              <w:marRight w:val="0"/>
              <w:marTop w:val="0"/>
              <w:marBottom w:val="0"/>
              <w:divBdr>
                <w:top w:val="none" w:sz="0" w:space="0" w:color="auto"/>
                <w:left w:val="none" w:sz="0" w:space="0" w:color="auto"/>
                <w:bottom w:val="none" w:sz="0" w:space="0" w:color="auto"/>
                <w:right w:val="none" w:sz="0" w:space="0" w:color="auto"/>
              </w:divBdr>
            </w:div>
            <w:div w:id="1700936977">
              <w:marLeft w:val="0"/>
              <w:marRight w:val="0"/>
              <w:marTop w:val="0"/>
              <w:marBottom w:val="0"/>
              <w:divBdr>
                <w:top w:val="none" w:sz="0" w:space="0" w:color="auto"/>
                <w:left w:val="none" w:sz="0" w:space="0" w:color="auto"/>
                <w:bottom w:val="none" w:sz="0" w:space="0" w:color="auto"/>
                <w:right w:val="none" w:sz="0" w:space="0" w:color="auto"/>
              </w:divBdr>
            </w:div>
            <w:div w:id="1702123929">
              <w:marLeft w:val="0"/>
              <w:marRight w:val="0"/>
              <w:marTop w:val="0"/>
              <w:marBottom w:val="0"/>
              <w:divBdr>
                <w:top w:val="none" w:sz="0" w:space="0" w:color="auto"/>
                <w:left w:val="none" w:sz="0" w:space="0" w:color="auto"/>
                <w:bottom w:val="none" w:sz="0" w:space="0" w:color="auto"/>
                <w:right w:val="none" w:sz="0" w:space="0" w:color="auto"/>
              </w:divBdr>
            </w:div>
            <w:div w:id="1702709647">
              <w:marLeft w:val="0"/>
              <w:marRight w:val="0"/>
              <w:marTop w:val="0"/>
              <w:marBottom w:val="0"/>
              <w:divBdr>
                <w:top w:val="none" w:sz="0" w:space="0" w:color="auto"/>
                <w:left w:val="none" w:sz="0" w:space="0" w:color="auto"/>
                <w:bottom w:val="none" w:sz="0" w:space="0" w:color="auto"/>
                <w:right w:val="none" w:sz="0" w:space="0" w:color="auto"/>
              </w:divBdr>
            </w:div>
            <w:div w:id="1703744184">
              <w:marLeft w:val="0"/>
              <w:marRight w:val="0"/>
              <w:marTop w:val="0"/>
              <w:marBottom w:val="0"/>
              <w:divBdr>
                <w:top w:val="none" w:sz="0" w:space="0" w:color="auto"/>
                <w:left w:val="none" w:sz="0" w:space="0" w:color="auto"/>
                <w:bottom w:val="none" w:sz="0" w:space="0" w:color="auto"/>
                <w:right w:val="none" w:sz="0" w:space="0" w:color="auto"/>
              </w:divBdr>
            </w:div>
            <w:div w:id="1704405268">
              <w:marLeft w:val="0"/>
              <w:marRight w:val="0"/>
              <w:marTop w:val="0"/>
              <w:marBottom w:val="0"/>
              <w:divBdr>
                <w:top w:val="none" w:sz="0" w:space="0" w:color="auto"/>
                <w:left w:val="none" w:sz="0" w:space="0" w:color="auto"/>
                <w:bottom w:val="none" w:sz="0" w:space="0" w:color="auto"/>
                <w:right w:val="none" w:sz="0" w:space="0" w:color="auto"/>
              </w:divBdr>
            </w:div>
            <w:div w:id="1704819946">
              <w:marLeft w:val="0"/>
              <w:marRight w:val="0"/>
              <w:marTop w:val="0"/>
              <w:marBottom w:val="0"/>
              <w:divBdr>
                <w:top w:val="none" w:sz="0" w:space="0" w:color="auto"/>
                <w:left w:val="none" w:sz="0" w:space="0" w:color="auto"/>
                <w:bottom w:val="none" w:sz="0" w:space="0" w:color="auto"/>
                <w:right w:val="none" w:sz="0" w:space="0" w:color="auto"/>
              </w:divBdr>
            </w:div>
            <w:div w:id="1705403012">
              <w:marLeft w:val="0"/>
              <w:marRight w:val="0"/>
              <w:marTop w:val="0"/>
              <w:marBottom w:val="0"/>
              <w:divBdr>
                <w:top w:val="none" w:sz="0" w:space="0" w:color="auto"/>
                <w:left w:val="none" w:sz="0" w:space="0" w:color="auto"/>
                <w:bottom w:val="none" w:sz="0" w:space="0" w:color="auto"/>
                <w:right w:val="none" w:sz="0" w:space="0" w:color="auto"/>
              </w:divBdr>
            </w:div>
            <w:div w:id="1707678909">
              <w:marLeft w:val="0"/>
              <w:marRight w:val="0"/>
              <w:marTop w:val="0"/>
              <w:marBottom w:val="0"/>
              <w:divBdr>
                <w:top w:val="none" w:sz="0" w:space="0" w:color="auto"/>
                <w:left w:val="none" w:sz="0" w:space="0" w:color="auto"/>
                <w:bottom w:val="none" w:sz="0" w:space="0" w:color="auto"/>
                <w:right w:val="none" w:sz="0" w:space="0" w:color="auto"/>
              </w:divBdr>
            </w:div>
            <w:div w:id="1708412888">
              <w:marLeft w:val="0"/>
              <w:marRight w:val="0"/>
              <w:marTop w:val="0"/>
              <w:marBottom w:val="0"/>
              <w:divBdr>
                <w:top w:val="none" w:sz="0" w:space="0" w:color="auto"/>
                <w:left w:val="none" w:sz="0" w:space="0" w:color="auto"/>
                <w:bottom w:val="none" w:sz="0" w:space="0" w:color="auto"/>
                <w:right w:val="none" w:sz="0" w:space="0" w:color="auto"/>
              </w:divBdr>
            </w:div>
            <w:div w:id="1708482696">
              <w:marLeft w:val="0"/>
              <w:marRight w:val="0"/>
              <w:marTop w:val="0"/>
              <w:marBottom w:val="0"/>
              <w:divBdr>
                <w:top w:val="none" w:sz="0" w:space="0" w:color="auto"/>
                <w:left w:val="none" w:sz="0" w:space="0" w:color="auto"/>
                <w:bottom w:val="none" w:sz="0" w:space="0" w:color="auto"/>
                <w:right w:val="none" w:sz="0" w:space="0" w:color="auto"/>
              </w:divBdr>
            </w:div>
            <w:div w:id="1710185173">
              <w:marLeft w:val="0"/>
              <w:marRight w:val="0"/>
              <w:marTop w:val="0"/>
              <w:marBottom w:val="0"/>
              <w:divBdr>
                <w:top w:val="none" w:sz="0" w:space="0" w:color="auto"/>
                <w:left w:val="none" w:sz="0" w:space="0" w:color="auto"/>
                <w:bottom w:val="none" w:sz="0" w:space="0" w:color="auto"/>
                <w:right w:val="none" w:sz="0" w:space="0" w:color="auto"/>
              </w:divBdr>
            </w:div>
            <w:div w:id="1710959946">
              <w:marLeft w:val="0"/>
              <w:marRight w:val="0"/>
              <w:marTop w:val="0"/>
              <w:marBottom w:val="0"/>
              <w:divBdr>
                <w:top w:val="none" w:sz="0" w:space="0" w:color="auto"/>
                <w:left w:val="none" w:sz="0" w:space="0" w:color="auto"/>
                <w:bottom w:val="none" w:sz="0" w:space="0" w:color="auto"/>
                <w:right w:val="none" w:sz="0" w:space="0" w:color="auto"/>
              </w:divBdr>
            </w:div>
            <w:div w:id="1712530997">
              <w:marLeft w:val="0"/>
              <w:marRight w:val="0"/>
              <w:marTop w:val="0"/>
              <w:marBottom w:val="0"/>
              <w:divBdr>
                <w:top w:val="none" w:sz="0" w:space="0" w:color="auto"/>
                <w:left w:val="none" w:sz="0" w:space="0" w:color="auto"/>
                <w:bottom w:val="none" w:sz="0" w:space="0" w:color="auto"/>
                <w:right w:val="none" w:sz="0" w:space="0" w:color="auto"/>
              </w:divBdr>
            </w:div>
            <w:div w:id="1712654681">
              <w:marLeft w:val="0"/>
              <w:marRight w:val="0"/>
              <w:marTop w:val="0"/>
              <w:marBottom w:val="0"/>
              <w:divBdr>
                <w:top w:val="none" w:sz="0" w:space="0" w:color="auto"/>
                <w:left w:val="none" w:sz="0" w:space="0" w:color="auto"/>
                <w:bottom w:val="none" w:sz="0" w:space="0" w:color="auto"/>
                <w:right w:val="none" w:sz="0" w:space="0" w:color="auto"/>
              </w:divBdr>
            </w:div>
            <w:div w:id="1714770382">
              <w:marLeft w:val="0"/>
              <w:marRight w:val="0"/>
              <w:marTop w:val="0"/>
              <w:marBottom w:val="0"/>
              <w:divBdr>
                <w:top w:val="none" w:sz="0" w:space="0" w:color="auto"/>
                <w:left w:val="none" w:sz="0" w:space="0" w:color="auto"/>
                <w:bottom w:val="none" w:sz="0" w:space="0" w:color="auto"/>
                <w:right w:val="none" w:sz="0" w:space="0" w:color="auto"/>
              </w:divBdr>
            </w:div>
            <w:div w:id="1714815011">
              <w:marLeft w:val="0"/>
              <w:marRight w:val="0"/>
              <w:marTop w:val="0"/>
              <w:marBottom w:val="0"/>
              <w:divBdr>
                <w:top w:val="none" w:sz="0" w:space="0" w:color="auto"/>
                <w:left w:val="none" w:sz="0" w:space="0" w:color="auto"/>
                <w:bottom w:val="none" w:sz="0" w:space="0" w:color="auto"/>
                <w:right w:val="none" w:sz="0" w:space="0" w:color="auto"/>
              </w:divBdr>
            </w:div>
            <w:div w:id="1716465996">
              <w:marLeft w:val="0"/>
              <w:marRight w:val="0"/>
              <w:marTop w:val="0"/>
              <w:marBottom w:val="0"/>
              <w:divBdr>
                <w:top w:val="none" w:sz="0" w:space="0" w:color="auto"/>
                <w:left w:val="none" w:sz="0" w:space="0" w:color="auto"/>
                <w:bottom w:val="none" w:sz="0" w:space="0" w:color="auto"/>
                <w:right w:val="none" w:sz="0" w:space="0" w:color="auto"/>
              </w:divBdr>
            </w:div>
            <w:div w:id="1721124909">
              <w:marLeft w:val="0"/>
              <w:marRight w:val="0"/>
              <w:marTop w:val="0"/>
              <w:marBottom w:val="0"/>
              <w:divBdr>
                <w:top w:val="none" w:sz="0" w:space="0" w:color="auto"/>
                <w:left w:val="none" w:sz="0" w:space="0" w:color="auto"/>
                <w:bottom w:val="none" w:sz="0" w:space="0" w:color="auto"/>
                <w:right w:val="none" w:sz="0" w:space="0" w:color="auto"/>
              </w:divBdr>
            </w:div>
            <w:div w:id="1721393881">
              <w:marLeft w:val="0"/>
              <w:marRight w:val="0"/>
              <w:marTop w:val="0"/>
              <w:marBottom w:val="0"/>
              <w:divBdr>
                <w:top w:val="none" w:sz="0" w:space="0" w:color="auto"/>
                <w:left w:val="none" w:sz="0" w:space="0" w:color="auto"/>
                <w:bottom w:val="none" w:sz="0" w:space="0" w:color="auto"/>
                <w:right w:val="none" w:sz="0" w:space="0" w:color="auto"/>
              </w:divBdr>
            </w:div>
            <w:div w:id="1722024025">
              <w:marLeft w:val="0"/>
              <w:marRight w:val="0"/>
              <w:marTop w:val="0"/>
              <w:marBottom w:val="0"/>
              <w:divBdr>
                <w:top w:val="none" w:sz="0" w:space="0" w:color="auto"/>
                <w:left w:val="none" w:sz="0" w:space="0" w:color="auto"/>
                <w:bottom w:val="none" w:sz="0" w:space="0" w:color="auto"/>
                <w:right w:val="none" w:sz="0" w:space="0" w:color="auto"/>
              </w:divBdr>
            </w:div>
            <w:div w:id="1722049901">
              <w:marLeft w:val="0"/>
              <w:marRight w:val="0"/>
              <w:marTop w:val="0"/>
              <w:marBottom w:val="0"/>
              <w:divBdr>
                <w:top w:val="none" w:sz="0" w:space="0" w:color="auto"/>
                <w:left w:val="none" w:sz="0" w:space="0" w:color="auto"/>
                <w:bottom w:val="none" w:sz="0" w:space="0" w:color="auto"/>
                <w:right w:val="none" w:sz="0" w:space="0" w:color="auto"/>
              </w:divBdr>
            </w:div>
            <w:div w:id="1722363196">
              <w:marLeft w:val="0"/>
              <w:marRight w:val="0"/>
              <w:marTop w:val="0"/>
              <w:marBottom w:val="0"/>
              <w:divBdr>
                <w:top w:val="none" w:sz="0" w:space="0" w:color="auto"/>
                <w:left w:val="none" w:sz="0" w:space="0" w:color="auto"/>
                <w:bottom w:val="none" w:sz="0" w:space="0" w:color="auto"/>
                <w:right w:val="none" w:sz="0" w:space="0" w:color="auto"/>
              </w:divBdr>
            </w:div>
            <w:div w:id="1725517506">
              <w:marLeft w:val="0"/>
              <w:marRight w:val="0"/>
              <w:marTop w:val="0"/>
              <w:marBottom w:val="0"/>
              <w:divBdr>
                <w:top w:val="none" w:sz="0" w:space="0" w:color="auto"/>
                <w:left w:val="none" w:sz="0" w:space="0" w:color="auto"/>
                <w:bottom w:val="none" w:sz="0" w:space="0" w:color="auto"/>
                <w:right w:val="none" w:sz="0" w:space="0" w:color="auto"/>
              </w:divBdr>
            </w:div>
            <w:div w:id="1726875675">
              <w:marLeft w:val="0"/>
              <w:marRight w:val="0"/>
              <w:marTop w:val="0"/>
              <w:marBottom w:val="0"/>
              <w:divBdr>
                <w:top w:val="none" w:sz="0" w:space="0" w:color="auto"/>
                <w:left w:val="none" w:sz="0" w:space="0" w:color="auto"/>
                <w:bottom w:val="none" w:sz="0" w:space="0" w:color="auto"/>
                <w:right w:val="none" w:sz="0" w:space="0" w:color="auto"/>
              </w:divBdr>
            </w:div>
            <w:div w:id="1728186911">
              <w:marLeft w:val="0"/>
              <w:marRight w:val="0"/>
              <w:marTop w:val="0"/>
              <w:marBottom w:val="0"/>
              <w:divBdr>
                <w:top w:val="none" w:sz="0" w:space="0" w:color="auto"/>
                <w:left w:val="none" w:sz="0" w:space="0" w:color="auto"/>
                <w:bottom w:val="none" w:sz="0" w:space="0" w:color="auto"/>
                <w:right w:val="none" w:sz="0" w:space="0" w:color="auto"/>
              </w:divBdr>
            </w:div>
            <w:div w:id="1728336739">
              <w:marLeft w:val="0"/>
              <w:marRight w:val="0"/>
              <w:marTop w:val="0"/>
              <w:marBottom w:val="0"/>
              <w:divBdr>
                <w:top w:val="none" w:sz="0" w:space="0" w:color="auto"/>
                <w:left w:val="none" w:sz="0" w:space="0" w:color="auto"/>
                <w:bottom w:val="none" w:sz="0" w:space="0" w:color="auto"/>
                <w:right w:val="none" w:sz="0" w:space="0" w:color="auto"/>
              </w:divBdr>
            </w:div>
            <w:div w:id="1728795752">
              <w:marLeft w:val="0"/>
              <w:marRight w:val="0"/>
              <w:marTop w:val="0"/>
              <w:marBottom w:val="0"/>
              <w:divBdr>
                <w:top w:val="none" w:sz="0" w:space="0" w:color="auto"/>
                <w:left w:val="none" w:sz="0" w:space="0" w:color="auto"/>
                <w:bottom w:val="none" w:sz="0" w:space="0" w:color="auto"/>
                <w:right w:val="none" w:sz="0" w:space="0" w:color="auto"/>
              </w:divBdr>
            </w:div>
            <w:div w:id="1729180895">
              <w:marLeft w:val="0"/>
              <w:marRight w:val="0"/>
              <w:marTop w:val="0"/>
              <w:marBottom w:val="0"/>
              <w:divBdr>
                <w:top w:val="none" w:sz="0" w:space="0" w:color="auto"/>
                <w:left w:val="none" w:sz="0" w:space="0" w:color="auto"/>
                <w:bottom w:val="none" w:sz="0" w:space="0" w:color="auto"/>
                <w:right w:val="none" w:sz="0" w:space="0" w:color="auto"/>
              </w:divBdr>
            </w:div>
            <w:div w:id="1729305551">
              <w:marLeft w:val="0"/>
              <w:marRight w:val="0"/>
              <w:marTop w:val="0"/>
              <w:marBottom w:val="0"/>
              <w:divBdr>
                <w:top w:val="none" w:sz="0" w:space="0" w:color="auto"/>
                <w:left w:val="none" w:sz="0" w:space="0" w:color="auto"/>
                <w:bottom w:val="none" w:sz="0" w:space="0" w:color="auto"/>
                <w:right w:val="none" w:sz="0" w:space="0" w:color="auto"/>
              </w:divBdr>
            </w:div>
            <w:div w:id="1730107749">
              <w:marLeft w:val="0"/>
              <w:marRight w:val="0"/>
              <w:marTop w:val="0"/>
              <w:marBottom w:val="0"/>
              <w:divBdr>
                <w:top w:val="none" w:sz="0" w:space="0" w:color="auto"/>
                <w:left w:val="none" w:sz="0" w:space="0" w:color="auto"/>
                <w:bottom w:val="none" w:sz="0" w:space="0" w:color="auto"/>
                <w:right w:val="none" w:sz="0" w:space="0" w:color="auto"/>
              </w:divBdr>
            </w:div>
            <w:div w:id="1732265871">
              <w:marLeft w:val="0"/>
              <w:marRight w:val="0"/>
              <w:marTop w:val="0"/>
              <w:marBottom w:val="0"/>
              <w:divBdr>
                <w:top w:val="none" w:sz="0" w:space="0" w:color="auto"/>
                <w:left w:val="none" w:sz="0" w:space="0" w:color="auto"/>
                <w:bottom w:val="none" w:sz="0" w:space="0" w:color="auto"/>
                <w:right w:val="none" w:sz="0" w:space="0" w:color="auto"/>
              </w:divBdr>
            </w:div>
            <w:div w:id="1734036650">
              <w:marLeft w:val="0"/>
              <w:marRight w:val="0"/>
              <w:marTop w:val="0"/>
              <w:marBottom w:val="0"/>
              <w:divBdr>
                <w:top w:val="none" w:sz="0" w:space="0" w:color="auto"/>
                <w:left w:val="none" w:sz="0" w:space="0" w:color="auto"/>
                <w:bottom w:val="none" w:sz="0" w:space="0" w:color="auto"/>
                <w:right w:val="none" w:sz="0" w:space="0" w:color="auto"/>
              </w:divBdr>
            </w:div>
            <w:div w:id="1735350549">
              <w:marLeft w:val="0"/>
              <w:marRight w:val="0"/>
              <w:marTop w:val="0"/>
              <w:marBottom w:val="0"/>
              <w:divBdr>
                <w:top w:val="none" w:sz="0" w:space="0" w:color="auto"/>
                <w:left w:val="none" w:sz="0" w:space="0" w:color="auto"/>
                <w:bottom w:val="none" w:sz="0" w:space="0" w:color="auto"/>
                <w:right w:val="none" w:sz="0" w:space="0" w:color="auto"/>
              </w:divBdr>
            </w:div>
            <w:div w:id="1735546883">
              <w:marLeft w:val="0"/>
              <w:marRight w:val="0"/>
              <w:marTop w:val="0"/>
              <w:marBottom w:val="0"/>
              <w:divBdr>
                <w:top w:val="none" w:sz="0" w:space="0" w:color="auto"/>
                <w:left w:val="none" w:sz="0" w:space="0" w:color="auto"/>
                <w:bottom w:val="none" w:sz="0" w:space="0" w:color="auto"/>
                <w:right w:val="none" w:sz="0" w:space="0" w:color="auto"/>
              </w:divBdr>
            </w:div>
            <w:div w:id="1735666768">
              <w:marLeft w:val="0"/>
              <w:marRight w:val="0"/>
              <w:marTop w:val="0"/>
              <w:marBottom w:val="0"/>
              <w:divBdr>
                <w:top w:val="none" w:sz="0" w:space="0" w:color="auto"/>
                <w:left w:val="none" w:sz="0" w:space="0" w:color="auto"/>
                <w:bottom w:val="none" w:sz="0" w:space="0" w:color="auto"/>
                <w:right w:val="none" w:sz="0" w:space="0" w:color="auto"/>
              </w:divBdr>
            </w:div>
            <w:div w:id="1737702294">
              <w:marLeft w:val="0"/>
              <w:marRight w:val="0"/>
              <w:marTop w:val="0"/>
              <w:marBottom w:val="0"/>
              <w:divBdr>
                <w:top w:val="none" w:sz="0" w:space="0" w:color="auto"/>
                <w:left w:val="none" w:sz="0" w:space="0" w:color="auto"/>
                <w:bottom w:val="none" w:sz="0" w:space="0" w:color="auto"/>
                <w:right w:val="none" w:sz="0" w:space="0" w:color="auto"/>
              </w:divBdr>
            </w:div>
            <w:div w:id="1738362567">
              <w:marLeft w:val="0"/>
              <w:marRight w:val="0"/>
              <w:marTop w:val="0"/>
              <w:marBottom w:val="0"/>
              <w:divBdr>
                <w:top w:val="none" w:sz="0" w:space="0" w:color="auto"/>
                <w:left w:val="none" w:sz="0" w:space="0" w:color="auto"/>
                <w:bottom w:val="none" w:sz="0" w:space="0" w:color="auto"/>
                <w:right w:val="none" w:sz="0" w:space="0" w:color="auto"/>
              </w:divBdr>
            </w:div>
            <w:div w:id="1739091847">
              <w:marLeft w:val="0"/>
              <w:marRight w:val="0"/>
              <w:marTop w:val="0"/>
              <w:marBottom w:val="0"/>
              <w:divBdr>
                <w:top w:val="none" w:sz="0" w:space="0" w:color="auto"/>
                <w:left w:val="none" w:sz="0" w:space="0" w:color="auto"/>
                <w:bottom w:val="none" w:sz="0" w:space="0" w:color="auto"/>
                <w:right w:val="none" w:sz="0" w:space="0" w:color="auto"/>
              </w:divBdr>
            </w:div>
            <w:div w:id="1740516230">
              <w:marLeft w:val="0"/>
              <w:marRight w:val="0"/>
              <w:marTop w:val="0"/>
              <w:marBottom w:val="0"/>
              <w:divBdr>
                <w:top w:val="none" w:sz="0" w:space="0" w:color="auto"/>
                <w:left w:val="none" w:sz="0" w:space="0" w:color="auto"/>
                <w:bottom w:val="none" w:sz="0" w:space="0" w:color="auto"/>
                <w:right w:val="none" w:sz="0" w:space="0" w:color="auto"/>
              </w:divBdr>
            </w:div>
            <w:div w:id="1740907334">
              <w:marLeft w:val="0"/>
              <w:marRight w:val="0"/>
              <w:marTop w:val="0"/>
              <w:marBottom w:val="0"/>
              <w:divBdr>
                <w:top w:val="none" w:sz="0" w:space="0" w:color="auto"/>
                <w:left w:val="none" w:sz="0" w:space="0" w:color="auto"/>
                <w:bottom w:val="none" w:sz="0" w:space="0" w:color="auto"/>
                <w:right w:val="none" w:sz="0" w:space="0" w:color="auto"/>
              </w:divBdr>
            </w:div>
            <w:div w:id="1741709838">
              <w:marLeft w:val="0"/>
              <w:marRight w:val="0"/>
              <w:marTop w:val="0"/>
              <w:marBottom w:val="0"/>
              <w:divBdr>
                <w:top w:val="none" w:sz="0" w:space="0" w:color="auto"/>
                <w:left w:val="none" w:sz="0" w:space="0" w:color="auto"/>
                <w:bottom w:val="none" w:sz="0" w:space="0" w:color="auto"/>
                <w:right w:val="none" w:sz="0" w:space="0" w:color="auto"/>
              </w:divBdr>
            </w:div>
            <w:div w:id="1742438200">
              <w:marLeft w:val="0"/>
              <w:marRight w:val="0"/>
              <w:marTop w:val="0"/>
              <w:marBottom w:val="0"/>
              <w:divBdr>
                <w:top w:val="none" w:sz="0" w:space="0" w:color="auto"/>
                <w:left w:val="none" w:sz="0" w:space="0" w:color="auto"/>
                <w:bottom w:val="none" w:sz="0" w:space="0" w:color="auto"/>
                <w:right w:val="none" w:sz="0" w:space="0" w:color="auto"/>
              </w:divBdr>
            </w:div>
            <w:div w:id="1743333158">
              <w:marLeft w:val="0"/>
              <w:marRight w:val="0"/>
              <w:marTop w:val="0"/>
              <w:marBottom w:val="0"/>
              <w:divBdr>
                <w:top w:val="none" w:sz="0" w:space="0" w:color="auto"/>
                <w:left w:val="none" w:sz="0" w:space="0" w:color="auto"/>
                <w:bottom w:val="none" w:sz="0" w:space="0" w:color="auto"/>
                <w:right w:val="none" w:sz="0" w:space="0" w:color="auto"/>
              </w:divBdr>
            </w:div>
            <w:div w:id="1743673544">
              <w:marLeft w:val="0"/>
              <w:marRight w:val="0"/>
              <w:marTop w:val="0"/>
              <w:marBottom w:val="0"/>
              <w:divBdr>
                <w:top w:val="none" w:sz="0" w:space="0" w:color="auto"/>
                <w:left w:val="none" w:sz="0" w:space="0" w:color="auto"/>
                <w:bottom w:val="none" w:sz="0" w:space="0" w:color="auto"/>
                <w:right w:val="none" w:sz="0" w:space="0" w:color="auto"/>
              </w:divBdr>
            </w:div>
            <w:div w:id="1746222944">
              <w:marLeft w:val="0"/>
              <w:marRight w:val="0"/>
              <w:marTop w:val="0"/>
              <w:marBottom w:val="0"/>
              <w:divBdr>
                <w:top w:val="none" w:sz="0" w:space="0" w:color="auto"/>
                <w:left w:val="none" w:sz="0" w:space="0" w:color="auto"/>
                <w:bottom w:val="none" w:sz="0" w:space="0" w:color="auto"/>
                <w:right w:val="none" w:sz="0" w:space="0" w:color="auto"/>
              </w:divBdr>
            </w:div>
            <w:div w:id="1746564608">
              <w:marLeft w:val="0"/>
              <w:marRight w:val="0"/>
              <w:marTop w:val="0"/>
              <w:marBottom w:val="0"/>
              <w:divBdr>
                <w:top w:val="none" w:sz="0" w:space="0" w:color="auto"/>
                <w:left w:val="none" w:sz="0" w:space="0" w:color="auto"/>
                <w:bottom w:val="none" w:sz="0" w:space="0" w:color="auto"/>
                <w:right w:val="none" w:sz="0" w:space="0" w:color="auto"/>
              </w:divBdr>
            </w:div>
            <w:div w:id="1749693522">
              <w:marLeft w:val="0"/>
              <w:marRight w:val="0"/>
              <w:marTop w:val="0"/>
              <w:marBottom w:val="0"/>
              <w:divBdr>
                <w:top w:val="none" w:sz="0" w:space="0" w:color="auto"/>
                <w:left w:val="none" w:sz="0" w:space="0" w:color="auto"/>
                <w:bottom w:val="none" w:sz="0" w:space="0" w:color="auto"/>
                <w:right w:val="none" w:sz="0" w:space="0" w:color="auto"/>
              </w:divBdr>
            </w:div>
            <w:div w:id="1750035883">
              <w:marLeft w:val="0"/>
              <w:marRight w:val="0"/>
              <w:marTop w:val="0"/>
              <w:marBottom w:val="0"/>
              <w:divBdr>
                <w:top w:val="none" w:sz="0" w:space="0" w:color="auto"/>
                <w:left w:val="none" w:sz="0" w:space="0" w:color="auto"/>
                <w:bottom w:val="none" w:sz="0" w:space="0" w:color="auto"/>
                <w:right w:val="none" w:sz="0" w:space="0" w:color="auto"/>
              </w:divBdr>
            </w:div>
            <w:div w:id="1751805062">
              <w:marLeft w:val="0"/>
              <w:marRight w:val="0"/>
              <w:marTop w:val="0"/>
              <w:marBottom w:val="0"/>
              <w:divBdr>
                <w:top w:val="none" w:sz="0" w:space="0" w:color="auto"/>
                <w:left w:val="none" w:sz="0" w:space="0" w:color="auto"/>
                <w:bottom w:val="none" w:sz="0" w:space="0" w:color="auto"/>
                <w:right w:val="none" w:sz="0" w:space="0" w:color="auto"/>
              </w:divBdr>
            </w:div>
            <w:div w:id="1752310810">
              <w:marLeft w:val="0"/>
              <w:marRight w:val="0"/>
              <w:marTop w:val="0"/>
              <w:marBottom w:val="0"/>
              <w:divBdr>
                <w:top w:val="none" w:sz="0" w:space="0" w:color="auto"/>
                <w:left w:val="none" w:sz="0" w:space="0" w:color="auto"/>
                <w:bottom w:val="none" w:sz="0" w:space="0" w:color="auto"/>
                <w:right w:val="none" w:sz="0" w:space="0" w:color="auto"/>
              </w:divBdr>
            </w:div>
            <w:div w:id="1753043038">
              <w:marLeft w:val="0"/>
              <w:marRight w:val="0"/>
              <w:marTop w:val="0"/>
              <w:marBottom w:val="0"/>
              <w:divBdr>
                <w:top w:val="none" w:sz="0" w:space="0" w:color="auto"/>
                <w:left w:val="none" w:sz="0" w:space="0" w:color="auto"/>
                <w:bottom w:val="none" w:sz="0" w:space="0" w:color="auto"/>
                <w:right w:val="none" w:sz="0" w:space="0" w:color="auto"/>
              </w:divBdr>
            </w:div>
            <w:div w:id="1753695345">
              <w:marLeft w:val="0"/>
              <w:marRight w:val="0"/>
              <w:marTop w:val="0"/>
              <w:marBottom w:val="0"/>
              <w:divBdr>
                <w:top w:val="none" w:sz="0" w:space="0" w:color="auto"/>
                <w:left w:val="none" w:sz="0" w:space="0" w:color="auto"/>
                <w:bottom w:val="none" w:sz="0" w:space="0" w:color="auto"/>
                <w:right w:val="none" w:sz="0" w:space="0" w:color="auto"/>
              </w:divBdr>
            </w:div>
            <w:div w:id="1754282368">
              <w:marLeft w:val="0"/>
              <w:marRight w:val="0"/>
              <w:marTop w:val="0"/>
              <w:marBottom w:val="0"/>
              <w:divBdr>
                <w:top w:val="none" w:sz="0" w:space="0" w:color="auto"/>
                <w:left w:val="none" w:sz="0" w:space="0" w:color="auto"/>
                <w:bottom w:val="none" w:sz="0" w:space="0" w:color="auto"/>
                <w:right w:val="none" w:sz="0" w:space="0" w:color="auto"/>
              </w:divBdr>
            </w:div>
            <w:div w:id="1755589007">
              <w:marLeft w:val="0"/>
              <w:marRight w:val="0"/>
              <w:marTop w:val="0"/>
              <w:marBottom w:val="0"/>
              <w:divBdr>
                <w:top w:val="none" w:sz="0" w:space="0" w:color="auto"/>
                <w:left w:val="none" w:sz="0" w:space="0" w:color="auto"/>
                <w:bottom w:val="none" w:sz="0" w:space="0" w:color="auto"/>
                <w:right w:val="none" w:sz="0" w:space="0" w:color="auto"/>
              </w:divBdr>
            </w:div>
            <w:div w:id="1756172346">
              <w:marLeft w:val="0"/>
              <w:marRight w:val="0"/>
              <w:marTop w:val="0"/>
              <w:marBottom w:val="0"/>
              <w:divBdr>
                <w:top w:val="none" w:sz="0" w:space="0" w:color="auto"/>
                <w:left w:val="none" w:sz="0" w:space="0" w:color="auto"/>
                <w:bottom w:val="none" w:sz="0" w:space="0" w:color="auto"/>
                <w:right w:val="none" w:sz="0" w:space="0" w:color="auto"/>
              </w:divBdr>
            </w:div>
            <w:div w:id="1756515247">
              <w:marLeft w:val="0"/>
              <w:marRight w:val="0"/>
              <w:marTop w:val="0"/>
              <w:marBottom w:val="0"/>
              <w:divBdr>
                <w:top w:val="none" w:sz="0" w:space="0" w:color="auto"/>
                <w:left w:val="none" w:sz="0" w:space="0" w:color="auto"/>
                <w:bottom w:val="none" w:sz="0" w:space="0" w:color="auto"/>
                <w:right w:val="none" w:sz="0" w:space="0" w:color="auto"/>
              </w:divBdr>
            </w:div>
            <w:div w:id="1756852534">
              <w:marLeft w:val="0"/>
              <w:marRight w:val="0"/>
              <w:marTop w:val="0"/>
              <w:marBottom w:val="0"/>
              <w:divBdr>
                <w:top w:val="none" w:sz="0" w:space="0" w:color="auto"/>
                <w:left w:val="none" w:sz="0" w:space="0" w:color="auto"/>
                <w:bottom w:val="none" w:sz="0" w:space="0" w:color="auto"/>
                <w:right w:val="none" w:sz="0" w:space="0" w:color="auto"/>
              </w:divBdr>
            </w:div>
            <w:div w:id="1759407459">
              <w:marLeft w:val="0"/>
              <w:marRight w:val="0"/>
              <w:marTop w:val="0"/>
              <w:marBottom w:val="0"/>
              <w:divBdr>
                <w:top w:val="none" w:sz="0" w:space="0" w:color="auto"/>
                <w:left w:val="none" w:sz="0" w:space="0" w:color="auto"/>
                <w:bottom w:val="none" w:sz="0" w:space="0" w:color="auto"/>
                <w:right w:val="none" w:sz="0" w:space="0" w:color="auto"/>
              </w:divBdr>
            </w:div>
            <w:div w:id="1762413082">
              <w:marLeft w:val="0"/>
              <w:marRight w:val="0"/>
              <w:marTop w:val="0"/>
              <w:marBottom w:val="0"/>
              <w:divBdr>
                <w:top w:val="none" w:sz="0" w:space="0" w:color="auto"/>
                <w:left w:val="none" w:sz="0" w:space="0" w:color="auto"/>
                <w:bottom w:val="none" w:sz="0" w:space="0" w:color="auto"/>
                <w:right w:val="none" w:sz="0" w:space="0" w:color="auto"/>
              </w:divBdr>
            </w:div>
            <w:div w:id="1764371303">
              <w:marLeft w:val="0"/>
              <w:marRight w:val="0"/>
              <w:marTop w:val="0"/>
              <w:marBottom w:val="0"/>
              <w:divBdr>
                <w:top w:val="none" w:sz="0" w:space="0" w:color="auto"/>
                <w:left w:val="none" w:sz="0" w:space="0" w:color="auto"/>
                <w:bottom w:val="none" w:sz="0" w:space="0" w:color="auto"/>
                <w:right w:val="none" w:sz="0" w:space="0" w:color="auto"/>
              </w:divBdr>
            </w:div>
            <w:div w:id="1764956936">
              <w:marLeft w:val="0"/>
              <w:marRight w:val="0"/>
              <w:marTop w:val="0"/>
              <w:marBottom w:val="0"/>
              <w:divBdr>
                <w:top w:val="none" w:sz="0" w:space="0" w:color="auto"/>
                <w:left w:val="none" w:sz="0" w:space="0" w:color="auto"/>
                <w:bottom w:val="none" w:sz="0" w:space="0" w:color="auto"/>
                <w:right w:val="none" w:sz="0" w:space="0" w:color="auto"/>
              </w:divBdr>
            </w:div>
            <w:div w:id="1765682377">
              <w:marLeft w:val="0"/>
              <w:marRight w:val="0"/>
              <w:marTop w:val="0"/>
              <w:marBottom w:val="0"/>
              <w:divBdr>
                <w:top w:val="none" w:sz="0" w:space="0" w:color="auto"/>
                <w:left w:val="none" w:sz="0" w:space="0" w:color="auto"/>
                <w:bottom w:val="none" w:sz="0" w:space="0" w:color="auto"/>
                <w:right w:val="none" w:sz="0" w:space="0" w:color="auto"/>
              </w:divBdr>
            </w:div>
            <w:div w:id="1765998803">
              <w:marLeft w:val="0"/>
              <w:marRight w:val="0"/>
              <w:marTop w:val="0"/>
              <w:marBottom w:val="0"/>
              <w:divBdr>
                <w:top w:val="none" w:sz="0" w:space="0" w:color="auto"/>
                <w:left w:val="none" w:sz="0" w:space="0" w:color="auto"/>
                <w:bottom w:val="none" w:sz="0" w:space="0" w:color="auto"/>
                <w:right w:val="none" w:sz="0" w:space="0" w:color="auto"/>
              </w:divBdr>
            </w:div>
            <w:div w:id="1766028949">
              <w:marLeft w:val="0"/>
              <w:marRight w:val="0"/>
              <w:marTop w:val="0"/>
              <w:marBottom w:val="0"/>
              <w:divBdr>
                <w:top w:val="none" w:sz="0" w:space="0" w:color="auto"/>
                <w:left w:val="none" w:sz="0" w:space="0" w:color="auto"/>
                <w:bottom w:val="none" w:sz="0" w:space="0" w:color="auto"/>
                <w:right w:val="none" w:sz="0" w:space="0" w:color="auto"/>
              </w:divBdr>
            </w:div>
            <w:div w:id="1771849998">
              <w:marLeft w:val="0"/>
              <w:marRight w:val="0"/>
              <w:marTop w:val="0"/>
              <w:marBottom w:val="0"/>
              <w:divBdr>
                <w:top w:val="none" w:sz="0" w:space="0" w:color="auto"/>
                <w:left w:val="none" w:sz="0" w:space="0" w:color="auto"/>
                <w:bottom w:val="none" w:sz="0" w:space="0" w:color="auto"/>
                <w:right w:val="none" w:sz="0" w:space="0" w:color="auto"/>
              </w:divBdr>
            </w:div>
            <w:div w:id="1771898377">
              <w:marLeft w:val="0"/>
              <w:marRight w:val="0"/>
              <w:marTop w:val="0"/>
              <w:marBottom w:val="0"/>
              <w:divBdr>
                <w:top w:val="none" w:sz="0" w:space="0" w:color="auto"/>
                <w:left w:val="none" w:sz="0" w:space="0" w:color="auto"/>
                <w:bottom w:val="none" w:sz="0" w:space="0" w:color="auto"/>
                <w:right w:val="none" w:sz="0" w:space="0" w:color="auto"/>
              </w:divBdr>
            </w:div>
            <w:div w:id="1775320184">
              <w:marLeft w:val="0"/>
              <w:marRight w:val="0"/>
              <w:marTop w:val="0"/>
              <w:marBottom w:val="0"/>
              <w:divBdr>
                <w:top w:val="none" w:sz="0" w:space="0" w:color="auto"/>
                <w:left w:val="none" w:sz="0" w:space="0" w:color="auto"/>
                <w:bottom w:val="none" w:sz="0" w:space="0" w:color="auto"/>
                <w:right w:val="none" w:sz="0" w:space="0" w:color="auto"/>
              </w:divBdr>
            </w:div>
            <w:div w:id="1779711733">
              <w:marLeft w:val="0"/>
              <w:marRight w:val="0"/>
              <w:marTop w:val="0"/>
              <w:marBottom w:val="0"/>
              <w:divBdr>
                <w:top w:val="none" w:sz="0" w:space="0" w:color="auto"/>
                <w:left w:val="none" w:sz="0" w:space="0" w:color="auto"/>
                <w:bottom w:val="none" w:sz="0" w:space="0" w:color="auto"/>
                <w:right w:val="none" w:sz="0" w:space="0" w:color="auto"/>
              </w:divBdr>
            </w:div>
            <w:div w:id="1780490997">
              <w:marLeft w:val="0"/>
              <w:marRight w:val="0"/>
              <w:marTop w:val="0"/>
              <w:marBottom w:val="0"/>
              <w:divBdr>
                <w:top w:val="none" w:sz="0" w:space="0" w:color="auto"/>
                <w:left w:val="none" w:sz="0" w:space="0" w:color="auto"/>
                <w:bottom w:val="none" w:sz="0" w:space="0" w:color="auto"/>
                <w:right w:val="none" w:sz="0" w:space="0" w:color="auto"/>
              </w:divBdr>
            </w:div>
            <w:div w:id="1780568793">
              <w:marLeft w:val="0"/>
              <w:marRight w:val="0"/>
              <w:marTop w:val="0"/>
              <w:marBottom w:val="0"/>
              <w:divBdr>
                <w:top w:val="none" w:sz="0" w:space="0" w:color="auto"/>
                <w:left w:val="none" w:sz="0" w:space="0" w:color="auto"/>
                <w:bottom w:val="none" w:sz="0" w:space="0" w:color="auto"/>
                <w:right w:val="none" w:sz="0" w:space="0" w:color="auto"/>
              </w:divBdr>
            </w:div>
            <w:div w:id="1781559895">
              <w:marLeft w:val="0"/>
              <w:marRight w:val="0"/>
              <w:marTop w:val="0"/>
              <w:marBottom w:val="0"/>
              <w:divBdr>
                <w:top w:val="none" w:sz="0" w:space="0" w:color="auto"/>
                <w:left w:val="none" w:sz="0" w:space="0" w:color="auto"/>
                <w:bottom w:val="none" w:sz="0" w:space="0" w:color="auto"/>
                <w:right w:val="none" w:sz="0" w:space="0" w:color="auto"/>
              </w:divBdr>
            </w:div>
            <w:div w:id="1781601639">
              <w:marLeft w:val="0"/>
              <w:marRight w:val="0"/>
              <w:marTop w:val="0"/>
              <w:marBottom w:val="0"/>
              <w:divBdr>
                <w:top w:val="none" w:sz="0" w:space="0" w:color="auto"/>
                <w:left w:val="none" w:sz="0" w:space="0" w:color="auto"/>
                <w:bottom w:val="none" w:sz="0" w:space="0" w:color="auto"/>
                <w:right w:val="none" w:sz="0" w:space="0" w:color="auto"/>
              </w:divBdr>
            </w:div>
            <w:div w:id="1782652737">
              <w:marLeft w:val="0"/>
              <w:marRight w:val="0"/>
              <w:marTop w:val="0"/>
              <w:marBottom w:val="0"/>
              <w:divBdr>
                <w:top w:val="none" w:sz="0" w:space="0" w:color="auto"/>
                <w:left w:val="none" w:sz="0" w:space="0" w:color="auto"/>
                <w:bottom w:val="none" w:sz="0" w:space="0" w:color="auto"/>
                <w:right w:val="none" w:sz="0" w:space="0" w:color="auto"/>
              </w:divBdr>
            </w:div>
            <w:div w:id="1783452012">
              <w:marLeft w:val="0"/>
              <w:marRight w:val="0"/>
              <w:marTop w:val="0"/>
              <w:marBottom w:val="0"/>
              <w:divBdr>
                <w:top w:val="none" w:sz="0" w:space="0" w:color="auto"/>
                <w:left w:val="none" w:sz="0" w:space="0" w:color="auto"/>
                <w:bottom w:val="none" w:sz="0" w:space="0" w:color="auto"/>
                <w:right w:val="none" w:sz="0" w:space="0" w:color="auto"/>
              </w:divBdr>
            </w:div>
            <w:div w:id="1783763291">
              <w:marLeft w:val="0"/>
              <w:marRight w:val="0"/>
              <w:marTop w:val="0"/>
              <w:marBottom w:val="0"/>
              <w:divBdr>
                <w:top w:val="none" w:sz="0" w:space="0" w:color="auto"/>
                <w:left w:val="none" w:sz="0" w:space="0" w:color="auto"/>
                <w:bottom w:val="none" w:sz="0" w:space="0" w:color="auto"/>
                <w:right w:val="none" w:sz="0" w:space="0" w:color="auto"/>
              </w:divBdr>
            </w:div>
            <w:div w:id="1784307521">
              <w:marLeft w:val="0"/>
              <w:marRight w:val="0"/>
              <w:marTop w:val="0"/>
              <w:marBottom w:val="0"/>
              <w:divBdr>
                <w:top w:val="none" w:sz="0" w:space="0" w:color="auto"/>
                <w:left w:val="none" w:sz="0" w:space="0" w:color="auto"/>
                <w:bottom w:val="none" w:sz="0" w:space="0" w:color="auto"/>
                <w:right w:val="none" w:sz="0" w:space="0" w:color="auto"/>
              </w:divBdr>
            </w:div>
            <w:div w:id="1785612860">
              <w:marLeft w:val="0"/>
              <w:marRight w:val="0"/>
              <w:marTop w:val="0"/>
              <w:marBottom w:val="0"/>
              <w:divBdr>
                <w:top w:val="none" w:sz="0" w:space="0" w:color="auto"/>
                <w:left w:val="none" w:sz="0" w:space="0" w:color="auto"/>
                <w:bottom w:val="none" w:sz="0" w:space="0" w:color="auto"/>
                <w:right w:val="none" w:sz="0" w:space="0" w:color="auto"/>
              </w:divBdr>
            </w:div>
            <w:div w:id="1786852188">
              <w:marLeft w:val="0"/>
              <w:marRight w:val="0"/>
              <w:marTop w:val="0"/>
              <w:marBottom w:val="0"/>
              <w:divBdr>
                <w:top w:val="none" w:sz="0" w:space="0" w:color="auto"/>
                <w:left w:val="none" w:sz="0" w:space="0" w:color="auto"/>
                <w:bottom w:val="none" w:sz="0" w:space="0" w:color="auto"/>
                <w:right w:val="none" w:sz="0" w:space="0" w:color="auto"/>
              </w:divBdr>
            </w:div>
            <w:div w:id="1790657282">
              <w:marLeft w:val="0"/>
              <w:marRight w:val="0"/>
              <w:marTop w:val="0"/>
              <w:marBottom w:val="0"/>
              <w:divBdr>
                <w:top w:val="none" w:sz="0" w:space="0" w:color="auto"/>
                <w:left w:val="none" w:sz="0" w:space="0" w:color="auto"/>
                <w:bottom w:val="none" w:sz="0" w:space="0" w:color="auto"/>
                <w:right w:val="none" w:sz="0" w:space="0" w:color="auto"/>
              </w:divBdr>
            </w:div>
            <w:div w:id="1792899221">
              <w:marLeft w:val="0"/>
              <w:marRight w:val="0"/>
              <w:marTop w:val="0"/>
              <w:marBottom w:val="0"/>
              <w:divBdr>
                <w:top w:val="none" w:sz="0" w:space="0" w:color="auto"/>
                <w:left w:val="none" w:sz="0" w:space="0" w:color="auto"/>
                <w:bottom w:val="none" w:sz="0" w:space="0" w:color="auto"/>
                <w:right w:val="none" w:sz="0" w:space="0" w:color="auto"/>
              </w:divBdr>
            </w:div>
            <w:div w:id="1794209026">
              <w:marLeft w:val="0"/>
              <w:marRight w:val="0"/>
              <w:marTop w:val="0"/>
              <w:marBottom w:val="0"/>
              <w:divBdr>
                <w:top w:val="none" w:sz="0" w:space="0" w:color="auto"/>
                <w:left w:val="none" w:sz="0" w:space="0" w:color="auto"/>
                <w:bottom w:val="none" w:sz="0" w:space="0" w:color="auto"/>
                <w:right w:val="none" w:sz="0" w:space="0" w:color="auto"/>
              </w:divBdr>
            </w:div>
            <w:div w:id="1795244178">
              <w:marLeft w:val="0"/>
              <w:marRight w:val="0"/>
              <w:marTop w:val="0"/>
              <w:marBottom w:val="0"/>
              <w:divBdr>
                <w:top w:val="none" w:sz="0" w:space="0" w:color="auto"/>
                <w:left w:val="none" w:sz="0" w:space="0" w:color="auto"/>
                <w:bottom w:val="none" w:sz="0" w:space="0" w:color="auto"/>
                <w:right w:val="none" w:sz="0" w:space="0" w:color="auto"/>
              </w:divBdr>
            </w:div>
            <w:div w:id="1796437538">
              <w:marLeft w:val="0"/>
              <w:marRight w:val="0"/>
              <w:marTop w:val="0"/>
              <w:marBottom w:val="0"/>
              <w:divBdr>
                <w:top w:val="none" w:sz="0" w:space="0" w:color="auto"/>
                <w:left w:val="none" w:sz="0" w:space="0" w:color="auto"/>
                <w:bottom w:val="none" w:sz="0" w:space="0" w:color="auto"/>
                <w:right w:val="none" w:sz="0" w:space="0" w:color="auto"/>
              </w:divBdr>
            </w:div>
            <w:div w:id="1798257806">
              <w:marLeft w:val="0"/>
              <w:marRight w:val="0"/>
              <w:marTop w:val="0"/>
              <w:marBottom w:val="0"/>
              <w:divBdr>
                <w:top w:val="none" w:sz="0" w:space="0" w:color="auto"/>
                <w:left w:val="none" w:sz="0" w:space="0" w:color="auto"/>
                <w:bottom w:val="none" w:sz="0" w:space="0" w:color="auto"/>
                <w:right w:val="none" w:sz="0" w:space="0" w:color="auto"/>
              </w:divBdr>
            </w:div>
            <w:div w:id="1799033627">
              <w:marLeft w:val="0"/>
              <w:marRight w:val="0"/>
              <w:marTop w:val="0"/>
              <w:marBottom w:val="0"/>
              <w:divBdr>
                <w:top w:val="none" w:sz="0" w:space="0" w:color="auto"/>
                <w:left w:val="none" w:sz="0" w:space="0" w:color="auto"/>
                <w:bottom w:val="none" w:sz="0" w:space="0" w:color="auto"/>
                <w:right w:val="none" w:sz="0" w:space="0" w:color="auto"/>
              </w:divBdr>
            </w:div>
            <w:div w:id="1801146165">
              <w:marLeft w:val="0"/>
              <w:marRight w:val="0"/>
              <w:marTop w:val="0"/>
              <w:marBottom w:val="0"/>
              <w:divBdr>
                <w:top w:val="none" w:sz="0" w:space="0" w:color="auto"/>
                <w:left w:val="none" w:sz="0" w:space="0" w:color="auto"/>
                <w:bottom w:val="none" w:sz="0" w:space="0" w:color="auto"/>
                <w:right w:val="none" w:sz="0" w:space="0" w:color="auto"/>
              </w:divBdr>
            </w:div>
            <w:div w:id="1804344767">
              <w:marLeft w:val="0"/>
              <w:marRight w:val="0"/>
              <w:marTop w:val="0"/>
              <w:marBottom w:val="0"/>
              <w:divBdr>
                <w:top w:val="none" w:sz="0" w:space="0" w:color="auto"/>
                <w:left w:val="none" w:sz="0" w:space="0" w:color="auto"/>
                <w:bottom w:val="none" w:sz="0" w:space="0" w:color="auto"/>
                <w:right w:val="none" w:sz="0" w:space="0" w:color="auto"/>
              </w:divBdr>
            </w:div>
            <w:div w:id="1804349022">
              <w:marLeft w:val="0"/>
              <w:marRight w:val="0"/>
              <w:marTop w:val="0"/>
              <w:marBottom w:val="0"/>
              <w:divBdr>
                <w:top w:val="none" w:sz="0" w:space="0" w:color="auto"/>
                <w:left w:val="none" w:sz="0" w:space="0" w:color="auto"/>
                <w:bottom w:val="none" w:sz="0" w:space="0" w:color="auto"/>
                <w:right w:val="none" w:sz="0" w:space="0" w:color="auto"/>
              </w:divBdr>
            </w:div>
            <w:div w:id="1805198158">
              <w:marLeft w:val="0"/>
              <w:marRight w:val="0"/>
              <w:marTop w:val="0"/>
              <w:marBottom w:val="0"/>
              <w:divBdr>
                <w:top w:val="none" w:sz="0" w:space="0" w:color="auto"/>
                <w:left w:val="none" w:sz="0" w:space="0" w:color="auto"/>
                <w:bottom w:val="none" w:sz="0" w:space="0" w:color="auto"/>
                <w:right w:val="none" w:sz="0" w:space="0" w:color="auto"/>
              </w:divBdr>
            </w:div>
            <w:div w:id="1807357016">
              <w:marLeft w:val="0"/>
              <w:marRight w:val="0"/>
              <w:marTop w:val="0"/>
              <w:marBottom w:val="0"/>
              <w:divBdr>
                <w:top w:val="none" w:sz="0" w:space="0" w:color="auto"/>
                <w:left w:val="none" w:sz="0" w:space="0" w:color="auto"/>
                <w:bottom w:val="none" w:sz="0" w:space="0" w:color="auto"/>
                <w:right w:val="none" w:sz="0" w:space="0" w:color="auto"/>
              </w:divBdr>
            </w:div>
            <w:div w:id="1807891114">
              <w:marLeft w:val="0"/>
              <w:marRight w:val="0"/>
              <w:marTop w:val="0"/>
              <w:marBottom w:val="0"/>
              <w:divBdr>
                <w:top w:val="none" w:sz="0" w:space="0" w:color="auto"/>
                <w:left w:val="none" w:sz="0" w:space="0" w:color="auto"/>
                <w:bottom w:val="none" w:sz="0" w:space="0" w:color="auto"/>
                <w:right w:val="none" w:sz="0" w:space="0" w:color="auto"/>
              </w:divBdr>
            </w:div>
            <w:div w:id="1808280627">
              <w:marLeft w:val="0"/>
              <w:marRight w:val="0"/>
              <w:marTop w:val="0"/>
              <w:marBottom w:val="0"/>
              <w:divBdr>
                <w:top w:val="none" w:sz="0" w:space="0" w:color="auto"/>
                <w:left w:val="none" w:sz="0" w:space="0" w:color="auto"/>
                <w:bottom w:val="none" w:sz="0" w:space="0" w:color="auto"/>
                <w:right w:val="none" w:sz="0" w:space="0" w:color="auto"/>
              </w:divBdr>
            </w:div>
            <w:div w:id="1809475053">
              <w:marLeft w:val="0"/>
              <w:marRight w:val="0"/>
              <w:marTop w:val="0"/>
              <w:marBottom w:val="0"/>
              <w:divBdr>
                <w:top w:val="none" w:sz="0" w:space="0" w:color="auto"/>
                <w:left w:val="none" w:sz="0" w:space="0" w:color="auto"/>
                <w:bottom w:val="none" w:sz="0" w:space="0" w:color="auto"/>
                <w:right w:val="none" w:sz="0" w:space="0" w:color="auto"/>
              </w:divBdr>
            </w:div>
            <w:div w:id="1809519057">
              <w:marLeft w:val="0"/>
              <w:marRight w:val="0"/>
              <w:marTop w:val="0"/>
              <w:marBottom w:val="0"/>
              <w:divBdr>
                <w:top w:val="none" w:sz="0" w:space="0" w:color="auto"/>
                <w:left w:val="none" w:sz="0" w:space="0" w:color="auto"/>
                <w:bottom w:val="none" w:sz="0" w:space="0" w:color="auto"/>
                <w:right w:val="none" w:sz="0" w:space="0" w:color="auto"/>
              </w:divBdr>
            </w:div>
            <w:div w:id="1810249696">
              <w:marLeft w:val="0"/>
              <w:marRight w:val="0"/>
              <w:marTop w:val="0"/>
              <w:marBottom w:val="0"/>
              <w:divBdr>
                <w:top w:val="none" w:sz="0" w:space="0" w:color="auto"/>
                <w:left w:val="none" w:sz="0" w:space="0" w:color="auto"/>
                <w:bottom w:val="none" w:sz="0" w:space="0" w:color="auto"/>
                <w:right w:val="none" w:sz="0" w:space="0" w:color="auto"/>
              </w:divBdr>
            </w:div>
            <w:div w:id="1813672059">
              <w:marLeft w:val="0"/>
              <w:marRight w:val="0"/>
              <w:marTop w:val="0"/>
              <w:marBottom w:val="0"/>
              <w:divBdr>
                <w:top w:val="none" w:sz="0" w:space="0" w:color="auto"/>
                <w:left w:val="none" w:sz="0" w:space="0" w:color="auto"/>
                <w:bottom w:val="none" w:sz="0" w:space="0" w:color="auto"/>
                <w:right w:val="none" w:sz="0" w:space="0" w:color="auto"/>
              </w:divBdr>
            </w:div>
            <w:div w:id="1815218589">
              <w:marLeft w:val="0"/>
              <w:marRight w:val="0"/>
              <w:marTop w:val="0"/>
              <w:marBottom w:val="0"/>
              <w:divBdr>
                <w:top w:val="none" w:sz="0" w:space="0" w:color="auto"/>
                <w:left w:val="none" w:sz="0" w:space="0" w:color="auto"/>
                <w:bottom w:val="none" w:sz="0" w:space="0" w:color="auto"/>
                <w:right w:val="none" w:sz="0" w:space="0" w:color="auto"/>
              </w:divBdr>
            </w:div>
            <w:div w:id="1815752730">
              <w:marLeft w:val="0"/>
              <w:marRight w:val="0"/>
              <w:marTop w:val="0"/>
              <w:marBottom w:val="0"/>
              <w:divBdr>
                <w:top w:val="none" w:sz="0" w:space="0" w:color="auto"/>
                <w:left w:val="none" w:sz="0" w:space="0" w:color="auto"/>
                <w:bottom w:val="none" w:sz="0" w:space="0" w:color="auto"/>
                <w:right w:val="none" w:sz="0" w:space="0" w:color="auto"/>
              </w:divBdr>
            </w:div>
            <w:div w:id="1816604844">
              <w:marLeft w:val="0"/>
              <w:marRight w:val="0"/>
              <w:marTop w:val="0"/>
              <w:marBottom w:val="0"/>
              <w:divBdr>
                <w:top w:val="none" w:sz="0" w:space="0" w:color="auto"/>
                <w:left w:val="none" w:sz="0" w:space="0" w:color="auto"/>
                <w:bottom w:val="none" w:sz="0" w:space="0" w:color="auto"/>
                <w:right w:val="none" w:sz="0" w:space="0" w:color="auto"/>
              </w:divBdr>
            </w:div>
            <w:div w:id="1816753111">
              <w:marLeft w:val="0"/>
              <w:marRight w:val="0"/>
              <w:marTop w:val="0"/>
              <w:marBottom w:val="0"/>
              <w:divBdr>
                <w:top w:val="none" w:sz="0" w:space="0" w:color="auto"/>
                <w:left w:val="none" w:sz="0" w:space="0" w:color="auto"/>
                <w:bottom w:val="none" w:sz="0" w:space="0" w:color="auto"/>
                <w:right w:val="none" w:sz="0" w:space="0" w:color="auto"/>
              </w:divBdr>
            </w:div>
            <w:div w:id="1817330797">
              <w:marLeft w:val="0"/>
              <w:marRight w:val="0"/>
              <w:marTop w:val="0"/>
              <w:marBottom w:val="0"/>
              <w:divBdr>
                <w:top w:val="none" w:sz="0" w:space="0" w:color="auto"/>
                <w:left w:val="none" w:sz="0" w:space="0" w:color="auto"/>
                <w:bottom w:val="none" w:sz="0" w:space="0" w:color="auto"/>
                <w:right w:val="none" w:sz="0" w:space="0" w:color="auto"/>
              </w:divBdr>
            </w:div>
            <w:div w:id="1817801734">
              <w:marLeft w:val="0"/>
              <w:marRight w:val="0"/>
              <w:marTop w:val="0"/>
              <w:marBottom w:val="0"/>
              <w:divBdr>
                <w:top w:val="none" w:sz="0" w:space="0" w:color="auto"/>
                <w:left w:val="none" w:sz="0" w:space="0" w:color="auto"/>
                <w:bottom w:val="none" w:sz="0" w:space="0" w:color="auto"/>
                <w:right w:val="none" w:sz="0" w:space="0" w:color="auto"/>
              </w:divBdr>
            </w:div>
            <w:div w:id="1818106924">
              <w:marLeft w:val="0"/>
              <w:marRight w:val="0"/>
              <w:marTop w:val="0"/>
              <w:marBottom w:val="0"/>
              <w:divBdr>
                <w:top w:val="none" w:sz="0" w:space="0" w:color="auto"/>
                <w:left w:val="none" w:sz="0" w:space="0" w:color="auto"/>
                <w:bottom w:val="none" w:sz="0" w:space="0" w:color="auto"/>
                <w:right w:val="none" w:sz="0" w:space="0" w:color="auto"/>
              </w:divBdr>
            </w:div>
            <w:div w:id="1818298792">
              <w:marLeft w:val="0"/>
              <w:marRight w:val="0"/>
              <w:marTop w:val="0"/>
              <w:marBottom w:val="0"/>
              <w:divBdr>
                <w:top w:val="none" w:sz="0" w:space="0" w:color="auto"/>
                <w:left w:val="none" w:sz="0" w:space="0" w:color="auto"/>
                <w:bottom w:val="none" w:sz="0" w:space="0" w:color="auto"/>
                <w:right w:val="none" w:sz="0" w:space="0" w:color="auto"/>
              </w:divBdr>
            </w:div>
            <w:div w:id="1819759244">
              <w:marLeft w:val="0"/>
              <w:marRight w:val="0"/>
              <w:marTop w:val="0"/>
              <w:marBottom w:val="0"/>
              <w:divBdr>
                <w:top w:val="none" w:sz="0" w:space="0" w:color="auto"/>
                <w:left w:val="none" w:sz="0" w:space="0" w:color="auto"/>
                <w:bottom w:val="none" w:sz="0" w:space="0" w:color="auto"/>
                <w:right w:val="none" w:sz="0" w:space="0" w:color="auto"/>
              </w:divBdr>
            </w:div>
            <w:div w:id="1821725712">
              <w:marLeft w:val="0"/>
              <w:marRight w:val="0"/>
              <w:marTop w:val="0"/>
              <w:marBottom w:val="0"/>
              <w:divBdr>
                <w:top w:val="none" w:sz="0" w:space="0" w:color="auto"/>
                <w:left w:val="none" w:sz="0" w:space="0" w:color="auto"/>
                <w:bottom w:val="none" w:sz="0" w:space="0" w:color="auto"/>
                <w:right w:val="none" w:sz="0" w:space="0" w:color="auto"/>
              </w:divBdr>
            </w:div>
            <w:div w:id="1822235934">
              <w:marLeft w:val="0"/>
              <w:marRight w:val="0"/>
              <w:marTop w:val="0"/>
              <w:marBottom w:val="0"/>
              <w:divBdr>
                <w:top w:val="none" w:sz="0" w:space="0" w:color="auto"/>
                <w:left w:val="none" w:sz="0" w:space="0" w:color="auto"/>
                <w:bottom w:val="none" w:sz="0" w:space="0" w:color="auto"/>
                <w:right w:val="none" w:sz="0" w:space="0" w:color="auto"/>
              </w:divBdr>
            </w:div>
            <w:div w:id="1823110125">
              <w:marLeft w:val="0"/>
              <w:marRight w:val="0"/>
              <w:marTop w:val="0"/>
              <w:marBottom w:val="0"/>
              <w:divBdr>
                <w:top w:val="none" w:sz="0" w:space="0" w:color="auto"/>
                <w:left w:val="none" w:sz="0" w:space="0" w:color="auto"/>
                <w:bottom w:val="none" w:sz="0" w:space="0" w:color="auto"/>
                <w:right w:val="none" w:sz="0" w:space="0" w:color="auto"/>
              </w:divBdr>
            </w:div>
            <w:div w:id="1824001624">
              <w:marLeft w:val="0"/>
              <w:marRight w:val="0"/>
              <w:marTop w:val="0"/>
              <w:marBottom w:val="0"/>
              <w:divBdr>
                <w:top w:val="none" w:sz="0" w:space="0" w:color="auto"/>
                <w:left w:val="none" w:sz="0" w:space="0" w:color="auto"/>
                <w:bottom w:val="none" w:sz="0" w:space="0" w:color="auto"/>
                <w:right w:val="none" w:sz="0" w:space="0" w:color="auto"/>
              </w:divBdr>
            </w:div>
            <w:div w:id="1827890983">
              <w:marLeft w:val="0"/>
              <w:marRight w:val="0"/>
              <w:marTop w:val="0"/>
              <w:marBottom w:val="0"/>
              <w:divBdr>
                <w:top w:val="none" w:sz="0" w:space="0" w:color="auto"/>
                <w:left w:val="none" w:sz="0" w:space="0" w:color="auto"/>
                <w:bottom w:val="none" w:sz="0" w:space="0" w:color="auto"/>
                <w:right w:val="none" w:sz="0" w:space="0" w:color="auto"/>
              </w:divBdr>
            </w:div>
            <w:div w:id="1827936684">
              <w:marLeft w:val="0"/>
              <w:marRight w:val="0"/>
              <w:marTop w:val="0"/>
              <w:marBottom w:val="0"/>
              <w:divBdr>
                <w:top w:val="none" w:sz="0" w:space="0" w:color="auto"/>
                <w:left w:val="none" w:sz="0" w:space="0" w:color="auto"/>
                <w:bottom w:val="none" w:sz="0" w:space="0" w:color="auto"/>
                <w:right w:val="none" w:sz="0" w:space="0" w:color="auto"/>
              </w:divBdr>
            </w:div>
            <w:div w:id="1828552079">
              <w:marLeft w:val="0"/>
              <w:marRight w:val="0"/>
              <w:marTop w:val="0"/>
              <w:marBottom w:val="0"/>
              <w:divBdr>
                <w:top w:val="none" w:sz="0" w:space="0" w:color="auto"/>
                <w:left w:val="none" w:sz="0" w:space="0" w:color="auto"/>
                <w:bottom w:val="none" w:sz="0" w:space="0" w:color="auto"/>
                <w:right w:val="none" w:sz="0" w:space="0" w:color="auto"/>
              </w:divBdr>
            </w:div>
            <w:div w:id="1828938754">
              <w:marLeft w:val="0"/>
              <w:marRight w:val="0"/>
              <w:marTop w:val="0"/>
              <w:marBottom w:val="0"/>
              <w:divBdr>
                <w:top w:val="none" w:sz="0" w:space="0" w:color="auto"/>
                <w:left w:val="none" w:sz="0" w:space="0" w:color="auto"/>
                <w:bottom w:val="none" w:sz="0" w:space="0" w:color="auto"/>
                <w:right w:val="none" w:sz="0" w:space="0" w:color="auto"/>
              </w:divBdr>
            </w:div>
            <w:div w:id="1829593086">
              <w:marLeft w:val="0"/>
              <w:marRight w:val="0"/>
              <w:marTop w:val="0"/>
              <w:marBottom w:val="0"/>
              <w:divBdr>
                <w:top w:val="none" w:sz="0" w:space="0" w:color="auto"/>
                <w:left w:val="none" w:sz="0" w:space="0" w:color="auto"/>
                <w:bottom w:val="none" w:sz="0" w:space="0" w:color="auto"/>
                <w:right w:val="none" w:sz="0" w:space="0" w:color="auto"/>
              </w:divBdr>
            </w:div>
            <w:div w:id="1831406594">
              <w:marLeft w:val="0"/>
              <w:marRight w:val="0"/>
              <w:marTop w:val="0"/>
              <w:marBottom w:val="0"/>
              <w:divBdr>
                <w:top w:val="none" w:sz="0" w:space="0" w:color="auto"/>
                <w:left w:val="none" w:sz="0" w:space="0" w:color="auto"/>
                <w:bottom w:val="none" w:sz="0" w:space="0" w:color="auto"/>
                <w:right w:val="none" w:sz="0" w:space="0" w:color="auto"/>
              </w:divBdr>
            </w:div>
            <w:div w:id="1832673296">
              <w:marLeft w:val="0"/>
              <w:marRight w:val="0"/>
              <w:marTop w:val="0"/>
              <w:marBottom w:val="0"/>
              <w:divBdr>
                <w:top w:val="none" w:sz="0" w:space="0" w:color="auto"/>
                <w:left w:val="none" w:sz="0" w:space="0" w:color="auto"/>
                <w:bottom w:val="none" w:sz="0" w:space="0" w:color="auto"/>
                <w:right w:val="none" w:sz="0" w:space="0" w:color="auto"/>
              </w:divBdr>
            </w:div>
            <w:div w:id="1832863242">
              <w:marLeft w:val="0"/>
              <w:marRight w:val="0"/>
              <w:marTop w:val="0"/>
              <w:marBottom w:val="0"/>
              <w:divBdr>
                <w:top w:val="none" w:sz="0" w:space="0" w:color="auto"/>
                <w:left w:val="none" w:sz="0" w:space="0" w:color="auto"/>
                <w:bottom w:val="none" w:sz="0" w:space="0" w:color="auto"/>
                <w:right w:val="none" w:sz="0" w:space="0" w:color="auto"/>
              </w:divBdr>
            </w:div>
            <w:div w:id="1833787095">
              <w:marLeft w:val="0"/>
              <w:marRight w:val="0"/>
              <w:marTop w:val="0"/>
              <w:marBottom w:val="0"/>
              <w:divBdr>
                <w:top w:val="none" w:sz="0" w:space="0" w:color="auto"/>
                <w:left w:val="none" w:sz="0" w:space="0" w:color="auto"/>
                <w:bottom w:val="none" w:sz="0" w:space="0" w:color="auto"/>
                <w:right w:val="none" w:sz="0" w:space="0" w:color="auto"/>
              </w:divBdr>
            </w:div>
            <w:div w:id="1834636968">
              <w:marLeft w:val="0"/>
              <w:marRight w:val="0"/>
              <w:marTop w:val="0"/>
              <w:marBottom w:val="0"/>
              <w:divBdr>
                <w:top w:val="none" w:sz="0" w:space="0" w:color="auto"/>
                <w:left w:val="none" w:sz="0" w:space="0" w:color="auto"/>
                <w:bottom w:val="none" w:sz="0" w:space="0" w:color="auto"/>
                <w:right w:val="none" w:sz="0" w:space="0" w:color="auto"/>
              </w:divBdr>
            </w:div>
            <w:div w:id="1835104952">
              <w:marLeft w:val="0"/>
              <w:marRight w:val="0"/>
              <w:marTop w:val="0"/>
              <w:marBottom w:val="0"/>
              <w:divBdr>
                <w:top w:val="none" w:sz="0" w:space="0" w:color="auto"/>
                <w:left w:val="none" w:sz="0" w:space="0" w:color="auto"/>
                <w:bottom w:val="none" w:sz="0" w:space="0" w:color="auto"/>
                <w:right w:val="none" w:sz="0" w:space="0" w:color="auto"/>
              </w:divBdr>
            </w:div>
            <w:div w:id="1835877720">
              <w:marLeft w:val="0"/>
              <w:marRight w:val="0"/>
              <w:marTop w:val="0"/>
              <w:marBottom w:val="0"/>
              <w:divBdr>
                <w:top w:val="none" w:sz="0" w:space="0" w:color="auto"/>
                <w:left w:val="none" w:sz="0" w:space="0" w:color="auto"/>
                <w:bottom w:val="none" w:sz="0" w:space="0" w:color="auto"/>
                <w:right w:val="none" w:sz="0" w:space="0" w:color="auto"/>
              </w:divBdr>
            </w:div>
            <w:div w:id="1836261111">
              <w:marLeft w:val="0"/>
              <w:marRight w:val="0"/>
              <w:marTop w:val="0"/>
              <w:marBottom w:val="0"/>
              <w:divBdr>
                <w:top w:val="none" w:sz="0" w:space="0" w:color="auto"/>
                <w:left w:val="none" w:sz="0" w:space="0" w:color="auto"/>
                <w:bottom w:val="none" w:sz="0" w:space="0" w:color="auto"/>
                <w:right w:val="none" w:sz="0" w:space="0" w:color="auto"/>
              </w:divBdr>
            </w:div>
            <w:div w:id="1836450999">
              <w:marLeft w:val="0"/>
              <w:marRight w:val="0"/>
              <w:marTop w:val="0"/>
              <w:marBottom w:val="0"/>
              <w:divBdr>
                <w:top w:val="none" w:sz="0" w:space="0" w:color="auto"/>
                <w:left w:val="none" w:sz="0" w:space="0" w:color="auto"/>
                <w:bottom w:val="none" w:sz="0" w:space="0" w:color="auto"/>
                <w:right w:val="none" w:sz="0" w:space="0" w:color="auto"/>
              </w:divBdr>
            </w:div>
            <w:div w:id="1839225224">
              <w:marLeft w:val="0"/>
              <w:marRight w:val="0"/>
              <w:marTop w:val="0"/>
              <w:marBottom w:val="0"/>
              <w:divBdr>
                <w:top w:val="none" w:sz="0" w:space="0" w:color="auto"/>
                <w:left w:val="none" w:sz="0" w:space="0" w:color="auto"/>
                <w:bottom w:val="none" w:sz="0" w:space="0" w:color="auto"/>
                <w:right w:val="none" w:sz="0" w:space="0" w:color="auto"/>
              </w:divBdr>
            </w:div>
            <w:div w:id="1840657688">
              <w:marLeft w:val="0"/>
              <w:marRight w:val="0"/>
              <w:marTop w:val="0"/>
              <w:marBottom w:val="0"/>
              <w:divBdr>
                <w:top w:val="none" w:sz="0" w:space="0" w:color="auto"/>
                <w:left w:val="none" w:sz="0" w:space="0" w:color="auto"/>
                <w:bottom w:val="none" w:sz="0" w:space="0" w:color="auto"/>
                <w:right w:val="none" w:sz="0" w:space="0" w:color="auto"/>
              </w:divBdr>
            </w:div>
            <w:div w:id="1841770214">
              <w:marLeft w:val="0"/>
              <w:marRight w:val="0"/>
              <w:marTop w:val="0"/>
              <w:marBottom w:val="0"/>
              <w:divBdr>
                <w:top w:val="none" w:sz="0" w:space="0" w:color="auto"/>
                <w:left w:val="none" w:sz="0" w:space="0" w:color="auto"/>
                <w:bottom w:val="none" w:sz="0" w:space="0" w:color="auto"/>
                <w:right w:val="none" w:sz="0" w:space="0" w:color="auto"/>
              </w:divBdr>
            </w:div>
            <w:div w:id="1841772609">
              <w:marLeft w:val="0"/>
              <w:marRight w:val="0"/>
              <w:marTop w:val="0"/>
              <w:marBottom w:val="0"/>
              <w:divBdr>
                <w:top w:val="none" w:sz="0" w:space="0" w:color="auto"/>
                <w:left w:val="none" w:sz="0" w:space="0" w:color="auto"/>
                <w:bottom w:val="none" w:sz="0" w:space="0" w:color="auto"/>
                <w:right w:val="none" w:sz="0" w:space="0" w:color="auto"/>
              </w:divBdr>
            </w:div>
            <w:div w:id="1841846316">
              <w:marLeft w:val="0"/>
              <w:marRight w:val="0"/>
              <w:marTop w:val="0"/>
              <w:marBottom w:val="0"/>
              <w:divBdr>
                <w:top w:val="none" w:sz="0" w:space="0" w:color="auto"/>
                <w:left w:val="none" w:sz="0" w:space="0" w:color="auto"/>
                <w:bottom w:val="none" w:sz="0" w:space="0" w:color="auto"/>
                <w:right w:val="none" w:sz="0" w:space="0" w:color="auto"/>
              </w:divBdr>
            </w:div>
            <w:div w:id="1842308987">
              <w:marLeft w:val="0"/>
              <w:marRight w:val="0"/>
              <w:marTop w:val="0"/>
              <w:marBottom w:val="0"/>
              <w:divBdr>
                <w:top w:val="none" w:sz="0" w:space="0" w:color="auto"/>
                <w:left w:val="none" w:sz="0" w:space="0" w:color="auto"/>
                <w:bottom w:val="none" w:sz="0" w:space="0" w:color="auto"/>
                <w:right w:val="none" w:sz="0" w:space="0" w:color="auto"/>
              </w:divBdr>
            </w:div>
            <w:div w:id="1843737949">
              <w:marLeft w:val="0"/>
              <w:marRight w:val="0"/>
              <w:marTop w:val="0"/>
              <w:marBottom w:val="0"/>
              <w:divBdr>
                <w:top w:val="none" w:sz="0" w:space="0" w:color="auto"/>
                <w:left w:val="none" w:sz="0" w:space="0" w:color="auto"/>
                <w:bottom w:val="none" w:sz="0" w:space="0" w:color="auto"/>
                <w:right w:val="none" w:sz="0" w:space="0" w:color="auto"/>
              </w:divBdr>
            </w:div>
            <w:div w:id="1843930688">
              <w:marLeft w:val="0"/>
              <w:marRight w:val="0"/>
              <w:marTop w:val="0"/>
              <w:marBottom w:val="0"/>
              <w:divBdr>
                <w:top w:val="none" w:sz="0" w:space="0" w:color="auto"/>
                <w:left w:val="none" w:sz="0" w:space="0" w:color="auto"/>
                <w:bottom w:val="none" w:sz="0" w:space="0" w:color="auto"/>
                <w:right w:val="none" w:sz="0" w:space="0" w:color="auto"/>
              </w:divBdr>
            </w:div>
            <w:div w:id="1844587180">
              <w:marLeft w:val="0"/>
              <w:marRight w:val="0"/>
              <w:marTop w:val="0"/>
              <w:marBottom w:val="0"/>
              <w:divBdr>
                <w:top w:val="none" w:sz="0" w:space="0" w:color="auto"/>
                <w:left w:val="none" w:sz="0" w:space="0" w:color="auto"/>
                <w:bottom w:val="none" w:sz="0" w:space="0" w:color="auto"/>
                <w:right w:val="none" w:sz="0" w:space="0" w:color="auto"/>
              </w:divBdr>
            </w:div>
            <w:div w:id="1845632963">
              <w:marLeft w:val="0"/>
              <w:marRight w:val="0"/>
              <w:marTop w:val="0"/>
              <w:marBottom w:val="0"/>
              <w:divBdr>
                <w:top w:val="none" w:sz="0" w:space="0" w:color="auto"/>
                <w:left w:val="none" w:sz="0" w:space="0" w:color="auto"/>
                <w:bottom w:val="none" w:sz="0" w:space="0" w:color="auto"/>
                <w:right w:val="none" w:sz="0" w:space="0" w:color="auto"/>
              </w:divBdr>
            </w:div>
            <w:div w:id="1845975285">
              <w:marLeft w:val="0"/>
              <w:marRight w:val="0"/>
              <w:marTop w:val="0"/>
              <w:marBottom w:val="0"/>
              <w:divBdr>
                <w:top w:val="none" w:sz="0" w:space="0" w:color="auto"/>
                <w:left w:val="none" w:sz="0" w:space="0" w:color="auto"/>
                <w:bottom w:val="none" w:sz="0" w:space="0" w:color="auto"/>
                <w:right w:val="none" w:sz="0" w:space="0" w:color="auto"/>
              </w:divBdr>
            </w:div>
            <w:div w:id="1847549315">
              <w:marLeft w:val="0"/>
              <w:marRight w:val="0"/>
              <w:marTop w:val="0"/>
              <w:marBottom w:val="0"/>
              <w:divBdr>
                <w:top w:val="none" w:sz="0" w:space="0" w:color="auto"/>
                <w:left w:val="none" w:sz="0" w:space="0" w:color="auto"/>
                <w:bottom w:val="none" w:sz="0" w:space="0" w:color="auto"/>
                <w:right w:val="none" w:sz="0" w:space="0" w:color="auto"/>
              </w:divBdr>
            </w:div>
            <w:div w:id="1847938348">
              <w:marLeft w:val="0"/>
              <w:marRight w:val="0"/>
              <w:marTop w:val="0"/>
              <w:marBottom w:val="0"/>
              <w:divBdr>
                <w:top w:val="none" w:sz="0" w:space="0" w:color="auto"/>
                <w:left w:val="none" w:sz="0" w:space="0" w:color="auto"/>
                <w:bottom w:val="none" w:sz="0" w:space="0" w:color="auto"/>
                <w:right w:val="none" w:sz="0" w:space="0" w:color="auto"/>
              </w:divBdr>
            </w:div>
            <w:div w:id="1849636383">
              <w:marLeft w:val="0"/>
              <w:marRight w:val="0"/>
              <w:marTop w:val="0"/>
              <w:marBottom w:val="0"/>
              <w:divBdr>
                <w:top w:val="none" w:sz="0" w:space="0" w:color="auto"/>
                <w:left w:val="none" w:sz="0" w:space="0" w:color="auto"/>
                <w:bottom w:val="none" w:sz="0" w:space="0" w:color="auto"/>
                <w:right w:val="none" w:sz="0" w:space="0" w:color="auto"/>
              </w:divBdr>
            </w:div>
            <w:div w:id="1850410753">
              <w:marLeft w:val="0"/>
              <w:marRight w:val="0"/>
              <w:marTop w:val="0"/>
              <w:marBottom w:val="0"/>
              <w:divBdr>
                <w:top w:val="none" w:sz="0" w:space="0" w:color="auto"/>
                <w:left w:val="none" w:sz="0" w:space="0" w:color="auto"/>
                <w:bottom w:val="none" w:sz="0" w:space="0" w:color="auto"/>
                <w:right w:val="none" w:sz="0" w:space="0" w:color="auto"/>
              </w:divBdr>
            </w:div>
            <w:div w:id="1850634931">
              <w:marLeft w:val="0"/>
              <w:marRight w:val="0"/>
              <w:marTop w:val="0"/>
              <w:marBottom w:val="0"/>
              <w:divBdr>
                <w:top w:val="none" w:sz="0" w:space="0" w:color="auto"/>
                <w:left w:val="none" w:sz="0" w:space="0" w:color="auto"/>
                <w:bottom w:val="none" w:sz="0" w:space="0" w:color="auto"/>
                <w:right w:val="none" w:sz="0" w:space="0" w:color="auto"/>
              </w:divBdr>
            </w:div>
            <w:div w:id="1851601439">
              <w:marLeft w:val="0"/>
              <w:marRight w:val="0"/>
              <w:marTop w:val="0"/>
              <w:marBottom w:val="0"/>
              <w:divBdr>
                <w:top w:val="none" w:sz="0" w:space="0" w:color="auto"/>
                <w:left w:val="none" w:sz="0" w:space="0" w:color="auto"/>
                <w:bottom w:val="none" w:sz="0" w:space="0" w:color="auto"/>
                <w:right w:val="none" w:sz="0" w:space="0" w:color="auto"/>
              </w:divBdr>
            </w:div>
            <w:div w:id="1853034873">
              <w:marLeft w:val="0"/>
              <w:marRight w:val="0"/>
              <w:marTop w:val="0"/>
              <w:marBottom w:val="0"/>
              <w:divBdr>
                <w:top w:val="none" w:sz="0" w:space="0" w:color="auto"/>
                <w:left w:val="none" w:sz="0" w:space="0" w:color="auto"/>
                <w:bottom w:val="none" w:sz="0" w:space="0" w:color="auto"/>
                <w:right w:val="none" w:sz="0" w:space="0" w:color="auto"/>
              </w:divBdr>
            </w:div>
            <w:div w:id="1853059469">
              <w:marLeft w:val="0"/>
              <w:marRight w:val="0"/>
              <w:marTop w:val="0"/>
              <w:marBottom w:val="0"/>
              <w:divBdr>
                <w:top w:val="none" w:sz="0" w:space="0" w:color="auto"/>
                <w:left w:val="none" w:sz="0" w:space="0" w:color="auto"/>
                <w:bottom w:val="none" w:sz="0" w:space="0" w:color="auto"/>
                <w:right w:val="none" w:sz="0" w:space="0" w:color="auto"/>
              </w:divBdr>
            </w:div>
            <w:div w:id="1853256406">
              <w:marLeft w:val="0"/>
              <w:marRight w:val="0"/>
              <w:marTop w:val="0"/>
              <w:marBottom w:val="0"/>
              <w:divBdr>
                <w:top w:val="none" w:sz="0" w:space="0" w:color="auto"/>
                <w:left w:val="none" w:sz="0" w:space="0" w:color="auto"/>
                <w:bottom w:val="none" w:sz="0" w:space="0" w:color="auto"/>
                <w:right w:val="none" w:sz="0" w:space="0" w:color="auto"/>
              </w:divBdr>
            </w:div>
            <w:div w:id="1853379470">
              <w:marLeft w:val="0"/>
              <w:marRight w:val="0"/>
              <w:marTop w:val="0"/>
              <w:marBottom w:val="0"/>
              <w:divBdr>
                <w:top w:val="none" w:sz="0" w:space="0" w:color="auto"/>
                <w:left w:val="none" w:sz="0" w:space="0" w:color="auto"/>
                <w:bottom w:val="none" w:sz="0" w:space="0" w:color="auto"/>
                <w:right w:val="none" w:sz="0" w:space="0" w:color="auto"/>
              </w:divBdr>
            </w:div>
            <w:div w:id="1853641014">
              <w:marLeft w:val="0"/>
              <w:marRight w:val="0"/>
              <w:marTop w:val="0"/>
              <w:marBottom w:val="0"/>
              <w:divBdr>
                <w:top w:val="none" w:sz="0" w:space="0" w:color="auto"/>
                <w:left w:val="none" w:sz="0" w:space="0" w:color="auto"/>
                <w:bottom w:val="none" w:sz="0" w:space="0" w:color="auto"/>
                <w:right w:val="none" w:sz="0" w:space="0" w:color="auto"/>
              </w:divBdr>
            </w:div>
            <w:div w:id="1855536236">
              <w:marLeft w:val="0"/>
              <w:marRight w:val="0"/>
              <w:marTop w:val="0"/>
              <w:marBottom w:val="0"/>
              <w:divBdr>
                <w:top w:val="none" w:sz="0" w:space="0" w:color="auto"/>
                <w:left w:val="none" w:sz="0" w:space="0" w:color="auto"/>
                <w:bottom w:val="none" w:sz="0" w:space="0" w:color="auto"/>
                <w:right w:val="none" w:sz="0" w:space="0" w:color="auto"/>
              </w:divBdr>
            </w:div>
            <w:div w:id="1856381562">
              <w:marLeft w:val="0"/>
              <w:marRight w:val="0"/>
              <w:marTop w:val="0"/>
              <w:marBottom w:val="0"/>
              <w:divBdr>
                <w:top w:val="none" w:sz="0" w:space="0" w:color="auto"/>
                <w:left w:val="none" w:sz="0" w:space="0" w:color="auto"/>
                <w:bottom w:val="none" w:sz="0" w:space="0" w:color="auto"/>
                <w:right w:val="none" w:sz="0" w:space="0" w:color="auto"/>
              </w:divBdr>
            </w:div>
            <w:div w:id="1858152472">
              <w:marLeft w:val="0"/>
              <w:marRight w:val="0"/>
              <w:marTop w:val="0"/>
              <w:marBottom w:val="0"/>
              <w:divBdr>
                <w:top w:val="none" w:sz="0" w:space="0" w:color="auto"/>
                <w:left w:val="none" w:sz="0" w:space="0" w:color="auto"/>
                <w:bottom w:val="none" w:sz="0" w:space="0" w:color="auto"/>
                <w:right w:val="none" w:sz="0" w:space="0" w:color="auto"/>
              </w:divBdr>
            </w:div>
            <w:div w:id="1858228488">
              <w:marLeft w:val="0"/>
              <w:marRight w:val="0"/>
              <w:marTop w:val="0"/>
              <w:marBottom w:val="0"/>
              <w:divBdr>
                <w:top w:val="none" w:sz="0" w:space="0" w:color="auto"/>
                <w:left w:val="none" w:sz="0" w:space="0" w:color="auto"/>
                <w:bottom w:val="none" w:sz="0" w:space="0" w:color="auto"/>
                <w:right w:val="none" w:sz="0" w:space="0" w:color="auto"/>
              </w:divBdr>
            </w:div>
            <w:div w:id="1858423298">
              <w:marLeft w:val="0"/>
              <w:marRight w:val="0"/>
              <w:marTop w:val="0"/>
              <w:marBottom w:val="0"/>
              <w:divBdr>
                <w:top w:val="none" w:sz="0" w:space="0" w:color="auto"/>
                <w:left w:val="none" w:sz="0" w:space="0" w:color="auto"/>
                <w:bottom w:val="none" w:sz="0" w:space="0" w:color="auto"/>
                <w:right w:val="none" w:sz="0" w:space="0" w:color="auto"/>
              </w:divBdr>
            </w:div>
            <w:div w:id="1861242538">
              <w:marLeft w:val="0"/>
              <w:marRight w:val="0"/>
              <w:marTop w:val="0"/>
              <w:marBottom w:val="0"/>
              <w:divBdr>
                <w:top w:val="none" w:sz="0" w:space="0" w:color="auto"/>
                <w:left w:val="none" w:sz="0" w:space="0" w:color="auto"/>
                <w:bottom w:val="none" w:sz="0" w:space="0" w:color="auto"/>
                <w:right w:val="none" w:sz="0" w:space="0" w:color="auto"/>
              </w:divBdr>
            </w:div>
            <w:div w:id="1861695707">
              <w:marLeft w:val="0"/>
              <w:marRight w:val="0"/>
              <w:marTop w:val="0"/>
              <w:marBottom w:val="0"/>
              <w:divBdr>
                <w:top w:val="none" w:sz="0" w:space="0" w:color="auto"/>
                <w:left w:val="none" w:sz="0" w:space="0" w:color="auto"/>
                <w:bottom w:val="none" w:sz="0" w:space="0" w:color="auto"/>
                <w:right w:val="none" w:sz="0" w:space="0" w:color="auto"/>
              </w:divBdr>
            </w:div>
            <w:div w:id="1862351046">
              <w:marLeft w:val="0"/>
              <w:marRight w:val="0"/>
              <w:marTop w:val="0"/>
              <w:marBottom w:val="0"/>
              <w:divBdr>
                <w:top w:val="none" w:sz="0" w:space="0" w:color="auto"/>
                <w:left w:val="none" w:sz="0" w:space="0" w:color="auto"/>
                <w:bottom w:val="none" w:sz="0" w:space="0" w:color="auto"/>
                <w:right w:val="none" w:sz="0" w:space="0" w:color="auto"/>
              </w:divBdr>
            </w:div>
            <w:div w:id="1862476961">
              <w:marLeft w:val="0"/>
              <w:marRight w:val="0"/>
              <w:marTop w:val="0"/>
              <w:marBottom w:val="0"/>
              <w:divBdr>
                <w:top w:val="none" w:sz="0" w:space="0" w:color="auto"/>
                <w:left w:val="none" w:sz="0" w:space="0" w:color="auto"/>
                <w:bottom w:val="none" w:sz="0" w:space="0" w:color="auto"/>
                <w:right w:val="none" w:sz="0" w:space="0" w:color="auto"/>
              </w:divBdr>
            </w:div>
            <w:div w:id="1866747097">
              <w:marLeft w:val="0"/>
              <w:marRight w:val="0"/>
              <w:marTop w:val="0"/>
              <w:marBottom w:val="0"/>
              <w:divBdr>
                <w:top w:val="none" w:sz="0" w:space="0" w:color="auto"/>
                <w:left w:val="none" w:sz="0" w:space="0" w:color="auto"/>
                <w:bottom w:val="none" w:sz="0" w:space="0" w:color="auto"/>
                <w:right w:val="none" w:sz="0" w:space="0" w:color="auto"/>
              </w:divBdr>
            </w:div>
            <w:div w:id="1867521763">
              <w:marLeft w:val="0"/>
              <w:marRight w:val="0"/>
              <w:marTop w:val="0"/>
              <w:marBottom w:val="0"/>
              <w:divBdr>
                <w:top w:val="none" w:sz="0" w:space="0" w:color="auto"/>
                <w:left w:val="none" w:sz="0" w:space="0" w:color="auto"/>
                <w:bottom w:val="none" w:sz="0" w:space="0" w:color="auto"/>
                <w:right w:val="none" w:sz="0" w:space="0" w:color="auto"/>
              </w:divBdr>
            </w:div>
            <w:div w:id="1867983579">
              <w:marLeft w:val="0"/>
              <w:marRight w:val="0"/>
              <w:marTop w:val="0"/>
              <w:marBottom w:val="0"/>
              <w:divBdr>
                <w:top w:val="none" w:sz="0" w:space="0" w:color="auto"/>
                <w:left w:val="none" w:sz="0" w:space="0" w:color="auto"/>
                <w:bottom w:val="none" w:sz="0" w:space="0" w:color="auto"/>
                <w:right w:val="none" w:sz="0" w:space="0" w:color="auto"/>
              </w:divBdr>
            </w:div>
            <w:div w:id="1868788440">
              <w:marLeft w:val="0"/>
              <w:marRight w:val="0"/>
              <w:marTop w:val="0"/>
              <w:marBottom w:val="0"/>
              <w:divBdr>
                <w:top w:val="none" w:sz="0" w:space="0" w:color="auto"/>
                <w:left w:val="none" w:sz="0" w:space="0" w:color="auto"/>
                <w:bottom w:val="none" w:sz="0" w:space="0" w:color="auto"/>
                <w:right w:val="none" w:sz="0" w:space="0" w:color="auto"/>
              </w:divBdr>
            </w:div>
            <w:div w:id="1870213632">
              <w:marLeft w:val="0"/>
              <w:marRight w:val="0"/>
              <w:marTop w:val="0"/>
              <w:marBottom w:val="0"/>
              <w:divBdr>
                <w:top w:val="none" w:sz="0" w:space="0" w:color="auto"/>
                <w:left w:val="none" w:sz="0" w:space="0" w:color="auto"/>
                <w:bottom w:val="none" w:sz="0" w:space="0" w:color="auto"/>
                <w:right w:val="none" w:sz="0" w:space="0" w:color="auto"/>
              </w:divBdr>
            </w:div>
            <w:div w:id="1871868186">
              <w:marLeft w:val="0"/>
              <w:marRight w:val="0"/>
              <w:marTop w:val="0"/>
              <w:marBottom w:val="0"/>
              <w:divBdr>
                <w:top w:val="none" w:sz="0" w:space="0" w:color="auto"/>
                <w:left w:val="none" w:sz="0" w:space="0" w:color="auto"/>
                <w:bottom w:val="none" w:sz="0" w:space="0" w:color="auto"/>
                <w:right w:val="none" w:sz="0" w:space="0" w:color="auto"/>
              </w:divBdr>
            </w:div>
            <w:div w:id="1874727268">
              <w:marLeft w:val="0"/>
              <w:marRight w:val="0"/>
              <w:marTop w:val="0"/>
              <w:marBottom w:val="0"/>
              <w:divBdr>
                <w:top w:val="none" w:sz="0" w:space="0" w:color="auto"/>
                <w:left w:val="none" w:sz="0" w:space="0" w:color="auto"/>
                <w:bottom w:val="none" w:sz="0" w:space="0" w:color="auto"/>
                <w:right w:val="none" w:sz="0" w:space="0" w:color="auto"/>
              </w:divBdr>
            </w:div>
            <w:div w:id="1874729157">
              <w:marLeft w:val="0"/>
              <w:marRight w:val="0"/>
              <w:marTop w:val="0"/>
              <w:marBottom w:val="0"/>
              <w:divBdr>
                <w:top w:val="none" w:sz="0" w:space="0" w:color="auto"/>
                <w:left w:val="none" w:sz="0" w:space="0" w:color="auto"/>
                <w:bottom w:val="none" w:sz="0" w:space="0" w:color="auto"/>
                <w:right w:val="none" w:sz="0" w:space="0" w:color="auto"/>
              </w:divBdr>
            </w:div>
            <w:div w:id="1876499992">
              <w:marLeft w:val="0"/>
              <w:marRight w:val="0"/>
              <w:marTop w:val="0"/>
              <w:marBottom w:val="0"/>
              <w:divBdr>
                <w:top w:val="none" w:sz="0" w:space="0" w:color="auto"/>
                <w:left w:val="none" w:sz="0" w:space="0" w:color="auto"/>
                <w:bottom w:val="none" w:sz="0" w:space="0" w:color="auto"/>
                <w:right w:val="none" w:sz="0" w:space="0" w:color="auto"/>
              </w:divBdr>
            </w:div>
            <w:div w:id="1877621252">
              <w:marLeft w:val="0"/>
              <w:marRight w:val="0"/>
              <w:marTop w:val="0"/>
              <w:marBottom w:val="0"/>
              <w:divBdr>
                <w:top w:val="none" w:sz="0" w:space="0" w:color="auto"/>
                <w:left w:val="none" w:sz="0" w:space="0" w:color="auto"/>
                <w:bottom w:val="none" w:sz="0" w:space="0" w:color="auto"/>
                <w:right w:val="none" w:sz="0" w:space="0" w:color="auto"/>
              </w:divBdr>
            </w:div>
            <w:div w:id="1877810652">
              <w:marLeft w:val="0"/>
              <w:marRight w:val="0"/>
              <w:marTop w:val="0"/>
              <w:marBottom w:val="0"/>
              <w:divBdr>
                <w:top w:val="none" w:sz="0" w:space="0" w:color="auto"/>
                <w:left w:val="none" w:sz="0" w:space="0" w:color="auto"/>
                <w:bottom w:val="none" w:sz="0" w:space="0" w:color="auto"/>
                <w:right w:val="none" w:sz="0" w:space="0" w:color="auto"/>
              </w:divBdr>
            </w:div>
            <w:div w:id="1877812862">
              <w:marLeft w:val="0"/>
              <w:marRight w:val="0"/>
              <w:marTop w:val="0"/>
              <w:marBottom w:val="0"/>
              <w:divBdr>
                <w:top w:val="none" w:sz="0" w:space="0" w:color="auto"/>
                <w:left w:val="none" w:sz="0" w:space="0" w:color="auto"/>
                <w:bottom w:val="none" w:sz="0" w:space="0" w:color="auto"/>
                <w:right w:val="none" w:sz="0" w:space="0" w:color="auto"/>
              </w:divBdr>
            </w:div>
            <w:div w:id="1879466500">
              <w:marLeft w:val="0"/>
              <w:marRight w:val="0"/>
              <w:marTop w:val="0"/>
              <w:marBottom w:val="0"/>
              <w:divBdr>
                <w:top w:val="none" w:sz="0" w:space="0" w:color="auto"/>
                <w:left w:val="none" w:sz="0" w:space="0" w:color="auto"/>
                <w:bottom w:val="none" w:sz="0" w:space="0" w:color="auto"/>
                <w:right w:val="none" w:sz="0" w:space="0" w:color="auto"/>
              </w:divBdr>
            </w:div>
            <w:div w:id="1879471060">
              <w:marLeft w:val="0"/>
              <w:marRight w:val="0"/>
              <w:marTop w:val="0"/>
              <w:marBottom w:val="0"/>
              <w:divBdr>
                <w:top w:val="none" w:sz="0" w:space="0" w:color="auto"/>
                <w:left w:val="none" w:sz="0" w:space="0" w:color="auto"/>
                <w:bottom w:val="none" w:sz="0" w:space="0" w:color="auto"/>
                <w:right w:val="none" w:sz="0" w:space="0" w:color="auto"/>
              </w:divBdr>
            </w:div>
            <w:div w:id="1881284344">
              <w:marLeft w:val="0"/>
              <w:marRight w:val="0"/>
              <w:marTop w:val="0"/>
              <w:marBottom w:val="0"/>
              <w:divBdr>
                <w:top w:val="none" w:sz="0" w:space="0" w:color="auto"/>
                <w:left w:val="none" w:sz="0" w:space="0" w:color="auto"/>
                <w:bottom w:val="none" w:sz="0" w:space="0" w:color="auto"/>
                <w:right w:val="none" w:sz="0" w:space="0" w:color="auto"/>
              </w:divBdr>
            </w:div>
            <w:div w:id="1883202195">
              <w:marLeft w:val="0"/>
              <w:marRight w:val="0"/>
              <w:marTop w:val="0"/>
              <w:marBottom w:val="0"/>
              <w:divBdr>
                <w:top w:val="none" w:sz="0" w:space="0" w:color="auto"/>
                <w:left w:val="none" w:sz="0" w:space="0" w:color="auto"/>
                <w:bottom w:val="none" w:sz="0" w:space="0" w:color="auto"/>
                <w:right w:val="none" w:sz="0" w:space="0" w:color="auto"/>
              </w:divBdr>
            </w:div>
            <w:div w:id="1883592449">
              <w:marLeft w:val="0"/>
              <w:marRight w:val="0"/>
              <w:marTop w:val="0"/>
              <w:marBottom w:val="0"/>
              <w:divBdr>
                <w:top w:val="none" w:sz="0" w:space="0" w:color="auto"/>
                <w:left w:val="none" w:sz="0" w:space="0" w:color="auto"/>
                <w:bottom w:val="none" w:sz="0" w:space="0" w:color="auto"/>
                <w:right w:val="none" w:sz="0" w:space="0" w:color="auto"/>
              </w:divBdr>
            </w:div>
            <w:div w:id="1885871300">
              <w:marLeft w:val="0"/>
              <w:marRight w:val="0"/>
              <w:marTop w:val="0"/>
              <w:marBottom w:val="0"/>
              <w:divBdr>
                <w:top w:val="none" w:sz="0" w:space="0" w:color="auto"/>
                <w:left w:val="none" w:sz="0" w:space="0" w:color="auto"/>
                <w:bottom w:val="none" w:sz="0" w:space="0" w:color="auto"/>
                <w:right w:val="none" w:sz="0" w:space="0" w:color="auto"/>
              </w:divBdr>
            </w:div>
            <w:div w:id="1889030290">
              <w:marLeft w:val="0"/>
              <w:marRight w:val="0"/>
              <w:marTop w:val="0"/>
              <w:marBottom w:val="0"/>
              <w:divBdr>
                <w:top w:val="none" w:sz="0" w:space="0" w:color="auto"/>
                <w:left w:val="none" w:sz="0" w:space="0" w:color="auto"/>
                <w:bottom w:val="none" w:sz="0" w:space="0" w:color="auto"/>
                <w:right w:val="none" w:sz="0" w:space="0" w:color="auto"/>
              </w:divBdr>
            </w:div>
            <w:div w:id="1889145406">
              <w:marLeft w:val="0"/>
              <w:marRight w:val="0"/>
              <w:marTop w:val="0"/>
              <w:marBottom w:val="0"/>
              <w:divBdr>
                <w:top w:val="none" w:sz="0" w:space="0" w:color="auto"/>
                <w:left w:val="none" w:sz="0" w:space="0" w:color="auto"/>
                <w:bottom w:val="none" w:sz="0" w:space="0" w:color="auto"/>
                <w:right w:val="none" w:sz="0" w:space="0" w:color="auto"/>
              </w:divBdr>
            </w:div>
            <w:div w:id="1889679426">
              <w:marLeft w:val="0"/>
              <w:marRight w:val="0"/>
              <w:marTop w:val="0"/>
              <w:marBottom w:val="0"/>
              <w:divBdr>
                <w:top w:val="none" w:sz="0" w:space="0" w:color="auto"/>
                <w:left w:val="none" w:sz="0" w:space="0" w:color="auto"/>
                <w:bottom w:val="none" w:sz="0" w:space="0" w:color="auto"/>
                <w:right w:val="none" w:sz="0" w:space="0" w:color="auto"/>
              </w:divBdr>
            </w:div>
            <w:div w:id="1889762013">
              <w:marLeft w:val="0"/>
              <w:marRight w:val="0"/>
              <w:marTop w:val="0"/>
              <w:marBottom w:val="0"/>
              <w:divBdr>
                <w:top w:val="none" w:sz="0" w:space="0" w:color="auto"/>
                <w:left w:val="none" w:sz="0" w:space="0" w:color="auto"/>
                <w:bottom w:val="none" w:sz="0" w:space="0" w:color="auto"/>
                <w:right w:val="none" w:sz="0" w:space="0" w:color="auto"/>
              </w:divBdr>
            </w:div>
            <w:div w:id="1889872310">
              <w:marLeft w:val="0"/>
              <w:marRight w:val="0"/>
              <w:marTop w:val="0"/>
              <w:marBottom w:val="0"/>
              <w:divBdr>
                <w:top w:val="none" w:sz="0" w:space="0" w:color="auto"/>
                <w:left w:val="none" w:sz="0" w:space="0" w:color="auto"/>
                <w:bottom w:val="none" w:sz="0" w:space="0" w:color="auto"/>
                <w:right w:val="none" w:sz="0" w:space="0" w:color="auto"/>
              </w:divBdr>
            </w:div>
            <w:div w:id="1891918306">
              <w:marLeft w:val="0"/>
              <w:marRight w:val="0"/>
              <w:marTop w:val="0"/>
              <w:marBottom w:val="0"/>
              <w:divBdr>
                <w:top w:val="none" w:sz="0" w:space="0" w:color="auto"/>
                <w:left w:val="none" w:sz="0" w:space="0" w:color="auto"/>
                <w:bottom w:val="none" w:sz="0" w:space="0" w:color="auto"/>
                <w:right w:val="none" w:sz="0" w:space="0" w:color="auto"/>
              </w:divBdr>
            </w:div>
            <w:div w:id="1894729593">
              <w:marLeft w:val="0"/>
              <w:marRight w:val="0"/>
              <w:marTop w:val="0"/>
              <w:marBottom w:val="0"/>
              <w:divBdr>
                <w:top w:val="none" w:sz="0" w:space="0" w:color="auto"/>
                <w:left w:val="none" w:sz="0" w:space="0" w:color="auto"/>
                <w:bottom w:val="none" w:sz="0" w:space="0" w:color="auto"/>
                <w:right w:val="none" w:sz="0" w:space="0" w:color="auto"/>
              </w:divBdr>
            </w:div>
            <w:div w:id="1895463318">
              <w:marLeft w:val="0"/>
              <w:marRight w:val="0"/>
              <w:marTop w:val="0"/>
              <w:marBottom w:val="0"/>
              <w:divBdr>
                <w:top w:val="none" w:sz="0" w:space="0" w:color="auto"/>
                <w:left w:val="none" w:sz="0" w:space="0" w:color="auto"/>
                <w:bottom w:val="none" w:sz="0" w:space="0" w:color="auto"/>
                <w:right w:val="none" w:sz="0" w:space="0" w:color="auto"/>
              </w:divBdr>
            </w:div>
            <w:div w:id="1895778463">
              <w:marLeft w:val="0"/>
              <w:marRight w:val="0"/>
              <w:marTop w:val="0"/>
              <w:marBottom w:val="0"/>
              <w:divBdr>
                <w:top w:val="none" w:sz="0" w:space="0" w:color="auto"/>
                <w:left w:val="none" w:sz="0" w:space="0" w:color="auto"/>
                <w:bottom w:val="none" w:sz="0" w:space="0" w:color="auto"/>
                <w:right w:val="none" w:sz="0" w:space="0" w:color="auto"/>
              </w:divBdr>
            </w:div>
            <w:div w:id="1895968550">
              <w:marLeft w:val="0"/>
              <w:marRight w:val="0"/>
              <w:marTop w:val="0"/>
              <w:marBottom w:val="0"/>
              <w:divBdr>
                <w:top w:val="none" w:sz="0" w:space="0" w:color="auto"/>
                <w:left w:val="none" w:sz="0" w:space="0" w:color="auto"/>
                <w:bottom w:val="none" w:sz="0" w:space="0" w:color="auto"/>
                <w:right w:val="none" w:sz="0" w:space="0" w:color="auto"/>
              </w:divBdr>
            </w:div>
            <w:div w:id="1898514074">
              <w:marLeft w:val="0"/>
              <w:marRight w:val="0"/>
              <w:marTop w:val="0"/>
              <w:marBottom w:val="0"/>
              <w:divBdr>
                <w:top w:val="none" w:sz="0" w:space="0" w:color="auto"/>
                <w:left w:val="none" w:sz="0" w:space="0" w:color="auto"/>
                <w:bottom w:val="none" w:sz="0" w:space="0" w:color="auto"/>
                <w:right w:val="none" w:sz="0" w:space="0" w:color="auto"/>
              </w:divBdr>
            </w:div>
            <w:div w:id="1900095686">
              <w:marLeft w:val="0"/>
              <w:marRight w:val="0"/>
              <w:marTop w:val="0"/>
              <w:marBottom w:val="0"/>
              <w:divBdr>
                <w:top w:val="none" w:sz="0" w:space="0" w:color="auto"/>
                <w:left w:val="none" w:sz="0" w:space="0" w:color="auto"/>
                <w:bottom w:val="none" w:sz="0" w:space="0" w:color="auto"/>
                <w:right w:val="none" w:sz="0" w:space="0" w:color="auto"/>
              </w:divBdr>
            </w:div>
            <w:div w:id="1901399761">
              <w:marLeft w:val="0"/>
              <w:marRight w:val="0"/>
              <w:marTop w:val="0"/>
              <w:marBottom w:val="0"/>
              <w:divBdr>
                <w:top w:val="none" w:sz="0" w:space="0" w:color="auto"/>
                <w:left w:val="none" w:sz="0" w:space="0" w:color="auto"/>
                <w:bottom w:val="none" w:sz="0" w:space="0" w:color="auto"/>
                <w:right w:val="none" w:sz="0" w:space="0" w:color="auto"/>
              </w:divBdr>
            </w:div>
            <w:div w:id="1905529621">
              <w:marLeft w:val="0"/>
              <w:marRight w:val="0"/>
              <w:marTop w:val="0"/>
              <w:marBottom w:val="0"/>
              <w:divBdr>
                <w:top w:val="none" w:sz="0" w:space="0" w:color="auto"/>
                <w:left w:val="none" w:sz="0" w:space="0" w:color="auto"/>
                <w:bottom w:val="none" w:sz="0" w:space="0" w:color="auto"/>
                <w:right w:val="none" w:sz="0" w:space="0" w:color="auto"/>
              </w:divBdr>
            </w:div>
            <w:div w:id="1905950608">
              <w:marLeft w:val="0"/>
              <w:marRight w:val="0"/>
              <w:marTop w:val="0"/>
              <w:marBottom w:val="0"/>
              <w:divBdr>
                <w:top w:val="none" w:sz="0" w:space="0" w:color="auto"/>
                <w:left w:val="none" w:sz="0" w:space="0" w:color="auto"/>
                <w:bottom w:val="none" w:sz="0" w:space="0" w:color="auto"/>
                <w:right w:val="none" w:sz="0" w:space="0" w:color="auto"/>
              </w:divBdr>
            </w:div>
            <w:div w:id="1906337318">
              <w:marLeft w:val="0"/>
              <w:marRight w:val="0"/>
              <w:marTop w:val="0"/>
              <w:marBottom w:val="0"/>
              <w:divBdr>
                <w:top w:val="none" w:sz="0" w:space="0" w:color="auto"/>
                <w:left w:val="none" w:sz="0" w:space="0" w:color="auto"/>
                <w:bottom w:val="none" w:sz="0" w:space="0" w:color="auto"/>
                <w:right w:val="none" w:sz="0" w:space="0" w:color="auto"/>
              </w:divBdr>
            </w:div>
            <w:div w:id="1908220662">
              <w:marLeft w:val="0"/>
              <w:marRight w:val="0"/>
              <w:marTop w:val="0"/>
              <w:marBottom w:val="0"/>
              <w:divBdr>
                <w:top w:val="none" w:sz="0" w:space="0" w:color="auto"/>
                <w:left w:val="none" w:sz="0" w:space="0" w:color="auto"/>
                <w:bottom w:val="none" w:sz="0" w:space="0" w:color="auto"/>
                <w:right w:val="none" w:sz="0" w:space="0" w:color="auto"/>
              </w:divBdr>
            </w:div>
            <w:div w:id="1908685424">
              <w:marLeft w:val="0"/>
              <w:marRight w:val="0"/>
              <w:marTop w:val="0"/>
              <w:marBottom w:val="0"/>
              <w:divBdr>
                <w:top w:val="none" w:sz="0" w:space="0" w:color="auto"/>
                <w:left w:val="none" w:sz="0" w:space="0" w:color="auto"/>
                <w:bottom w:val="none" w:sz="0" w:space="0" w:color="auto"/>
                <w:right w:val="none" w:sz="0" w:space="0" w:color="auto"/>
              </w:divBdr>
            </w:div>
            <w:div w:id="1908958231">
              <w:marLeft w:val="0"/>
              <w:marRight w:val="0"/>
              <w:marTop w:val="0"/>
              <w:marBottom w:val="0"/>
              <w:divBdr>
                <w:top w:val="none" w:sz="0" w:space="0" w:color="auto"/>
                <w:left w:val="none" w:sz="0" w:space="0" w:color="auto"/>
                <w:bottom w:val="none" w:sz="0" w:space="0" w:color="auto"/>
                <w:right w:val="none" w:sz="0" w:space="0" w:color="auto"/>
              </w:divBdr>
            </w:div>
            <w:div w:id="1909998546">
              <w:marLeft w:val="0"/>
              <w:marRight w:val="0"/>
              <w:marTop w:val="0"/>
              <w:marBottom w:val="0"/>
              <w:divBdr>
                <w:top w:val="none" w:sz="0" w:space="0" w:color="auto"/>
                <w:left w:val="none" w:sz="0" w:space="0" w:color="auto"/>
                <w:bottom w:val="none" w:sz="0" w:space="0" w:color="auto"/>
                <w:right w:val="none" w:sz="0" w:space="0" w:color="auto"/>
              </w:divBdr>
            </w:div>
            <w:div w:id="1911574534">
              <w:marLeft w:val="0"/>
              <w:marRight w:val="0"/>
              <w:marTop w:val="0"/>
              <w:marBottom w:val="0"/>
              <w:divBdr>
                <w:top w:val="none" w:sz="0" w:space="0" w:color="auto"/>
                <w:left w:val="none" w:sz="0" w:space="0" w:color="auto"/>
                <w:bottom w:val="none" w:sz="0" w:space="0" w:color="auto"/>
                <w:right w:val="none" w:sz="0" w:space="0" w:color="auto"/>
              </w:divBdr>
            </w:div>
            <w:div w:id="1913348101">
              <w:marLeft w:val="0"/>
              <w:marRight w:val="0"/>
              <w:marTop w:val="0"/>
              <w:marBottom w:val="0"/>
              <w:divBdr>
                <w:top w:val="none" w:sz="0" w:space="0" w:color="auto"/>
                <w:left w:val="none" w:sz="0" w:space="0" w:color="auto"/>
                <w:bottom w:val="none" w:sz="0" w:space="0" w:color="auto"/>
                <w:right w:val="none" w:sz="0" w:space="0" w:color="auto"/>
              </w:divBdr>
            </w:div>
            <w:div w:id="1914385196">
              <w:marLeft w:val="0"/>
              <w:marRight w:val="0"/>
              <w:marTop w:val="0"/>
              <w:marBottom w:val="0"/>
              <w:divBdr>
                <w:top w:val="none" w:sz="0" w:space="0" w:color="auto"/>
                <w:left w:val="none" w:sz="0" w:space="0" w:color="auto"/>
                <w:bottom w:val="none" w:sz="0" w:space="0" w:color="auto"/>
                <w:right w:val="none" w:sz="0" w:space="0" w:color="auto"/>
              </w:divBdr>
            </w:div>
            <w:div w:id="1916501871">
              <w:marLeft w:val="0"/>
              <w:marRight w:val="0"/>
              <w:marTop w:val="0"/>
              <w:marBottom w:val="0"/>
              <w:divBdr>
                <w:top w:val="none" w:sz="0" w:space="0" w:color="auto"/>
                <w:left w:val="none" w:sz="0" w:space="0" w:color="auto"/>
                <w:bottom w:val="none" w:sz="0" w:space="0" w:color="auto"/>
                <w:right w:val="none" w:sz="0" w:space="0" w:color="auto"/>
              </w:divBdr>
            </w:div>
            <w:div w:id="1917015250">
              <w:marLeft w:val="0"/>
              <w:marRight w:val="0"/>
              <w:marTop w:val="0"/>
              <w:marBottom w:val="0"/>
              <w:divBdr>
                <w:top w:val="none" w:sz="0" w:space="0" w:color="auto"/>
                <w:left w:val="none" w:sz="0" w:space="0" w:color="auto"/>
                <w:bottom w:val="none" w:sz="0" w:space="0" w:color="auto"/>
                <w:right w:val="none" w:sz="0" w:space="0" w:color="auto"/>
              </w:divBdr>
            </w:div>
            <w:div w:id="1917132008">
              <w:marLeft w:val="0"/>
              <w:marRight w:val="0"/>
              <w:marTop w:val="0"/>
              <w:marBottom w:val="0"/>
              <w:divBdr>
                <w:top w:val="none" w:sz="0" w:space="0" w:color="auto"/>
                <w:left w:val="none" w:sz="0" w:space="0" w:color="auto"/>
                <w:bottom w:val="none" w:sz="0" w:space="0" w:color="auto"/>
                <w:right w:val="none" w:sz="0" w:space="0" w:color="auto"/>
              </w:divBdr>
            </w:div>
            <w:div w:id="1917471572">
              <w:marLeft w:val="0"/>
              <w:marRight w:val="0"/>
              <w:marTop w:val="0"/>
              <w:marBottom w:val="0"/>
              <w:divBdr>
                <w:top w:val="none" w:sz="0" w:space="0" w:color="auto"/>
                <w:left w:val="none" w:sz="0" w:space="0" w:color="auto"/>
                <w:bottom w:val="none" w:sz="0" w:space="0" w:color="auto"/>
                <w:right w:val="none" w:sz="0" w:space="0" w:color="auto"/>
              </w:divBdr>
            </w:div>
            <w:div w:id="1922835967">
              <w:marLeft w:val="0"/>
              <w:marRight w:val="0"/>
              <w:marTop w:val="0"/>
              <w:marBottom w:val="0"/>
              <w:divBdr>
                <w:top w:val="none" w:sz="0" w:space="0" w:color="auto"/>
                <w:left w:val="none" w:sz="0" w:space="0" w:color="auto"/>
                <w:bottom w:val="none" w:sz="0" w:space="0" w:color="auto"/>
                <w:right w:val="none" w:sz="0" w:space="0" w:color="auto"/>
              </w:divBdr>
            </w:div>
            <w:div w:id="1923443725">
              <w:marLeft w:val="0"/>
              <w:marRight w:val="0"/>
              <w:marTop w:val="0"/>
              <w:marBottom w:val="0"/>
              <w:divBdr>
                <w:top w:val="none" w:sz="0" w:space="0" w:color="auto"/>
                <w:left w:val="none" w:sz="0" w:space="0" w:color="auto"/>
                <w:bottom w:val="none" w:sz="0" w:space="0" w:color="auto"/>
                <w:right w:val="none" w:sz="0" w:space="0" w:color="auto"/>
              </w:divBdr>
            </w:div>
            <w:div w:id="1923447396">
              <w:marLeft w:val="0"/>
              <w:marRight w:val="0"/>
              <w:marTop w:val="0"/>
              <w:marBottom w:val="0"/>
              <w:divBdr>
                <w:top w:val="none" w:sz="0" w:space="0" w:color="auto"/>
                <w:left w:val="none" w:sz="0" w:space="0" w:color="auto"/>
                <w:bottom w:val="none" w:sz="0" w:space="0" w:color="auto"/>
                <w:right w:val="none" w:sz="0" w:space="0" w:color="auto"/>
              </w:divBdr>
            </w:div>
            <w:div w:id="1923685939">
              <w:marLeft w:val="0"/>
              <w:marRight w:val="0"/>
              <w:marTop w:val="0"/>
              <w:marBottom w:val="0"/>
              <w:divBdr>
                <w:top w:val="none" w:sz="0" w:space="0" w:color="auto"/>
                <w:left w:val="none" w:sz="0" w:space="0" w:color="auto"/>
                <w:bottom w:val="none" w:sz="0" w:space="0" w:color="auto"/>
                <w:right w:val="none" w:sz="0" w:space="0" w:color="auto"/>
              </w:divBdr>
            </w:div>
            <w:div w:id="1924488785">
              <w:marLeft w:val="0"/>
              <w:marRight w:val="0"/>
              <w:marTop w:val="0"/>
              <w:marBottom w:val="0"/>
              <w:divBdr>
                <w:top w:val="none" w:sz="0" w:space="0" w:color="auto"/>
                <w:left w:val="none" w:sz="0" w:space="0" w:color="auto"/>
                <w:bottom w:val="none" w:sz="0" w:space="0" w:color="auto"/>
                <w:right w:val="none" w:sz="0" w:space="0" w:color="auto"/>
              </w:divBdr>
            </w:div>
            <w:div w:id="1924600946">
              <w:marLeft w:val="0"/>
              <w:marRight w:val="0"/>
              <w:marTop w:val="0"/>
              <w:marBottom w:val="0"/>
              <w:divBdr>
                <w:top w:val="none" w:sz="0" w:space="0" w:color="auto"/>
                <w:left w:val="none" w:sz="0" w:space="0" w:color="auto"/>
                <w:bottom w:val="none" w:sz="0" w:space="0" w:color="auto"/>
                <w:right w:val="none" w:sz="0" w:space="0" w:color="auto"/>
              </w:divBdr>
            </w:div>
            <w:div w:id="1925264910">
              <w:marLeft w:val="0"/>
              <w:marRight w:val="0"/>
              <w:marTop w:val="0"/>
              <w:marBottom w:val="0"/>
              <w:divBdr>
                <w:top w:val="none" w:sz="0" w:space="0" w:color="auto"/>
                <w:left w:val="none" w:sz="0" w:space="0" w:color="auto"/>
                <w:bottom w:val="none" w:sz="0" w:space="0" w:color="auto"/>
                <w:right w:val="none" w:sz="0" w:space="0" w:color="auto"/>
              </w:divBdr>
            </w:div>
            <w:div w:id="1925338475">
              <w:marLeft w:val="0"/>
              <w:marRight w:val="0"/>
              <w:marTop w:val="0"/>
              <w:marBottom w:val="0"/>
              <w:divBdr>
                <w:top w:val="none" w:sz="0" w:space="0" w:color="auto"/>
                <w:left w:val="none" w:sz="0" w:space="0" w:color="auto"/>
                <w:bottom w:val="none" w:sz="0" w:space="0" w:color="auto"/>
                <w:right w:val="none" w:sz="0" w:space="0" w:color="auto"/>
              </w:divBdr>
            </w:div>
            <w:div w:id="1926721840">
              <w:marLeft w:val="0"/>
              <w:marRight w:val="0"/>
              <w:marTop w:val="0"/>
              <w:marBottom w:val="0"/>
              <w:divBdr>
                <w:top w:val="none" w:sz="0" w:space="0" w:color="auto"/>
                <w:left w:val="none" w:sz="0" w:space="0" w:color="auto"/>
                <w:bottom w:val="none" w:sz="0" w:space="0" w:color="auto"/>
                <w:right w:val="none" w:sz="0" w:space="0" w:color="auto"/>
              </w:divBdr>
            </w:div>
            <w:div w:id="1927231046">
              <w:marLeft w:val="0"/>
              <w:marRight w:val="0"/>
              <w:marTop w:val="0"/>
              <w:marBottom w:val="0"/>
              <w:divBdr>
                <w:top w:val="none" w:sz="0" w:space="0" w:color="auto"/>
                <w:left w:val="none" w:sz="0" w:space="0" w:color="auto"/>
                <w:bottom w:val="none" w:sz="0" w:space="0" w:color="auto"/>
                <w:right w:val="none" w:sz="0" w:space="0" w:color="auto"/>
              </w:divBdr>
            </w:div>
            <w:div w:id="1928221311">
              <w:marLeft w:val="0"/>
              <w:marRight w:val="0"/>
              <w:marTop w:val="0"/>
              <w:marBottom w:val="0"/>
              <w:divBdr>
                <w:top w:val="none" w:sz="0" w:space="0" w:color="auto"/>
                <w:left w:val="none" w:sz="0" w:space="0" w:color="auto"/>
                <w:bottom w:val="none" w:sz="0" w:space="0" w:color="auto"/>
                <w:right w:val="none" w:sz="0" w:space="0" w:color="auto"/>
              </w:divBdr>
            </w:div>
            <w:div w:id="1928728159">
              <w:marLeft w:val="0"/>
              <w:marRight w:val="0"/>
              <w:marTop w:val="0"/>
              <w:marBottom w:val="0"/>
              <w:divBdr>
                <w:top w:val="none" w:sz="0" w:space="0" w:color="auto"/>
                <w:left w:val="none" w:sz="0" w:space="0" w:color="auto"/>
                <w:bottom w:val="none" w:sz="0" w:space="0" w:color="auto"/>
                <w:right w:val="none" w:sz="0" w:space="0" w:color="auto"/>
              </w:divBdr>
            </w:div>
            <w:div w:id="1928952834">
              <w:marLeft w:val="0"/>
              <w:marRight w:val="0"/>
              <w:marTop w:val="0"/>
              <w:marBottom w:val="0"/>
              <w:divBdr>
                <w:top w:val="none" w:sz="0" w:space="0" w:color="auto"/>
                <w:left w:val="none" w:sz="0" w:space="0" w:color="auto"/>
                <w:bottom w:val="none" w:sz="0" w:space="0" w:color="auto"/>
                <w:right w:val="none" w:sz="0" w:space="0" w:color="auto"/>
              </w:divBdr>
            </w:div>
            <w:div w:id="1929078615">
              <w:marLeft w:val="0"/>
              <w:marRight w:val="0"/>
              <w:marTop w:val="0"/>
              <w:marBottom w:val="0"/>
              <w:divBdr>
                <w:top w:val="none" w:sz="0" w:space="0" w:color="auto"/>
                <w:left w:val="none" w:sz="0" w:space="0" w:color="auto"/>
                <w:bottom w:val="none" w:sz="0" w:space="0" w:color="auto"/>
                <w:right w:val="none" w:sz="0" w:space="0" w:color="auto"/>
              </w:divBdr>
            </w:div>
            <w:div w:id="1930845887">
              <w:marLeft w:val="0"/>
              <w:marRight w:val="0"/>
              <w:marTop w:val="0"/>
              <w:marBottom w:val="0"/>
              <w:divBdr>
                <w:top w:val="none" w:sz="0" w:space="0" w:color="auto"/>
                <w:left w:val="none" w:sz="0" w:space="0" w:color="auto"/>
                <w:bottom w:val="none" w:sz="0" w:space="0" w:color="auto"/>
                <w:right w:val="none" w:sz="0" w:space="0" w:color="auto"/>
              </w:divBdr>
            </w:div>
            <w:div w:id="1935938040">
              <w:marLeft w:val="0"/>
              <w:marRight w:val="0"/>
              <w:marTop w:val="0"/>
              <w:marBottom w:val="0"/>
              <w:divBdr>
                <w:top w:val="none" w:sz="0" w:space="0" w:color="auto"/>
                <w:left w:val="none" w:sz="0" w:space="0" w:color="auto"/>
                <w:bottom w:val="none" w:sz="0" w:space="0" w:color="auto"/>
                <w:right w:val="none" w:sz="0" w:space="0" w:color="auto"/>
              </w:divBdr>
            </w:div>
            <w:div w:id="1936086210">
              <w:marLeft w:val="0"/>
              <w:marRight w:val="0"/>
              <w:marTop w:val="0"/>
              <w:marBottom w:val="0"/>
              <w:divBdr>
                <w:top w:val="none" w:sz="0" w:space="0" w:color="auto"/>
                <w:left w:val="none" w:sz="0" w:space="0" w:color="auto"/>
                <w:bottom w:val="none" w:sz="0" w:space="0" w:color="auto"/>
                <w:right w:val="none" w:sz="0" w:space="0" w:color="auto"/>
              </w:divBdr>
            </w:div>
            <w:div w:id="1937009899">
              <w:marLeft w:val="0"/>
              <w:marRight w:val="0"/>
              <w:marTop w:val="0"/>
              <w:marBottom w:val="0"/>
              <w:divBdr>
                <w:top w:val="none" w:sz="0" w:space="0" w:color="auto"/>
                <w:left w:val="none" w:sz="0" w:space="0" w:color="auto"/>
                <w:bottom w:val="none" w:sz="0" w:space="0" w:color="auto"/>
                <w:right w:val="none" w:sz="0" w:space="0" w:color="auto"/>
              </w:divBdr>
            </w:div>
            <w:div w:id="1940334414">
              <w:marLeft w:val="0"/>
              <w:marRight w:val="0"/>
              <w:marTop w:val="0"/>
              <w:marBottom w:val="0"/>
              <w:divBdr>
                <w:top w:val="none" w:sz="0" w:space="0" w:color="auto"/>
                <w:left w:val="none" w:sz="0" w:space="0" w:color="auto"/>
                <w:bottom w:val="none" w:sz="0" w:space="0" w:color="auto"/>
                <w:right w:val="none" w:sz="0" w:space="0" w:color="auto"/>
              </w:divBdr>
            </w:div>
            <w:div w:id="1940408586">
              <w:marLeft w:val="0"/>
              <w:marRight w:val="0"/>
              <w:marTop w:val="0"/>
              <w:marBottom w:val="0"/>
              <w:divBdr>
                <w:top w:val="none" w:sz="0" w:space="0" w:color="auto"/>
                <w:left w:val="none" w:sz="0" w:space="0" w:color="auto"/>
                <w:bottom w:val="none" w:sz="0" w:space="0" w:color="auto"/>
                <w:right w:val="none" w:sz="0" w:space="0" w:color="auto"/>
              </w:divBdr>
            </w:div>
            <w:div w:id="1945260368">
              <w:marLeft w:val="0"/>
              <w:marRight w:val="0"/>
              <w:marTop w:val="0"/>
              <w:marBottom w:val="0"/>
              <w:divBdr>
                <w:top w:val="none" w:sz="0" w:space="0" w:color="auto"/>
                <w:left w:val="none" w:sz="0" w:space="0" w:color="auto"/>
                <w:bottom w:val="none" w:sz="0" w:space="0" w:color="auto"/>
                <w:right w:val="none" w:sz="0" w:space="0" w:color="auto"/>
              </w:divBdr>
            </w:div>
            <w:div w:id="1945457731">
              <w:marLeft w:val="0"/>
              <w:marRight w:val="0"/>
              <w:marTop w:val="0"/>
              <w:marBottom w:val="0"/>
              <w:divBdr>
                <w:top w:val="none" w:sz="0" w:space="0" w:color="auto"/>
                <w:left w:val="none" w:sz="0" w:space="0" w:color="auto"/>
                <w:bottom w:val="none" w:sz="0" w:space="0" w:color="auto"/>
                <w:right w:val="none" w:sz="0" w:space="0" w:color="auto"/>
              </w:divBdr>
            </w:div>
            <w:div w:id="1946957702">
              <w:marLeft w:val="0"/>
              <w:marRight w:val="0"/>
              <w:marTop w:val="0"/>
              <w:marBottom w:val="0"/>
              <w:divBdr>
                <w:top w:val="none" w:sz="0" w:space="0" w:color="auto"/>
                <w:left w:val="none" w:sz="0" w:space="0" w:color="auto"/>
                <w:bottom w:val="none" w:sz="0" w:space="0" w:color="auto"/>
                <w:right w:val="none" w:sz="0" w:space="0" w:color="auto"/>
              </w:divBdr>
            </w:div>
            <w:div w:id="1950309853">
              <w:marLeft w:val="0"/>
              <w:marRight w:val="0"/>
              <w:marTop w:val="0"/>
              <w:marBottom w:val="0"/>
              <w:divBdr>
                <w:top w:val="none" w:sz="0" w:space="0" w:color="auto"/>
                <w:left w:val="none" w:sz="0" w:space="0" w:color="auto"/>
                <w:bottom w:val="none" w:sz="0" w:space="0" w:color="auto"/>
                <w:right w:val="none" w:sz="0" w:space="0" w:color="auto"/>
              </w:divBdr>
            </w:div>
            <w:div w:id="1950814926">
              <w:marLeft w:val="0"/>
              <w:marRight w:val="0"/>
              <w:marTop w:val="0"/>
              <w:marBottom w:val="0"/>
              <w:divBdr>
                <w:top w:val="none" w:sz="0" w:space="0" w:color="auto"/>
                <w:left w:val="none" w:sz="0" w:space="0" w:color="auto"/>
                <w:bottom w:val="none" w:sz="0" w:space="0" w:color="auto"/>
                <w:right w:val="none" w:sz="0" w:space="0" w:color="auto"/>
              </w:divBdr>
            </w:div>
            <w:div w:id="1951207912">
              <w:marLeft w:val="0"/>
              <w:marRight w:val="0"/>
              <w:marTop w:val="0"/>
              <w:marBottom w:val="0"/>
              <w:divBdr>
                <w:top w:val="none" w:sz="0" w:space="0" w:color="auto"/>
                <w:left w:val="none" w:sz="0" w:space="0" w:color="auto"/>
                <w:bottom w:val="none" w:sz="0" w:space="0" w:color="auto"/>
                <w:right w:val="none" w:sz="0" w:space="0" w:color="auto"/>
              </w:divBdr>
            </w:div>
            <w:div w:id="1953126351">
              <w:marLeft w:val="0"/>
              <w:marRight w:val="0"/>
              <w:marTop w:val="0"/>
              <w:marBottom w:val="0"/>
              <w:divBdr>
                <w:top w:val="none" w:sz="0" w:space="0" w:color="auto"/>
                <w:left w:val="none" w:sz="0" w:space="0" w:color="auto"/>
                <w:bottom w:val="none" w:sz="0" w:space="0" w:color="auto"/>
                <w:right w:val="none" w:sz="0" w:space="0" w:color="auto"/>
              </w:divBdr>
            </w:div>
            <w:div w:id="1957133039">
              <w:marLeft w:val="0"/>
              <w:marRight w:val="0"/>
              <w:marTop w:val="0"/>
              <w:marBottom w:val="0"/>
              <w:divBdr>
                <w:top w:val="none" w:sz="0" w:space="0" w:color="auto"/>
                <w:left w:val="none" w:sz="0" w:space="0" w:color="auto"/>
                <w:bottom w:val="none" w:sz="0" w:space="0" w:color="auto"/>
                <w:right w:val="none" w:sz="0" w:space="0" w:color="auto"/>
              </w:divBdr>
            </w:div>
            <w:div w:id="1957448776">
              <w:marLeft w:val="0"/>
              <w:marRight w:val="0"/>
              <w:marTop w:val="0"/>
              <w:marBottom w:val="0"/>
              <w:divBdr>
                <w:top w:val="none" w:sz="0" w:space="0" w:color="auto"/>
                <w:left w:val="none" w:sz="0" w:space="0" w:color="auto"/>
                <w:bottom w:val="none" w:sz="0" w:space="0" w:color="auto"/>
                <w:right w:val="none" w:sz="0" w:space="0" w:color="auto"/>
              </w:divBdr>
            </w:div>
            <w:div w:id="1959990850">
              <w:marLeft w:val="0"/>
              <w:marRight w:val="0"/>
              <w:marTop w:val="0"/>
              <w:marBottom w:val="0"/>
              <w:divBdr>
                <w:top w:val="none" w:sz="0" w:space="0" w:color="auto"/>
                <w:left w:val="none" w:sz="0" w:space="0" w:color="auto"/>
                <w:bottom w:val="none" w:sz="0" w:space="0" w:color="auto"/>
                <w:right w:val="none" w:sz="0" w:space="0" w:color="auto"/>
              </w:divBdr>
            </w:div>
            <w:div w:id="1960144497">
              <w:marLeft w:val="0"/>
              <w:marRight w:val="0"/>
              <w:marTop w:val="0"/>
              <w:marBottom w:val="0"/>
              <w:divBdr>
                <w:top w:val="none" w:sz="0" w:space="0" w:color="auto"/>
                <w:left w:val="none" w:sz="0" w:space="0" w:color="auto"/>
                <w:bottom w:val="none" w:sz="0" w:space="0" w:color="auto"/>
                <w:right w:val="none" w:sz="0" w:space="0" w:color="auto"/>
              </w:divBdr>
            </w:div>
            <w:div w:id="1961953720">
              <w:marLeft w:val="0"/>
              <w:marRight w:val="0"/>
              <w:marTop w:val="0"/>
              <w:marBottom w:val="0"/>
              <w:divBdr>
                <w:top w:val="none" w:sz="0" w:space="0" w:color="auto"/>
                <w:left w:val="none" w:sz="0" w:space="0" w:color="auto"/>
                <w:bottom w:val="none" w:sz="0" w:space="0" w:color="auto"/>
                <w:right w:val="none" w:sz="0" w:space="0" w:color="auto"/>
              </w:divBdr>
            </w:div>
            <w:div w:id="1961959416">
              <w:marLeft w:val="0"/>
              <w:marRight w:val="0"/>
              <w:marTop w:val="0"/>
              <w:marBottom w:val="0"/>
              <w:divBdr>
                <w:top w:val="none" w:sz="0" w:space="0" w:color="auto"/>
                <w:left w:val="none" w:sz="0" w:space="0" w:color="auto"/>
                <w:bottom w:val="none" w:sz="0" w:space="0" w:color="auto"/>
                <w:right w:val="none" w:sz="0" w:space="0" w:color="auto"/>
              </w:divBdr>
            </w:div>
            <w:div w:id="1966501199">
              <w:marLeft w:val="0"/>
              <w:marRight w:val="0"/>
              <w:marTop w:val="0"/>
              <w:marBottom w:val="0"/>
              <w:divBdr>
                <w:top w:val="none" w:sz="0" w:space="0" w:color="auto"/>
                <w:left w:val="none" w:sz="0" w:space="0" w:color="auto"/>
                <w:bottom w:val="none" w:sz="0" w:space="0" w:color="auto"/>
                <w:right w:val="none" w:sz="0" w:space="0" w:color="auto"/>
              </w:divBdr>
            </w:div>
            <w:div w:id="1966883108">
              <w:marLeft w:val="0"/>
              <w:marRight w:val="0"/>
              <w:marTop w:val="0"/>
              <w:marBottom w:val="0"/>
              <w:divBdr>
                <w:top w:val="none" w:sz="0" w:space="0" w:color="auto"/>
                <w:left w:val="none" w:sz="0" w:space="0" w:color="auto"/>
                <w:bottom w:val="none" w:sz="0" w:space="0" w:color="auto"/>
                <w:right w:val="none" w:sz="0" w:space="0" w:color="auto"/>
              </w:divBdr>
            </w:div>
            <w:div w:id="1967544203">
              <w:marLeft w:val="0"/>
              <w:marRight w:val="0"/>
              <w:marTop w:val="0"/>
              <w:marBottom w:val="0"/>
              <w:divBdr>
                <w:top w:val="none" w:sz="0" w:space="0" w:color="auto"/>
                <w:left w:val="none" w:sz="0" w:space="0" w:color="auto"/>
                <w:bottom w:val="none" w:sz="0" w:space="0" w:color="auto"/>
                <w:right w:val="none" w:sz="0" w:space="0" w:color="auto"/>
              </w:divBdr>
            </w:div>
            <w:div w:id="1968781791">
              <w:marLeft w:val="0"/>
              <w:marRight w:val="0"/>
              <w:marTop w:val="0"/>
              <w:marBottom w:val="0"/>
              <w:divBdr>
                <w:top w:val="none" w:sz="0" w:space="0" w:color="auto"/>
                <w:left w:val="none" w:sz="0" w:space="0" w:color="auto"/>
                <w:bottom w:val="none" w:sz="0" w:space="0" w:color="auto"/>
                <w:right w:val="none" w:sz="0" w:space="0" w:color="auto"/>
              </w:divBdr>
            </w:div>
            <w:div w:id="1972594082">
              <w:marLeft w:val="0"/>
              <w:marRight w:val="0"/>
              <w:marTop w:val="0"/>
              <w:marBottom w:val="0"/>
              <w:divBdr>
                <w:top w:val="none" w:sz="0" w:space="0" w:color="auto"/>
                <w:left w:val="none" w:sz="0" w:space="0" w:color="auto"/>
                <w:bottom w:val="none" w:sz="0" w:space="0" w:color="auto"/>
                <w:right w:val="none" w:sz="0" w:space="0" w:color="auto"/>
              </w:divBdr>
            </w:div>
            <w:div w:id="1973438328">
              <w:marLeft w:val="0"/>
              <w:marRight w:val="0"/>
              <w:marTop w:val="0"/>
              <w:marBottom w:val="0"/>
              <w:divBdr>
                <w:top w:val="none" w:sz="0" w:space="0" w:color="auto"/>
                <w:left w:val="none" w:sz="0" w:space="0" w:color="auto"/>
                <w:bottom w:val="none" w:sz="0" w:space="0" w:color="auto"/>
                <w:right w:val="none" w:sz="0" w:space="0" w:color="auto"/>
              </w:divBdr>
            </w:div>
            <w:div w:id="1974477337">
              <w:marLeft w:val="0"/>
              <w:marRight w:val="0"/>
              <w:marTop w:val="0"/>
              <w:marBottom w:val="0"/>
              <w:divBdr>
                <w:top w:val="none" w:sz="0" w:space="0" w:color="auto"/>
                <w:left w:val="none" w:sz="0" w:space="0" w:color="auto"/>
                <w:bottom w:val="none" w:sz="0" w:space="0" w:color="auto"/>
                <w:right w:val="none" w:sz="0" w:space="0" w:color="auto"/>
              </w:divBdr>
            </w:div>
            <w:div w:id="1975527145">
              <w:marLeft w:val="0"/>
              <w:marRight w:val="0"/>
              <w:marTop w:val="0"/>
              <w:marBottom w:val="0"/>
              <w:divBdr>
                <w:top w:val="none" w:sz="0" w:space="0" w:color="auto"/>
                <w:left w:val="none" w:sz="0" w:space="0" w:color="auto"/>
                <w:bottom w:val="none" w:sz="0" w:space="0" w:color="auto"/>
                <w:right w:val="none" w:sz="0" w:space="0" w:color="auto"/>
              </w:divBdr>
            </w:div>
            <w:div w:id="1977754281">
              <w:marLeft w:val="0"/>
              <w:marRight w:val="0"/>
              <w:marTop w:val="0"/>
              <w:marBottom w:val="0"/>
              <w:divBdr>
                <w:top w:val="none" w:sz="0" w:space="0" w:color="auto"/>
                <w:left w:val="none" w:sz="0" w:space="0" w:color="auto"/>
                <w:bottom w:val="none" w:sz="0" w:space="0" w:color="auto"/>
                <w:right w:val="none" w:sz="0" w:space="0" w:color="auto"/>
              </w:divBdr>
            </w:div>
            <w:div w:id="1978221187">
              <w:marLeft w:val="0"/>
              <w:marRight w:val="0"/>
              <w:marTop w:val="0"/>
              <w:marBottom w:val="0"/>
              <w:divBdr>
                <w:top w:val="none" w:sz="0" w:space="0" w:color="auto"/>
                <w:left w:val="none" w:sz="0" w:space="0" w:color="auto"/>
                <w:bottom w:val="none" w:sz="0" w:space="0" w:color="auto"/>
                <w:right w:val="none" w:sz="0" w:space="0" w:color="auto"/>
              </w:divBdr>
            </w:div>
            <w:div w:id="1978798551">
              <w:marLeft w:val="0"/>
              <w:marRight w:val="0"/>
              <w:marTop w:val="0"/>
              <w:marBottom w:val="0"/>
              <w:divBdr>
                <w:top w:val="none" w:sz="0" w:space="0" w:color="auto"/>
                <w:left w:val="none" w:sz="0" w:space="0" w:color="auto"/>
                <w:bottom w:val="none" w:sz="0" w:space="0" w:color="auto"/>
                <w:right w:val="none" w:sz="0" w:space="0" w:color="auto"/>
              </w:divBdr>
            </w:div>
            <w:div w:id="1978996111">
              <w:marLeft w:val="0"/>
              <w:marRight w:val="0"/>
              <w:marTop w:val="0"/>
              <w:marBottom w:val="0"/>
              <w:divBdr>
                <w:top w:val="none" w:sz="0" w:space="0" w:color="auto"/>
                <w:left w:val="none" w:sz="0" w:space="0" w:color="auto"/>
                <w:bottom w:val="none" w:sz="0" w:space="0" w:color="auto"/>
                <w:right w:val="none" w:sz="0" w:space="0" w:color="auto"/>
              </w:divBdr>
            </w:div>
            <w:div w:id="1979146592">
              <w:marLeft w:val="0"/>
              <w:marRight w:val="0"/>
              <w:marTop w:val="0"/>
              <w:marBottom w:val="0"/>
              <w:divBdr>
                <w:top w:val="none" w:sz="0" w:space="0" w:color="auto"/>
                <w:left w:val="none" w:sz="0" w:space="0" w:color="auto"/>
                <w:bottom w:val="none" w:sz="0" w:space="0" w:color="auto"/>
                <w:right w:val="none" w:sz="0" w:space="0" w:color="auto"/>
              </w:divBdr>
            </w:div>
            <w:div w:id="1980111507">
              <w:marLeft w:val="0"/>
              <w:marRight w:val="0"/>
              <w:marTop w:val="0"/>
              <w:marBottom w:val="0"/>
              <w:divBdr>
                <w:top w:val="none" w:sz="0" w:space="0" w:color="auto"/>
                <w:left w:val="none" w:sz="0" w:space="0" w:color="auto"/>
                <w:bottom w:val="none" w:sz="0" w:space="0" w:color="auto"/>
                <w:right w:val="none" w:sz="0" w:space="0" w:color="auto"/>
              </w:divBdr>
            </w:div>
            <w:div w:id="1980260664">
              <w:marLeft w:val="0"/>
              <w:marRight w:val="0"/>
              <w:marTop w:val="0"/>
              <w:marBottom w:val="0"/>
              <w:divBdr>
                <w:top w:val="none" w:sz="0" w:space="0" w:color="auto"/>
                <w:left w:val="none" w:sz="0" w:space="0" w:color="auto"/>
                <w:bottom w:val="none" w:sz="0" w:space="0" w:color="auto"/>
                <w:right w:val="none" w:sz="0" w:space="0" w:color="auto"/>
              </w:divBdr>
            </w:div>
            <w:div w:id="1980571815">
              <w:marLeft w:val="0"/>
              <w:marRight w:val="0"/>
              <w:marTop w:val="0"/>
              <w:marBottom w:val="0"/>
              <w:divBdr>
                <w:top w:val="none" w:sz="0" w:space="0" w:color="auto"/>
                <w:left w:val="none" w:sz="0" w:space="0" w:color="auto"/>
                <w:bottom w:val="none" w:sz="0" w:space="0" w:color="auto"/>
                <w:right w:val="none" w:sz="0" w:space="0" w:color="auto"/>
              </w:divBdr>
            </w:div>
            <w:div w:id="1981688979">
              <w:marLeft w:val="0"/>
              <w:marRight w:val="0"/>
              <w:marTop w:val="0"/>
              <w:marBottom w:val="0"/>
              <w:divBdr>
                <w:top w:val="none" w:sz="0" w:space="0" w:color="auto"/>
                <w:left w:val="none" w:sz="0" w:space="0" w:color="auto"/>
                <w:bottom w:val="none" w:sz="0" w:space="0" w:color="auto"/>
                <w:right w:val="none" w:sz="0" w:space="0" w:color="auto"/>
              </w:divBdr>
            </w:div>
            <w:div w:id="1982955136">
              <w:marLeft w:val="0"/>
              <w:marRight w:val="0"/>
              <w:marTop w:val="0"/>
              <w:marBottom w:val="0"/>
              <w:divBdr>
                <w:top w:val="none" w:sz="0" w:space="0" w:color="auto"/>
                <w:left w:val="none" w:sz="0" w:space="0" w:color="auto"/>
                <w:bottom w:val="none" w:sz="0" w:space="0" w:color="auto"/>
                <w:right w:val="none" w:sz="0" w:space="0" w:color="auto"/>
              </w:divBdr>
            </w:div>
            <w:div w:id="1988585486">
              <w:marLeft w:val="0"/>
              <w:marRight w:val="0"/>
              <w:marTop w:val="0"/>
              <w:marBottom w:val="0"/>
              <w:divBdr>
                <w:top w:val="none" w:sz="0" w:space="0" w:color="auto"/>
                <w:left w:val="none" w:sz="0" w:space="0" w:color="auto"/>
                <w:bottom w:val="none" w:sz="0" w:space="0" w:color="auto"/>
                <w:right w:val="none" w:sz="0" w:space="0" w:color="auto"/>
              </w:divBdr>
            </w:div>
            <w:div w:id="1992325232">
              <w:marLeft w:val="0"/>
              <w:marRight w:val="0"/>
              <w:marTop w:val="0"/>
              <w:marBottom w:val="0"/>
              <w:divBdr>
                <w:top w:val="none" w:sz="0" w:space="0" w:color="auto"/>
                <w:left w:val="none" w:sz="0" w:space="0" w:color="auto"/>
                <w:bottom w:val="none" w:sz="0" w:space="0" w:color="auto"/>
                <w:right w:val="none" w:sz="0" w:space="0" w:color="auto"/>
              </w:divBdr>
            </w:div>
            <w:div w:id="1996301902">
              <w:marLeft w:val="0"/>
              <w:marRight w:val="0"/>
              <w:marTop w:val="0"/>
              <w:marBottom w:val="0"/>
              <w:divBdr>
                <w:top w:val="none" w:sz="0" w:space="0" w:color="auto"/>
                <w:left w:val="none" w:sz="0" w:space="0" w:color="auto"/>
                <w:bottom w:val="none" w:sz="0" w:space="0" w:color="auto"/>
                <w:right w:val="none" w:sz="0" w:space="0" w:color="auto"/>
              </w:divBdr>
            </w:div>
            <w:div w:id="1998681388">
              <w:marLeft w:val="0"/>
              <w:marRight w:val="0"/>
              <w:marTop w:val="0"/>
              <w:marBottom w:val="0"/>
              <w:divBdr>
                <w:top w:val="none" w:sz="0" w:space="0" w:color="auto"/>
                <w:left w:val="none" w:sz="0" w:space="0" w:color="auto"/>
                <w:bottom w:val="none" w:sz="0" w:space="0" w:color="auto"/>
                <w:right w:val="none" w:sz="0" w:space="0" w:color="auto"/>
              </w:divBdr>
            </w:div>
            <w:div w:id="1999729381">
              <w:marLeft w:val="0"/>
              <w:marRight w:val="0"/>
              <w:marTop w:val="0"/>
              <w:marBottom w:val="0"/>
              <w:divBdr>
                <w:top w:val="none" w:sz="0" w:space="0" w:color="auto"/>
                <w:left w:val="none" w:sz="0" w:space="0" w:color="auto"/>
                <w:bottom w:val="none" w:sz="0" w:space="0" w:color="auto"/>
                <w:right w:val="none" w:sz="0" w:space="0" w:color="auto"/>
              </w:divBdr>
            </w:div>
            <w:div w:id="2000303409">
              <w:marLeft w:val="0"/>
              <w:marRight w:val="0"/>
              <w:marTop w:val="0"/>
              <w:marBottom w:val="0"/>
              <w:divBdr>
                <w:top w:val="none" w:sz="0" w:space="0" w:color="auto"/>
                <w:left w:val="none" w:sz="0" w:space="0" w:color="auto"/>
                <w:bottom w:val="none" w:sz="0" w:space="0" w:color="auto"/>
                <w:right w:val="none" w:sz="0" w:space="0" w:color="auto"/>
              </w:divBdr>
            </w:div>
            <w:div w:id="2002736036">
              <w:marLeft w:val="0"/>
              <w:marRight w:val="0"/>
              <w:marTop w:val="0"/>
              <w:marBottom w:val="0"/>
              <w:divBdr>
                <w:top w:val="none" w:sz="0" w:space="0" w:color="auto"/>
                <w:left w:val="none" w:sz="0" w:space="0" w:color="auto"/>
                <w:bottom w:val="none" w:sz="0" w:space="0" w:color="auto"/>
                <w:right w:val="none" w:sz="0" w:space="0" w:color="auto"/>
              </w:divBdr>
            </w:div>
            <w:div w:id="2003000026">
              <w:marLeft w:val="0"/>
              <w:marRight w:val="0"/>
              <w:marTop w:val="0"/>
              <w:marBottom w:val="0"/>
              <w:divBdr>
                <w:top w:val="none" w:sz="0" w:space="0" w:color="auto"/>
                <w:left w:val="none" w:sz="0" w:space="0" w:color="auto"/>
                <w:bottom w:val="none" w:sz="0" w:space="0" w:color="auto"/>
                <w:right w:val="none" w:sz="0" w:space="0" w:color="auto"/>
              </w:divBdr>
            </w:div>
            <w:div w:id="2006085988">
              <w:marLeft w:val="0"/>
              <w:marRight w:val="0"/>
              <w:marTop w:val="0"/>
              <w:marBottom w:val="0"/>
              <w:divBdr>
                <w:top w:val="none" w:sz="0" w:space="0" w:color="auto"/>
                <w:left w:val="none" w:sz="0" w:space="0" w:color="auto"/>
                <w:bottom w:val="none" w:sz="0" w:space="0" w:color="auto"/>
                <w:right w:val="none" w:sz="0" w:space="0" w:color="auto"/>
              </w:divBdr>
            </w:div>
            <w:div w:id="2007324053">
              <w:marLeft w:val="0"/>
              <w:marRight w:val="0"/>
              <w:marTop w:val="0"/>
              <w:marBottom w:val="0"/>
              <w:divBdr>
                <w:top w:val="none" w:sz="0" w:space="0" w:color="auto"/>
                <w:left w:val="none" w:sz="0" w:space="0" w:color="auto"/>
                <w:bottom w:val="none" w:sz="0" w:space="0" w:color="auto"/>
                <w:right w:val="none" w:sz="0" w:space="0" w:color="auto"/>
              </w:divBdr>
            </w:div>
            <w:div w:id="2008434775">
              <w:marLeft w:val="0"/>
              <w:marRight w:val="0"/>
              <w:marTop w:val="0"/>
              <w:marBottom w:val="0"/>
              <w:divBdr>
                <w:top w:val="none" w:sz="0" w:space="0" w:color="auto"/>
                <w:left w:val="none" w:sz="0" w:space="0" w:color="auto"/>
                <w:bottom w:val="none" w:sz="0" w:space="0" w:color="auto"/>
                <w:right w:val="none" w:sz="0" w:space="0" w:color="auto"/>
              </w:divBdr>
            </w:div>
            <w:div w:id="2009745625">
              <w:marLeft w:val="0"/>
              <w:marRight w:val="0"/>
              <w:marTop w:val="0"/>
              <w:marBottom w:val="0"/>
              <w:divBdr>
                <w:top w:val="none" w:sz="0" w:space="0" w:color="auto"/>
                <w:left w:val="none" w:sz="0" w:space="0" w:color="auto"/>
                <w:bottom w:val="none" w:sz="0" w:space="0" w:color="auto"/>
                <w:right w:val="none" w:sz="0" w:space="0" w:color="auto"/>
              </w:divBdr>
            </w:div>
            <w:div w:id="2011177417">
              <w:marLeft w:val="0"/>
              <w:marRight w:val="0"/>
              <w:marTop w:val="0"/>
              <w:marBottom w:val="0"/>
              <w:divBdr>
                <w:top w:val="none" w:sz="0" w:space="0" w:color="auto"/>
                <w:left w:val="none" w:sz="0" w:space="0" w:color="auto"/>
                <w:bottom w:val="none" w:sz="0" w:space="0" w:color="auto"/>
                <w:right w:val="none" w:sz="0" w:space="0" w:color="auto"/>
              </w:divBdr>
            </w:div>
            <w:div w:id="2011370534">
              <w:marLeft w:val="0"/>
              <w:marRight w:val="0"/>
              <w:marTop w:val="0"/>
              <w:marBottom w:val="0"/>
              <w:divBdr>
                <w:top w:val="none" w:sz="0" w:space="0" w:color="auto"/>
                <w:left w:val="none" w:sz="0" w:space="0" w:color="auto"/>
                <w:bottom w:val="none" w:sz="0" w:space="0" w:color="auto"/>
                <w:right w:val="none" w:sz="0" w:space="0" w:color="auto"/>
              </w:divBdr>
            </w:div>
            <w:div w:id="2011717529">
              <w:marLeft w:val="0"/>
              <w:marRight w:val="0"/>
              <w:marTop w:val="0"/>
              <w:marBottom w:val="0"/>
              <w:divBdr>
                <w:top w:val="none" w:sz="0" w:space="0" w:color="auto"/>
                <w:left w:val="none" w:sz="0" w:space="0" w:color="auto"/>
                <w:bottom w:val="none" w:sz="0" w:space="0" w:color="auto"/>
                <w:right w:val="none" w:sz="0" w:space="0" w:color="auto"/>
              </w:divBdr>
            </w:div>
            <w:div w:id="2013295934">
              <w:marLeft w:val="0"/>
              <w:marRight w:val="0"/>
              <w:marTop w:val="0"/>
              <w:marBottom w:val="0"/>
              <w:divBdr>
                <w:top w:val="none" w:sz="0" w:space="0" w:color="auto"/>
                <w:left w:val="none" w:sz="0" w:space="0" w:color="auto"/>
                <w:bottom w:val="none" w:sz="0" w:space="0" w:color="auto"/>
                <w:right w:val="none" w:sz="0" w:space="0" w:color="auto"/>
              </w:divBdr>
            </w:div>
            <w:div w:id="2014524673">
              <w:marLeft w:val="0"/>
              <w:marRight w:val="0"/>
              <w:marTop w:val="0"/>
              <w:marBottom w:val="0"/>
              <w:divBdr>
                <w:top w:val="none" w:sz="0" w:space="0" w:color="auto"/>
                <w:left w:val="none" w:sz="0" w:space="0" w:color="auto"/>
                <w:bottom w:val="none" w:sz="0" w:space="0" w:color="auto"/>
                <w:right w:val="none" w:sz="0" w:space="0" w:color="auto"/>
              </w:divBdr>
            </w:div>
            <w:div w:id="2014800897">
              <w:marLeft w:val="0"/>
              <w:marRight w:val="0"/>
              <w:marTop w:val="0"/>
              <w:marBottom w:val="0"/>
              <w:divBdr>
                <w:top w:val="none" w:sz="0" w:space="0" w:color="auto"/>
                <w:left w:val="none" w:sz="0" w:space="0" w:color="auto"/>
                <w:bottom w:val="none" w:sz="0" w:space="0" w:color="auto"/>
                <w:right w:val="none" w:sz="0" w:space="0" w:color="auto"/>
              </w:divBdr>
            </w:div>
            <w:div w:id="2016153478">
              <w:marLeft w:val="0"/>
              <w:marRight w:val="0"/>
              <w:marTop w:val="0"/>
              <w:marBottom w:val="0"/>
              <w:divBdr>
                <w:top w:val="none" w:sz="0" w:space="0" w:color="auto"/>
                <w:left w:val="none" w:sz="0" w:space="0" w:color="auto"/>
                <w:bottom w:val="none" w:sz="0" w:space="0" w:color="auto"/>
                <w:right w:val="none" w:sz="0" w:space="0" w:color="auto"/>
              </w:divBdr>
            </w:div>
            <w:div w:id="2017413157">
              <w:marLeft w:val="0"/>
              <w:marRight w:val="0"/>
              <w:marTop w:val="0"/>
              <w:marBottom w:val="0"/>
              <w:divBdr>
                <w:top w:val="none" w:sz="0" w:space="0" w:color="auto"/>
                <w:left w:val="none" w:sz="0" w:space="0" w:color="auto"/>
                <w:bottom w:val="none" w:sz="0" w:space="0" w:color="auto"/>
                <w:right w:val="none" w:sz="0" w:space="0" w:color="auto"/>
              </w:divBdr>
            </w:div>
            <w:div w:id="2017461935">
              <w:marLeft w:val="0"/>
              <w:marRight w:val="0"/>
              <w:marTop w:val="0"/>
              <w:marBottom w:val="0"/>
              <w:divBdr>
                <w:top w:val="none" w:sz="0" w:space="0" w:color="auto"/>
                <w:left w:val="none" w:sz="0" w:space="0" w:color="auto"/>
                <w:bottom w:val="none" w:sz="0" w:space="0" w:color="auto"/>
                <w:right w:val="none" w:sz="0" w:space="0" w:color="auto"/>
              </w:divBdr>
            </w:div>
            <w:div w:id="2018534983">
              <w:marLeft w:val="0"/>
              <w:marRight w:val="0"/>
              <w:marTop w:val="0"/>
              <w:marBottom w:val="0"/>
              <w:divBdr>
                <w:top w:val="none" w:sz="0" w:space="0" w:color="auto"/>
                <w:left w:val="none" w:sz="0" w:space="0" w:color="auto"/>
                <w:bottom w:val="none" w:sz="0" w:space="0" w:color="auto"/>
                <w:right w:val="none" w:sz="0" w:space="0" w:color="auto"/>
              </w:divBdr>
            </w:div>
            <w:div w:id="2019304061">
              <w:marLeft w:val="0"/>
              <w:marRight w:val="0"/>
              <w:marTop w:val="0"/>
              <w:marBottom w:val="0"/>
              <w:divBdr>
                <w:top w:val="none" w:sz="0" w:space="0" w:color="auto"/>
                <w:left w:val="none" w:sz="0" w:space="0" w:color="auto"/>
                <w:bottom w:val="none" w:sz="0" w:space="0" w:color="auto"/>
                <w:right w:val="none" w:sz="0" w:space="0" w:color="auto"/>
              </w:divBdr>
            </w:div>
            <w:div w:id="2019304756">
              <w:marLeft w:val="0"/>
              <w:marRight w:val="0"/>
              <w:marTop w:val="0"/>
              <w:marBottom w:val="0"/>
              <w:divBdr>
                <w:top w:val="none" w:sz="0" w:space="0" w:color="auto"/>
                <w:left w:val="none" w:sz="0" w:space="0" w:color="auto"/>
                <w:bottom w:val="none" w:sz="0" w:space="0" w:color="auto"/>
                <w:right w:val="none" w:sz="0" w:space="0" w:color="auto"/>
              </w:divBdr>
            </w:div>
            <w:div w:id="2020961342">
              <w:marLeft w:val="0"/>
              <w:marRight w:val="0"/>
              <w:marTop w:val="0"/>
              <w:marBottom w:val="0"/>
              <w:divBdr>
                <w:top w:val="none" w:sz="0" w:space="0" w:color="auto"/>
                <w:left w:val="none" w:sz="0" w:space="0" w:color="auto"/>
                <w:bottom w:val="none" w:sz="0" w:space="0" w:color="auto"/>
                <w:right w:val="none" w:sz="0" w:space="0" w:color="auto"/>
              </w:divBdr>
            </w:div>
            <w:div w:id="2021933729">
              <w:marLeft w:val="0"/>
              <w:marRight w:val="0"/>
              <w:marTop w:val="0"/>
              <w:marBottom w:val="0"/>
              <w:divBdr>
                <w:top w:val="none" w:sz="0" w:space="0" w:color="auto"/>
                <w:left w:val="none" w:sz="0" w:space="0" w:color="auto"/>
                <w:bottom w:val="none" w:sz="0" w:space="0" w:color="auto"/>
                <w:right w:val="none" w:sz="0" w:space="0" w:color="auto"/>
              </w:divBdr>
            </w:div>
            <w:div w:id="2022387026">
              <w:marLeft w:val="0"/>
              <w:marRight w:val="0"/>
              <w:marTop w:val="0"/>
              <w:marBottom w:val="0"/>
              <w:divBdr>
                <w:top w:val="none" w:sz="0" w:space="0" w:color="auto"/>
                <w:left w:val="none" w:sz="0" w:space="0" w:color="auto"/>
                <w:bottom w:val="none" w:sz="0" w:space="0" w:color="auto"/>
                <w:right w:val="none" w:sz="0" w:space="0" w:color="auto"/>
              </w:divBdr>
            </w:div>
            <w:div w:id="2023624524">
              <w:marLeft w:val="0"/>
              <w:marRight w:val="0"/>
              <w:marTop w:val="0"/>
              <w:marBottom w:val="0"/>
              <w:divBdr>
                <w:top w:val="none" w:sz="0" w:space="0" w:color="auto"/>
                <w:left w:val="none" w:sz="0" w:space="0" w:color="auto"/>
                <w:bottom w:val="none" w:sz="0" w:space="0" w:color="auto"/>
                <w:right w:val="none" w:sz="0" w:space="0" w:color="auto"/>
              </w:divBdr>
            </w:div>
            <w:div w:id="2023775468">
              <w:marLeft w:val="0"/>
              <w:marRight w:val="0"/>
              <w:marTop w:val="0"/>
              <w:marBottom w:val="0"/>
              <w:divBdr>
                <w:top w:val="none" w:sz="0" w:space="0" w:color="auto"/>
                <w:left w:val="none" w:sz="0" w:space="0" w:color="auto"/>
                <w:bottom w:val="none" w:sz="0" w:space="0" w:color="auto"/>
                <w:right w:val="none" w:sz="0" w:space="0" w:color="auto"/>
              </w:divBdr>
            </w:div>
            <w:div w:id="2023779961">
              <w:marLeft w:val="0"/>
              <w:marRight w:val="0"/>
              <w:marTop w:val="0"/>
              <w:marBottom w:val="0"/>
              <w:divBdr>
                <w:top w:val="none" w:sz="0" w:space="0" w:color="auto"/>
                <w:left w:val="none" w:sz="0" w:space="0" w:color="auto"/>
                <w:bottom w:val="none" w:sz="0" w:space="0" w:color="auto"/>
                <w:right w:val="none" w:sz="0" w:space="0" w:color="auto"/>
              </w:divBdr>
            </w:div>
            <w:div w:id="2025085068">
              <w:marLeft w:val="0"/>
              <w:marRight w:val="0"/>
              <w:marTop w:val="0"/>
              <w:marBottom w:val="0"/>
              <w:divBdr>
                <w:top w:val="none" w:sz="0" w:space="0" w:color="auto"/>
                <w:left w:val="none" w:sz="0" w:space="0" w:color="auto"/>
                <w:bottom w:val="none" w:sz="0" w:space="0" w:color="auto"/>
                <w:right w:val="none" w:sz="0" w:space="0" w:color="auto"/>
              </w:divBdr>
            </w:div>
            <w:div w:id="2026131288">
              <w:marLeft w:val="0"/>
              <w:marRight w:val="0"/>
              <w:marTop w:val="0"/>
              <w:marBottom w:val="0"/>
              <w:divBdr>
                <w:top w:val="none" w:sz="0" w:space="0" w:color="auto"/>
                <w:left w:val="none" w:sz="0" w:space="0" w:color="auto"/>
                <w:bottom w:val="none" w:sz="0" w:space="0" w:color="auto"/>
                <w:right w:val="none" w:sz="0" w:space="0" w:color="auto"/>
              </w:divBdr>
            </w:div>
            <w:div w:id="2026667269">
              <w:marLeft w:val="0"/>
              <w:marRight w:val="0"/>
              <w:marTop w:val="0"/>
              <w:marBottom w:val="0"/>
              <w:divBdr>
                <w:top w:val="none" w:sz="0" w:space="0" w:color="auto"/>
                <w:left w:val="none" w:sz="0" w:space="0" w:color="auto"/>
                <w:bottom w:val="none" w:sz="0" w:space="0" w:color="auto"/>
                <w:right w:val="none" w:sz="0" w:space="0" w:color="auto"/>
              </w:divBdr>
            </w:div>
            <w:div w:id="2029014693">
              <w:marLeft w:val="0"/>
              <w:marRight w:val="0"/>
              <w:marTop w:val="0"/>
              <w:marBottom w:val="0"/>
              <w:divBdr>
                <w:top w:val="none" w:sz="0" w:space="0" w:color="auto"/>
                <w:left w:val="none" w:sz="0" w:space="0" w:color="auto"/>
                <w:bottom w:val="none" w:sz="0" w:space="0" w:color="auto"/>
                <w:right w:val="none" w:sz="0" w:space="0" w:color="auto"/>
              </w:divBdr>
            </w:div>
            <w:div w:id="2032144075">
              <w:marLeft w:val="0"/>
              <w:marRight w:val="0"/>
              <w:marTop w:val="0"/>
              <w:marBottom w:val="0"/>
              <w:divBdr>
                <w:top w:val="none" w:sz="0" w:space="0" w:color="auto"/>
                <w:left w:val="none" w:sz="0" w:space="0" w:color="auto"/>
                <w:bottom w:val="none" w:sz="0" w:space="0" w:color="auto"/>
                <w:right w:val="none" w:sz="0" w:space="0" w:color="auto"/>
              </w:divBdr>
            </w:div>
            <w:div w:id="2032993030">
              <w:marLeft w:val="0"/>
              <w:marRight w:val="0"/>
              <w:marTop w:val="0"/>
              <w:marBottom w:val="0"/>
              <w:divBdr>
                <w:top w:val="none" w:sz="0" w:space="0" w:color="auto"/>
                <w:left w:val="none" w:sz="0" w:space="0" w:color="auto"/>
                <w:bottom w:val="none" w:sz="0" w:space="0" w:color="auto"/>
                <w:right w:val="none" w:sz="0" w:space="0" w:color="auto"/>
              </w:divBdr>
            </w:div>
            <w:div w:id="2033798626">
              <w:marLeft w:val="0"/>
              <w:marRight w:val="0"/>
              <w:marTop w:val="0"/>
              <w:marBottom w:val="0"/>
              <w:divBdr>
                <w:top w:val="none" w:sz="0" w:space="0" w:color="auto"/>
                <w:left w:val="none" w:sz="0" w:space="0" w:color="auto"/>
                <w:bottom w:val="none" w:sz="0" w:space="0" w:color="auto"/>
                <w:right w:val="none" w:sz="0" w:space="0" w:color="auto"/>
              </w:divBdr>
            </w:div>
            <w:div w:id="2034527404">
              <w:marLeft w:val="0"/>
              <w:marRight w:val="0"/>
              <w:marTop w:val="0"/>
              <w:marBottom w:val="0"/>
              <w:divBdr>
                <w:top w:val="none" w:sz="0" w:space="0" w:color="auto"/>
                <w:left w:val="none" w:sz="0" w:space="0" w:color="auto"/>
                <w:bottom w:val="none" w:sz="0" w:space="0" w:color="auto"/>
                <w:right w:val="none" w:sz="0" w:space="0" w:color="auto"/>
              </w:divBdr>
            </w:div>
            <w:div w:id="2036078785">
              <w:marLeft w:val="0"/>
              <w:marRight w:val="0"/>
              <w:marTop w:val="0"/>
              <w:marBottom w:val="0"/>
              <w:divBdr>
                <w:top w:val="none" w:sz="0" w:space="0" w:color="auto"/>
                <w:left w:val="none" w:sz="0" w:space="0" w:color="auto"/>
                <w:bottom w:val="none" w:sz="0" w:space="0" w:color="auto"/>
                <w:right w:val="none" w:sz="0" w:space="0" w:color="auto"/>
              </w:divBdr>
            </w:div>
            <w:div w:id="2037535842">
              <w:marLeft w:val="0"/>
              <w:marRight w:val="0"/>
              <w:marTop w:val="0"/>
              <w:marBottom w:val="0"/>
              <w:divBdr>
                <w:top w:val="none" w:sz="0" w:space="0" w:color="auto"/>
                <w:left w:val="none" w:sz="0" w:space="0" w:color="auto"/>
                <w:bottom w:val="none" w:sz="0" w:space="0" w:color="auto"/>
                <w:right w:val="none" w:sz="0" w:space="0" w:color="auto"/>
              </w:divBdr>
            </w:div>
            <w:div w:id="2039349432">
              <w:marLeft w:val="0"/>
              <w:marRight w:val="0"/>
              <w:marTop w:val="0"/>
              <w:marBottom w:val="0"/>
              <w:divBdr>
                <w:top w:val="none" w:sz="0" w:space="0" w:color="auto"/>
                <w:left w:val="none" w:sz="0" w:space="0" w:color="auto"/>
                <w:bottom w:val="none" w:sz="0" w:space="0" w:color="auto"/>
                <w:right w:val="none" w:sz="0" w:space="0" w:color="auto"/>
              </w:divBdr>
            </w:div>
            <w:div w:id="2039353564">
              <w:marLeft w:val="0"/>
              <w:marRight w:val="0"/>
              <w:marTop w:val="0"/>
              <w:marBottom w:val="0"/>
              <w:divBdr>
                <w:top w:val="none" w:sz="0" w:space="0" w:color="auto"/>
                <w:left w:val="none" w:sz="0" w:space="0" w:color="auto"/>
                <w:bottom w:val="none" w:sz="0" w:space="0" w:color="auto"/>
                <w:right w:val="none" w:sz="0" w:space="0" w:color="auto"/>
              </w:divBdr>
            </w:div>
            <w:div w:id="2041737098">
              <w:marLeft w:val="0"/>
              <w:marRight w:val="0"/>
              <w:marTop w:val="0"/>
              <w:marBottom w:val="0"/>
              <w:divBdr>
                <w:top w:val="none" w:sz="0" w:space="0" w:color="auto"/>
                <w:left w:val="none" w:sz="0" w:space="0" w:color="auto"/>
                <w:bottom w:val="none" w:sz="0" w:space="0" w:color="auto"/>
                <w:right w:val="none" w:sz="0" w:space="0" w:color="auto"/>
              </w:divBdr>
            </w:div>
            <w:div w:id="2042238018">
              <w:marLeft w:val="0"/>
              <w:marRight w:val="0"/>
              <w:marTop w:val="0"/>
              <w:marBottom w:val="0"/>
              <w:divBdr>
                <w:top w:val="none" w:sz="0" w:space="0" w:color="auto"/>
                <w:left w:val="none" w:sz="0" w:space="0" w:color="auto"/>
                <w:bottom w:val="none" w:sz="0" w:space="0" w:color="auto"/>
                <w:right w:val="none" w:sz="0" w:space="0" w:color="auto"/>
              </w:divBdr>
            </w:div>
            <w:div w:id="2042513922">
              <w:marLeft w:val="0"/>
              <w:marRight w:val="0"/>
              <w:marTop w:val="0"/>
              <w:marBottom w:val="0"/>
              <w:divBdr>
                <w:top w:val="none" w:sz="0" w:space="0" w:color="auto"/>
                <w:left w:val="none" w:sz="0" w:space="0" w:color="auto"/>
                <w:bottom w:val="none" w:sz="0" w:space="0" w:color="auto"/>
                <w:right w:val="none" w:sz="0" w:space="0" w:color="auto"/>
              </w:divBdr>
            </w:div>
            <w:div w:id="2042775982">
              <w:marLeft w:val="0"/>
              <w:marRight w:val="0"/>
              <w:marTop w:val="0"/>
              <w:marBottom w:val="0"/>
              <w:divBdr>
                <w:top w:val="none" w:sz="0" w:space="0" w:color="auto"/>
                <w:left w:val="none" w:sz="0" w:space="0" w:color="auto"/>
                <w:bottom w:val="none" w:sz="0" w:space="0" w:color="auto"/>
                <w:right w:val="none" w:sz="0" w:space="0" w:color="auto"/>
              </w:divBdr>
            </w:div>
            <w:div w:id="2043090446">
              <w:marLeft w:val="0"/>
              <w:marRight w:val="0"/>
              <w:marTop w:val="0"/>
              <w:marBottom w:val="0"/>
              <w:divBdr>
                <w:top w:val="none" w:sz="0" w:space="0" w:color="auto"/>
                <w:left w:val="none" w:sz="0" w:space="0" w:color="auto"/>
                <w:bottom w:val="none" w:sz="0" w:space="0" w:color="auto"/>
                <w:right w:val="none" w:sz="0" w:space="0" w:color="auto"/>
              </w:divBdr>
            </w:div>
            <w:div w:id="2043245622">
              <w:marLeft w:val="0"/>
              <w:marRight w:val="0"/>
              <w:marTop w:val="0"/>
              <w:marBottom w:val="0"/>
              <w:divBdr>
                <w:top w:val="none" w:sz="0" w:space="0" w:color="auto"/>
                <w:left w:val="none" w:sz="0" w:space="0" w:color="auto"/>
                <w:bottom w:val="none" w:sz="0" w:space="0" w:color="auto"/>
                <w:right w:val="none" w:sz="0" w:space="0" w:color="auto"/>
              </w:divBdr>
            </w:div>
            <w:div w:id="2044592981">
              <w:marLeft w:val="0"/>
              <w:marRight w:val="0"/>
              <w:marTop w:val="0"/>
              <w:marBottom w:val="0"/>
              <w:divBdr>
                <w:top w:val="none" w:sz="0" w:space="0" w:color="auto"/>
                <w:left w:val="none" w:sz="0" w:space="0" w:color="auto"/>
                <w:bottom w:val="none" w:sz="0" w:space="0" w:color="auto"/>
                <w:right w:val="none" w:sz="0" w:space="0" w:color="auto"/>
              </w:divBdr>
            </w:div>
            <w:div w:id="2045789577">
              <w:marLeft w:val="0"/>
              <w:marRight w:val="0"/>
              <w:marTop w:val="0"/>
              <w:marBottom w:val="0"/>
              <w:divBdr>
                <w:top w:val="none" w:sz="0" w:space="0" w:color="auto"/>
                <w:left w:val="none" w:sz="0" w:space="0" w:color="auto"/>
                <w:bottom w:val="none" w:sz="0" w:space="0" w:color="auto"/>
                <w:right w:val="none" w:sz="0" w:space="0" w:color="auto"/>
              </w:divBdr>
            </w:div>
            <w:div w:id="2046520490">
              <w:marLeft w:val="0"/>
              <w:marRight w:val="0"/>
              <w:marTop w:val="0"/>
              <w:marBottom w:val="0"/>
              <w:divBdr>
                <w:top w:val="none" w:sz="0" w:space="0" w:color="auto"/>
                <w:left w:val="none" w:sz="0" w:space="0" w:color="auto"/>
                <w:bottom w:val="none" w:sz="0" w:space="0" w:color="auto"/>
                <w:right w:val="none" w:sz="0" w:space="0" w:color="auto"/>
              </w:divBdr>
            </w:div>
            <w:div w:id="2046952230">
              <w:marLeft w:val="0"/>
              <w:marRight w:val="0"/>
              <w:marTop w:val="0"/>
              <w:marBottom w:val="0"/>
              <w:divBdr>
                <w:top w:val="none" w:sz="0" w:space="0" w:color="auto"/>
                <w:left w:val="none" w:sz="0" w:space="0" w:color="auto"/>
                <w:bottom w:val="none" w:sz="0" w:space="0" w:color="auto"/>
                <w:right w:val="none" w:sz="0" w:space="0" w:color="auto"/>
              </w:divBdr>
            </w:div>
            <w:div w:id="2047018756">
              <w:marLeft w:val="0"/>
              <w:marRight w:val="0"/>
              <w:marTop w:val="0"/>
              <w:marBottom w:val="0"/>
              <w:divBdr>
                <w:top w:val="none" w:sz="0" w:space="0" w:color="auto"/>
                <w:left w:val="none" w:sz="0" w:space="0" w:color="auto"/>
                <w:bottom w:val="none" w:sz="0" w:space="0" w:color="auto"/>
                <w:right w:val="none" w:sz="0" w:space="0" w:color="auto"/>
              </w:divBdr>
            </w:div>
            <w:div w:id="2047102029">
              <w:marLeft w:val="0"/>
              <w:marRight w:val="0"/>
              <w:marTop w:val="0"/>
              <w:marBottom w:val="0"/>
              <w:divBdr>
                <w:top w:val="none" w:sz="0" w:space="0" w:color="auto"/>
                <w:left w:val="none" w:sz="0" w:space="0" w:color="auto"/>
                <w:bottom w:val="none" w:sz="0" w:space="0" w:color="auto"/>
                <w:right w:val="none" w:sz="0" w:space="0" w:color="auto"/>
              </w:divBdr>
            </w:div>
            <w:div w:id="2050252752">
              <w:marLeft w:val="0"/>
              <w:marRight w:val="0"/>
              <w:marTop w:val="0"/>
              <w:marBottom w:val="0"/>
              <w:divBdr>
                <w:top w:val="none" w:sz="0" w:space="0" w:color="auto"/>
                <w:left w:val="none" w:sz="0" w:space="0" w:color="auto"/>
                <w:bottom w:val="none" w:sz="0" w:space="0" w:color="auto"/>
                <w:right w:val="none" w:sz="0" w:space="0" w:color="auto"/>
              </w:divBdr>
            </w:div>
            <w:div w:id="2050913879">
              <w:marLeft w:val="0"/>
              <w:marRight w:val="0"/>
              <w:marTop w:val="0"/>
              <w:marBottom w:val="0"/>
              <w:divBdr>
                <w:top w:val="none" w:sz="0" w:space="0" w:color="auto"/>
                <w:left w:val="none" w:sz="0" w:space="0" w:color="auto"/>
                <w:bottom w:val="none" w:sz="0" w:space="0" w:color="auto"/>
                <w:right w:val="none" w:sz="0" w:space="0" w:color="auto"/>
              </w:divBdr>
            </w:div>
            <w:div w:id="2051414137">
              <w:marLeft w:val="0"/>
              <w:marRight w:val="0"/>
              <w:marTop w:val="0"/>
              <w:marBottom w:val="0"/>
              <w:divBdr>
                <w:top w:val="none" w:sz="0" w:space="0" w:color="auto"/>
                <w:left w:val="none" w:sz="0" w:space="0" w:color="auto"/>
                <w:bottom w:val="none" w:sz="0" w:space="0" w:color="auto"/>
                <w:right w:val="none" w:sz="0" w:space="0" w:color="auto"/>
              </w:divBdr>
            </w:div>
            <w:div w:id="2051570134">
              <w:marLeft w:val="0"/>
              <w:marRight w:val="0"/>
              <w:marTop w:val="0"/>
              <w:marBottom w:val="0"/>
              <w:divBdr>
                <w:top w:val="none" w:sz="0" w:space="0" w:color="auto"/>
                <w:left w:val="none" w:sz="0" w:space="0" w:color="auto"/>
                <w:bottom w:val="none" w:sz="0" w:space="0" w:color="auto"/>
                <w:right w:val="none" w:sz="0" w:space="0" w:color="auto"/>
              </w:divBdr>
            </w:div>
            <w:div w:id="2053380385">
              <w:marLeft w:val="0"/>
              <w:marRight w:val="0"/>
              <w:marTop w:val="0"/>
              <w:marBottom w:val="0"/>
              <w:divBdr>
                <w:top w:val="none" w:sz="0" w:space="0" w:color="auto"/>
                <w:left w:val="none" w:sz="0" w:space="0" w:color="auto"/>
                <w:bottom w:val="none" w:sz="0" w:space="0" w:color="auto"/>
                <w:right w:val="none" w:sz="0" w:space="0" w:color="auto"/>
              </w:divBdr>
            </w:div>
            <w:div w:id="2053386851">
              <w:marLeft w:val="0"/>
              <w:marRight w:val="0"/>
              <w:marTop w:val="0"/>
              <w:marBottom w:val="0"/>
              <w:divBdr>
                <w:top w:val="none" w:sz="0" w:space="0" w:color="auto"/>
                <w:left w:val="none" w:sz="0" w:space="0" w:color="auto"/>
                <w:bottom w:val="none" w:sz="0" w:space="0" w:color="auto"/>
                <w:right w:val="none" w:sz="0" w:space="0" w:color="auto"/>
              </w:divBdr>
            </w:div>
            <w:div w:id="2055155770">
              <w:marLeft w:val="0"/>
              <w:marRight w:val="0"/>
              <w:marTop w:val="0"/>
              <w:marBottom w:val="0"/>
              <w:divBdr>
                <w:top w:val="none" w:sz="0" w:space="0" w:color="auto"/>
                <w:left w:val="none" w:sz="0" w:space="0" w:color="auto"/>
                <w:bottom w:val="none" w:sz="0" w:space="0" w:color="auto"/>
                <w:right w:val="none" w:sz="0" w:space="0" w:color="auto"/>
              </w:divBdr>
            </w:div>
            <w:div w:id="2056655816">
              <w:marLeft w:val="0"/>
              <w:marRight w:val="0"/>
              <w:marTop w:val="0"/>
              <w:marBottom w:val="0"/>
              <w:divBdr>
                <w:top w:val="none" w:sz="0" w:space="0" w:color="auto"/>
                <w:left w:val="none" w:sz="0" w:space="0" w:color="auto"/>
                <w:bottom w:val="none" w:sz="0" w:space="0" w:color="auto"/>
                <w:right w:val="none" w:sz="0" w:space="0" w:color="auto"/>
              </w:divBdr>
            </w:div>
            <w:div w:id="2058242555">
              <w:marLeft w:val="0"/>
              <w:marRight w:val="0"/>
              <w:marTop w:val="0"/>
              <w:marBottom w:val="0"/>
              <w:divBdr>
                <w:top w:val="none" w:sz="0" w:space="0" w:color="auto"/>
                <w:left w:val="none" w:sz="0" w:space="0" w:color="auto"/>
                <w:bottom w:val="none" w:sz="0" w:space="0" w:color="auto"/>
                <w:right w:val="none" w:sz="0" w:space="0" w:color="auto"/>
              </w:divBdr>
            </w:div>
            <w:div w:id="2058428843">
              <w:marLeft w:val="0"/>
              <w:marRight w:val="0"/>
              <w:marTop w:val="0"/>
              <w:marBottom w:val="0"/>
              <w:divBdr>
                <w:top w:val="none" w:sz="0" w:space="0" w:color="auto"/>
                <w:left w:val="none" w:sz="0" w:space="0" w:color="auto"/>
                <w:bottom w:val="none" w:sz="0" w:space="0" w:color="auto"/>
                <w:right w:val="none" w:sz="0" w:space="0" w:color="auto"/>
              </w:divBdr>
            </w:div>
            <w:div w:id="2058773551">
              <w:marLeft w:val="0"/>
              <w:marRight w:val="0"/>
              <w:marTop w:val="0"/>
              <w:marBottom w:val="0"/>
              <w:divBdr>
                <w:top w:val="none" w:sz="0" w:space="0" w:color="auto"/>
                <w:left w:val="none" w:sz="0" w:space="0" w:color="auto"/>
                <w:bottom w:val="none" w:sz="0" w:space="0" w:color="auto"/>
                <w:right w:val="none" w:sz="0" w:space="0" w:color="auto"/>
              </w:divBdr>
            </w:div>
            <w:div w:id="2059089914">
              <w:marLeft w:val="0"/>
              <w:marRight w:val="0"/>
              <w:marTop w:val="0"/>
              <w:marBottom w:val="0"/>
              <w:divBdr>
                <w:top w:val="none" w:sz="0" w:space="0" w:color="auto"/>
                <w:left w:val="none" w:sz="0" w:space="0" w:color="auto"/>
                <w:bottom w:val="none" w:sz="0" w:space="0" w:color="auto"/>
                <w:right w:val="none" w:sz="0" w:space="0" w:color="auto"/>
              </w:divBdr>
            </w:div>
            <w:div w:id="2059930270">
              <w:marLeft w:val="0"/>
              <w:marRight w:val="0"/>
              <w:marTop w:val="0"/>
              <w:marBottom w:val="0"/>
              <w:divBdr>
                <w:top w:val="none" w:sz="0" w:space="0" w:color="auto"/>
                <w:left w:val="none" w:sz="0" w:space="0" w:color="auto"/>
                <w:bottom w:val="none" w:sz="0" w:space="0" w:color="auto"/>
                <w:right w:val="none" w:sz="0" w:space="0" w:color="auto"/>
              </w:divBdr>
            </w:div>
            <w:div w:id="2060546275">
              <w:marLeft w:val="0"/>
              <w:marRight w:val="0"/>
              <w:marTop w:val="0"/>
              <w:marBottom w:val="0"/>
              <w:divBdr>
                <w:top w:val="none" w:sz="0" w:space="0" w:color="auto"/>
                <w:left w:val="none" w:sz="0" w:space="0" w:color="auto"/>
                <w:bottom w:val="none" w:sz="0" w:space="0" w:color="auto"/>
                <w:right w:val="none" w:sz="0" w:space="0" w:color="auto"/>
              </w:divBdr>
            </w:div>
            <w:div w:id="2060939118">
              <w:marLeft w:val="0"/>
              <w:marRight w:val="0"/>
              <w:marTop w:val="0"/>
              <w:marBottom w:val="0"/>
              <w:divBdr>
                <w:top w:val="none" w:sz="0" w:space="0" w:color="auto"/>
                <w:left w:val="none" w:sz="0" w:space="0" w:color="auto"/>
                <w:bottom w:val="none" w:sz="0" w:space="0" w:color="auto"/>
                <w:right w:val="none" w:sz="0" w:space="0" w:color="auto"/>
              </w:divBdr>
            </w:div>
            <w:div w:id="2062515448">
              <w:marLeft w:val="0"/>
              <w:marRight w:val="0"/>
              <w:marTop w:val="0"/>
              <w:marBottom w:val="0"/>
              <w:divBdr>
                <w:top w:val="none" w:sz="0" w:space="0" w:color="auto"/>
                <w:left w:val="none" w:sz="0" w:space="0" w:color="auto"/>
                <w:bottom w:val="none" w:sz="0" w:space="0" w:color="auto"/>
                <w:right w:val="none" w:sz="0" w:space="0" w:color="auto"/>
              </w:divBdr>
            </w:div>
            <w:div w:id="2063406753">
              <w:marLeft w:val="0"/>
              <w:marRight w:val="0"/>
              <w:marTop w:val="0"/>
              <w:marBottom w:val="0"/>
              <w:divBdr>
                <w:top w:val="none" w:sz="0" w:space="0" w:color="auto"/>
                <w:left w:val="none" w:sz="0" w:space="0" w:color="auto"/>
                <w:bottom w:val="none" w:sz="0" w:space="0" w:color="auto"/>
                <w:right w:val="none" w:sz="0" w:space="0" w:color="auto"/>
              </w:divBdr>
            </w:div>
            <w:div w:id="2063871067">
              <w:marLeft w:val="0"/>
              <w:marRight w:val="0"/>
              <w:marTop w:val="0"/>
              <w:marBottom w:val="0"/>
              <w:divBdr>
                <w:top w:val="none" w:sz="0" w:space="0" w:color="auto"/>
                <w:left w:val="none" w:sz="0" w:space="0" w:color="auto"/>
                <w:bottom w:val="none" w:sz="0" w:space="0" w:color="auto"/>
                <w:right w:val="none" w:sz="0" w:space="0" w:color="auto"/>
              </w:divBdr>
            </w:div>
            <w:div w:id="2063944516">
              <w:marLeft w:val="0"/>
              <w:marRight w:val="0"/>
              <w:marTop w:val="0"/>
              <w:marBottom w:val="0"/>
              <w:divBdr>
                <w:top w:val="none" w:sz="0" w:space="0" w:color="auto"/>
                <w:left w:val="none" w:sz="0" w:space="0" w:color="auto"/>
                <w:bottom w:val="none" w:sz="0" w:space="0" w:color="auto"/>
                <w:right w:val="none" w:sz="0" w:space="0" w:color="auto"/>
              </w:divBdr>
            </w:div>
            <w:div w:id="2064716778">
              <w:marLeft w:val="0"/>
              <w:marRight w:val="0"/>
              <w:marTop w:val="0"/>
              <w:marBottom w:val="0"/>
              <w:divBdr>
                <w:top w:val="none" w:sz="0" w:space="0" w:color="auto"/>
                <w:left w:val="none" w:sz="0" w:space="0" w:color="auto"/>
                <w:bottom w:val="none" w:sz="0" w:space="0" w:color="auto"/>
                <w:right w:val="none" w:sz="0" w:space="0" w:color="auto"/>
              </w:divBdr>
            </w:div>
            <w:div w:id="2066642763">
              <w:marLeft w:val="0"/>
              <w:marRight w:val="0"/>
              <w:marTop w:val="0"/>
              <w:marBottom w:val="0"/>
              <w:divBdr>
                <w:top w:val="none" w:sz="0" w:space="0" w:color="auto"/>
                <w:left w:val="none" w:sz="0" w:space="0" w:color="auto"/>
                <w:bottom w:val="none" w:sz="0" w:space="0" w:color="auto"/>
                <w:right w:val="none" w:sz="0" w:space="0" w:color="auto"/>
              </w:divBdr>
            </w:div>
            <w:div w:id="2067021532">
              <w:marLeft w:val="0"/>
              <w:marRight w:val="0"/>
              <w:marTop w:val="0"/>
              <w:marBottom w:val="0"/>
              <w:divBdr>
                <w:top w:val="none" w:sz="0" w:space="0" w:color="auto"/>
                <w:left w:val="none" w:sz="0" w:space="0" w:color="auto"/>
                <w:bottom w:val="none" w:sz="0" w:space="0" w:color="auto"/>
                <w:right w:val="none" w:sz="0" w:space="0" w:color="auto"/>
              </w:divBdr>
            </w:div>
            <w:div w:id="2067102433">
              <w:marLeft w:val="0"/>
              <w:marRight w:val="0"/>
              <w:marTop w:val="0"/>
              <w:marBottom w:val="0"/>
              <w:divBdr>
                <w:top w:val="none" w:sz="0" w:space="0" w:color="auto"/>
                <w:left w:val="none" w:sz="0" w:space="0" w:color="auto"/>
                <w:bottom w:val="none" w:sz="0" w:space="0" w:color="auto"/>
                <w:right w:val="none" w:sz="0" w:space="0" w:color="auto"/>
              </w:divBdr>
            </w:div>
            <w:div w:id="2067292478">
              <w:marLeft w:val="0"/>
              <w:marRight w:val="0"/>
              <w:marTop w:val="0"/>
              <w:marBottom w:val="0"/>
              <w:divBdr>
                <w:top w:val="none" w:sz="0" w:space="0" w:color="auto"/>
                <w:left w:val="none" w:sz="0" w:space="0" w:color="auto"/>
                <w:bottom w:val="none" w:sz="0" w:space="0" w:color="auto"/>
                <w:right w:val="none" w:sz="0" w:space="0" w:color="auto"/>
              </w:divBdr>
            </w:div>
            <w:div w:id="2067297234">
              <w:marLeft w:val="0"/>
              <w:marRight w:val="0"/>
              <w:marTop w:val="0"/>
              <w:marBottom w:val="0"/>
              <w:divBdr>
                <w:top w:val="none" w:sz="0" w:space="0" w:color="auto"/>
                <w:left w:val="none" w:sz="0" w:space="0" w:color="auto"/>
                <w:bottom w:val="none" w:sz="0" w:space="0" w:color="auto"/>
                <w:right w:val="none" w:sz="0" w:space="0" w:color="auto"/>
              </w:divBdr>
            </w:div>
            <w:div w:id="2070109417">
              <w:marLeft w:val="0"/>
              <w:marRight w:val="0"/>
              <w:marTop w:val="0"/>
              <w:marBottom w:val="0"/>
              <w:divBdr>
                <w:top w:val="none" w:sz="0" w:space="0" w:color="auto"/>
                <w:left w:val="none" w:sz="0" w:space="0" w:color="auto"/>
                <w:bottom w:val="none" w:sz="0" w:space="0" w:color="auto"/>
                <w:right w:val="none" w:sz="0" w:space="0" w:color="auto"/>
              </w:divBdr>
            </w:div>
            <w:div w:id="2071534882">
              <w:marLeft w:val="0"/>
              <w:marRight w:val="0"/>
              <w:marTop w:val="0"/>
              <w:marBottom w:val="0"/>
              <w:divBdr>
                <w:top w:val="none" w:sz="0" w:space="0" w:color="auto"/>
                <w:left w:val="none" w:sz="0" w:space="0" w:color="auto"/>
                <w:bottom w:val="none" w:sz="0" w:space="0" w:color="auto"/>
                <w:right w:val="none" w:sz="0" w:space="0" w:color="auto"/>
              </w:divBdr>
            </w:div>
            <w:div w:id="2071683396">
              <w:marLeft w:val="0"/>
              <w:marRight w:val="0"/>
              <w:marTop w:val="0"/>
              <w:marBottom w:val="0"/>
              <w:divBdr>
                <w:top w:val="none" w:sz="0" w:space="0" w:color="auto"/>
                <w:left w:val="none" w:sz="0" w:space="0" w:color="auto"/>
                <w:bottom w:val="none" w:sz="0" w:space="0" w:color="auto"/>
                <w:right w:val="none" w:sz="0" w:space="0" w:color="auto"/>
              </w:divBdr>
            </w:div>
            <w:div w:id="2072070054">
              <w:marLeft w:val="0"/>
              <w:marRight w:val="0"/>
              <w:marTop w:val="0"/>
              <w:marBottom w:val="0"/>
              <w:divBdr>
                <w:top w:val="none" w:sz="0" w:space="0" w:color="auto"/>
                <w:left w:val="none" w:sz="0" w:space="0" w:color="auto"/>
                <w:bottom w:val="none" w:sz="0" w:space="0" w:color="auto"/>
                <w:right w:val="none" w:sz="0" w:space="0" w:color="auto"/>
              </w:divBdr>
            </w:div>
            <w:div w:id="2072458970">
              <w:marLeft w:val="0"/>
              <w:marRight w:val="0"/>
              <w:marTop w:val="0"/>
              <w:marBottom w:val="0"/>
              <w:divBdr>
                <w:top w:val="none" w:sz="0" w:space="0" w:color="auto"/>
                <w:left w:val="none" w:sz="0" w:space="0" w:color="auto"/>
                <w:bottom w:val="none" w:sz="0" w:space="0" w:color="auto"/>
                <w:right w:val="none" w:sz="0" w:space="0" w:color="auto"/>
              </w:divBdr>
            </w:div>
            <w:div w:id="2073846098">
              <w:marLeft w:val="0"/>
              <w:marRight w:val="0"/>
              <w:marTop w:val="0"/>
              <w:marBottom w:val="0"/>
              <w:divBdr>
                <w:top w:val="none" w:sz="0" w:space="0" w:color="auto"/>
                <w:left w:val="none" w:sz="0" w:space="0" w:color="auto"/>
                <w:bottom w:val="none" w:sz="0" w:space="0" w:color="auto"/>
                <w:right w:val="none" w:sz="0" w:space="0" w:color="auto"/>
              </w:divBdr>
            </w:div>
            <w:div w:id="2074497486">
              <w:marLeft w:val="0"/>
              <w:marRight w:val="0"/>
              <w:marTop w:val="0"/>
              <w:marBottom w:val="0"/>
              <w:divBdr>
                <w:top w:val="none" w:sz="0" w:space="0" w:color="auto"/>
                <w:left w:val="none" w:sz="0" w:space="0" w:color="auto"/>
                <w:bottom w:val="none" w:sz="0" w:space="0" w:color="auto"/>
                <w:right w:val="none" w:sz="0" w:space="0" w:color="auto"/>
              </w:divBdr>
            </w:div>
            <w:div w:id="2074543653">
              <w:marLeft w:val="0"/>
              <w:marRight w:val="0"/>
              <w:marTop w:val="0"/>
              <w:marBottom w:val="0"/>
              <w:divBdr>
                <w:top w:val="none" w:sz="0" w:space="0" w:color="auto"/>
                <w:left w:val="none" w:sz="0" w:space="0" w:color="auto"/>
                <w:bottom w:val="none" w:sz="0" w:space="0" w:color="auto"/>
                <w:right w:val="none" w:sz="0" w:space="0" w:color="auto"/>
              </w:divBdr>
            </w:div>
            <w:div w:id="2075545586">
              <w:marLeft w:val="0"/>
              <w:marRight w:val="0"/>
              <w:marTop w:val="0"/>
              <w:marBottom w:val="0"/>
              <w:divBdr>
                <w:top w:val="none" w:sz="0" w:space="0" w:color="auto"/>
                <w:left w:val="none" w:sz="0" w:space="0" w:color="auto"/>
                <w:bottom w:val="none" w:sz="0" w:space="0" w:color="auto"/>
                <w:right w:val="none" w:sz="0" w:space="0" w:color="auto"/>
              </w:divBdr>
            </w:div>
            <w:div w:id="2077318852">
              <w:marLeft w:val="0"/>
              <w:marRight w:val="0"/>
              <w:marTop w:val="0"/>
              <w:marBottom w:val="0"/>
              <w:divBdr>
                <w:top w:val="none" w:sz="0" w:space="0" w:color="auto"/>
                <w:left w:val="none" w:sz="0" w:space="0" w:color="auto"/>
                <w:bottom w:val="none" w:sz="0" w:space="0" w:color="auto"/>
                <w:right w:val="none" w:sz="0" w:space="0" w:color="auto"/>
              </w:divBdr>
            </w:div>
            <w:div w:id="2077824966">
              <w:marLeft w:val="0"/>
              <w:marRight w:val="0"/>
              <w:marTop w:val="0"/>
              <w:marBottom w:val="0"/>
              <w:divBdr>
                <w:top w:val="none" w:sz="0" w:space="0" w:color="auto"/>
                <w:left w:val="none" w:sz="0" w:space="0" w:color="auto"/>
                <w:bottom w:val="none" w:sz="0" w:space="0" w:color="auto"/>
                <w:right w:val="none" w:sz="0" w:space="0" w:color="auto"/>
              </w:divBdr>
            </w:div>
            <w:div w:id="2078087983">
              <w:marLeft w:val="0"/>
              <w:marRight w:val="0"/>
              <w:marTop w:val="0"/>
              <w:marBottom w:val="0"/>
              <w:divBdr>
                <w:top w:val="none" w:sz="0" w:space="0" w:color="auto"/>
                <w:left w:val="none" w:sz="0" w:space="0" w:color="auto"/>
                <w:bottom w:val="none" w:sz="0" w:space="0" w:color="auto"/>
                <w:right w:val="none" w:sz="0" w:space="0" w:color="auto"/>
              </w:divBdr>
            </w:div>
            <w:div w:id="2079743647">
              <w:marLeft w:val="0"/>
              <w:marRight w:val="0"/>
              <w:marTop w:val="0"/>
              <w:marBottom w:val="0"/>
              <w:divBdr>
                <w:top w:val="none" w:sz="0" w:space="0" w:color="auto"/>
                <w:left w:val="none" w:sz="0" w:space="0" w:color="auto"/>
                <w:bottom w:val="none" w:sz="0" w:space="0" w:color="auto"/>
                <w:right w:val="none" w:sz="0" w:space="0" w:color="auto"/>
              </w:divBdr>
            </w:div>
            <w:div w:id="2080710575">
              <w:marLeft w:val="0"/>
              <w:marRight w:val="0"/>
              <w:marTop w:val="0"/>
              <w:marBottom w:val="0"/>
              <w:divBdr>
                <w:top w:val="none" w:sz="0" w:space="0" w:color="auto"/>
                <w:left w:val="none" w:sz="0" w:space="0" w:color="auto"/>
                <w:bottom w:val="none" w:sz="0" w:space="0" w:color="auto"/>
                <w:right w:val="none" w:sz="0" w:space="0" w:color="auto"/>
              </w:divBdr>
            </w:div>
            <w:div w:id="2080903460">
              <w:marLeft w:val="0"/>
              <w:marRight w:val="0"/>
              <w:marTop w:val="0"/>
              <w:marBottom w:val="0"/>
              <w:divBdr>
                <w:top w:val="none" w:sz="0" w:space="0" w:color="auto"/>
                <w:left w:val="none" w:sz="0" w:space="0" w:color="auto"/>
                <w:bottom w:val="none" w:sz="0" w:space="0" w:color="auto"/>
                <w:right w:val="none" w:sz="0" w:space="0" w:color="auto"/>
              </w:divBdr>
            </w:div>
            <w:div w:id="2081366064">
              <w:marLeft w:val="0"/>
              <w:marRight w:val="0"/>
              <w:marTop w:val="0"/>
              <w:marBottom w:val="0"/>
              <w:divBdr>
                <w:top w:val="none" w:sz="0" w:space="0" w:color="auto"/>
                <w:left w:val="none" w:sz="0" w:space="0" w:color="auto"/>
                <w:bottom w:val="none" w:sz="0" w:space="0" w:color="auto"/>
                <w:right w:val="none" w:sz="0" w:space="0" w:color="auto"/>
              </w:divBdr>
            </w:div>
            <w:div w:id="2084794595">
              <w:marLeft w:val="0"/>
              <w:marRight w:val="0"/>
              <w:marTop w:val="0"/>
              <w:marBottom w:val="0"/>
              <w:divBdr>
                <w:top w:val="none" w:sz="0" w:space="0" w:color="auto"/>
                <w:left w:val="none" w:sz="0" w:space="0" w:color="auto"/>
                <w:bottom w:val="none" w:sz="0" w:space="0" w:color="auto"/>
                <w:right w:val="none" w:sz="0" w:space="0" w:color="auto"/>
              </w:divBdr>
            </w:div>
            <w:div w:id="2086416091">
              <w:marLeft w:val="0"/>
              <w:marRight w:val="0"/>
              <w:marTop w:val="0"/>
              <w:marBottom w:val="0"/>
              <w:divBdr>
                <w:top w:val="none" w:sz="0" w:space="0" w:color="auto"/>
                <w:left w:val="none" w:sz="0" w:space="0" w:color="auto"/>
                <w:bottom w:val="none" w:sz="0" w:space="0" w:color="auto"/>
                <w:right w:val="none" w:sz="0" w:space="0" w:color="auto"/>
              </w:divBdr>
            </w:div>
            <w:div w:id="2086489231">
              <w:marLeft w:val="0"/>
              <w:marRight w:val="0"/>
              <w:marTop w:val="0"/>
              <w:marBottom w:val="0"/>
              <w:divBdr>
                <w:top w:val="none" w:sz="0" w:space="0" w:color="auto"/>
                <w:left w:val="none" w:sz="0" w:space="0" w:color="auto"/>
                <w:bottom w:val="none" w:sz="0" w:space="0" w:color="auto"/>
                <w:right w:val="none" w:sz="0" w:space="0" w:color="auto"/>
              </w:divBdr>
            </w:div>
            <w:div w:id="2087220189">
              <w:marLeft w:val="0"/>
              <w:marRight w:val="0"/>
              <w:marTop w:val="0"/>
              <w:marBottom w:val="0"/>
              <w:divBdr>
                <w:top w:val="none" w:sz="0" w:space="0" w:color="auto"/>
                <w:left w:val="none" w:sz="0" w:space="0" w:color="auto"/>
                <w:bottom w:val="none" w:sz="0" w:space="0" w:color="auto"/>
                <w:right w:val="none" w:sz="0" w:space="0" w:color="auto"/>
              </w:divBdr>
            </w:div>
            <w:div w:id="2089109326">
              <w:marLeft w:val="0"/>
              <w:marRight w:val="0"/>
              <w:marTop w:val="0"/>
              <w:marBottom w:val="0"/>
              <w:divBdr>
                <w:top w:val="none" w:sz="0" w:space="0" w:color="auto"/>
                <w:left w:val="none" w:sz="0" w:space="0" w:color="auto"/>
                <w:bottom w:val="none" w:sz="0" w:space="0" w:color="auto"/>
                <w:right w:val="none" w:sz="0" w:space="0" w:color="auto"/>
              </w:divBdr>
            </w:div>
            <w:div w:id="2089377686">
              <w:marLeft w:val="0"/>
              <w:marRight w:val="0"/>
              <w:marTop w:val="0"/>
              <w:marBottom w:val="0"/>
              <w:divBdr>
                <w:top w:val="none" w:sz="0" w:space="0" w:color="auto"/>
                <w:left w:val="none" w:sz="0" w:space="0" w:color="auto"/>
                <w:bottom w:val="none" w:sz="0" w:space="0" w:color="auto"/>
                <w:right w:val="none" w:sz="0" w:space="0" w:color="auto"/>
              </w:divBdr>
            </w:div>
            <w:div w:id="2090424891">
              <w:marLeft w:val="0"/>
              <w:marRight w:val="0"/>
              <w:marTop w:val="0"/>
              <w:marBottom w:val="0"/>
              <w:divBdr>
                <w:top w:val="none" w:sz="0" w:space="0" w:color="auto"/>
                <w:left w:val="none" w:sz="0" w:space="0" w:color="auto"/>
                <w:bottom w:val="none" w:sz="0" w:space="0" w:color="auto"/>
                <w:right w:val="none" w:sz="0" w:space="0" w:color="auto"/>
              </w:divBdr>
            </w:div>
            <w:div w:id="2090689598">
              <w:marLeft w:val="0"/>
              <w:marRight w:val="0"/>
              <w:marTop w:val="0"/>
              <w:marBottom w:val="0"/>
              <w:divBdr>
                <w:top w:val="none" w:sz="0" w:space="0" w:color="auto"/>
                <w:left w:val="none" w:sz="0" w:space="0" w:color="auto"/>
                <w:bottom w:val="none" w:sz="0" w:space="0" w:color="auto"/>
                <w:right w:val="none" w:sz="0" w:space="0" w:color="auto"/>
              </w:divBdr>
            </w:div>
            <w:div w:id="2092316483">
              <w:marLeft w:val="0"/>
              <w:marRight w:val="0"/>
              <w:marTop w:val="0"/>
              <w:marBottom w:val="0"/>
              <w:divBdr>
                <w:top w:val="none" w:sz="0" w:space="0" w:color="auto"/>
                <w:left w:val="none" w:sz="0" w:space="0" w:color="auto"/>
                <w:bottom w:val="none" w:sz="0" w:space="0" w:color="auto"/>
                <w:right w:val="none" w:sz="0" w:space="0" w:color="auto"/>
              </w:divBdr>
            </w:div>
            <w:div w:id="2092460801">
              <w:marLeft w:val="0"/>
              <w:marRight w:val="0"/>
              <w:marTop w:val="0"/>
              <w:marBottom w:val="0"/>
              <w:divBdr>
                <w:top w:val="none" w:sz="0" w:space="0" w:color="auto"/>
                <w:left w:val="none" w:sz="0" w:space="0" w:color="auto"/>
                <w:bottom w:val="none" w:sz="0" w:space="0" w:color="auto"/>
                <w:right w:val="none" w:sz="0" w:space="0" w:color="auto"/>
              </w:divBdr>
            </w:div>
            <w:div w:id="2092579520">
              <w:marLeft w:val="0"/>
              <w:marRight w:val="0"/>
              <w:marTop w:val="0"/>
              <w:marBottom w:val="0"/>
              <w:divBdr>
                <w:top w:val="none" w:sz="0" w:space="0" w:color="auto"/>
                <w:left w:val="none" w:sz="0" w:space="0" w:color="auto"/>
                <w:bottom w:val="none" w:sz="0" w:space="0" w:color="auto"/>
                <w:right w:val="none" w:sz="0" w:space="0" w:color="auto"/>
              </w:divBdr>
            </w:div>
            <w:div w:id="2092923427">
              <w:marLeft w:val="0"/>
              <w:marRight w:val="0"/>
              <w:marTop w:val="0"/>
              <w:marBottom w:val="0"/>
              <w:divBdr>
                <w:top w:val="none" w:sz="0" w:space="0" w:color="auto"/>
                <w:left w:val="none" w:sz="0" w:space="0" w:color="auto"/>
                <w:bottom w:val="none" w:sz="0" w:space="0" w:color="auto"/>
                <w:right w:val="none" w:sz="0" w:space="0" w:color="auto"/>
              </w:divBdr>
            </w:div>
            <w:div w:id="2095738256">
              <w:marLeft w:val="0"/>
              <w:marRight w:val="0"/>
              <w:marTop w:val="0"/>
              <w:marBottom w:val="0"/>
              <w:divBdr>
                <w:top w:val="none" w:sz="0" w:space="0" w:color="auto"/>
                <w:left w:val="none" w:sz="0" w:space="0" w:color="auto"/>
                <w:bottom w:val="none" w:sz="0" w:space="0" w:color="auto"/>
                <w:right w:val="none" w:sz="0" w:space="0" w:color="auto"/>
              </w:divBdr>
            </w:div>
            <w:div w:id="2100714972">
              <w:marLeft w:val="0"/>
              <w:marRight w:val="0"/>
              <w:marTop w:val="0"/>
              <w:marBottom w:val="0"/>
              <w:divBdr>
                <w:top w:val="none" w:sz="0" w:space="0" w:color="auto"/>
                <w:left w:val="none" w:sz="0" w:space="0" w:color="auto"/>
                <w:bottom w:val="none" w:sz="0" w:space="0" w:color="auto"/>
                <w:right w:val="none" w:sz="0" w:space="0" w:color="auto"/>
              </w:divBdr>
            </w:div>
            <w:div w:id="2103333458">
              <w:marLeft w:val="0"/>
              <w:marRight w:val="0"/>
              <w:marTop w:val="0"/>
              <w:marBottom w:val="0"/>
              <w:divBdr>
                <w:top w:val="none" w:sz="0" w:space="0" w:color="auto"/>
                <w:left w:val="none" w:sz="0" w:space="0" w:color="auto"/>
                <w:bottom w:val="none" w:sz="0" w:space="0" w:color="auto"/>
                <w:right w:val="none" w:sz="0" w:space="0" w:color="auto"/>
              </w:divBdr>
            </w:div>
            <w:div w:id="2103455938">
              <w:marLeft w:val="0"/>
              <w:marRight w:val="0"/>
              <w:marTop w:val="0"/>
              <w:marBottom w:val="0"/>
              <w:divBdr>
                <w:top w:val="none" w:sz="0" w:space="0" w:color="auto"/>
                <w:left w:val="none" w:sz="0" w:space="0" w:color="auto"/>
                <w:bottom w:val="none" w:sz="0" w:space="0" w:color="auto"/>
                <w:right w:val="none" w:sz="0" w:space="0" w:color="auto"/>
              </w:divBdr>
            </w:div>
            <w:div w:id="2104450037">
              <w:marLeft w:val="0"/>
              <w:marRight w:val="0"/>
              <w:marTop w:val="0"/>
              <w:marBottom w:val="0"/>
              <w:divBdr>
                <w:top w:val="none" w:sz="0" w:space="0" w:color="auto"/>
                <w:left w:val="none" w:sz="0" w:space="0" w:color="auto"/>
                <w:bottom w:val="none" w:sz="0" w:space="0" w:color="auto"/>
                <w:right w:val="none" w:sz="0" w:space="0" w:color="auto"/>
              </w:divBdr>
            </w:div>
            <w:div w:id="2104524357">
              <w:marLeft w:val="0"/>
              <w:marRight w:val="0"/>
              <w:marTop w:val="0"/>
              <w:marBottom w:val="0"/>
              <w:divBdr>
                <w:top w:val="none" w:sz="0" w:space="0" w:color="auto"/>
                <w:left w:val="none" w:sz="0" w:space="0" w:color="auto"/>
                <w:bottom w:val="none" w:sz="0" w:space="0" w:color="auto"/>
                <w:right w:val="none" w:sz="0" w:space="0" w:color="auto"/>
              </w:divBdr>
            </w:div>
            <w:div w:id="2105301261">
              <w:marLeft w:val="0"/>
              <w:marRight w:val="0"/>
              <w:marTop w:val="0"/>
              <w:marBottom w:val="0"/>
              <w:divBdr>
                <w:top w:val="none" w:sz="0" w:space="0" w:color="auto"/>
                <w:left w:val="none" w:sz="0" w:space="0" w:color="auto"/>
                <w:bottom w:val="none" w:sz="0" w:space="0" w:color="auto"/>
                <w:right w:val="none" w:sz="0" w:space="0" w:color="auto"/>
              </w:divBdr>
            </w:div>
            <w:div w:id="2105681517">
              <w:marLeft w:val="0"/>
              <w:marRight w:val="0"/>
              <w:marTop w:val="0"/>
              <w:marBottom w:val="0"/>
              <w:divBdr>
                <w:top w:val="none" w:sz="0" w:space="0" w:color="auto"/>
                <w:left w:val="none" w:sz="0" w:space="0" w:color="auto"/>
                <w:bottom w:val="none" w:sz="0" w:space="0" w:color="auto"/>
                <w:right w:val="none" w:sz="0" w:space="0" w:color="auto"/>
              </w:divBdr>
            </w:div>
            <w:div w:id="2109034523">
              <w:marLeft w:val="0"/>
              <w:marRight w:val="0"/>
              <w:marTop w:val="0"/>
              <w:marBottom w:val="0"/>
              <w:divBdr>
                <w:top w:val="none" w:sz="0" w:space="0" w:color="auto"/>
                <w:left w:val="none" w:sz="0" w:space="0" w:color="auto"/>
                <w:bottom w:val="none" w:sz="0" w:space="0" w:color="auto"/>
                <w:right w:val="none" w:sz="0" w:space="0" w:color="auto"/>
              </w:divBdr>
            </w:div>
            <w:div w:id="2109235652">
              <w:marLeft w:val="0"/>
              <w:marRight w:val="0"/>
              <w:marTop w:val="0"/>
              <w:marBottom w:val="0"/>
              <w:divBdr>
                <w:top w:val="none" w:sz="0" w:space="0" w:color="auto"/>
                <w:left w:val="none" w:sz="0" w:space="0" w:color="auto"/>
                <w:bottom w:val="none" w:sz="0" w:space="0" w:color="auto"/>
                <w:right w:val="none" w:sz="0" w:space="0" w:color="auto"/>
              </w:divBdr>
            </w:div>
            <w:div w:id="2111004525">
              <w:marLeft w:val="0"/>
              <w:marRight w:val="0"/>
              <w:marTop w:val="0"/>
              <w:marBottom w:val="0"/>
              <w:divBdr>
                <w:top w:val="none" w:sz="0" w:space="0" w:color="auto"/>
                <w:left w:val="none" w:sz="0" w:space="0" w:color="auto"/>
                <w:bottom w:val="none" w:sz="0" w:space="0" w:color="auto"/>
                <w:right w:val="none" w:sz="0" w:space="0" w:color="auto"/>
              </w:divBdr>
            </w:div>
            <w:div w:id="2111005129">
              <w:marLeft w:val="0"/>
              <w:marRight w:val="0"/>
              <w:marTop w:val="0"/>
              <w:marBottom w:val="0"/>
              <w:divBdr>
                <w:top w:val="none" w:sz="0" w:space="0" w:color="auto"/>
                <w:left w:val="none" w:sz="0" w:space="0" w:color="auto"/>
                <w:bottom w:val="none" w:sz="0" w:space="0" w:color="auto"/>
                <w:right w:val="none" w:sz="0" w:space="0" w:color="auto"/>
              </w:divBdr>
            </w:div>
            <w:div w:id="2111849677">
              <w:marLeft w:val="0"/>
              <w:marRight w:val="0"/>
              <w:marTop w:val="0"/>
              <w:marBottom w:val="0"/>
              <w:divBdr>
                <w:top w:val="none" w:sz="0" w:space="0" w:color="auto"/>
                <w:left w:val="none" w:sz="0" w:space="0" w:color="auto"/>
                <w:bottom w:val="none" w:sz="0" w:space="0" w:color="auto"/>
                <w:right w:val="none" w:sz="0" w:space="0" w:color="auto"/>
              </w:divBdr>
            </w:div>
            <w:div w:id="2113621872">
              <w:marLeft w:val="0"/>
              <w:marRight w:val="0"/>
              <w:marTop w:val="0"/>
              <w:marBottom w:val="0"/>
              <w:divBdr>
                <w:top w:val="none" w:sz="0" w:space="0" w:color="auto"/>
                <w:left w:val="none" w:sz="0" w:space="0" w:color="auto"/>
                <w:bottom w:val="none" w:sz="0" w:space="0" w:color="auto"/>
                <w:right w:val="none" w:sz="0" w:space="0" w:color="auto"/>
              </w:divBdr>
            </w:div>
            <w:div w:id="2113938236">
              <w:marLeft w:val="0"/>
              <w:marRight w:val="0"/>
              <w:marTop w:val="0"/>
              <w:marBottom w:val="0"/>
              <w:divBdr>
                <w:top w:val="none" w:sz="0" w:space="0" w:color="auto"/>
                <w:left w:val="none" w:sz="0" w:space="0" w:color="auto"/>
                <w:bottom w:val="none" w:sz="0" w:space="0" w:color="auto"/>
                <w:right w:val="none" w:sz="0" w:space="0" w:color="auto"/>
              </w:divBdr>
            </w:div>
            <w:div w:id="2116629054">
              <w:marLeft w:val="0"/>
              <w:marRight w:val="0"/>
              <w:marTop w:val="0"/>
              <w:marBottom w:val="0"/>
              <w:divBdr>
                <w:top w:val="none" w:sz="0" w:space="0" w:color="auto"/>
                <w:left w:val="none" w:sz="0" w:space="0" w:color="auto"/>
                <w:bottom w:val="none" w:sz="0" w:space="0" w:color="auto"/>
                <w:right w:val="none" w:sz="0" w:space="0" w:color="auto"/>
              </w:divBdr>
            </w:div>
            <w:div w:id="2119181516">
              <w:marLeft w:val="0"/>
              <w:marRight w:val="0"/>
              <w:marTop w:val="0"/>
              <w:marBottom w:val="0"/>
              <w:divBdr>
                <w:top w:val="none" w:sz="0" w:space="0" w:color="auto"/>
                <w:left w:val="none" w:sz="0" w:space="0" w:color="auto"/>
                <w:bottom w:val="none" w:sz="0" w:space="0" w:color="auto"/>
                <w:right w:val="none" w:sz="0" w:space="0" w:color="auto"/>
              </w:divBdr>
            </w:div>
            <w:div w:id="2121676277">
              <w:marLeft w:val="0"/>
              <w:marRight w:val="0"/>
              <w:marTop w:val="0"/>
              <w:marBottom w:val="0"/>
              <w:divBdr>
                <w:top w:val="none" w:sz="0" w:space="0" w:color="auto"/>
                <w:left w:val="none" w:sz="0" w:space="0" w:color="auto"/>
                <w:bottom w:val="none" w:sz="0" w:space="0" w:color="auto"/>
                <w:right w:val="none" w:sz="0" w:space="0" w:color="auto"/>
              </w:divBdr>
            </w:div>
            <w:div w:id="2122723461">
              <w:marLeft w:val="0"/>
              <w:marRight w:val="0"/>
              <w:marTop w:val="0"/>
              <w:marBottom w:val="0"/>
              <w:divBdr>
                <w:top w:val="none" w:sz="0" w:space="0" w:color="auto"/>
                <w:left w:val="none" w:sz="0" w:space="0" w:color="auto"/>
                <w:bottom w:val="none" w:sz="0" w:space="0" w:color="auto"/>
                <w:right w:val="none" w:sz="0" w:space="0" w:color="auto"/>
              </w:divBdr>
            </w:div>
            <w:div w:id="2123722309">
              <w:marLeft w:val="0"/>
              <w:marRight w:val="0"/>
              <w:marTop w:val="0"/>
              <w:marBottom w:val="0"/>
              <w:divBdr>
                <w:top w:val="none" w:sz="0" w:space="0" w:color="auto"/>
                <w:left w:val="none" w:sz="0" w:space="0" w:color="auto"/>
                <w:bottom w:val="none" w:sz="0" w:space="0" w:color="auto"/>
                <w:right w:val="none" w:sz="0" w:space="0" w:color="auto"/>
              </w:divBdr>
            </w:div>
            <w:div w:id="2125223795">
              <w:marLeft w:val="0"/>
              <w:marRight w:val="0"/>
              <w:marTop w:val="0"/>
              <w:marBottom w:val="0"/>
              <w:divBdr>
                <w:top w:val="none" w:sz="0" w:space="0" w:color="auto"/>
                <w:left w:val="none" w:sz="0" w:space="0" w:color="auto"/>
                <w:bottom w:val="none" w:sz="0" w:space="0" w:color="auto"/>
                <w:right w:val="none" w:sz="0" w:space="0" w:color="auto"/>
              </w:divBdr>
            </w:div>
            <w:div w:id="2125539434">
              <w:marLeft w:val="0"/>
              <w:marRight w:val="0"/>
              <w:marTop w:val="0"/>
              <w:marBottom w:val="0"/>
              <w:divBdr>
                <w:top w:val="none" w:sz="0" w:space="0" w:color="auto"/>
                <w:left w:val="none" w:sz="0" w:space="0" w:color="auto"/>
                <w:bottom w:val="none" w:sz="0" w:space="0" w:color="auto"/>
                <w:right w:val="none" w:sz="0" w:space="0" w:color="auto"/>
              </w:divBdr>
            </w:div>
            <w:div w:id="2128309174">
              <w:marLeft w:val="0"/>
              <w:marRight w:val="0"/>
              <w:marTop w:val="0"/>
              <w:marBottom w:val="0"/>
              <w:divBdr>
                <w:top w:val="none" w:sz="0" w:space="0" w:color="auto"/>
                <w:left w:val="none" w:sz="0" w:space="0" w:color="auto"/>
                <w:bottom w:val="none" w:sz="0" w:space="0" w:color="auto"/>
                <w:right w:val="none" w:sz="0" w:space="0" w:color="auto"/>
              </w:divBdr>
            </w:div>
            <w:div w:id="2128624379">
              <w:marLeft w:val="0"/>
              <w:marRight w:val="0"/>
              <w:marTop w:val="0"/>
              <w:marBottom w:val="0"/>
              <w:divBdr>
                <w:top w:val="none" w:sz="0" w:space="0" w:color="auto"/>
                <w:left w:val="none" w:sz="0" w:space="0" w:color="auto"/>
                <w:bottom w:val="none" w:sz="0" w:space="0" w:color="auto"/>
                <w:right w:val="none" w:sz="0" w:space="0" w:color="auto"/>
              </w:divBdr>
            </w:div>
            <w:div w:id="2130004222">
              <w:marLeft w:val="0"/>
              <w:marRight w:val="0"/>
              <w:marTop w:val="0"/>
              <w:marBottom w:val="0"/>
              <w:divBdr>
                <w:top w:val="none" w:sz="0" w:space="0" w:color="auto"/>
                <w:left w:val="none" w:sz="0" w:space="0" w:color="auto"/>
                <w:bottom w:val="none" w:sz="0" w:space="0" w:color="auto"/>
                <w:right w:val="none" w:sz="0" w:space="0" w:color="auto"/>
              </w:divBdr>
            </w:div>
            <w:div w:id="2130200877">
              <w:marLeft w:val="0"/>
              <w:marRight w:val="0"/>
              <w:marTop w:val="0"/>
              <w:marBottom w:val="0"/>
              <w:divBdr>
                <w:top w:val="none" w:sz="0" w:space="0" w:color="auto"/>
                <w:left w:val="none" w:sz="0" w:space="0" w:color="auto"/>
                <w:bottom w:val="none" w:sz="0" w:space="0" w:color="auto"/>
                <w:right w:val="none" w:sz="0" w:space="0" w:color="auto"/>
              </w:divBdr>
            </w:div>
            <w:div w:id="2132086822">
              <w:marLeft w:val="0"/>
              <w:marRight w:val="0"/>
              <w:marTop w:val="0"/>
              <w:marBottom w:val="0"/>
              <w:divBdr>
                <w:top w:val="none" w:sz="0" w:space="0" w:color="auto"/>
                <w:left w:val="none" w:sz="0" w:space="0" w:color="auto"/>
                <w:bottom w:val="none" w:sz="0" w:space="0" w:color="auto"/>
                <w:right w:val="none" w:sz="0" w:space="0" w:color="auto"/>
              </w:divBdr>
            </w:div>
            <w:div w:id="2132701354">
              <w:marLeft w:val="0"/>
              <w:marRight w:val="0"/>
              <w:marTop w:val="0"/>
              <w:marBottom w:val="0"/>
              <w:divBdr>
                <w:top w:val="none" w:sz="0" w:space="0" w:color="auto"/>
                <w:left w:val="none" w:sz="0" w:space="0" w:color="auto"/>
                <w:bottom w:val="none" w:sz="0" w:space="0" w:color="auto"/>
                <w:right w:val="none" w:sz="0" w:space="0" w:color="auto"/>
              </w:divBdr>
            </w:div>
            <w:div w:id="2134129214">
              <w:marLeft w:val="0"/>
              <w:marRight w:val="0"/>
              <w:marTop w:val="0"/>
              <w:marBottom w:val="0"/>
              <w:divBdr>
                <w:top w:val="none" w:sz="0" w:space="0" w:color="auto"/>
                <w:left w:val="none" w:sz="0" w:space="0" w:color="auto"/>
                <w:bottom w:val="none" w:sz="0" w:space="0" w:color="auto"/>
                <w:right w:val="none" w:sz="0" w:space="0" w:color="auto"/>
              </w:divBdr>
            </w:div>
            <w:div w:id="2134446531">
              <w:marLeft w:val="0"/>
              <w:marRight w:val="0"/>
              <w:marTop w:val="0"/>
              <w:marBottom w:val="0"/>
              <w:divBdr>
                <w:top w:val="none" w:sz="0" w:space="0" w:color="auto"/>
                <w:left w:val="none" w:sz="0" w:space="0" w:color="auto"/>
                <w:bottom w:val="none" w:sz="0" w:space="0" w:color="auto"/>
                <w:right w:val="none" w:sz="0" w:space="0" w:color="auto"/>
              </w:divBdr>
            </w:div>
            <w:div w:id="2136366602">
              <w:marLeft w:val="0"/>
              <w:marRight w:val="0"/>
              <w:marTop w:val="0"/>
              <w:marBottom w:val="0"/>
              <w:divBdr>
                <w:top w:val="none" w:sz="0" w:space="0" w:color="auto"/>
                <w:left w:val="none" w:sz="0" w:space="0" w:color="auto"/>
                <w:bottom w:val="none" w:sz="0" w:space="0" w:color="auto"/>
                <w:right w:val="none" w:sz="0" w:space="0" w:color="auto"/>
              </w:divBdr>
            </w:div>
            <w:div w:id="2137719561">
              <w:marLeft w:val="0"/>
              <w:marRight w:val="0"/>
              <w:marTop w:val="0"/>
              <w:marBottom w:val="0"/>
              <w:divBdr>
                <w:top w:val="none" w:sz="0" w:space="0" w:color="auto"/>
                <w:left w:val="none" w:sz="0" w:space="0" w:color="auto"/>
                <w:bottom w:val="none" w:sz="0" w:space="0" w:color="auto"/>
                <w:right w:val="none" w:sz="0" w:space="0" w:color="auto"/>
              </w:divBdr>
            </w:div>
            <w:div w:id="2137867180">
              <w:marLeft w:val="0"/>
              <w:marRight w:val="0"/>
              <w:marTop w:val="0"/>
              <w:marBottom w:val="0"/>
              <w:divBdr>
                <w:top w:val="none" w:sz="0" w:space="0" w:color="auto"/>
                <w:left w:val="none" w:sz="0" w:space="0" w:color="auto"/>
                <w:bottom w:val="none" w:sz="0" w:space="0" w:color="auto"/>
                <w:right w:val="none" w:sz="0" w:space="0" w:color="auto"/>
              </w:divBdr>
            </w:div>
            <w:div w:id="2137873587">
              <w:marLeft w:val="0"/>
              <w:marRight w:val="0"/>
              <w:marTop w:val="0"/>
              <w:marBottom w:val="0"/>
              <w:divBdr>
                <w:top w:val="none" w:sz="0" w:space="0" w:color="auto"/>
                <w:left w:val="none" w:sz="0" w:space="0" w:color="auto"/>
                <w:bottom w:val="none" w:sz="0" w:space="0" w:color="auto"/>
                <w:right w:val="none" w:sz="0" w:space="0" w:color="auto"/>
              </w:divBdr>
            </w:div>
            <w:div w:id="2138058220">
              <w:marLeft w:val="0"/>
              <w:marRight w:val="0"/>
              <w:marTop w:val="0"/>
              <w:marBottom w:val="0"/>
              <w:divBdr>
                <w:top w:val="none" w:sz="0" w:space="0" w:color="auto"/>
                <w:left w:val="none" w:sz="0" w:space="0" w:color="auto"/>
                <w:bottom w:val="none" w:sz="0" w:space="0" w:color="auto"/>
                <w:right w:val="none" w:sz="0" w:space="0" w:color="auto"/>
              </w:divBdr>
            </w:div>
            <w:div w:id="2138989249">
              <w:marLeft w:val="0"/>
              <w:marRight w:val="0"/>
              <w:marTop w:val="0"/>
              <w:marBottom w:val="0"/>
              <w:divBdr>
                <w:top w:val="none" w:sz="0" w:space="0" w:color="auto"/>
                <w:left w:val="none" w:sz="0" w:space="0" w:color="auto"/>
                <w:bottom w:val="none" w:sz="0" w:space="0" w:color="auto"/>
                <w:right w:val="none" w:sz="0" w:space="0" w:color="auto"/>
              </w:divBdr>
            </w:div>
            <w:div w:id="2140410573">
              <w:marLeft w:val="0"/>
              <w:marRight w:val="0"/>
              <w:marTop w:val="0"/>
              <w:marBottom w:val="0"/>
              <w:divBdr>
                <w:top w:val="none" w:sz="0" w:space="0" w:color="auto"/>
                <w:left w:val="none" w:sz="0" w:space="0" w:color="auto"/>
                <w:bottom w:val="none" w:sz="0" w:space="0" w:color="auto"/>
                <w:right w:val="none" w:sz="0" w:space="0" w:color="auto"/>
              </w:divBdr>
            </w:div>
            <w:div w:id="2140759416">
              <w:marLeft w:val="0"/>
              <w:marRight w:val="0"/>
              <w:marTop w:val="0"/>
              <w:marBottom w:val="0"/>
              <w:divBdr>
                <w:top w:val="none" w:sz="0" w:space="0" w:color="auto"/>
                <w:left w:val="none" w:sz="0" w:space="0" w:color="auto"/>
                <w:bottom w:val="none" w:sz="0" w:space="0" w:color="auto"/>
                <w:right w:val="none" w:sz="0" w:space="0" w:color="auto"/>
              </w:divBdr>
            </w:div>
            <w:div w:id="2143427456">
              <w:marLeft w:val="0"/>
              <w:marRight w:val="0"/>
              <w:marTop w:val="0"/>
              <w:marBottom w:val="0"/>
              <w:divBdr>
                <w:top w:val="none" w:sz="0" w:space="0" w:color="auto"/>
                <w:left w:val="none" w:sz="0" w:space="0" w:color="auto"/>
                <w:bottom w:val="none" w:sz="0" w:space="0" w:color="auto"/>
                <w:right w:val="none" w:sz="0" w:space="0" w:color="auto"/>
              </w:divBdr>
            </w:div>
            <w:div w:id="2146698164">
              <w:marLeft w:val="0"/>
              <w:marRight w:val="0"/>
              <w:marTop w:val="0"/>
              <w:marBottom w:val="0"/>
              <w:divBdr>
                <w:top w:val="none" w:sz="0" w:space="0" w:color="auto"/>
                <w:left w:val="none" w:sz="0" w:space="0" w:color="auto"/>
                <w:bottom w:val="none" w:sz="0" w:space="0" w:color="auto"/>
                <w:right w:val="none" w:sz="0" w:space="0" w:color="auto"/>
              </w:divBdr>
            </w:div>
            <w:div w:id="214712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33605">
      <w:bodyDiv w:val="1"/>
      <w:marLeft w:val="0"/>
      <w:marRight w:val="0"/>
      <w:marTop w:val="0"/>
      <w:marBottom w:val="0"/>
      <w:divBdr>
        <w:top w:val="none" w:sz="0" w:space="0" w:color="auto"/>
        <w:left w:val="none" w:sz="0" w:space="0" w:color="auto"/>
        <w:bottom w:val="none" w:sz="0" w:space="0" w:color="auto"/>
        <w:right w:val="none" w:sz="0" w:space="0" w:color="auto"/>
      </w:divBdr>
    </w:div>
    <w:div w:id="931473821">
      <w:bodyDiv w:val="1"/>
      <w:marLeft w:val="0"/>
      <w:marRight w:val="0"/>
      <w:marTop w:val="0"/>
      <w:marBottom w:val="0"/>
      <w:divBdr>
        <w:top w:val="none" w:sz="0" w:space="0" w:color="auto"/>
        <w:left w:val="none" w:sz="0" w:space="0" w:color="auto"/>
        <w:bottom w:val="none" w:sz="0" w:space="0" w:color="auto"/>
        <w:right w:val="none" w:sz="0" w:space="0" w:color="auto"/>
      </w:divBdr>
      <w:divsChild>
        <w:div w:id="1887838492">
          <w:marLeft w:val="0"/>
          <w:marRight w:val="0"/>
          <w:marTop w:val="0"/>
          <w:marBottom w:val="0"/>
          <w:divBdr>
            <w:top w:val="none" w:sz="0" w:space="0" w:color="auto"/>
            <w:left w:val="none" w:sz="0" w:space="0" w:color="auto"/>
            <w:bottom w:val="none" w:sz="0" w:space="0" w:color="auto"/>
            <w:right w:val="none" w:sz="0" w:space="0" w:color="auto"/>
          </w:divBdr>
        </w:div>
      </w:divsChild>
    </w:div>
    <w:div w:id="940647465">
      <w:bodyDiv w:val="1"/>
      <w:marLeft w:val="0"/>
      <w:marRight w:val="0"/>
      <w:marTop w:val="0"/>
      <w:marBottom w:val="0"/>
      <w:divBdr>
        <w:top w:val="none" w:sz="0" w:space="0" w:color="auto"/>
        <w:left w:val="none" w:sz="0" w:space="0" w:color="auto"/>
        <w:bottom w:val="none" w:sz="0" w:space="0" w:color="auto"/>
        <w:right w:val="none" w:sz="0" w:space="0" w:color="auto"/>
      </w:divBdr>
    </w:div>
    <w:div w:id="1013648828">
      <w:bodyDiv w:val="1"/>
      <w:marLeft w:val="0"/>
      <w:marRight w:val="0"/>
      <w:marTop w:val="0"/>
      <w:marBottom w:val="0"/>
      <w:divBdr>
        <w:top w:val="none" w:sz="0" w:space="0" w:color="auto"/>
        <w:left w:val="none" w:sz="0" w:space="0" w:color="auto"/>
        <w:bottom w:val="none" w:sz="0" w:space="0" w:color="auto"/>
        <w:right w:val="none" w:sz="0" w:space="0" w:color="auto"/>
      </w:divBdr>
    </w:div>
    <w:div w:id="1054161192">
      <w:bodyDiv w:val="1"/>
      <w:marLeft w:val="0"/>
      <w:marRight w:val="0"/>
      <w:marTop w:val="0"/>
      <w:marBottom w:val="0"/>
      <w:divBdr>
        <w:top w:val="none" w:sz="0" w:space="0" w:color="auto"/>
        <w:left w:val="none" w:sz="0" w:space="0" w:color="auto"/>
        <w:bottom w:val="none" w:sz="0" w:space="0" w:color="auto"/>
        <w:right w:val="none" w:sz="0" w:space="0" w:color="auto"/>
      </w:divBdr>
    </w:div>
    <w:div w:id="1058288079">
      <w:bodyDiv w:val="1"/>
      <w:marLeft w:val="0"/>
      <w:marRight w:val="0"/>
      <w:marTop w:val="0"/>
      <w:marBottom w:val="0"/>
      <w:divBdr>
        <w:top w:val="none" w:sz="0" w:space="0" w:color="auto"/>
        <w:left w:val="none" w:sz="0" w:space="0" w:color="auto"/>
        <w:bottom w:val="none" w:sz="0" w:space="0" w:color="auto"/>
        <w:right w:val="none" w:sz="0" w:space="0" w:color="auto"/>
      </w:divBdr>
    </w:div>
    <w:div w:id="1142306763">
      <w:bodyDiv w:val="1"/>
      <w:marLeft w:val="0"/>
      <w:marRight w:val="0"/>
      <w:marTop w:val="0"/>
      <w:marBottom w:val="0"/>
      <w:divBdr>
        <w:top w:val="none" w:sz="0" w:space="0" w:color="auto"/>
        <w:left w:val="none" w:sz="0" w:space="0" w:color="auto"/>
        <w:bottom w:val="none" w:sz="0" w:space="0" w:color="auto"/>
        <w:right w:val="none" w:sz="0" w:space="0" w:color="auto"/>
      </w:divBdr>
      <w:divsChild>
        <w:div w:id="698437025">
          <w:marLeft w:val="0"/>
          <w:marRight w:val="0"/>
          <w:marTop w:val="0"/>
          <w:marBottom w:val="0"/>
          <w:divBdr>
            <w:top w:val="none" w:sz="0" w:space="0" w:color="auto"/>
            <w:left w:val="none" w:sz="0" w:space="0" w:color="auto"/>
            <w:bottom w:val="none" w:sz="0" w:space="0" w:color="auto"/>
            <w:right w:val="none" w:sz="0" w:space="0" w:color="auto"/>
          </w:divBdr>
          <w:divsChild>
            <w:div w:id="171648405">
              <w:marLeft w:val="0"/>
              <w:marRight w:val="0"/>
              <w:marTop w:val="0"/>
              <w:marBottom w:val="0"/>
              <w:divBdr>
                <w:top w:val="none" w:sz="0" w:space="0" w:color="auto"/>
                <w:left w:val="none" w:sz="0" w:space="0" w:color="auto"/>
                <w:bottom w:val="none" w:sz="0" w:space="0" w:color="auto"/>
                <w:right w:val="none" w:sz="0" w:space="0" w:color="auto"/>
              </w:divBdr>
            </w:div>
            <w:div w:id="252444798">
              <w:marLeft w:val="0"/>
              <w:marRight w:val="0"/>
              <w:marTop w:val="0"/>
              <w:marBottom w:val="0"/>
              <w:divBdr>
                <w:top w:val="none" w:sz="0" w:space="0" w:color="auto"/>
                <w:left w:val="none" w:sz="0" w:space="0" w:color="auto"/>
                <w:bottom w:val="none" w:sz="0" w:space="0" w:color="auto"/>
                <w:right w:val="none" w:sz="0" w:space="0" w:color="auto"/>
              </w:divBdr>
            </w:div>
            <w:div w:id="534468792">
              <w:marLeft w:val="0"/>
              <w:marRight w:val="0"/>
              <w:marTop w:val="0"/>
              <w:marBottom w:val="0"/>
              <w:divBdr>
                <w:top w:val="none" w:sz="0" w:space="0" w:color="auto"/>
                <w:left w:val="none" w:sz="0" w:space="0" w:color="auto"/>
                <w:bottom w:val="none" w:sz="0" w:space="0" w:color="auto"/>
                <w:right w:val="none" w:sz="0" w:space="0" w:color="auto"/>
              </w:divBdr>
            </w:div>
            <w:div w:id="585303423">
              <w:marLeft w:val="0"/>
              <w:marRight w:val="0"/>
              <w:marTop w:val="0"/>
              <w:marBottom w:val="0"/>
              <w:divBdr>
                <w:top w:val="none" w:sz="0" w:space="0" w:color="auto"/>
                <w:left w:val="none" w:sz="0" w:space="0" w:color="auto"/>
                <w:bottom w:val="none" w:sz="0" w:space="0" w:color="auto"/>
                <w:right w:val="none" w:sz="0" w:space="0" w:color="auto"/>
              </w:divBdr>
            </w:div>
            <w:div w:id="588853058">
              <w:marLeft w:val="0"/>
              <w:marRight w:val="0"/>
              <w:marTop w:val="0"/>
              <w:marBottom w:val="0"/>
              <w:divBdr>
                <w:top w:val="none" w:sz="0" w:space="0" w:color="auto"/>
                <w:left w:val="none" w:sz="0" w:space="0" w:color="auto"/>
                <w:bottom w:val="none" w:sz="0" w:space="0" w:color="auto"/>
                <w:right w:val="none" w:sz="0" w:space="0" w:color="auto"/>
              </w:divBdr>
            </w:div>
            <w:div w:id="641272177">
              <w:marLeft w:val="0"/>
              <w:marRight w:val="0"/>
              <w:marTop w:val="0"/>
              <w:marBottom w:val="0"/>
              <w:divBdr>
                <w:top w:val="none" w:sz="0" w:space="0" w:color="auto"/>
                <w:left w:val="none" w:sz="0" w:space="0" w:color="auto"/>
                <w:bottom w:val="none" w:sz="0" w:space="0" w:color="auto"/>
                <w:right w:val="none" w:sz="0" w:space="0" w:color="auto"/>
              </w:divBdr>
            </w:div>
            <w:div w:id="820973643">
              <w:marLeft w:val="0"/>
              <w:marRight w:val="0"/>
              <w:marTop w:val="0"/>
              <w:marBottom w:val="0"/>
              <w:divBdr>
                <w:top w:val="none" w:sz="0" w:space="0" w:color="auto"/>
                <w:left w:val="none" w:sz="0" w:space="0" w:color="auto"/>
                <w:bottom w:val="none" w:sz="0" w:space="0" w:color="auto"/>
                <w:right w:val="none" w:sz="0" w:space="0" w:color="auto"/>
              </w:divBdr>
            </w:div>
            <w:div w:id="1110660520">
              <w:marLeft w:val="0"/>
              <w:marRight w:val="0"/>
              <w:marTop w:val="0"/>
              <w:marBottom w:val="0"/>
              <w:divBdr>
                <w:top w:val="none" w:sz="0" w:space="0" w:color="auto"/>
                <w:left w:val="none" w:sz="0" w:space="0" w:color="auto"/>
                <w:bottom w:val="none" w:sz="0" w:space="0" w:color="auto"/>
                <w:right w:val="none" w:sz="0" w:space="0" w:color="auto"/>
              </w:divBdr>
            </w:div>
            <w:div w:id="1221400861">
              <w:marLeft w:val="0"/>
              <w:marRight w:val="0"/>
              <w:marTop w:val="0"/>
              <w:marBottom w:val="0"/>
              <w:divBdr>
                <w:top w:val="none" w:sz="0" w:space="0" w:color="auto"/>
                <w:left w:val="none" w:sz="0" w:space="0" w:color="auto"/>
                <w:bottom w:val="none" w:sz="0" w:space="0" w:color="auto"/>
                <w:right w:val="none" w:sz="0" w:space="0" w:color="auto"/>
              </w:divBdr>
            </w:div>
            <w:div w:id="1316297294">
              <w:marLeft w:val="0"/>
              <w:marRight w:val="0"/>
              <w:marTop w:val="0"/>
              <w:marBottom w:val="0"/>
              <w:divBdr>
                <w:top w:val="none" w:sz="0" w:space="0" w:color="auto"/>
                <w:left w:val="none" w:sz="0" w:space="0" w:color="auto"/>
                <w:bottom w:val="none" w:sz="0" w:space="0" w:color="auto"/>
                <w:right w:val="none" w:sz="0" w:space="0" w:color="auto"/>
              </w:divBdr>
            </w:div>
            <w:div w:id="1405108027">
              <w:marLeft w:val="0"/>
              <w:marRight w:val="0"/>
              <w:marTop w:val="0"/>
              <w:marBottom w:val="0"/>
              <w:divBdr>
                <w:top w:val="none" w:sz="0" w:space="0" w:color="auto"/>
                <w:left w:val="none" w:sz="0" w:space="0" w:color="auto"/>
                <w:bottom w:val="none" w:sz="0" w:space="0" w:color="auto"/>
                <w:right w:val="none" w:sz="0" w:space="0" w:color="auto"/>
              </w:divBdr>
            </w:div>
            <w:div w:id="1512375768">
              <w:marLeft w:val="0"/>
              <w:marRight w:val="0"/>
              <w:marTop w:val="0"/>
              <w:marBottom w:val="0"/>
              <w:divBdr>
                <w:top w:val="none" w:sz="0" w:space="0" w:color="auto"/>
                <w:left w:val="none" w:sz="0" w:space="0" w:color="auto"/>
                <w:bottom w:val="none" w:sz="0" w:space="0" w:color="auto"/>
                <w:right w:val="none" w:sz="0" w:space="0" w:color="auto"/>
              </w:divBdr>
            </w:div>
            <w:div w:id="1600720211">
              <w:marLeft w:val="0"/>
              <w:marRight w:val="0"/>
              <w:marTop w:val="0"/>
              <w:marBottom w:val="0"/>
              <w:divBdr>
                <w:top w:val="none" w:sz="0" w:space="0" w:color="auto"/>
                <w:left w:val="none" w:sz="0" w:space="0" w:color="auto"/>
                <w:bottom w:val="none" w:sz="0" w:space="0" w:color="auto"/>
                <w:right w:val="none" w:sz="0" w:space="0" w:color="auto"/>
              </w:divBdr>
            </w:div>
            <w:div w:id="1629048700">
              <w:marLeft w:val="0"/>
              <w:marRight w:val="0"/>
              <w:marTop w:val="0"/>
              <w:marBottom w:val="0"/>
              <w:divBdr>
                <w:top w:val="none" w:sz="0" w:space="0" w:color="auto"/>
                <w:left w:val="none" w:sz="0" w:space="0" w:color="auto"/>
                <w:bottom w:val="none" w:sz="0" w:space="0" w:color="auto"/>
                <w:right w:val="none" w:sz="0" w:space="0" w:color="auto"/>
              </w:divBdr>
            </w:div>
            <w:div w:id="1782801246">
              <w:marLeft w:val="0"/>
              <w:marRight w:val="0"/>
              <w:marTop w:val="0"/>
              <w:marBottom w:val="0"/>
              <w:divBdr>
                <w:top w:val="none" w:sz="0" w:space="0" w:color="auto"/>
                <w:left w:val="none" w:sz="0" w:space="0" w:color="auto"/>
                <w:bottom w:val="none" w:sz="0" w:space="0" w:color="auto"/>
                <w:right w:val="none" w:sz="0" w:space="0" w:color="auto"/>
              </w:divBdr>
            </w:div>
            <w:div w:id="1848784380">
              <w:marLeft w:val="0"/>
              <w:marRight w:val="0"/>
              <w:marTop w:val="0"/>
              <w:marBottom w:val="0"/>
              <w:divBdr>
                <w:top w:val="none" w:sz="0" w:space="0" w:color="auto"/>
                <w:left w:val="none" w:sz="0" w:space="0" w:color="auto"/>
                <w:bottom w:val="none" w:sz="0" w:space="0" w:color="auto"/>
                <w:right w:val="none" w:sz="0" w:space="0" w:color="auto"/>
              </w:divBdr>
            </w:div>
            <w:div w:id="206852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662777">
      <w:bodyDiv w:val="1"/>
      <w:marLeft w:val="0"/>
      <w:marRight w:val="0"/>
      <w:marTop w:val="0"/>
      <w:marBottom w:val="0"/>
      <w:divBdr>
        <w:top w:val="none" w:sz="0" w:space="0" w:color="auto"/>
        <w:left w:val="none" w:sz="0" w:space="0" w:color="auto"/>
        <w:bottom w:val="none" w:sz="0" w:space="0" w:color="auto"/>
        <w:right w:val="none" w:sz="0" w:space="0" w:color="auto"/>
      </w:divBdr>
    </w:div>
    <w:div w:id="1260020191">
      <w:bodyDiv w:val="1"/>
      <w:marLeft w:val="0"/>
      <w:marRight w:val="0"/>
      <w:marTop w:val="0"/>
      <w:marBottom w:val="0"/>
      <w:divBdr>
        <w:top w:val="none" w:sz="0" w:space="0" w:color="auto"/>
        <w:left w:val="none" w:sz="0" w:space="0" w:color="auto"/>
        <w:bottom w:val="none" w:sz="0" w:space="0" w:color="auto"/>
        <w:right w:val="none" w:sz="0" w:space="0" w:color="auto"/>
      </w:divBdr>
    </w:div>
    <w:div w:id="1282490756">
      <w:bodyDiv w:val="1"/>
      <w:marLeft w:val="0"/>
      <w:marRight w:val="0"/>
      <w:marTop w:val="0"/>
      <w:marBottom w:val="0"/>
      <w:divBdr>
        <w:top w:val="none" w:sz="0" w:space="0" w:color="auto"/>
        <w:left w:val="none" w:sz="0" w:space="0" w:color="auto"/>
        <w:bottom w:val="none" w:sz="0" w:space="0" w:color="auto"/>
        <w:right w:val="none" w:sz="0" w:space="0" w:color="auto"/>
      </w:divBdr>
    </w:div>
    <w:div w:id="1433821770">
      <w:bodyDiv w:val="1"/>
      <w:marLeft w:val="0"/>
      <w:marRight w:val="0"/>
      <w:marTop w:val="0"/>
      <w:marBottom w:val="0"/>
      <w:divBdr>
        <w:top w:val="none" w:sz="0" w:space="0" w:color="auto"/>
        <w:left w:val="none" w:sz="0" w:space="0" w:color="auto"/>
        <w:bottom w:val="none" w:sz="0" w:space="0" w:color="auto"/>
        <w:right w:val="none" w:sz="0" w:space="0" w:color="auto"/>
      </w:divBdr>
    </w:div>
    <w:div w:id="1501505133">
      <w:bodyDiv w:val="1"/>
      <w:marLeft w:val="0"/>
      <w:marRight w:val="0"/>
      <w:marTop w:val="0"/>
      <w:marBottom w:val="0"/>
      <w:divBdr>
        <w:top w:val="none" w:sz="0" w:space="0" w:color="auto"/>
        <w:left w:val="none" w:sz="0" w:space="0" w:color="auto"/>
        <w:bottom w:val="none" w:sz="0" w:space="0" w:color="auto"/>
        <w:right w:val="none" w:sz="0" w:space="0" w:color="auto"/>
      </w:divBdr>
      <w:divsChild>
        <w:div w:id="1581987756">
          <w:marLeft w:val="0"/>
          <w:marRight w:val="0"/>
          <w:marTop w:val="0"/>
          <w:marBottom w:val="0"/>
          <w:divBdr>
            <w:top w:val="none" w:sz="0" w:space="0" w:color="auto"/>
            <w:left w:val="none" w:sz="0" w:space="0" w:color="auto"/>
            <w:bottom w:val="none" w:sz="0" w:space="0" w:color="auto"/>
            <w:right w:val="none" w:sz="0" w:space="0" w:color="auto"/>
          </w:divBdr>
          <w:divsChild>
            <w:div w:id="547729">
              <w:marLeft w:val="0"/>
              <w:marRight w:val="0"/>
              <w:marTop w:val="0"/>
              <w:marBottom w:val="0"/>
              <w:divBdr>
                <w:top w:val="none" w:sz="0" w:space="0" w:color="auto"/>
                <w:left w:val="none" w:sz="0" w:space="0" w:color="auto"/>
                <w:bottom w:val="none" w:sz="0" w:space="0" w:color="auto"/>
                <w:right w:val="none" w:sz="0" w:space="0" w:color="auto"/>
              </w:divBdr>
            </w:div>
            <w:div w:id="8606426">
              <w:marLeft w:val="0"/>
              <w:marRight w:val="0"/>
              <w:marTop w:val="0"/>
              <w:marBottom w:val="0"/>
              <w:divBdr>
                <w:top w:val="none" w:sz="0" w:space="0" w:color="auto"/>
                <w:left w:val="none" w:sz="0" w:space="0" w:color="auto"/>
                <w:bottom w:val="none" w:sz="0" w:space="0" w:color="auto"/>
                <w:right w:val="none" w:sz="0" w:space="0" w:color="auto"/>
              </w:divBdr>
            </w:div>
            <w:div w:id="16005003">
              <w:marLeft w:val="0"/>
              <w:marRight w:val="0"/>
              <w:marTop w:val="0"/>
              <w:marBottom w:val="0"/>
              <w:divBdr>
                <w:top w:val="none" w:sz="0" w:space="0" w:color="auto"/>
                <w:left w:val="none" w:sz="0" w:space="0" w:color="auto"/>
                <w:bottom w:val="none" w:sz="0" w:space="0" w:color="auto"/>
                <w:right w:val="none" w:sz="0" w:space="0" w:color="auto"/>
              </w:divBdr>
            </w:div>
            <w:div w:id="17901863">
              <w:marLeft w:val="0"/>
              <w:marRight w:val="0"/>
              <w:marTop w:val="0"/>
              <w:marBottom w:val="0"/>
              <w:divBdr>
                <w:top w:val="none" w:sz="0" w:space="0" w:color="auto"/>
                <w:left w:val="none" w:sz="0" w:space="0" w:color="auto"/>
                <w:bottom w:val="none" w:sz="0" w:space="0" w:color="auto"/>
                <w:right w:val="none" w:sz="0" w:space="0" w:color="auto"/>
              </w:divBdr>
            </w:div>
            <w:div w:id="18090180">
              <w:marLeft w:val="0"/>
              <w:marRight w:val="0"/>
              <w:marTop w:val="0"/>
              <w:marBottom w:val="0"/>
              <w:divBdr>
                <w:top w:val="none" w:sz="0" w:space="0" w:color="auto"/>
                <w:left w:val="none" w:sz="0" w:space="0" w:color="auto"/>
                <w:bottom w:val="none" w:sz="0" w:space="0" w:color="auto"/>
                <w:right w:val="none" w:sz="0" w:space="0" w:color="auto"/>
              </w:divBdr>
            </w:div>
            <w:div w:id="19091052">
              <w:marLeft w:val="0"/>
              <w:marRight w:val="0"/>
              <w:marTop w:val="0"/>
              <w:marBottom w:val="0"/>
              <w:divBdr>
                <w:top w:val="none" w:sz="0" w:space="0" w:color="auto"/>
                <w:left w:val="none" w:sz="0" w:space="0" w:color="auto"/>
                <w:bottom w:val="none" w:sz="0" w:space="0" w:color="auto"/>
                <w:right w:val="none" w:sz="0" w:space="0" w:color="auto"/>
              </w:divBdr>
            </w:div>
            <w:div w:id="20011352">
              <w:marLeft w:val="0"/>
              <w:marRight w:val="0"/>
              <w:marTop w:val="0"/>
              <w:marBottom w:val="0"/>
              <w:divBdr>
                <w:top w:val="none" w:sz="0" w:space="0" w:color="auto"/>
                <w:left w:val="none" w:sz="0" w:space="0" w:color="auto"/>
                <w:bottom w:val="none" w:sz="0" w:space="0" w:color="auto"/>
                <w:right w:val="none" w:sz="0" w:space="0" w:color="auto"/>
              </w:divBdr>
            </w:div>
            <w:div w:id="20935912">
              <w:marLeft w:val="0"/>
              <w:marRight w:val="0"/>
              <w:marTop w:val="0"/>
              <w:marBottom w:val="0"/>
              <w:divBdr>
                <w:top w:val="none" w:sz="0" w:space="0" w:color="auto"/>
                <w:left w:val="none" w:sz="0" w:space="0" w:color="auto"/>
                <w:bottom w:val="none" w:sz="0" w:space="0" w:color="auto"/>
                <w:right w:val="none" w:sz="0" w:space="0" w:color="auto"/>
              </w:divBdr>
            </w:div>
            <w:div w:id="21783992">
              <w:marLeft w:val="0"/>
              <w:marRight w:val="0"/>
              <w:marTop w:val="0"/>
              <w:marBottom w:val="0"/>
              <w:divBdr>
                <w:top w:val="none" w:sz="0" w:space="0" w:color="auto"/>
                <w:left w:val="none" w:sz="0" w:space="0" w:color="auto"/>
                <w:bottom w:val="none" w:sz="0" w:space="0" w:color="auto"/>
                <w:right w:val="none" w:sz="0" w:space="0" w:color="auto"/>
              </w:divBdr>
            </w:div>
            <w:div w:id="22872324">
              <w:marLeft w:val="0"/>
              <w:marRight w:val="0"/>
              <w:marTop w:val="0"/>
              <w:marBottom w:val="0"/>
              <w:divBdr>
                <w:top w:val="none" w:sz="0" w:space="0" w:color="auto"/>
                <w:left w:val="none" w:sz="0" w:space="0" w:color="auto"/>
                <w:bottom w:val="none" w:sz="0" w:space="0" w:color="auto"/>
                <w:right w:val="none" w:sz="0" w:space="0" w:color="auto"/>
              </w:divBdr>
            </w:div>
            <w:div w:id="23288890">
              <w:marLeft w:val="0"/>
              <w:marRight w:val="0"/>
              <w:marTop w:val="0"/>
              <w:marBottom w:val="0"/>
              <w:divBdr>
                <w:top w:val="none" w:sz="0" w:space="0" w:color="auto"/>
                <w:left w:val="none" w:sz="0" w:space="0" w:color="auto"/>
                <w:bottom w:val="none" w:sz="0" w:space="0" w:color="auto"/>
                <w:right w:val="none" w:sz="0" w:space="0" w:color="auto"/>
              </w:divBdr>
            </w:div>
            <w:div w:id="24646003">
              <w:marLeft w:val="0"/>
              <w:marRight w:val="0"/>
              <w:marTop w:val="0"/>
              <w:marBottom w:val="0"/>
              <w:divBdr>
                <w:top w:val="none" w:sz="0" w:space="0" w:color="auto"/>
                <w:left w:val="none" w:sz="0" w:space="0" w:color="auto"/>
                <w:bottom w:val="none" w:sz="0" w:space="0" w:color="auto"/>
                <w:right w:val="none" w:sz="0" w:space="0" w:color="auto"/>
              </w:divBdr>
            </w:div>
            <w:div w:id="31347386">
              <w:marLeft w:val="0"/>
              <w:marRight w:val="0"/>
              <w:marTop w:val="0"/>
              <w:marBottom w:val="0"/>
              <w:divBdr>
                <w:top w:val="none" w:sz="0" w:space="0" w:color="auto"/>
                <w:left w:val="none" w:sz="0" w:space="0" w:color="auto"/>
                <w:bottom w:val="none" w:sz="0" w:space="0" w:color="auto"/>
                <w:right w:val="none" w:sz="0" w:space="0" w:color="auto"/>
              </w:divBdr>
            </w:div>
            <w:div w:id="31735832">
              <w:marLeft w:val="0"/>
              <w:marRight w:val="0"/>
              <w:marTop w:val="0"/>
              <w:marBottom w:val="0"/>
              <w:divBdr>
                <w:top w:val="none" w:sz="0" w:space="0" w:color="auto"/>
                <w:left w:val="none" w:sz="0" w:space="0" w:color="auto"/>
                <w:bottom w:val="none" w:sz="0" w:space="0" w:color="auto"/>
                <w:right w:val="none" w:sz="0" w:space="0" w:color="auto"/>
              </w:divBdr>
            </w:div>
            <w:div w:id="34014812">
              <w:marLeft w:val="0"/>
              <w:marRight w:val="0"/>
              <w:marTop w:val="0"/>
              <w:marBottom w:val="0"/>
              <w:divBdr>
                <w:top w:val="none" w:sz="0" w:space="0" w:color="auto"/>
                <w:left w:val="none" w:sz="0" w:space="0" w:color="auto"/>
                <w:bottom w:val="none" w:sz="0" w:space="0" w:color="auto"/>
                <w:right w:val="none" w:sz="0" w:space="0" w:color="auto"/>
              </w:divBdr>
            </w:div>
            <w:div w:id="35936902">
              <w:marLeft w:val="0"/>
              <w:marRight w:val="0"/>
              <w:marTop w:val="0"/>
              <w:marBottom w:val="0"/>
              <w:divBdr>
                <w:top w:val="none" w:sz="0" w:space="0" w:color="auto"/>
                <w:left w:val="none" w:sz="0" w:space="0" w:color="auto"/>
                <w:bottom w:val="none" w:sz="0" w:space="0" w:color="auto"/>
                <w:right w:val="none" w:sz="0" w:space="0" w:color="auto"/>
              </w:divBdr>
            </w:div>
            <w:div w:id="45881878">
              <w:marLeft w:val="0"/>
              <w:marRight w:val="0"/>
              <w:marTop w:val="0"/>
              <w:marBottom w:val="0"/>
              <w:divBdr>
                <w:top w:val="none" w:sz="0" w:space="0" w:color="auto"/>
                <w:left w:val="none" w:sz="0" w:space="0" w:color="auto"/>
                <w:bottom w:val="none" w:sz="0" w:space="0" w:color="auto"/>
                <w:right w:val="none" w:sz="0" w:space="0" w:color="auto"/>
              </w:divBdr>
            </w:div>
            <w:div w:id="47657973">
              <w:marLeft w:val="0"/>
              <w:marRight w:val="0"/>
              <w:marTop w:val="0"/>
              <w:marBottom w:val="0"/>
              <w:divBdr>
                <w:top w:val="none" w:sz="0" w:space="0" w:color="auto"/>
                <w:left w:val="none" w:sz="0" w:space="0" w:color="auto"/>
                <w:bottom w:val="none" w:sz="0" w:space="0" w:color="auto"/>
                <w:right w:val="none" w:sz="0" w:space="0" w:color="auto"/>
              </w:divBdr>
            </w:div>
            <w:div w:id="49161358">
              <w:marLeft w:val="0"/>
              <w:marRight w:val="0"/>
              <w:marTop w:val="0"/>
              <w:marBottom w:val="0"/>
              <w:divBdr>
                <w:top w:val="none" w:sz="0" w:space="0" w:color="auto"/>
                <w:left w:val="none" w:sz="0" w:space="0" w:color="auto"/>
                <w:bottom w:val="none" w:sz="0" w:space="0" w:color="auto"/>
                <w:right w:val="none" w:sz="0" w:space="0" w:color="auto"/>
              </w:divBdr>
            </w:div>
            <w:div w:id="49698095">
              <w:marLeft w:val="0"/>
              <w:marRight w:val="0"/>
              <w:marTop w:val="0"/>
              <w:marBottom w:val="0"/>
              <w:divBdr>
                <w:top w:val="none" w:sz="0" w:space="0" w:color="auto"/>
                <w:left w:val="none" w:sz="0" w:space="0" w:color="auto"/>
                <w:bottom w:val="none" w:sz="0" w:space="0" w:color="auto"/>
                <w:right w:val="none" w:sz="0" w:space="0" w:color="auto"/>
              </w:divBdr>
            </w:div>
            <w:div w:id="53742154">
              <w:marLeft w:val="0"/>
              <w:marRight w:val="0"/>
              <w:marTop w:val="0"/>
              <w:marBottom w:val="0"/>
              <w:divBdr>
                <w:top w:val="none" w:sz="0" w:space="0" w:color="auto"/>
                <w:left w:val="none" w:sz="0" w:space="0" w:color="auto"/>
                <w:bottom w:val="none" w:sz="0" w:space="0" w:color="auto"/>
                <w:right w:val="none" w:sz="0" w:space="0" w:color="auto"/>
              </w:divBdr>
            </w:div>
            <w:div w:id="57023042">
              <w:marLeft w:val="0"/>
              <w:marRight w:val="0"/>
              <w:marTop w:val="0"/>
              <w:marBottom w:val="0"/>
              <w:divBdr>
                <w:top w:val="none" w:sz="0" w:space="0" w:color="auto"/>
                <w:left w:val="none" w:sz="0" w:space="0" w:color="auto"/>
                <w:bottom w:val="none" w:sz="0" w:space="0" w:color="auto"/>
                <w:right w:val="none" w:sz="0" w:space="0" w:color="auto"/>
              </w:divBdr>
            </w:div>
            <w:div w:id="60102874">
              <w:marLeft w:val="0"/>
              <w:marRight w:val="0"/>
              <w:marTop w:val="0"/>
              <w:marBottom w:val="0"/>
              <w:divBdr>
                <w:top w:val="none" w:sz="0" w:space="0" w:color="auto"/>
                <w:left w:val="none" w:sz="0" w:space="0" w:color="auto"/>
                <w:bottom w:val="none" w:sz="0" w:space="0" w:color="auto"/>
                <w:right w:val="none" w:sz="0" w:space="0" w:color="auto"/>
              </w:divBdr>
            </w:div>
            <w:div w:id="63725615">
              <w:marLeft w:val="0"/>
              <w:marRight w:val="0"/>
              <w:marTop w:val="0"/>
              <w:marBottom w:val="0"/>
              <w:divBdr>
                <w:top w:val="none" w:sz="0" w:space="0" w:color="auto"/>
                <w:left w:val="none" w:sz="0" w:space="0" w:color="auto"/>
                <w:bottom w:val="none" w:sz="0" w:space="0" w:color="auto"/>
                <w:right w:val="none" w:sz="0" w:space="0" w:color="auto"/>
              </w:divBdr>
            </w:div>
            <w:div w:id="64228384">
              <w:marLeft w:val="0"/>
              <w:marRight w:val="0"/>
              <w:marTop w:val="0"/>
              <w:marBottom w:val="0"/>
              <w:divBdr>
                <w:top w:val="none" w:sz="0" w:space="0" w:color="auto"/>
                <w:left w:val="none" w:sz="0" w:space="0" w:color="auto"/>
                <w:bottom w:val="none" w:sz="0" w:space="0" w:color="auto"/>
                <w:right w:val="none" w:sz="0" w:space="0" w:color="auto"/>
              </w:divBdr>
            </w:div>
            <w:div w:id="69541066">
              <w:marLeft w:val="0"/>
              <w:marRight w:val="0"/>
              <w:marTop w:val="0"/>
              <w:marBottom w:val="0"/>
              <w:divBdr>
                <w:top w:val="none" w:sz="0" w:space="0" w:color="auto"/>
                <w:left w:val="none" w:sz="0" w:space="0" w:color="auto"/>
                <w:bottom w:val="none" w:sz="0" w:space="0" w:color="auto"/>
                <w:right w:val="none" w:sz="0" w:space="0" w:color="auto"/>
              </w:divBdr>
            </w:div>
            <w:div w:id="69927946">
              <w:marLeft w:val="0"/>
              <w:marRight w:val="0"/>
              <w:marTop w:val="0"/>
              <w:marBottom w:val="0"/>
              <w:divBdr>
                <w:top w:val="none" w:sz="0" w:space="0" w:color="auto"/>
                <w:left w:val="none" w:sz="0" w:space="0" w:color="auto"/>
                <w:bottom w:val="none" w:sz="0" w:space="0" w:color="auto"/>
                <w:right w:val="none" w:sz="0" w:space="0" w:color="auto"/>
              </w:divBdr>
            </w:div>
            <w:div w:id="71198682">
              <w:marLeft w:val="0"/>
              <w:marRight w:val="0"/>
              <w:marTop w:val="0"/>
              <w:marBottom w:val="0"/>
              <w:divBdr>
                <w:top w:val="none" w:sz="0" w:space="0" w:color="auto"/>
                <w:left w:val="none" w:sz="0" w:space="0" w:color="auto"/>
                <w:bottom w:val="none" w:sz="0" w:space="0" w:color="auto"/>
                <w:right w:val="none" w:sz="0" w:space="0" w:color="auto"/>
              </w:divBdr>
            </w:div>
            <w:div w:id="74669751">
              <w:marLeft w:val="0"/>
              <w:marRight w:val="0"/>
              <w:marTop w:val="0"/>
              <w:marBottom w:val="0"/>
              <w:divBdr>
                <w:top w:val="none" w:sz="0" w:space="0" w:color="auto"/>
                <w:left w:val="none" w:sz="0" w:space="0" w:color="auto"/>
                <w:bottom w:val="none" w:sz="0" w:space="0" w:color="auto"/>
                <w:right w:val="none" w:sz="0" w:space="0" w:color="auto"/>
              </w:divBdr>
            </w:div>
            <w:div w:id="78718941">
              <w:marLeft w:val="0"/>
              <w:marRight w:val="0"/>
              <w:marTop w:val="0"/>
              <w:marBottom w:val="0"/>
              <w:divBdr>
                <w:top w:val="none" w:sz="0" w:space="0" w:color="auto"/>
                <w:left w:val="none" w:sz="0" w:space="0" w:color="auto"/>
                <w:bottom w:val="none" w:sz="0" w:space="0" w:color="auto"/>
                <w:right w:val="none" w:sz="0" w:space="0" w:color="auto"/>
              </w:divBdr>
            </w:div>
            <w:div w:id="81268658">
              <w:marLeft w:val="0"/>
              <w:marRight w:val="0"/>
              <w:marTop w:val="0"/>
              <w:marBottom w:val="0"/>
              <w:divBdr>
                <w:top w:val="none" w:sz="0" w:space="0" w:color="auto"/>
                <w:left w:val="none" w:sz="0" w:space="0" w:color="auto"/>
                <w:bottom w:val="none" w:sz="0" w:space="0" w:color="auto"/>
                <w:right w:val="none" w:sz="0" w:space="0" w:color="auto"/>
              </w:divBdr>
            </w:div>
            <w:div w:id="86079169">
              <w:marLeft w:val="0"/>
              <w:marRight w:val="0"/>
              <w:marTop w:val="0"/>
              <w:marBottom w:val="0"/>
              <w:divBdr>
                <w:top w:val="none" w:sz="0" w:space="0" w:color="auto"/>
                <w:left w:val="none" w:sz="0" w:space="0" w:color="auto"/>
                <w:bottom w:val="none" w:sz="0" w:space="0" w:color="auto"/>
                <w:right w:val="none" w:sz="0" w:space="0" w:color="auto"/>
              </w:divBdr>
            </w:div>
            <w:div w:id="92753416">
              <w:marLeft w:val="0"/>
              <w:marRight w:val="0"/>
              <w:marTop w:val="0"/>
              <w:marBottom w:val="0"/>
              <w:divBdr>
                <w:top w:val="none" w:sz="0" w:space="0" w:color="auto"/>
                <w:left w:val="none" w:sz="0" w:space="0" w:color="auto"/>
                <w:bottom w:val="none" w:sz="0" w:space="0" w:color="auto"/>
                <w:right w:val="none" w:sz="0" w:space="0" w:color="auto"/>
              </w:divBdr>
            </w:div>
            <w:div w:id="94061946">
              <w:marLeft w:val="0"/>
              <w:marRight w:val="0"/>
              <w:marTop w:val="0"/>
              <w:marBottom w:val="0"/>
              <w:divBdr>
                <w:top w:val="none" w:sz="0" w:space="0" w:color="auto"/>
                <w:left w:val="none" w:sz="0" w:space="0" w:color="auto"/>
                <w:bottom w:val="none" w:sz="0" w:space="0" w:color="auto"/>
                <w:right w:val="none" w:sz="0" w:space="0" w:color="auto"/>
              </w:divBdr>
            </w:div>
            <w:div w:id="100146525">
              <w:marLeft w:val="0"/>
              <w:marRight w:val="0"/>
              <w:marTop w:val="0"/>
              <w:marBottom w:val="0"/>
              <w:divBdr>
                <w:top w:val="none" w:sz="0" w:space="0" w:color="auto"/>
                <w:left w:val="none" w:sz="0" w:space="0" w:color="auto"/>
                <w:bottom w:val="none" w:sz="0" w:space="0" w:color="auto"/>
                <w:right w:val="none" w:sz="0" w:space="0" w:color="auto"/>
              </w:divBdr>
            </w:div>
            <w:div w:id="101388451">
              <w:marLeft w:val="0"/>
              <w:marRight w:val="0"/>
              <w:marTop w:val="0"/>
              <w:marBottom w:val="0"/>
              <w:divBdr>
                <w:top w:val="none" w:sz="0" w:space="0" w:color="auto"/>
                <w:left w:val="none" w:sz="0" w:space="0" w:color="auto"/>
                <w:bottom w:val="none" w:sz="0" w:space="0" w:color="auto"/>
                <w:right w:val="none" w:sz="0" w:space="0" w:color="auto"/>
              </w:divBdr>
            </w:div>
            <w:div w:id="102456452">
              <w:marLeft w:val="0"/>
              <w:marRight w:val="0"/>
              <w:marTop w:val="0"/>
              <w:marBottom w:val="0"/>
              <w:divBdr>
                <w:top w:val="none" w:sz="0" w:space="0" w:color="auto"/>
                <w:left w:val="none" w:sz="0" w:space="0" w:color="auto"/>
                <w:bottom w:val="none" w:sz="0" w:space="0" w:color="auto"/>
                <w:right w:val="none" w:sz="0" w:space="0" w:color="auto"/>
              </w:divBdr>
            </w:div>
            <w:div w:id="104347665">
              <w:marLeft w:val="0"/>
              <w:marRight w:val="0"/>
              <w:marTop w:val="0"/>
              <w:marBottom w:val="0"/>
              <w:divBdr>
                <w:top w:val="none" w:sz="0" w:space="0" w:color="auto"/>
                <w:left w:val="none" w:sz="0" w:space="0" w:color="auto"/>
                <w:bottom w:val="none" w:sz="0" w:space="0" w:color="auto"/>
                <w:right w:val="none" w:sz="0" w:space="0" w:color="auto"/>
              </w:divBdr>
            </w:div>
            <w:div w:id="104426949">
              <w:marLeft w:val="0"/>
              <w:marRight w:val="0"/>
              <w:marTop w:val="0"/>
              <w:marBottom w:val="0"/>
              <w:divBdr>
                <w:top w:val="none" w:sz="0" w:space="0" w:color="auto"/>
                <w:left w:val="none" w:sz="0" w:space="0" w:color="auto"/>
                <w:bottom w:val="none" w:sz="0" w:space="0" w:color="auto"/>
                <w:right w:val="none" w:sz="0" w:space="0" w:color="auto"/>
              </w:divBdr>
            </w:div>
            <w:div w:id="104620478">
              <w:marLeft w:val="0"/>
              <w:marRight w:val="0"/>
              <w:marTop w:val="0"/>
              <w:marBottom w:val="0"/>
              <w:divBdr>
                <w:top w:val="none" w:sz="0" w:space="0" w:color="auto"/>
                <w:left w:val="none" w:sz="0" w:space="0" w:color="auto"/>
                <w:bottom w:val="none" w:sz="0" w:space="0" w:color="auto"/>
                <w:right w:val="none" w:sz="0" w:space="0" w:color="auto"/>
              </w:divBdr>
            </w:div>
            <w:div w:id="107433456">
              <w:marLeft w:val="0"/>
              <w:marRight w:val="0"/>
              <w:marTop w:val="0"/>
              <w:marBottom w:val="0"/>
              <w:divBdr>
                <w:top w:val="none" w:sz="0" w:space="0" w:color="auto"/>
                <w:left w:val="none" w:sz="0" w:space="0" w:color="auto"/>
                <w:bottom w:val="none" w:sz="0" w:space="0" w:color="auto"/>
                <w:right w:val="none" w:sz="0" w:space="0" w:color="auto"/>
              </w:divBdr>
            </w:div>
            <w:div w:id="109713039">
              <w:marLeft w:val="0"/>
              <w:marRight w:val="0"/>
              <w:marTop w:val="0"/>
              <w:marBottom w:val="0"/>
              <w:divBdr>
                <w:top w:val="none" w:sz="0" w:space="0" w:color="auto"/>
                <w:left w:val="none" w:sz="0" w:space="0" w:color="auto"/>
                <w:bottom w:val="none" w:sz="0" w:space="0" w:color="auto"/>
                <w:right w:val="none" w:sz="0" w:space="0" w:color="auto"/>
              </w:divBdr>
            </w:div>
            <w:div w:id="114295884">
              <w:marLeft w:val="0"/>
              <w:marRight w:val="0"/>
              <w:marTop w:val="0"/>
              <w:marBottom w:val="0"/>
              <w:divBdr>
                <w:top w:val="none" w:sz="0" w:space="0" w:color="auto"/>
                <w:left w:val="none" w:sz="0" w:space="0" w:color="auto"/>
                <w:bottom w:val="none" w:sz="0" w:space="0" w:color="auto"/>
                <w:right w:val="none" w:sz="0" w:space="0" w:color="auto"/>
              </w:divBdr>
            </w:div>
            <w:div w:id="114956169">
              <w:marLeft w:val="0"/>
              <w:marRight w:val="0"/>
              <w:marTop w:val="0"/>
              <w:marBottom w:val="0"/>
              <w:divBdr>
                <w:top w:val="none" w:sz="0" w:space="0" w:color="auto"/>
                <w:left w:val="none" w:sz="0" w:space="0" w:color="auto"/>
                <w:bottom w:val="none" w:sz="0" w:space="0" w:color="auto"/>
                <w:right w:val="none" w:sz="0" w:space="0" w:color="auto"/>
              </w:divBdr>
            </w:div>
            <w:div w:id="115175326">
              <w:marLeft w:val="0"/>
              <w:marRight w:val="0"/>
              <w:marTop w:val="0"/>
              <w:marBottom w:val="0"/>
              <w:divBdr>
                <w:top w:val="none" w:sz="0" w:space="0" w:color="auto"/>
                <w:left w:val="none" w:sz="0" w:space="0" w:color="auto"/>
                <w:bottom w:val="none" w:sz="0" w:space="0" w:color="auto"/>
                <w:right w:val="none" w:sz="0" w:space="0" w:color="auto"/>
              </w:divBdr>
            </w:div>
            <w:div w:id="118190535">
              <w:marLeft w:val="0"/>
              <w:marRight w:val="0"/>
              <w:marTop w:val="0"/>
              <w:marBottom w:val="0"/>
              <w:divBdr>
                <w:top w:val="none" w:sz="0" w:space="0" w:color="auto"/>
                <w:left w:val="none" w:sz="0" w:space="0" w:color="auto"/>
                <w:bottom w:val="none" w:sz="0" w:space="0" w:color="auto"/>
                <w:right w:val="none" w:sz="0" w:space="0" w:color="auto"/>
              </w:divBdr>
            </w:div>
            <w:div w:id="118572044">
              <w:marLeft w:val="0"/>
              <w:marRight w:val="0"/>
              <w:marTop w:val="0"/>
              <w:marBottom w:val="0"/>
              <w:divBdr>
                <w:top w:val="none" w:sz="0" w:space="0" w:color="auto"/>
                <w:left w:val="none" w:sz="0" w:space="0" w:color="auto"/>
                <w:bottom w:val="none" w:sz="0" w:space="0" w:color="auto"/>
                <w:right w:val="none" w:sz="0" w:space="0" w:color="auto"/>
              </w:divBdr>
            </w:div>
            <w:div w:id="121315308">
              <w:marLeft w:val="0"/>
              <w:marRight w:val="0"/>
              <w:marTop w:val="0"/>
              <w:marBottom w:val="0"/>
              <w:divBdr>
                <w:top w:val="none" w:sz="0" w:space="0" w:color="auto"/>
                <w:left w:val="none" w:sz="0" w:space="0" w:color="auto"/>
                <w:bottom w:val="none" w:sz="0" w:space="0" w:color="auto"/>
                <w:right w:val="none" w:sz="0" w:space="0" w:color="auto"/>
              </w:divBdr>
            </w:div>
            <w:div w:id="123475163">
              <w:marLeft w:val="0"/>
              <w:marRight w:val="0"/>
              <w:marTop w:val="0"/>
              <w:marBottom w:val="0"/>
              <w:divBdr>
                <w:top w:val="none" w:sz="0" w:space="0" w:color="auto"/>
                <w:left w:val="none" w:sz="0" w:space="0" w:color="auto"/>
                <w:bottom w:val="none" w:sz="0" w:space="0" w:color="auto"/>
                <w:right w:val="none" w:sz="0" w:space="0" w:color="auto"/>
              </w:divBdr>
            </w:div>
            <w:div w:id="123888738">
              <w:marLeft w:val="0"/>
              <w:marRight w:val="0"/>
              <w:marTop w:val="0"/>
              <w:marBottom w:val="0"/>
              <w:divBdr>
                <w:top w:val="none" w:sz="0" w:space="0" w:color="auto"/>
                <w:left w:val="none" w:sz="0" w:space="0" w:color="auto"/>
                <w:bottom w:val="none" w:sz="0" w:space="0" w:color="auto"/>
                <w:right w:val="none" w:sz="0" w:space="0" w:color="auto"/>
              </w:divBdr>
            </w:div>
            <w:div w:id="125586572">
              <w:marLeft w:val="0"/>
              <w:marRight w:val="0"/>
              <w:marTop w:val="0"/>
              <w:marBottom w:val="0"/>
              <w:divBdr>
                <w:top w:val="none" w:sz="0" w:space="0" w:color="auto"/>
                <w:left w:val="none" w:sz="0" w:space="0" w:color="auto"/>
                <w:bottom w:val="none" w:sz="0" w:space="0" w:color="auto"/>
                <w:right w:val="none" w:sz="0" w:space="0" w:color="auto"/>
              </w:divBdr>
            </w:div>
            <w:div w:id="125902912">
              <w:marLeft w:val="0"/>
              <w:marRight w:val="0"/>
              <w:marTop w:val="0"/>
              <w:marBottom w:val="0"/>
              <w:divBdr>
                <w:top w:val="none" w:sz="0" w:space="0" w:color="auto"/>
                <w:left w:val="none" w:sz="0" w:space="0" w:color="auto"/>
                <w:bottom w:val="none" w:sz="0" w:space="0" w:color="auto"/>
                <w:right w:val="none" w:sz="0" w:space="0" w:color="auto"/>
              </w:divBdr>
            </w:div>
            <w:div w:id="128087873">
              <w:marLeft w:val="0"/>
              <w:marRight w:val="0"/>
              <w:marTop w:val="0"/>
              <w:marBottom w:val="0"/>
              <w:divBdr>
                <w:top w:val="none" w:sz="0" w:space="0" w:color="auto"/>
                <w:left w:val="none" w:sz="0" w:space="0" w:color="auto"/>
                <w:bottom w:val="none" w:sz="0" w:space="0" w:color="auto"/>
                <w:right w:val="none" w:sz="0" w:space="0" w:color="auto"/>
              </w:divBdr>
            </w:div>
            <w:div w:id="132060087">
              <w:marLeft w:val="0"/>
              <w:marRight w:val="0"/>
              <w:marTop w:val="0"/>
              <w:marBottom w:val="0"/>
              <w:divBdr>
                <w:top w:val="none" w:sz="0" w:space="0" w:color="auto"/>
                <w:left w:val="none" w:sz="0" w:space="0" w:color="auto"/>
                <w:bottom w:val="none" w:sz="0" w:space="0" w:color="auto"/>
                <w:right w:val="none" w:sz="0" w:space="0" w:color="auto"/>
              </w:divBdr>
            </w:div>
            <w:div w:id="132523601">
              <w:marLeft w:val="0"/>
              <w:marRight w:val="0"/>
              <w:marTop w:val="0"/>
              <w:marBottom w:val="0"/>
              <w:divBdr>
                <w:top w:val="none" w:sz="0" w:space="0" w:color="auto"/>
                <w:left w:val="none" w:sz="0" w:space="0" w:color="auto"/>
                <w:bottom w:val="none" w:sz="0" w:space="0" w:color="auto"/>
                <w:right w:val="none" w:sz="0" w:space="0" w:color="auto"/>
              </w:divBdr>
            </w:div>
            <w:div w:id="133956392">
              <w:marLeft w:val="0"/>
              <w:marRight w:val="0"/>
              <w:marTop w:val="0"/>
              <w:marBottom w:val="0"/>
              <w:divBdr>
                <w:top w:val="none" w:sz="0" w:space="0" w:color="auto"/>
                <w:left w:val="none" w:sz="0" w:space="0" w:color="auto"/>
                <w:bottom w:val="none" w:sz="0" w:space="0" w:color="auto"/>
                <w:right w:val="none" w:sz="0" w:space="0" w:color="auto"/>
              </w:divBdr>
            </w:div>
            <w:div w:id="136067105">
              <w:marLeft w:val="0"/>
              <w:marRight w:val="0"/>
              <w:marTop w:val="0"/>
              <w:marBottom w:val="0"/>
              <w:divBdr>
                <w:top w:val="none" w:sz="0" w:space="0" w:color="auto"/>
                <w:left w:val="none" w:sz="0" w:space="0" w:color="auto"/>
                <w:bottom w:val="none" w:sz="0" w:space="0" w:color="auto"/>
                <w:right w:val="none" w:sz="0" w:space="0" w:color="auto"/>
              </w:divBdr>
            </w:div>
            <w:div w:id="142240995">
              <w:marLeft w:val="0"/>
              <w:marRight w:val="0"/>
              <w:marTop w:val="0"/>
              <w:marBottom w:val="0"/>
              <w:divBdr>
                <w:top w:val="none" w:sz="0" w:space="0" w:color="auto"/>
                <w:left w:val="none" w:sz="0" w:space="0" w:color="auto"/>
                <w:bottom w:val="none" w:sz="0" w:space="0" w:color="auto"/>
                <w:right w:val="none" w:sz="0" w:space="0" w:color="auto"/>
              </w:divBdr>
            </w:div>
            <w:div w:id="143199647">
              <w:marLeft w:val="0"/>
              <w:marRight w:val="0"/>
              <w:marTop w:val="0"/>
              <w:marBottom w:val="0"/>
              <w:divBdr>
                <w:top w:val="none" w:sz="0" w:space="0" w:color="auto"/>
                <w:left w:val="none" w:sz="0" w:space="0" w:color="auto"/>
                <w:bottom w:val="none" w:sz="0" w:space="0" w:color="auto"/>
                <w:right w:val="none" w:sz="0" w:space="0" w:color="auto"/>
              </w:divBdr>
            </w:div>
            <w:div w:id="145244690">
              <w:marLeft w:val="0"/>
              <w:marRight w:val="0"/>
              <w:marTop w:val="0"/>
              <w:marBottom w:val="0"/>
              <w:divBdr>
                <w:top w:val="none" w:sz="0" w:space="0" w:color="auto"/>
                <w:left w:val="none" w:sz="0" w:space="0" w:color="auto"/>
                <w:bottom w:val="none" w:sz="0" w:space="0" w:color="auto"/>
                <w:right w:val="none" w:sz="0" w:space="0" w:color="auto"/>
              </w:divBdr>
            </w:div>
            <w:div w:id="154079101">
              <w:marLeft w:val="0"/>
              <w:marRight w:val="0"/>
              <w:marTop w:val="0"/>
              <w:marBottom w:val="0"/>
              <w:divBdr>
                <w:top w:val="none" w:sz="0" w:space="0" w:color="auto"/>
                <w:left w:val="none" w:sz="0" w:space="0" w:color="auto"/>
                <w:bottom w:val="none" w:sz="0" w:space="0" w:color="auto"/>
                <w:right w:val="none" w:sz="0" w:space="0" w:color="auto"/>
              </w:divBdr>
            </w:div>
            <w:div w:id="157503974">
              <w:marLeft w:val="0"/>
              <w:marRight w:val="0"/>
              <w:marTop w:val="0"/>
              <w:marBottom w:val="0"/>
              <w:divBdr>
                <w:top w:val="none" w:sz="0" w:space="0" w:color="auto"/>
                <w:left w:val="none" w:sz="0" w:space="0" w:color="auto"/>
                <w:bottom w:val="none" w:sz="0" w:space="0" w:color="auto"/>
                <w:right w:val="none" w:sz="0" w:space="0" w:color="auto"/>
              </w:divBdr>
            </w:div>
            <w:div w:id="159931711">
              <w:marLeft w:val="0"/>
              <w:marRight w:val="0"/>
              <w:marTop w:val="0"/>
              <w:marBottom w:val="0"/>
              <w:divBdr>
                <w:top w:val="none" w:sz="0" w:space="0" w:color="auto"/>
                <w:left w:val="none" w:sz="0" w:space="0" w:color="auto"/>
                <w:bottom w:val="none" w:sz="0" w:space="0" w:color="auto"/>
                <w:right w:val="none" w:sz="0" w:space="0" w:color="auto"/>
              </w:divBdr>
            </w:div>
            <w:div w:id="160195324">
              <w:marLeft w:val="0"/>
              <w:marRight w:val="0"/>
              <w:marTop w:val="0"/>
              <w:marBottom w:val="0"/>
              <w:divBdr>
                <w:top w:val="none" w:sz="0" w:space="0" w:color="auto"/>
                <w:left w:val="none" w:sz="0" w:space="0" w:color="auto"/>
                <w:bottom w:val="none" w:sz="0" w:space="0" w:color="auto"/>
                <w:right w:val="none" w:sz="0" w:space="0" w:color="auto"/>
              </w:divBdr>
            </w:div>
            <w:div w:id="161550174">
              <w:marLeft w:val="0"/>
              <w:marRight w:val="0"/>
              <w:marTop w:val="0"/>
              <w:marBottom w:val="0"/>
              <w:divBdr>
                <w:top w:val="none" w:sz="0" w:space="0" w:color="auto"/>
                <w:left w:val="none" w:sz="0" w:space="0" w:color="auto"/>
                <w:bottom w:val="none" w:sz="0" w:space="0" w:color="auto"/>
                <w:right w:val="none" w:sz="0" w:space="0" w:color="auto"/>
              </w:divBdr>
            </w:div>
            <w:div w:id="179314940">
              <w:marLeft w:val="0"/>
              <w:marRight w:val="0"/>
              <w:marTop w:val="0"/>
              <w:marBottom w:val="0"/>
              <w:divBdr>
                <w:top w:val="none" w:sz="0" w:space="0" w:color="auto"/>
                <w:left w:val="none" w:sz="0" w:space="0" w:color="auto"/>
                <w:bottom w:val="none" w:sz="0" w:space="0" w:color="auto"/>
                <w:right w:val="none" w:sz="0" w:space="0" w:color="auto"/>
              </w:divBdr>
            </w:div>
            <w:div w:id="182549799">
              <w:marLeft w:val="0"/>
              <w:marRight w:val="0"/>
              <w:marTop w:val="0"/>
              <w:marBottom w:val="0"/>
              <w:divBdr>
                <w:top w:val="none" w:sz="0" w:space="0" w:color="auto"/>
                <w:left w:val="none" w:sz="0" w:space="0" w:color="auto"/>
                <w:bottom w:val="none" w:sz="0" w:space="0" w:color="auto"/>
                <w:right w:val="none" w:sz="0" w:space="0" w:color="auto"/>
              </w:divBdr>
            </w:div>
            <w:div w:id="189494928">
              <w:marLeft w:val="0"/>
              <w:marRight w:val="0"/>
              <w:marTop w:val="0"/>
              <w:marBottom w:val="0"/>
              <w:divBdr>
                <w:top w:val="none" w:sz="0" w:space="0" w:color="auto"/>
                <w:left w:val="none" w:sz="0" w:space="0" w:color="auto"/>
                <w:bottom w:val="none" w:sz="0" w:space="0" w:color="auto"/>
                <w:right w:val="none" w:sz="0" w:space="0" w:color="auto"/>
              </w:divBdr>
            </w:div>
            <w:div w:id="189731068">
              <w:marLeft w:val="0"/>
              <w:marRight w:val="0"/>
              <w:marTop w:val="0"/>
              <w:marBottom w:val="0"/>
              <w:divBdr>
                <w:top w:val="none" w:sz="0" w:space="0" w:color="auto"/>
                <w:left w:val="none" w:sz="0" w:space="0" w:color="auto"/>
                <w:bottom w:val="none" w:sz="0" w:space="0" w:color="auto"/>
                <w:right w:val="none" w:sz="0" w:space="0" w:color="auto"/>
              </w:divBdr>
            </w:div>
            <w:div w:id="198009997">
              <w:marLeft w:val="0"/>
              <w:marRight w:val="0"/>
              <w:marTop w:val="0"/>
              <w:marBottom w:val="0"/>
              <w:divBdr>
                <w:top w:val="none" w:sz="0" w:space="0" w:color="auto"/>
                <w:left w:val="none" w:sz="0" w:space="0" w:color="auto"/>
                <w:bottom w:val="none" w:sz="0" w:space="0" w:color="auto"/>
                <w:right w:val="none" w:sz="0" w:space="0" w:color="auto"/>
              </w:divBdr>
            </w:div>
            <w:div w:id="198397229">
              <w:marLeft w:val="0"/>
              <w:marRight w:val="0"/>
              <w:marTop w:val="0"/>
              <w:marBottom w:val="0"/>
              <w:divBdr>
                <w:top w:val="none" w:sz="0" w:space="0" w:color="auto"/>
                <w:left w:val="none" w:sz="0" w:space="0" w:color="auto"/>
                <w:bottom w:val="none" w:sz="0" w:space="0" w:color="auto"/>
                <w:right w:val="none" w:sz="0" w:space="0" w:color="auto"/>
              </w:divBdr>
            </w:div>
            <w:div w:id="201289576">
              <w:marLeft w:val="0"/>
              <w:marRight w:val="0"/>
              <w:marTop w:val="0"/>
              <w:marBottom w:val="0"/>
              <w:divBdr>
                <w:top w:val="none" w:sz="0" w:space="0" w:color="auto"/>
                <w:left w:val="none" w:sz="0" w:space="0" w:color="auto"/>
                <w:bottom w:val="none" w:sz="0" w:space="0" w:color="auto"/>
                <w:right w:val="none" w:sz="0" w:space="0" w:color="auto"/>
              </w:divBdr>
            </w:div>
            <w:div w:id="208764199">
              <w:marLeft w:val="0"/>
              <w:marRight w:val="0"/>
              <w:marTop w:val="0"/>
              <w:marBottom w:val="0"/>
              <w:divBdr>
                <w:top w:val="none" w:sz="0" w:space="0" w:color="auto"/>
                <w:left w:val="none" w:sz="0" w:space="0" w:color="auto"/>
                <w:bottom w:val="none" w:sz="0" w:space="0" w:color="auto"/>
                <w:right w:val="none" w:sz="0" w:space="0" w:color="auto"/>
              </w:divBdr>
            </w:div>
            <w:div w:id="211842381">
              <w:marLeft w:val="0"/>
              <w:marRight w:val="0"/>
              <w:marTop w:val="0"/>
              <w:marBottom w:val="0"/>
              <w:divBdr>
                <w:top w:val="none" w:sz="0" w:space="0" w:color="auto"/>
                <w:left w:val="none" w:sz="0" w:space="0" w:color="auto"/>
                <w:bottom w:val="none" w:sz="0" w:space="0" w:color="auto"/>
                <w:right w:val="none" w:sz="0" w:space="0" w:color="auto"/>
              </w:divBdr>
            </w:div>
            <w:div w:id="213780829">
              <w:marLeft w:val="0"/>
              <w:marRight w:val="0"/>
              <w:marTop w:val="0"/>
              <w:marBottom w:val="0"/>
              <w:divBdr>
                <w:top w:val="none" w:sz="0" w:space="0" w:color="auto"/>
                <w:left w:val="none" w:sz="0" w:space="0" w:color="auto"/>
                <w:bottom w:val="none" w:sz="0" w:space="0" w:color="auto"/>
                <w:right w:val="none" w:sz="0" w:space="0" w:color="auto"/>
              </w:divBdr>
            </w:div>
            <w:div w:id="215118699">
              <w:marLeft w:val="0"/>
              <w:marRight w:val="0"/>
              <w:marTop w:val="0"/>
              <w:marBottom w:val="0"/>
              <w:divBdr>
                <w:top w:val="none" w:sz="0" w:space="0" w:color="auto"/>
                <w:left w:val="none" w:sz="0" w:space="0" w:color="auto"/>
                <w:bottom w:val="none" w:sz="0" w:space="0" w:color="auto"/>
                <w:right w:val="none" w:sz="0" w:space="0" w:color="auto"/>
              </w:divBdr>
            </w:div>
            <w:div w:id="215703515">
              <w:marLeft w:val="0"/>
              <w:marRight w:val="0"/>
              <w:marTop w:val="0"/>
              <w:marBottom w:val="0"/>
              <w:divBdr>
                <w:top w:val="none" w:sz="0" w:space="0" w:color="auto"/>
                <w:left w:val="none" w:sz="0" w:space="0" w:color="auto"/>
                <w:bottom w:val="none" w:sz="0" w:space="0" w:color="auto"/>
                <w:right w:val="none" w:sz="0" w:space="0" w:color="auto"/>
              </w:divBdr>
            </w:div>
            <w:div w:id="217015394">
              <w:marLeft w:val="0"/>
              <w:marRight w:val="0"/>
              <w:marTop w:val="0"/>
              <w:marBottom w:val="0"/>
              <w:divBdr>
                <w:top w:val="none" w:sz="0" w:space="0" w:color="auto"/>
                <w:left w:val="none" w:sz="0" w:space="0" w:color="auto"/>
                <w:bottom w:val="none" w:sz="0" w:space="0" w:color="auto"/>
                <w:right w:val="none" w:sz="0" w:space="0" w:color="auto"/>
              </w:divBdr>
            </w:div>
            <w:div w:id="218366294">
              <w:marLeft w:val="0"/>
              <w:marRight w:val="0"/>
              <w:marTop w:val="0"/>
              <w:marBottom w:val="0"/>
              <w:divBdr>
                <w:top w:val="none" w:sz="0" w:space="0" w:color="auto"/>
                <w:left w:val="none" w:sz="0" w:space="0" w:color="auto"/>
                <w:bottom w:val="none" w:sz="0" w:space="0" w:color="auto"/>
                <w:right w:val="none" w:sz="0" w:space="0" w:color="auto"/>
              </w:divBdr>
            </w:div>
            <w:div w:id="222451871">
              <w:marLeft w:val="0"/>
              <w:marRight w:val="0"/>
              <w:marTop w:val="0"/>
              <w:marBottom w:val="0"/>
              <w:divBdr>
                <w:top w:val="none" w:sz="0" w:space="0" w:color="auto"/>
                <w:left w:val="none" w:sz="0" w:space="0" w:color="auto"/>
                <w:bottom w:val="none" w:sz="0" w:space="0" w:color="auto"/>
                <w:right w:val="none" w:sz="0" w:space="0" w:color="auto"/>
              </w:divBdr>
            </w:div>
            <w:div w:id="223027091">
              <w:marLeft w:val="0"/>
              <w:marRight w:val="0"/>
              <w:marTop w:val="0"/>
              <w:marBottom w:val="0"/>
              <w:divBdr>
                <w:top w:val="none" w:sz="0" w:space="0" w:color="auto"/>
                <w:left w:val="none" w:sz="0" w:space="0" w:color="auto"/>
                <w:bottom w:val="none" w:sz="0" w:space="0" w:color="auto"/>
                <w:right w:val="none" w:sz="0" w:space="0" w:color="auto"/>
              </w:divBdr>
            </w:div>
            <w:div w:id="226767247">
              <w:marLeft w:val="0"/>
              <w:marRight w:val="0"/>
              <w:marTop w:val="0"/>
              <w:marBottom w:val="0"/>
              <w:divBdr>
                <w:top w:val="none" w:sz="0" w:space="0" w:color="auto"/>
                <w:left w:val="none" w:sz="0" w:space="0" w:color="auto"/>
                <w:bottom w:val="none" w:sz="0" w:space="0" w:color="auto"/>
                <w:right w:val="none" w:sz="0" w:space="0" w:color="auto"/>
              </w:divBdr>
            </w:div>
            <w:div w:id="229078584">
              <w:marLeft w:val="0"/>
              <w:marRight w:val="0"/>
              <w:marTop w:val="0"/>
              <w:marBottom w:val="0"/>
              <w:divBdr>
                <w:top w:val="none" w:sz="0" w:space="0" w:color="auto"/>
                <w:left w:val="none" w:sz="0" w:space="0" w:color="auto"/>
                <w:bottom w:val="none" w:sz="0" w:space="0" w:color="auto"/>
                <w:right w:val="none" w:sz="0" w:space="0" w:color="auto"/>
              </w:divBdr>
            </w:div>
            <w:div w:id="230309981">
              <w:marLeft w:val="0"/>
              <w:marRight w:val="0"/>
              <w:marTop w:val="0"/>
              <w:marBottom w:val="0"/>
              <w:divBdr>
                <w:top w:val="none" w:sz="0" w:space="0" w:color="auto"/>
                <w:left w:val="none" w:sz="0" w:space="0" w:color="auto"/>
                <w:bottom w:val="none" w:sz="0" w:space="0" w:color="auto"/>
                <w:right w:val="none" w:sz="0" w:space="0" w:color="auto"/>
              </w:divBdr>
            </w:div>
            <w:div w:id="234124618">
              <w:marLeft w:val="0"/>
              <w:marRight w:val="0"/>
              <w:marTop w:val="0"/>
              <w:marBottom w:val="0"/>
              <w:divBdr>
                <w:top w:val="none" w:sz="0" w:space="0" w:color="auto"/>
                <w:left w:val="none" w:sz="0" w:space="0" w:color="auto"/>
                <w:bottom w:val="none" w:sz="0" w:space="0" w:color="auto"/>
                <w:right w:val="none" w:sz="0" w:space="0" w:color="auto"/>
              </w:divBdr>
            </w:div>
            <w:div w:id="234707582">
              <w:marLeft w:val="0"/>
              <w:marRight w:val="0"/>
              <w:marTop w:val="0"/>
              <w:marBottom w:val="0"/>
              <w:divBdr>
                <w:top w:val="none" w:sz="0" w:space="0" w:color="auto"/>
                <w:left w:val="none" w:sz="0" w:space="0" w:color="auto"/>
                <w:bottom w:val="none" w:sz="0" w:space="0" w:color="auto"/>
                <w:right w:val="none" w:sz="0" w:space="0" w:color="auto"/>
              </w:divBdr>
            </w:div>
            <w:div w:id="235944553">
              <w:marLeft w:val="0"/>
              <w:marRight w:val="0"/>
              <w:marTop w:val="0"/>
              <w:marBottom w:val="0"/>
              <w:divBdr>
                <w:top w:val="none" w:sz="0" w:space="0" w:color="auto"/>
                <w:left w:val="none" w:sz="0" w:space="0" w:color="auto"/>
                <w:bottom w:val="none" w:sz="0" w:space="0" w:color="auto"/>
                <w:right w:val="none" w:sz="0" w:space="0" w:color="auto"/>
              </w:divBdr>
            </w:div>
            <w:div w:id="247424820">
              <w:marLeft w:val="0"/>
              <w:marRight w:val="0"/>
              <w:marTop w:val="0"/>
              <w:marBottom w:val="0"/>
              <w:divBdr>
                <w:top w:val="none" w:sz="0" w:space="0" w:color="auto"/>
                <w:left w:val="none" w:sz="0" w:space="0" w:color="auto"/>
                <w:bottom w:val="none" w:sz="0" w:space="0" w:color="auto"/>
                <w:right w:val="none" w:sz="0" w:space="0" w:color="auto"/>
              </w:divBdr>
            </w:div>
            <w:div w:id="248932365">
              <w:marLeft w:val="0"/>
              <w:marRight w:val="0"/>
              <w:marTop w:val="0"/>
              <w:marBottom w:val="0"/>
              <w:divBdr>
                <w:top w:val="none" w:sz="0" w:space="0" w:color="auto"/>
                <w:left w:val="none" w:sz="0" w:space="0" w:color="auto"/>
                <w:bottom w:val="none" w:sz="0" w:space="0" w:color="auto"/>
                <w:right w:val="none" w:sz="0" w:space="0" w:color="auto"/>
              </w:divBdr>
            </w:div>
            <w:div w:id="251669482">
              <w:marLeft w:val="0"/>
              <w:marRight w:val="0"/>
              <w:marTop w:val="0"/>
              <w:marBottom w:val="0"/>
              <w:divBdr>
                <w:top w:val="none" w:sz="0" w:space="0" w:color="auto"/>
                <w:left w:val="none" w:sz="0" w:space="0" w:color="auto"/>
                <w:bottom w:val="none" w:sz="0" w:space="0" w:color="auto"/>
                <w:right w:val="none" w:sz="0" w:space="0" w:color="auto"/>
              </w:divBdr>
            </w:div>
            <w:div w:id="257063900">
              <w:marLeft w:val="0"/>
              <w:marRight w:val="0"/>
              <w:marTop w:val="0"/>
              <w:marBottom w:val="0"/>
              <w:divBdr>
                <w:top w:val="none" w:sz="0" w:space="0" w:color="auto"/>
                <w:left w:val="none" w:sz="0" w:space="0" w:color="auto"/>
                <w:bottom w:val="none" w:sz="0" w:space="0" w:color="auto"/>
                <w:right w:val="none" w:sz="0" w:space="0" w:color="auto"/>
              </w:divBdr>
            </w:div>
            <w:div w:id="258101245">
              <w:marLeft w:val="0"/>
              <w:marRight w:val="0"/>
              <w:marTop w:val="0"/>
              <w:marBottom w:val="0"/>
              <w:divBdr>
                <w:top w:val="none" w:sz="0" w:space="0" w:color="auto"/>
                <w:left w:val="none" w:sz="0" w:space="0" w:color="auto"/>
                <w:bottom w:val="none" w:sz="0" w:space="0" w:color="auto"/>
                <w:right w:val="none" w:sz="0" w:space="0" w:color="auto"/>
              </w:divBdr>
            </w:div>
            <w:div w:id="266079948">
              <w:marLeft w:val="0"/>
              <w:marRight w:val="0"/>
              <w:marTop w:val="0"/>
              <w:marBottom w:val="0"/>
              <w:divBdr>
                <w:top w:val="none" w:sz="0" w:space="0" w:color="auto"/>
                <w:left w:val="none" w:sz="0" w:space="0" w:color="auto"/>
                <w:bottom w:val="none" w:sz="0" w:space="0" w:color="auto"/>
                <w:right w:val="none" w:sz="0" w:space="0" w:color="auto"/>
              </w:divBdr>
            </w:div>
            <w:div w:id="274752064">
              <w:marLeft w:val="0"/>
              <w:marRight w:val="0"/>
              <w:marTop w:val="0"/>
              <w:marBottom w:val="0"/>
              <w:divBdr>
                <w:top w:val="none" w:sz="0" w:space="0" w:color="auto"/>
                <w:left w:val="none" w:sz="0" w:space="0" w:color="auto"/>
                <w:bottom w:val="none" w:sz="0" w:space="0" w:color="auto"/>
                <w:right w:val="none" w:sz="0" w:space="0" w:color="auto"/>
              </w:divBdr>
            </w:div>
            <w:div w:id="282032092">
              <w:marLeft w:val="0"/>
              <w:marRight w:val="0"/>
              <w:marTop w:val="0"/>
              <w:marBottom w:val="0"/>
              <w:divBdr>
                <w:top w:val="none" w:sz="0" w:space="0" w:color="auto"/>
                <w:left w:val="none" w:sz="0" w:space="0" w:color="auto"/>
                <w:bottom w:val="none" w:sz="0" w:space="0" w:color="auto"/>
                <w:right w:val="none" w:sz="0" w:space="0" w:color="auto"/>
              </w:divBdr>
            </w:div>
            <w:div w:id="284894323">
              <w:marLeft w:val="0"/>
              <w:marRight w:val="0"/>
              <w:marTop w:val="0"/>
              <w:marBottom w:val="0"/>
              <w:divBdr>
                <w:top w:val="none" w:sz="0" w:space="0" w:color="auto"/>
                <w:left w:val="none" w:sz="0" w:space="0" w:color="auto"/>
                <w:bottom w:val="none" w:sz="0" w:space="0" w:color="auto"/>
                <w:right w:val="none" w:sz="0" w:space="0" w:color="auto"/>
              </w:divBdr>
            </w:div>
            <w:div w:id="287782660">
              <w:marLeft w:val="0"/>
              <w:marRight w:val="0"/>
              <w:marTop w:val="0"/>
              <w:marBottom w:val="0"/>
              <w:divBdr>
                <w:top w:val="none" w:sz="0" w:space="0" w:color="auto"/>
                <w:left w:val="none" w:sz="0" w:space="0" w:color="auto"/>
                <w:bottom w:val="none" w:sz="0" w:space="0" w:color="auto"/>
                <w:right w:val="none" w:sz="0" w:space="0" w:color="auto"/>
              </w:divBdr>
            </w:div>
            <w:div w:id="289214095">
              <w:marLeft w:val="0"/>
              <w:marRight w:val="0"/>
              <w:marTop w:val="0"/>
              <w:marBottom w:val="0"/>
              <w:divBdr>
                <w:top w:val="none" w:sz="0" w:space="0" w:color="auto"/>
                <w:left w:val="none" w:sz="0" w:space="0" w:color="auto"/>
                <w:bottom w:val="none" w:sz="0" w:space="0" w:color="auto"/>
                <w:right w:val="none" w:sz="0" w:space="0" w:color="auto"/>
              </w:divBdr>
            </w:div>
            <w:div w:id="291640321">
              <w:marLeft w:val="0"/>
              <w:marRight w:val="0"/>
              <w:marTop w:val="0"/>
              <w:marBottom w:val="0"/>
              <w:divBdr>
                <w:top w:val="none" w:sz="0" w:space="0" w:color="auto"/>
                <w:left w:val="none" w:sz="0" w:space="0" w:color="auto"/>
                <w:bottom w:val="none" w:sz="0" w:space="0" w:color="auto"/>
                <w:right w:val="none" w:sz="0" w:space="0" w:color="auto"/>
              </w:divBdr>
            </w:div>
            <w:div w:id="292492409">
              <w:marLeft w:val="0"/>
              <w:marRight w:val="0"/>
              <w:marTop w:val="0"/>
              <w:marBottom w:val="0"/>
              <w:divBdr>
                <w:top w:val="none" w:sz="0" w:space="0" w:color="auto"/>
                <w:left w:val="none" w:sz="0" w:space="0" w:color="auto"/>
                <w:bottom w:val="none" w:sz="0" w:space="0" w:color="auto"/>
                <w:right w:val="none" w:sz="0" w:space="0" w:color="auto"/>
              </w:divBdr>
            </w:div>
            <w:div w:id="293826581">
              <w:marLeft w:val="0"/>
              <w:marRight w:val="0"/>
              <w:marTop w:val="0"/>
              <w:marBottom w:val="0"/>
              <w:divBdr>
                <w:top w:val="none" w:sz="0" w:space="0" w:color="auto"/>
                <w:left w:val="none" w:sz="0" w:space="0" w:color="auto"/>
                <w:bottom w:val="none" w:sz="0" w:space="0" w:color="auto"/>
                <w:right w:val="none" w:sz="0" w:space="0" w:color="auto"/>
              </w:divBdr>
            </w:div>
            <w:div w:id="298149989">
              <w:marLeft w:val="0"/>
              <w:marRight w:val="0"/>
              <w:marTop w:val="0"/>
              <w:marBottom w:val="0"/>
              <w:divBdr>
                <w:top w:val="none" w:sz="0" w:space="0" w:color="auto"/>
                <w:left w:val="none" w:sz="0" w:space="0" w:color="auto"/>
                <w:bottom w:val="none" w:sz="0" w:space="0" w:color="auto"/>
                <w:right w:val="none" w:sz="0" w:space="0" w:color="auto"/>
              </w:divBdr>
            </w:div>
            <w:div w:id="298651074">
              <w:marLeft w:val="0"/>
              <w:marRight w:val="0"/>
              <w:marTop w:val="0"/>
              <w:marBottom w:val="0"/>
              <w:divBdr>
                <w:top w:val="none" w:sz="0" w:space="0" w:color="auto"/>
                <w:left w:val="none" w:sz="0" w:space="0" w:color="auto"/>
                <w:bottom w:val="none" w:sz="0" w:space="0" w:color="auto"/>
                <w:right w:val="none" w:sz="0" w:space="0" w:color="auto"/>
              </w:divBdr>
            </w:div>
            <w:div w:id="301544827">
              <w:marLeft w:val="0"/>
              <w:marRight w:val="0"/>
              <w:marTop w:val="0"/>
              <w:marBottom w:val="0"/>
              <w:divBdr>
                <w:top w:val="none" w:sz="0" w:space="0" w:color="auto"/>
                <w:left w:val="none" w:sz="0" w:space="0" w:color="auto"/>
                <w:bottom w:val="none" w:sz="0" w:space="0" w:color="auto"/>
                <w:right w:val="none" w:sz="0" w:space="0" w:color="auto"/>
              </w:divBdr>
            </w:div>
            <w:div w:id="302277966">
              <w:marLeft w:val="0"/>
              <w:marRight w:val="0"/>
              <w:marTop w:val="0"/>
              <w:marBottom w:val="0"/>
              <w:divBdr>
                <w:top w:val="none" w:sz="0" w:space="0" w:color="auto"/>
                <w:left w:val="none" w:sz="0" w:space="0" w:color="auto"/>
                <w:bottom w:val="none" w:sz="0" w:space="0" w:color="auto"/>
                <w:right w:val="none" w:sz="0" w:space="0" w:color="auto"/>
              </w:divBdr>
            </w:div>
            <w:div w:id="316302271">
              <w:marLeft w:val="0"/>
              <w:marRight w:val="0"/>
              <w:marTop w:val="0"/>
              <w:marBottom w:val="0"/>
              <w:divBdr>
                <w:top w:val="none" w:sz="0" w:space="0" w:color="auto"/>
                <w:left w:val="none" w:sz="0" w:space="0" w:color="auto"/>
                <w:bottom w:val="none" w:sz="0" w:space="0" w:color="auto"/>
                <w:right w:val="none" w:sz="0" w:space="0" w:color="auto"/>
              </w:divBdr>
            </w:div>
            <w:div w:id="316735909">
              <w:marLeft w:val="0"/>
              <w:marRight w:val="0"/>
              <w:marTop w:val="0"/>
              <w:marBottom w:val="0"/>
              <w:divBdr>
                <w:top w:val="none" w:sz="0" w:space="0" w:color="auto"/>
                <w:left w:val="none" w:sz="0" w:space="0" w:color="auto"/>
                <w:bottom w:val="none" w:sz="0" w:space="0" w:color="auto"/>
                <w:right w:val="none" w:sz="0" w:space="0" w:color="auto"/>
              </w:divBdr>
            </w:div>
            <w:div w:id="317728156">
              <w:marLeft w:val="0"/>
              <w:marRight w:val="0"/>
              <w:marTop w:val="0"/>
              <w:marBottom w:val="0"/>
              <w:divBdr>
                <w:top w:val="none" w:sz="0" w:space="0" w:color="auto"/>
                <w:left w:val="none" w:sz="0" w:space="0" w:color="auto"/>
                <w:bottom w:val="none" w:sz="0" w:space="0" w:color="auto"/>
                <w:right w:val="none" w:sz="0" w:space="0" w:color="auto"/>
              </w:divBdr>
            </w:div>
            <w:div w:id="322590073">
              <w:marLeft w:val="0"/>
              <w:marRight w:val="0"/>
              <w:marTop w:val="0"/>
              <w:marBottom w:val="0"/>
              <w:divBdr>
                <w:top w:val="none" w:sz="0" w:space="0" w:color="auto"/>
                <w:left w:val="none" w:sz="0" w:space="0" w:color="auto"/>
                <w:bottom w:val="none" w:sz="0" w:space="0" w:color="auto"/>
                <w:right w:val="none" w:sz="0" w:space="0" w:color="auto"/>
              </w:divBdr>
            </w:div>
            <w:div w:id="326904658">
              <w:marLeft w:val="0"/>
              <w:marRight w:val="0"/>
              <w:marTop w:val="0"/>
              <w:marBottom w:val="0"/>
              <w:divBdr>
                <w:top w:val="none" w:sz="0" w:space="0" w:color="auto"/>
                <w:left w:val="none" w:sz="0" w:space="0" w:color="auto"/>
                <w:bottom w:val="none" w:sz="0" w:space="0" w:color="auto"/>
                <w:right w:val="none" w:sz="0" w:space="0" w:color="auto"/>
              </w:divBdr>
            </w:div>
            <w:div w:id="331837464">
              <w:marLeft w:val="0"/>
              <w:marRight w:val="0"/>
              <w:marTop w:val="0"/>
              <w:marBottom w:val="0"/>
              <w:divBdr>
                <w:top w:val="none" w:sz="0" w:space="0" w:color="auto"/>
                <w:left w:val="none" w:sz="0" w:space="0" w:color="auto"/>
                <w:bottom w:val="none" w:sz="0" w:space="0" w:color="auto"/>
                <w:right w:val="none" w:sz="0" w:space="0" w:color="auto"/>
              </w:divBdr>
            </w:div>
            <w:div w:id="333805349">
              <w:marLeft w:val="0"/>
              <w:marRight w:val="0"/>
              <w:marTop w:val="0"/>
              <w:marBottom w:val="0"/>
              <w:divBdr>
                <w:top w:val="none" w:sz="0" w:space="0" w:color="auto"/>
                <w:left w:val="none" w:sz="0" w:space="0" w:color="auto"/>
                <w:bottom w:val="none" w:sz="0" w:space="0" w:color="auto"/>
                <w:right w:val="none" w:sz="0" w:space="0" w:color="auto"/>
              </w:divBdr>
            </w:div>
            <w:div w:id="337855289">
              <w:marLeft w:val="0"/>
              <w:marRight w:val="0"/>
              <w:marTop w:val="0"/>
              <w:marBottom w:val="0"/>
              <w:divBdr>
                <w:top w:val="none" w:sz="0" w:space="0" w:color="auto"/>
                <w:left w:val="none" w:sz="0" w:space="0" w:color="auto"/>
                <w:bottom w:val="none" w:sz="0" w:space="0" w:color="auto"/>
                <w:right w:val="none" w:sz="0" w:space="0" w:color="auto"/>
              </w:divBdr>
            </w:div>
            <w:div w:id="339507653">
              <w:marLeft w:val="0"/>
              <w:marRight w:val="0"/>
              <w:marTop w:val="0"/>
              <w:marBottom w:val="0"/>
              <w:divBdr>
                <w:top w:val="none" w:sz="0" w:space="0" w:color="auto"/>
                <w:left w:val="none" w:sz="0" w:space="0" w:color="auto"/>
                <w:bottom w:val="none" w:sz="0" w:space="0" w:color="auto"/>
                <w:right w:val="none" w:sz="0" w:space="0" w:color="auto"/>
              </w:divBdr>
            </w:div>
            <w:div w:id="341661539">
              <w:marLeft w:val="0"/>
              <w:marRight w:val="0"/>
              <w:marTop w:val="0"/>
              <w:marBottom w:val="0"/>
              <w:divBdr>
                <w:top w:val="none" w:sz="0" w:space="0" w:color="auto"/>
                <w:left w:val="none" w:sz="0" w:space="0" w:color="auto"/>
                <w:bottom w:val="none" w:sz="0" w:space="0" w:color="auto"/>
                <w:right w:val="none" w:sz="0" w:space="0" w:color="auto"/>
              </w:divBdr>
            </w:div>
            <w:div w:id="347366114">
              <w:marLeft w:val="0"/>
              <w:marRight w:val="0"/>
              <w:marTop w:val="0"/>
              <w:marBottom w:val="0"/>
              <w:divBdr>
                <w:top w:val="none" w:sz="0" w:space="0" w:color="auto"/>
                <w:left w:val="none" w:sz="0" w:space="0" w:color="auto"/>
                <w:bottom w:val="none" w:sz="0" w:space="0" w:color="auto"/>
                <w:right w:val="none" w:sz="0" w:space="0" w:color="auto"/>
              </w:divBdr>
            </w:div>
            <w:div w:id="354578018">
              <w:marLeft w:val="0"/>
              <w:marRight w:val="0"/>
              <w:marTop w:val="0"/>
              <w:marBottom w:val="0"/>
              <w:divBdr>
                <w:top w:val="none" w:sz="0" w:space="0" w:color="auto"/>
                <w:left w:val="none" w:sz="0" w:space="0" w:color="auto"/>
                <w:bottom w:val="none" w:sz="0" w:space="0" w:color="auto"/>
                <w:right w:val="none" w:sz="0" w:space="0" w:color="auto"/>
              </w:divBdr>
            </w:div>
            <w:div w:id="354885483">
              <w:marLeft w:val="0"/>
              <w:marRight w:val="0"/>
              <w:marTop w:val="0"/>
              <w:marBottom w:val="0"/>
              <w:divBdr>
                <w:top w:val="none" w:sz="0" w:space="0" w:color="auto"/>
                <w:left w:val="none" w:sz="0" w:space="0" w:color="auto"/>
                <w:bottom w:val="none" w:sz="0" w:space="0" w:color="auto"/>
                <w:right w:val="none" w:sz="0" w:space="0" w:color="auto"/>
              </w:divBdr>
            </w:div>
            <w:div w:id="363799085">
              <w:marLeft w:val="0"/>
              <w:marRight w:val="0"/>
              <w:marTop w:val="0"/>
              <w:marBottom w:val="0"/>
              <w:divBdr>
                <w:top w:val="none" w:sz="0" w:space="0" w:color="auto"/>
                <w:left w:val="none" w:sz="0" w:space="0" w:color="auto"/>
                <w:bottom w:val="none" w:sz="0" w:space="0" w:color="auto"/>
                <w:right w:val="none" w:sz="0" w:space="0" w:color="auto"/>
              </w:divBdr>
            </w:div>
            <w:div w:id="367418856">
              <w:marLeft w:val="0"/>
              <w:marRight w:val="0"/>
              <w:marTop w:val="0"/>
              <w:marBottom w:val="0"/>
              <w:divBdr>
                <w:top w:val="none" w:sz="0" w:space="0" w:color="auto"/>
                <w:left w:val="none" w:sz="0" w:space="0" w:color="auto"/>
                <w:bottom w:val="none" w:sz="0" w:space="0" w:color="auto"/>
                <w:right w:val="none" w:sz="0" w:space="0" w:color="auto"/>
              </w:divBdr>
            </w:div>
            <w:div w:id="369113835">
              <w:marLeft w:val="0"/>
              <w:marRight w:val="0"/>
              <w:marTop w:val="0"/>
              <w:marBottom w:val="0"/>
              <w:divBdr>
                <w:top w:val="none" w:sz="0" w:space="0" w:color="auto"/>
                <w:left w:val="none" w:sz="0" w:space="0" w:color="auto"/>
                <w:bottom w:val="none" w:sz="0" w:space="0" w:color="auto"/>
                <w:right w:val="none" w:sz="0" w:space="0" w:color="auto"/>
              </w:divBdr>
            </w:div>
            <w:div w:id="370763455">
              <w:marLeft w:val="0"/>
              <w:marRight w:val="0"/>
              <w:marTop w:val="0"/>
              <w:marBottom w:val="0"/>
              <w:divBdr>
                <w:top w:val="none" w:sz="0" w:space="0" w:color="auto"/>
                <w:left w:val="none" w:sz="0" w:space="0" w:color="auto"/>
                <w:bottom w:val="none" w:sz="0" w:space="0" w:color="auto"/>
                <w:right w:val="none" w:sz="0" w:space="0" w:color="auto"/>
              </w:divBdr>
            </w:div>
            <w:div w:id="389428712">
              <w:marLeft w:val="0"/>
              <w:marRight w:val="0"/>
              <w:marTop w:val="0"/>
              <w:marBottom w:val="0"/>
              <w:divBdr>
                <w:top w:val="none" w:sz="0" w:space="0" w:color="auto"/>
                <w:left w:val="none" w:sz="0" w:space="0" w:color="auto"/>
                <w:bottom w:val="none" w:sz="0" w:space="0" w:color="auto"/>
                <w:right w:val="none" w:sz="0" w:space="0" w:color="auto"/>
              </w:divBdr>
            </w:div>
            <w:div w:id="392585961">
              <w:marLeft w:val="0"/>
              <w:marRight w:val="0"/>
              <w:marTop w:val="0"/>
              <w:marBottom w:val="0"/>
              <w:divBdr>
                <w:top w:val="none" w:sz="0" w:space="0" w:color="auto"/>
                <w:left w:val="none" w:sz="0" w:space="0" w:color="auto"/>
                <w:bottom w:val="none" w:sz="0" w:space="0" w:color="auto"/>
                <w:right w:val="none" w:sz="0" w:space="0" w:color="auto"/>
              </w:divBdr>
            </w:div>
            <w:div w:id="392705288">
              <w:marLeft w:val="0"/>
              <w:marRight w:val="0"/>
              <w:marTop w:val="0"/>
              <w:marBottom w:val="0"/>
              <w:divBdr>
                <w:top w:val="none" w:sz="0" w:space="0" w:color="auto"/>
                <w:left w:val="none" w:sz="0" w:space="0" w:color="auto"/>
                <w:bottom w:val="none" w:sz="0" w:space="0" w:color="auto"/>
                <w:right w:val="none" w:sz="0" w:space="0" w:color="auto"/>
              </w:divBdr>
            </w:div>
            <w:div w:id="393697010">
              <w:marLeft w:val="0"/>
              <w:marRight w:val="0"/>
              <w:marTop w:val="0"/>
              <w:marBottom w:val="0"/>
              <w:divBdr>
                <w:top w:val="none" w:sz="0" w:space="0" w:color="auto"/>
                <w:left w:val="none" w:sz="0" w:space="0" w:color="auto"/>
                <w:bottom w:val="none" w:sz="0" w:space="0" w:color="auto"/>
                <w:right w:val="none" w:sz="0" w:space="0" w:color="auto"/>
              </w:divBdr>
            </w:div>
            <w:div w:id="393968753">
              <w:marLeft w:val="0"/>
              <w:marRight w:val="0"/>
              <w:marTop w:val="0"/>
              <w:marBottom w:val="0"/>
              <w:divBdr>
                <w:top w:val="none" w:sz="0" w:space="0" w:color="auto"/>
                <w:left w:val="none" w:sz="0" w:space="0" w:color="auto"/>
                <w:bottom w:val="none" w:sz="0" w:space="0" w:color="auto"/>
                <w:right w:val="none" w:sz="0" w:space="0" w:color="auto"/>
              </w:divBdr>
            </w:div>
            <w:div w:id="394550576">
              <w:marLeft w:val="0"/>
              <w:marRight w:val="0"/>
              <w:marTop w:val="0"/>
              <w:marBottom w:val="0"/>
              <w:divBdr>
                <w:top w:val="none" w:sz="0" w:space="0" w:color="auto"/>
                <w:left w:val="none" w:sz="0" w:space="0" w:color="auto"/>
                <w:bottom w:val="none" w:sz="0" w:space="0" w:color="auto"/>
                <w:right w:val="none" w:sz="0" w:space="0" w:color="auto"/>
              </w:divBdr>
            </w:div>
            <w:div w:id="399601016">
              <w:marLeft w:val="0"/>
              <w:marRight w:val="0"/>
              <w:marTop w:val="0"/>
              <w:marBottom w:val="0"/>
              <w:divBdr>
                <w:top w:val="none" w:sz="0" w:space="0" w:color="auto"/>
                <w:left w:val="none" w:sz="0" w:space="0" w:color="auto"/>
                <w:bottom w:val="none" w:sz="0" w:space="0" w:color="auto"/>
                <w:right w:val="none" w:sz="0" w:space="0" w:color="auto"/>
              </w:divBdr>
            </w:div>
            <w:div w:id="399644679">
              <w:marLeft w:val="0"/>
              <w:marRight w:val="0"/>
              <w:marTop w:val="0"/>
              <w:marBottom w:val="0"/>
              <w:divBdr>
                <w:top w:val="none" w:sz="0" w:space="0" w:color="auto"/>
                <w:left w:val="none" w:sz="0" w:space="0" w:color="auto"/>
                <w:bottom w:val="none" w:sz="0" w:space="0" w:color="auto"/>
                <w:right w:val="none" w:sz="0" w:space="0" w:color="auto"/>
              </w:divBdr>
            </w:div>
            <w:div w:id="403140567">
              <w:marLeft w:val="0"/>
              <w:marRight w:val="0"/>
              <w:marTop w:val="0"/>
              <w:marBottom w:val="0"/>
              <w:divBdr>
                <w:top w:val="none" w:sz="0" w:space="0" w:color="auto"/>
                <w:left w:val="none" w:sz="0" w:space="0" w:color="auto"/>
                <w:bottom w:val="none" w:sz="0" w:space="0" w:color="auto"/>
                <w:right w:val="none" w:sz="0" w:space="0" w:color="auto"/>
              </w:divBdr>
            </w:div>
            <w:div w:id="408617781">
              <w:marLeft w:val="0"/>
              <w:marRight w:val="0"/>
              <w:marTop w:val="0"/>
              <w:marBottom w:val="0"/>
              <w:divBdr>
                <w:top w:val="none" w:sz="0" w:space="0" w:color="auto"/>
                <w:left w:val="none" w:sz="0" w:space="0" w:color="auto"/>
                <w:bottom w:val="none" w:sz="0" w:space="0" w:color="auto"/>
                <w:right w:val="none" w:sz="0" w:space="0" w:color="auto"/>
              </w:divBdr>
            </w:div>
            <w:div w:id="419326854">
              <w:marLeft w:val="0"/>
              <w:marRight w:val="0"/>
              <w:marTop w:val="0"/>
              <w:marBottom w:val="0"/>
              <w:divBdr>
                <w:top w:val="none" w:sz="0" w:space="0" w:color="auto"/>
                <w:left w:val="none" w:sz="0" w:space="0" w:color="auto"/>
                <w:bottom w:val="none" w:sz="0" w:space="0" w:color="auto"/>
                <w:right w:val="none" w:sz="0" w:space="0" w:color="auto"/>
              </w:divBdr>
            </w:div>
            <w:div w:id="421293416">
              <w:marLeft w:val="0"/>
              <w:marRight w:val="0"/>
              <w:marTop w:val="0"/>
              <w:marBottom w:val="0"/>
              <w:divBdr>
                <w:top w:val="none" w:sz="0" w:space="0" w:color="auto"/>
                <w:left w:val="none" w:sz="0" w:space="0" w:color="auto"/>
                <w:bottom w:val="none" w:sz="0" w:space="0" w:color="auto"/>
                <w:right w:val="none" w:sz="0" w:space="0" w:color="auto"/>
              </w:divBdr>
            </w:div>
            <w:div w:id="425422988">
              <w:marLeft w:val="0"/>
              <w:marRight w:val="0"/>
              <w:marTop w:val="0"/>
              <w:marBottom w:val="0"/>
              <w:divBdr>
                <w:top w:val="none" w:sz="0" w:space="0" w:color="auto"/>
                <w:left w:val="none" w:sz="0" w:space="0" w:color="auto"/>
                <w:bottom w:val="none" w:sz="0" w:space="0" w:color="auto"/>
                <w:right w:val="none" w:sz="0" w:space="0" w:color="auto"/>
              </w:divBdr>
            </w:div>
            <w:div w:id="426124061">
              <w:marLeft w:val="0"/>
              <w:marRight w:val="0"/>
              <w:marTop w:val="0"/>
              <w:marBottom w:val="0"/>
              <w:divBdr>
                <w:top w:val="none" w:sz="0" w:space="0" w:color="auto"/>
                <w:left w:val="none" w:sz="0" w:space="0" w:color="auto"/>
                <w:bottom w:val="none" w:sz="0" w:space="0" w:color="auto"/>
                <w:right w:val="none" w:sz="0" w:space="0" w:color="auto"/>
              </w:divBdr>
            </w:div>
            <w:div w:id="427391978">
              <w:marLeft w:val="0"/>
              <w:marRight w:val="0"/>
              <w:marTop w:val="0"/>
              <w:marBottom w:val="0"/>
              <w:divBdr>
                <w:top w:val="none" w:sz="0" w:space="0" w:color="auto"/>
                <w:left w:val="none" w:sz="0" w:space="0" w:color="auto"/>
                <w:bottom w:val="none" w:sz="0" w:space="0" w:color="auto"/>
                <w:right w:val="none" w:sz="0" w:space="0" w:color="auto"/>
              </w:divBdr>
            </w:div>
            <w:div w:id="428892162">
              <w:marLeft w:val="0"/>
              <w:marRight w:val="0"/>
              <w:marTop w:val="0"/>
              <w:marBottom w:val="0"/>
              <w:divBdr>
                <w:top w:val="none" w:sz="0" w:space="0" w:color="auto"/>
                <w:left w:val="none" w:sz="0" w:space="0" w:color="auto"/>
                <w:bottom w:val="none" w:sz="0" w:space="0" w:color="auto"/>
                <w:right w:val="none" w:sz="0" w:space="0" w:color="auto"/>
              </w:divBdr>
            </w:div>
            <w:div w:id="429159083">
              <w:marLeft w:val="0"/>
              <w:marRight w:val="0"/>
              <w:marTop w:val="0"/>
              <w:marBottom w:val="0"/>
              <w:divBdr>
                <w:top w:val="none" w:sz="0" w:space="0" w:color="auto"/>
                <w:left w:val="none" w:sz="0" w:space="0" w:color="auto"/>
                <w:bottom w:val="none" w:sz="0" w:space="0" w:color="auto"/>
                <w:right w:val="none" w:sz="0" w:space="0" w:color="auto"/>
              </w:divBdr>
            </w:div>
            <w:div w:id="430780069">
              <w:marLeft w:val="0"/>
              <w:marRight w:val="0"/>
              <w:marTop w:val="0"/>
              <w:marBottom w:val="0"/>
              <w:divBdr>
                <w:top w:val="none" w:sz="0" w:space="0" w:color="auto"/>
                <w:left w:val="none" w:sz="0" w:space="0" w:color="auto"/>
                <w:bottom w:val="none" w:sz="0" w:space="0" w:color="auto"/>
                <w:right w:val="none" w:sz="0" w:space="0" w:color="auto"/>
              </w:divBdr>
            </w:div>
            <w:div w:id="434598301">
              <w:marLeft w:val="0"/>
              <w:marRight w:val="0"/>
              <w:marTop w:val="0"/>
              <w:marBottom w:val="0"/>
              <w:divBdr>
                <w:top w:val="none" w:sz="0" w:space="0" w:color="auto"/>
                <w:left w:val="none" w:sz="0" w:space="0" w:color="auto"/>
                <w:bottom w:val="none" w:sz="0" w:space="0" w:color="auto"/>
                <w:right w:val="none" w:sz="0" w:space="0" w:color="auto"/>
              </w:divBdr>
            </w:div>
            <w:div w:id="435441845">
              <w:marLeft w:val="0"/>
              <w:marRight w:val="0"/>
              <w:marTop w:val="0"/>
              <w:marBottom w:val="0"/>
              <w:divBdr>
                <w:top w:val="none" w:sz="0" w:space="0" w:color="auto"/>
                <w:left w:val="none" w:sz="0" w:space="0" w:color="auto"/>
                <w:bottom w:val="none" w:sz="0" w:space="0" w:color="auto"/>
                <w:right w:val="none" w:sz="0" w:space="0" w:color="auto"/>
              </w:divBdr>
            </w:div>
            <w:div w:id="442384870">
              <w:marLeft w:val="0"/>
              <w:marRight w:val="0"/>
              <w:marTop w:val="0"/>
              <w:marBottom w:val="0"/>
              <w:divBdr>
                <w:top w:val="none" w:sz="0" w:space="0" w:color="auto"/>
                <w:left w:val="none" w:sz="0" w:space="0" w:color="auto"/>
                <w:bottom w:val="none" w:sz="0" w:space="0" w:color="auto"/>
                <w:right w:val="none" w:sz="0" w:space="0" w:color="auto"/>
              </w:divBdr>
            </w:div>
            <w:div w:id="444081946">
              <w:marLeft w:val="0"/>
              <w:marRight w:val="0"/>
              <w:marTop w:val="0"/>
              <w:marBottom w:val="0"/>
              <w:divBdr>
                <w:top w:val="none" w:sz="0" w:space="0" w:color="auto"/>
                <w:left w:val="none" w:sz="0" w:space="0" w:color="auto"/>
                <w:bottom w:val="none" w:sz="0" w:space="0" w:color="auto"/>
                <w:right w:val="none" w:sz="0" w:space="0" w:color="auto"/>
              </w:divBdr>
            </w:div>
            <w:div w:id="444421579">
              <w:marLeft w:val="0"/>
              <w:marRight w:val="0"/>
              <w:marTop w:val="0"/>
              <w:marBottom w:val="0"/>
              <w:divBdr>
                <w:top w:val="none" w:sz="0" w:space="0" w:color="auto"/>
                <w:left w:val="none" w:sz="0" w:space="0" w:color="auto"/>
                <w:bottom w:val="none" w:sz="0" w:space="0" w:color="auto"/>
                <w:right w:val="none" w:sz="0" w:space="0" w:color="auto"/>
              </w:divBdr>
            </w:div>
            <w:div w:id="445001978">
              <w:marLeft w:val="0"/>
              <w:marRight w:val="0"/>
              <w:marTop w:val="0"/>
              <w:marBottom w:val="0"/>
              <w:divBdr>
                <w:top w:val="none" w:sz="0" w:space="0" w:color="auto"/>
                <w:left w:val="none" w:sz="0" w:space="0" w:color="auto"/>
                <w:bottom w:val="none" w:sz="0" w:space="0" w:color="auto"/>
                <w:right w:val="none" w:sz="0" w:space="0" w:color="auto"/>
              </w:divBdr>
            </w:div>
            <w:div w:id="452135727">
              <w:marLeft w:val="0"/>
              <w:marRight w:val="0"/>
              <w:marTop w:val="0"/>
              <w:marBottom w:val="0"/>
              <w:divBdr>
                <w:top w:val="none" w:sz="0" w:space="0" w:color="auto"/>
                <w:left w:val="none" w:sz="0" w:space="0" w:color="auto"/>
                <w:bottom w:val="none" w:sz="0" w:space="0" w:color="auto"/>
                <w:right w:val="none" w:sz="0" w:space="0" w:color="auto"/>
              </w:divBdr>
            </w:div>
            <w:div w:id="456532719">
              <w:marLeft w:val="0"/>
              <w:marRight w:val="0"/>
              <w:marTop w:val="0"/>
              <w:marBottom w:val="0"/>
              <w:divBdr>
                <w:top w:val="none" w:sz="0" w:space="0" w:color="auto"/>
                <w:left w:val="none" w:sz="0" w:space="0" w:color="auto"/>
                <w:bottom w:val="none" w:sz="0" w:space="0" w:color="auto"/>
                <w:right w:val="none" w:sz="0" w:space="0" w:color="auto"/>
              </w:divBdr>
            </w:div>
            <w:div w:id="460148865">
              <w:marLeft w:val="0"/>
              <w:marRight w:val="0"/>
              <w:marTop w:val="0"/>
              <w:marBottom w:val="0"/>
              <w:divBdr>
                <w:top w:val="none" w:sz="0" w:space="0" w:color="auto"/>
                <w:left w:val="none" w:sz="0" w:space="0" w:color="auto"/>
                <w:bottom w:val="none" w:sz="0" w:space="0" w:color="auto"/>
                <w:right w:val="none" w:sz="0" w:space="0" w:color="auto"/>
              </w:divBdr>
            </w:div>
            <w:div w:id="460728785">
              <w:marLeft w:val="0"/>
              <w:marRight w:val="0"/>
              <w:marTop w:val="0"/>
              <w:marBottom w:val="0"/>
              <w:divBdr>
                <w:top w:val="none" w:sz="0" w:space="0" w:color="auto"/>
                <w:left w:val="none" w:sz="0" w:space="0" w:color="auto"/>
                <w:bottom w:val="none" w:sz="0" w:space="0" w:color="auto"/>
                <w:right w:val="none" w:sz="0" w:space="0" w:color="auto"/>
              </w:divBdr>
            </w:div>
            <w:div w:id="464353277">
              <w:marLeft w:val="0"/>
              <w:marRight w:val="0"/>
              <w:marTop w:val="0"/>
              <w:marBottom w:val="0"/>
              <w:divBdr>
                <w:top w:val="none" w:sz="0" w:space="0" w:color="auto"/>
                <w:left w:val="none" w:sz="0" w:space="0" w:color="auto"/>
                <w:bottom w:val="none" w:sz="0" w:space="0" w:color="auto"/>
                <w:right w:val="none" w:sz="0" w:space="0" w:color="auto"/>
              </w:divBdr>
            </w:div>
            <w:div w:id="465467210">
              <w:marLeft w:val="0"/>
              <w:marRight w:val="0"/>
              <w:marTop w:val="0"/>
              <w:marBottom w:val="0"/>
              <w:divBdr>
                <w:top w:val="none" w:sz="0" w:space="0" w:color="auto"/>
                <w:left w:val="none" w:sz="0" w:space="0" w:color="auto"/>
                <w:bottom w:val="none" w:sz="0" w:space="0" w:color="auto"/>
                <w:right w:val="none" w:sz="0" w:space="0" w:color="auto"/>
              </w:divBdr>
            </w:div>
            <w:div w:id="465709145">
              <w:marLeft w:val="0"/>
              <w:marRight w:val="0"/>
              <w:marTop w:val="0"/>
              <w:marBottom w:val="0"/>
              <w:divBdr>
                <w:top w:val="none" w:sz="0" w:space="0" w:color="auto"/>
                <w:left w:val="none" w:sz="0" w:space="0" w:color="auto"/>
                <w:bottom w:val="none" w:sz="0" w:space="0" w:color="auto"/>
                <w:right w:val="none" w:sz="0" w:space="0" w:color="auto"/>
              </w:divBdr>
            </w:div>
            <w:div w:id="471558116">
              <w:marLeft w:val="0"/>
              <w:marRight w:val="0"/>
              <w:marTop w:val="0"/>
              <w:marBottom w:val="0"/>
              <w:divBdr>
                <w:top w:val="none" w:sz="0" w:space="0" w:color="auto"/>
                <w:left w:val="none" w:sz="0" w:space="0" w:color="auto"/>
                <w:bottom w:val="none" w:sz="0" w:space="0" w:color="auto"/>
                <w:right w:val="none" w:sz="0" w:space="0" w:color="auto"/>
              </w:divBdr>
            </w:div>
            <w:div w:id="471944306">
              <w:marLeft w:val="0"/>
              <w:marRight w:val="0"/>
              <w:marTop w:val="0"/>
              <w:marBottom w:val="0"/>
              <w:divBdr>
                <w:top w:val="none" w:sz="0" w:space="0" w:color="auto"/>
                <w:left w:val="none" w:sz="0" w:space="0" w:color="auto"/>
                <w:bottom w:val="none" w:sz="0" w:space="0" w:color="auto"/>
                <w:right w:val="none" w:sz="0" w:space="0" w:color="auto"/>
              </w:divBdr>
            </w:div>
            <w:div w:id="475873865">
              <w:marLeft w:val="0"/>
              <w:marRight w:val="0"/>
              <w:marTop w:val="0"/>
              <w:marBottom w:val="0"/>
              <w:divBdr>
                <w:top w:val="none" w:sz="0" w:space="0" w:color="auto"/>
                <w:left w:val="none" w:sz="0" w:space="0" w:color="auto"/>
                <w:bottom w:val="none" w:sz="0" w:space="0" w:color="auto"/>
                <w:right w:val="none" w:sz="0" w:space="0" w:color="auto"/>
              </w:divBdr>
            </w:div>
            <w:div w:id="475923130">
              <w:marLeft w:val="0"/>
              <w:marRight w:val="0"/>
              <w:marTop w:val="0"/>
              <w:marBottom w:val="0"/>
              <w:divBdr>
                <w:top w:val="none" w:sz="0" w:space="0" w:color="auto"/>
                <w:left w:val="none" w:sz="0" w:space="0" w:color="auto"/>
                <w:bottom w:val="none" w:sz="0" w:space="0" w:color="auto"/>
                <w:right w:val="none" w:sz="0" w:space="0" w:color="auto"/>
              </w:divBdr>
            </w:div>
            <w:div w:id="476608129">
              <w:marLeft w:val="0"/>
              <w:marRight w:val="0"/>
              <w:marTop w:val="0"/>
              <w:marBottom w:val="0"/>
              <w:divBdr>
                <w:top w:val="none" w:sz="0" w:space="0" w:color="auto"/>
                <w:left w:val="none" w:sz="0" w:space="0" w:color="auto"/>
                <w:bottom w:val="none" w:sz="0" w:space="0" w:color="auto"/>
                <w:right w:val="none" w:sz="0" w:space="0" w:color="auto"/>
              </w:divBdr>
            </w:div>
            <w:div w:id="480469167">
              <w:marLeft w:val="0"/>
              <w:marRight w:val="0"/>
              <w:marTop w:val="0"/>
              <w:marBottom w:val="0"/>
              <w:divBdr>
                <w:top w:val="none" w:sz="0" w:space="0" w:color="auto"/>
                <w:left w:val="none" w:sz="0" w:space="0" w:color="auto"/>
                <w:bottom w:val="none" w:sz="0" w:space="0" w:color="auto"/>
                <w:right w:val="none" w:sz="0" w:space="0" w:color="auto"/>
              </w:divBdr>
            </w:div>
            <w:div w:id="491484650">
              <w:marLeft w:val="0"/>
              <w:marRight w:val="0"/>
              <w:marTop w:val="0"/>
              <w:marBottom w:val="0"/>
              <w:divBdr>
                <w:top w:val="none" w:sz="0" w:space="0" w:color="auto"/>
                <w:left w:val="none" w:sz="0" w:space="0" w:color="auto"/>
                <w:bottom w:val="none" w:sz="0" w:space="0" w:color="auto"/>
                <w:right w:val="none" w:sz="0" w:space="0" w:color="auto"/>
              </w:divBdr>
            </w:div>
            <w:div w:id="500240744">
              <w:marLeft w:val="0"/>
              <w:marRight w:val="0"/>
              <w:marTop w:val="0"/>
              <w:marBottom w:val="0"/>
              <w:divBdr>
                <w:top w:val="none" w:sz="0" w:space="0" w:color="auto"/>
                <w:left w:val="none" w:sz="0" w:space="0" w:color="auto"/>
                <w:bottom w:val="none" w:sz="0" w:space="0" w:color="auto"/>
                <w:right w:val="none" w:sz="0" w:space="0" w:color="auto"/>
              </w:divBdr>
            </w:div>
            <w:div w:id="507256964">
              <w:marLeft w:val="0"/>
              <w:marRight w:val="0"/>
              <w:marTop w:val="0"/>
              <w:marBottom w:val="0"/>
              <w:divBdr>
                <w:top w:val="none" w:sz="0" w:space="0" w:color="auto"/>
                <w:left w:val="none" w:sz="0" w:space="0" w:color="auto"/>
                <w:bottom w:val="none" w:sz="0" w:space="0" w:color="auto"/>
                <w:right w:val="none" w:sz="0" w:space="0" w:color="auto"/>
              </w:divBdr>
            </w:div>
            <w:div w:id="510143475">
              <w:marLeft w:val="0"/>
              <w:marRight w:val="0"/>
              <w:marTop w:val="0"/>
              <w:marBottom w:val="0"/>
              <w:divBdr>
                <w:top w:val="none" w:sz="0" w:space="0" w:color="auto"/>
                <w:left w:val="none" w:sz="0" w:space="0" w:color="auto"/>
                <w:bottom w:val="none" w:sz="0" w:space="0" w:color="auto"/>
                <w:right w:val="none" w:sz="0" w:space="0" w:color="auto"/>
              </w:divBdr>
            </w:div>
            <w:div w:id="512230777">
              <w:marLeft w:val="0"/>
              <w:marRight w:val="0"/>
              <w:marTop w:val="0"/>
              <w:marBottom w:val="0"/>
              <w:divBdr>
                <w:top w:val="none" w:sz="0" w:space="0" w:color="auto"/>
                <w:left w:val="none" w:sz="0" w:space="0" w:color="auto"/>
                <w:bottom w:val="none" w:sz="0" w:space="0" w:color="auto"/>
                <w:right w:val="none" w:sz="0" w:space="0" w:color="auto"/>
              </w:divBdr>
            </w:div>
            <w:div w:id="512958490">
              <w:marLeft w:val="0"/>
              <w:marRight w:val="0"/>
              <w:marTop w:val="0"/>
              <w:marBottom w:val="0"/>
              <w:divBdr>
                <w:top w:val="none" w:sz="0" w:space="0" w:color="auto"/>
                <w:left w:val="none" w:sz="0" w:space="0" w:color="auto"/>
                <w:bottom w:val="none" w:sz="0" w:space="0" w:color="auto"/>
                <w:right w:val="none" w:sz="0" w:space="0" w:color="auto"/>
              </w:divBdr>
            </w:div>
            <w:div w:id="519855043">
              <w:marLeft w:val="0"/>
              <w:marRight w:val="0"/>
              <w:marTop w:val="0"/>
              <w:marBottom w:val="0"/>
              <w:divBdr>
                <w:top w:val="none" w:sz="0" w:space="0" w:color="auto"/>
                <w:left w:val="none" w:sz="0" w:space="0" w:color="auto"/>
                <w:bottom w:val="none" w:sz="0" w:space="0" w:color="auto"/>
                <w:right w:val="none" w:sz="0" w:space="0" w:color="auto"/>
              </w:divBdr>
            </w:div>
            <w:div w:id="521163963">
              <w:marLeft w:val="0"/>
              <w:marRight w:val="0"/>
              <w:marTop w:val="0"/>
              <w:marBottom w:val="0"/>
              <w:divBdr>
                <w:top w:val="none" w:sz="0" w:space="0" w:color="auto"/>
                <w:left w:val="none" w:sz="0" w:space="0" w:color="auto"/>
                <w:bottom w:val="none" w:sz="0" w:space="0" w:color="auto"/>
                <w:right w:val="none" w:sz="0" w:space="0" w:color="auto"/>
              </w:divBdr>
            </w:div>
            <w:div w:id="523401033">
              <w:marLeft w:val="0"/>
              <w:marRight w:val="0"/>
              <w:marTop w:val="0"/>
              <w:marBottom w:val="0"/>
              <w:divBdr>
                <w:top w:val="none" w:sz="0" w:space="0" w:color="auto"/>
                <w:left w:val="none" w:sz="0" w:space="0" w:color="auto"/>
                <w:bottom w:val="none" w:sz="0" w:space="0" w:color="auto"/>
                <w:right w:val="none" w:sz="0" w:space="0" w:color="auto"/>
              </w:divBdr>
            </w:div>
            <w:div w:id="523447059">
              <w:marLeft w:val="0"/>
              <w:marRight w:val="0"/>
              <w:marTop w:val="0"/>
              <w:marBottom w:val="0"/>
              <w:divBdr>
                <w:top w:val="none" w:sz="0" w:space="0" w:color="auto"/>
                <w:left w:val="none" w:sz="0" w:space="0" w:color="auto"/>
                <w:bottom w:val="none" w:sz="0" w:space="0" w:color="auto"/>
                <w:right w:val="none" w:sz="0" w:space="0" w:color="auto"/>
              </w:divBdr>
            </w:div>
            <w:div w:id="523597586">
              <w:marLeft w:val="0"/>
              <w:marRight w:val="0"/>
              <w:marTop w:val="0"/>
              <w:marBottom w:val="0"/>
              <w:divBdr>
                <w:top w:val="none" w:sz="0" w:space="0" w:color="auto"/>
                <w:left w:val="none" w:sz="0" w:space="0" w:color="auto"/>
                <w:bottom w:val="none" w:sz="0" w:space="0" w:color="auto"/>
                <w:right w:val="none" w:sz="0" w:space="0" w:color="auto"/>
              </w:divBdr>
            </w:div>
            <w:div w:id="524052257">
              <w:marLeft w:val="0"/>
              <w:marRight w:val="0"/>
              <w:marTop w:val="0"/>
              <w:marBottom w:val="0"/>
              <w:divBdr>
                <w:top w:val="none" w:sz="0" w:space="0" w:color="auto"/>
                <w:left w:val="none" w:sz="0" w:space="0" w:color="auto"/>
                <w:bottom w:val="none" w:sz="0" w:space="0" w:color="auto"/>
                <w:right w:val="none" w:sz="0" w:space="0" w:color="auto"/>
              </w:divBdr>
            </w:div>
            <w:div w:id="526453781">
              <w:marLeft w:val="0"/>
              <w:marRight w:val="0"/>
              <w:marTop w:val="0"/>
              <w:marBottom w:val="0"/>
              <w:divBdr>
                <w:top w:val="none" w:sz="0" w:space="0" w:color="auto"/>
                <w:left w:val="none" w:sz="0" w:space="0" w:color="auto"/>
                <w:bottom w:val="none" w:sz="0" w:space="0" w:color="auto"/>
                <w:right w:val="none" w:sz="0" w:space="0" w:color="auto"/>
              </w:divBdr>
            </w:div>
            <w:div w:id="533275115">
              <w:marLeft w:val="0"/>
              <w:marRight w:val="0"/>
              <w:marTop w:val="0"/>
              <w:marBottom w:val="0"/>
              <w:divBdr>
                <w:top w:val="none" w:sz="0" w:space="0" w:color="auto"/>
                <w:left w:val="none" w:sz="0" w:space="0" w:color="auto"/>
                <w:bottom w:val="none" w:sz="0" w:space="0" w:color="auto"/>
                <w:right w:val="none" w:sz="0" w:space="0" w:color="auto"/>
              </w:divBdr>
            </w:div>
            <w:div w:id="536043907">
              <w:marLeft w:val="0"/>
              <w:marRight w:val="0"/>
              <w:marTop w:val="0"/>
              <w:marBottom w:val="0"/>
              <w:divBdr>
                <w:top w:val="none" w:sz="0" w:space="0" w:color="auto"/>
                <w:left w:val="none" w:sz="0" w:space="0" w:color="auto"/>
                <w:bottom w:val="none" w:sz="0" w:space="0" w:color="auto"/>
                <w:right w:val="none" w:sz="0" w:space="0" w:color="auto"/>
              </w:divBdr>
            </w:div>
            <w:div w:id="537011834">
              <w:marLeft w:val="0"/>
              <w:marRight w:val="0"/>
              <w:marTop w:val="0"/>
              <w:marBottom w:val="0"/>
              <w:divBdr>
                <w:top w:val="none" w:sz="0" w:space="0" w:color="auto"/>
                <w:left w:val="none" w:sz="0" w:space="0" w:color="auto"/>
                <w:bottom w:val="none" w:sz="0" w:space="0" w:color="auto"/>
                <w:right w:val="none" w:sz="0" w:space="0" w:color="auto"/>
              </w:divBdr>
            </w:div>
            <w:div w:id="543566065">
              <w:marLeft w:val="0"/>
              <w:marRight w:val="0"/>
              <w:marTop w:val="0"/>
              <w:marBottom w:val="0"/>
              <w:divBdr>
                <w:top w:val="none" w:sz="0" w:space="0" w:color="auto"/>
                <w:left w:val="none" w:sz="0" w:space="0" w:color="auto"/>
                <w:bottom w:val="none" w:sz="0" w:space="0" w:color="auto"/>
                <w:right w:val="none" w:sz="0" w:space="0" w:color="auto"/>
              </w:divBdr>
            </w:div>
            <w:div w:id="546987888">
              <w:marLeft w:val="0"/>
              <w:marRight w:val="0"/>
              <w:marTop w:val="0"/>
              <w:marBottom w:val="0"/>
              <w:divBdr>
                <w:top w:val="none" w:sz="0" w:space="0" w:color="auto"/>
                <w:left w:val="none" w:sz="0" w:space="0" w:color="auto"/>
                <w:bottom w:val="none" w:sz="0" w:space="0" w:color="auto"/>
                <w:right w:val="none" w:sz="0" w:space="0" w:color="auto"/>
              </w:divBdr>
            </w:div>
            <w:div w:id="560681007">
              <w:marLeft w:val="0"/>
              <w:marRight w:val="0"/>
              <w:marTop w:val="0"/>
              <w:marBottom w:val="0"/>
              <w:divBdr>
                <w:top w:val="none" w:sz="0" w:space="0" w:color="auto"/>
                <w:left w:val="none" w:sz="0" w:space="0" w:color="auto"/>
                <w:bottom w:val="none" w:sz="0" w:space="0" w:color="auto"/>
                <w:right w:val="none" w:sz="0" w:space="0" w:color="auto"/>
              </w:divBdr>
            </w:div>
            <w:div w:id="561141724">
              <w:marLeft w:val="0"/>
              <w:marRight w:val="0"/>
              <w:marTop w:val="0"/>
              <w:marBottom w:val="0"/>
              <w:divBdr>
                <w:top w:val="none" w:sz="0" w:space="0" w:color="auto"/>
                <w:left w:val="none" w:sz="0" w:space="0" w:color="auto"/>
                <w:bottom w:val="none" w:sz="0" w:space="0" w:color="auto"/>
                <w:right w:val="none" w:sz="0" w:space="0" w:color="auto"/>
              </w:divBdr>
            </w:div>
            <w:div w:id="565647938">
              <w:marLeft w:val="0"/>
              <w:marRight w:val="0"/>
              <w:marTop w:val="0"/>
              <w:marBottom w:val="0"/>
              <w:divBdr>
                <w:top w:val="none" w:sz="0" w:space="0" w:color="auto"/>
                <w:left w:val="none" w:sz="0" w:space="0" w:color="auto"/>
                <w:bottom w:val="none" w:sz="0" w:space="0" w:color="auto"/>
                <w:right w:val="none" w:sz="0" w:space="0" w:color="auto"/>
              </w:divBdr>
            </w:div>
            <w:div w:id="565840495">
              <w:marLeft w:val="0"/>
              <w:marRight w:val="0"/>
              <w:marTop w:val="0"/>
              <w:marBottom w:val="0"/>
              <w:divBdr>
                <w:top w:val="none" w:sz="0" w:space="0" w:color="auto"/>
                <w:left w:val="none" w:sz="0" w:space="0" w:color="auto"/>
                <w:bottom w:val="none" w:sz="0" w:space="0" w:color="auto"/>
                <w:right w:val="none" w:sz="0" w:space="0" w:color="auto"/>
              </w:divBdr>
            </w:div>
            <w:div w:id="565846169">
              <w:marLeft w:val="0"/>
              <w:marRight w:val="0"/>
              <w:marTop w:val="0"/>
              <w:marBottom w:val="0"/>
              <w:divBdr>
                <w:top w:val="none" w:sz="0" w:space="0" w:color="auto"/>
                <w:left w:val="none" w:sz="0" w:space="0" w:color="auto"/>
                <w:bottom w:val="none" w:sz="0" w:space="0" w:color="auto"/>
                <w:right w:val="none" w:sz="0" w:space="0" w:color="auto"/>
              </w:divBdr>
            </w:div>
            <w:div w:id="570427935">
              <w:marLeft w:val="0"/>
              <w:marRight w:val="0"/>
              <w:marTop w:val="0"/>
              <w:marBottom w:val="0"/>
              <w:divBdr>
                <w:top w:val="none" w:sz="0" w:space="0" w:color="auto"/>
                <w:left w:val="none" w:sz="0" w:space="0" w:color="auto"/>
                <w:bottom w:val="none" w:sz="0" w:space="0" w:color="auto"/>
                <w:right w:val="none" w:sz="0" w:space="0" w:color="auto"/>
              </w:divBdr>
            </w:div>
            <w:div w:id="573050428">
              <w:marLeft w:val="0"/>
              <w:marRight w:val="0"/>
              <w:marTop w:val="0"/>
              <w:marBottom w:val="0"/>
              <w:divBdr>
                <w:top w:val="none" w:sz="0" w:space="0" w:color="auto"/>
                <w:left w:val="none" w:sz="0" w:space="0" w:color="auto"/>
                <w:bottom w:val="none" w:sz="0" w:space="0" w:color="auto"/>
                <w:right w:val="none" w:sz="0" w:space="0" w:color="auto"/>
              </w:divBdr>
            </w:div>
            <w:div w:id="573515106">
              <w:marLeft w:val="0"/>
              <w:marRight w:val="0"/>
              <w:marTop w:val="0"/>
              <w:marBottom w:val="0"/>
              <w:divBdr>
                <w:top w:val="none" w:sz="0" w:space="0" w:color="auto"/>
                <w:left w:val="none" w:sz="0" w:space="0" w:color="auto"/>
                <w:bottom w:val="none" w:sz="0" w:space="0" w:color="auto"/>
                <w:right w:val="none" w:sz="0" w:space="0" w:color="auto"/>
              </w:divBdr>
            </w:div>
            <w:div w:id="582226341">
              <w:marLeft w:val="0"/>
              <w:marRight w:val="0"/>
              <w:marTop w:val="0"/>
              <w:marBottom w:val="0"/>
              <w:divBdr>
                <w:top w:val="none" w:sz="0" w:space="0" w:color="auto"/>
                <w:left w:val="none" w:sz="0" w:space="0" w:color="auto"/>
                <w:bottom w:val="none" w:sz="0" w:space="0" w:color="auto"/>
                <w:right w:val="none" w:sz="0" w:space="0" w:color="auto"/>
              </w:divBdr>
            </w:div>
            <w:div w:id="582371112">
              <w:marLeft w:val="0"/>
              <w:marRight w:val="0"/>
              <w:marTop w:val="0"/>
              <w:marBottom w:val="0"/>
              <w:divBdr>
                <w:top w:val="none" w:sz="0" w:space="0" w:color="auto"/>
                <w:left w:val="none" w:sz="0" w:space="0" w:color="auto"/>
                <w:bottom w:val="none" w:sz="0" w:space="0" w:color="auto"/>
                <w:right w:val="none" w:sz="0" w:space="0" w:color="auto"/>
              </w:divBdr>
            </w:div>
            <w:div w:id="583221955">
              <w:marLeft w:val="0"/>
              <w:marRight w:val="0"/>
              <w:marTop w:val="0"/>
              <w:marBottom w:val="0"/>
              <w:divBdr>
                <w:top w:val="none" w:sz="0" w:space="0" w:color="auto"/>
                <w:left w:val="none" w:sz="0" w:space="0" w:color="auto"/>
                <w:bottom w:val="none" w:sz="0" w:space="0" w:color="auto"/>
                <w:right w:val="none" w:sz="0" w:space="0" w:color="auto"/>
              </w:divBdr>
            </w:div>
            <w:div w:id="586425836">
              <w:marLeft w:val="0"/>
              <w:marRight w:val="0"/>
              <w:marTop w:val="0"/>
              <w:marBottom w:val="0"/>
              <w:divBdr>
                <w:top w:val="none" w:sz="0" w:space="0" w:color="auto"/>
                <w:left w:val="none" w:sz="0" w:space="0" w:color="auto"/>
                <w:bottom w:val="none" w:sz="0" w:space="0" w:color="auto"/>
                <w:right w:val="none" w:sz="0" w:space="0" w:color="auto"/>
              </w:divBdr>
            </w:div>
            <w:div w:id="589121107">
              <w:marLeft w:val="0"/>
              <w:marRight w:val="0"/>
              <w:marTop w:val="0"/>
              <w:marBottom w:val="0"/>
              <w:divBdr>
                <w:top w:val="none" w:sz="0" w:space="0" w:color="auto"/>
                <w:left w:val="none" w:sz="0" w:space="0" w:color="auto"/>
                <w:bottom w:val="none" w:sz="0" w:space="0" w:color="auto"/>
                <w:right w:val="none" w:sz="0" w:space="0" w:color="auto"/>
              </w:divBdr>
            </w:div>
            <w:div w:id="589583395">
              <w:marLeft w:val="0"/>
              <w:marRight w:val="0"/>
              <w:marTop w:val="0"/>
              <w:marBottom w:val="0"/>
              <w:divBdr>
                <w:top w:val="none" w:sz="0" w:space="0" w:color="auto"/>
                <w:left w:val="none" w:sz="0" w:space="0" w:color="auto"/>
                <w:bottom w:val="none" w:sz="0" w:space="0" w:color="auto"/>
                <w:right w:val="none" w:sz="0" w:space="0" w:color="auto"/>
              </w:divBdr>
            </w:div>
            <w:div w:id="593705964">
              <w:marLeft w:val="0"/>
              <w:marRight w:val="0"/>
              <w:marTop w:val="0"/>
              <w:marBottom w:val="0"/>
              <w:divBdr>
                <w:top w:val="none" w:sz="0" w:space="0" w:color="auto"/>
                <w:left w:val="none" w:sz="0" w:space="0" w:color="auto"/>
                <w:bottom w:val="none" w:sz="0" w:space="0" w:color="auto"/>
                <w:right w:val="none" w:sz="0" w:space="0" w:color="auto"/>
              </w:divBdr>
            </w:div>
            <w:div w:id="596064677">
              <w:marLeft w:val="0"/>
              <w:marRight w:val="0"/>
              <w:marTop w:val="0"/>
              <w:marBottom w:val="0"/>
              <w:divBdr>
                <w:top w:val="none" w:sz="0" w:space="0" w:color="auto"/>
                <w:left w:val="none" w:sz="0" w:space="0" w:color="auto"/>
                <w:bottom w:val="none" w:sz="0" w:space="0" w:color="auto"/>
                <w:right w:val="none" w:sz="0" w:space="0" w:color="auto"/>
              </w:divBdr>
            </w:div>
            <w:div w:id="597443043">
              <w:marLeft w:val="0"/>
              <w:marRight w:val="0"/>
              <w:marTop w:val="0"/>
              <w:marBottom w:val="0"/>
              <w:divBdr>
                <w:top w:val="none" w:sz="0" w:space="0" w:color="auto"/>
                <w:left w:val="none" w:sz="0" w:space="0" w:color="auto"/>
                <w:bottom w:val="none" w:sz="0" w:space="0" w:color="auto"/>
                <w:right w:val="none" w:sz="0" w:space="0" w:color="auto"/>
              </w:divBdr>
            </w:div>
            <w:div w:id="597561676">
              <w:marLeft w:val="0"/>
              <w:marRight w:val="0"/>
              <w:marTop w:val="0"/>
              <w:marBottom w:val="0"/>
              <w:divBdr>
                <w:top w:val="none" w:sz="0" w:space="0" w:color="auto"/>
                <w:left w:val="none" w:sz="0" w:space="0" w:color="auto"/>
                <w:bottom w:val="none" w:sz="0" w:space="0" w:color="auto"/>
                <w:right w:val="none" w:sz="0" w:space="0" w:color="auto"/>
              </w:divBdr>
            </w:div>
            <w:div w:id="601230637">
              <w:marLeft w:val="0"/>
              <w:marRight w:val="0"/>
              <w:marTop w:val="0"/>
              <w:marBottom w:val="0"/>
              <w:divBdr>
                <w:top w:val="none" w:sz="0" w:space="0" w:color="auto"/>
                <w:left w:val="none" w:sz="0" w:space="0" w:color="auto"/>
                <w:bottom w:val="none" w:sz="0" w:space="0" w:color="auto"/>
                <w:right w:val="none" w:sz="0" w:space="0" w:color="auto"/>
              </w:divBdr>
            </w:div>
            <w:div w:id="601451417">
              <w:marLeft w:val="0"/>
              <w:marRight w:val="0"/>
              <w:marTop w:val="0"/>
              <w:marBottom w:val="0"/>
              <w:divBdr>
                <w:top w:val="none" w:sz="0" w:space="0" w:color="auto"/>
                <w:left w:val="none" w:sz="0" w:space="0" w:color="auto"/>
                <w:bottom w:val="none" w:sz="0" w:space="0" w:color="auto"/>
                <w:right w:val="none" w:sz="0" w:space="0" w:color="auto"/>
              </w:divBdr>
            </w:div>
            <w:div w:id="603539309">
              <w:marLeft w:val="0"/>
              <w:marRight w:val="0"/>
              <w:marTop w:val="0"/>
              <w:marBottom w:val="0"/>
              <w:divBdr>
                <w:top w:val="none" w:sz="0" w:space="0" w:color="auto"/>
                <w:left w:val="none" w:sz="0" w:space="0" w:color="auto"/>
                <w:bottom w:val="none" w:sz="0" w:space="0" w:color="auto"/>
                <w:right w:val="none" w:sz="0" w:space="0" w:color="auto"/>
              </w:divBdr>
            </w:div>
            <w:div w:id="613514421">
              <w:marLeft w:val="0"/>
              <w:marRight w:val="0"/>
              <w:marTop w:val="0"/>
              <w:marBottom w:val="0"/>
              <w:divBdr>
                <w:top w:val="none" w:sz="0" w:space="0" w:color="auto"/>
                <w:left w:val="none" w:sz="0" w:space="0" w:color="auto"/>
                <w:bottom w:val="none" w:sz="0" w:space="0" w:color="auto"/>
                <w:right w:val="none" w:sz="0" w:space="0" w:color="auto"/>
              </w:divBdr>
            </w:div>
            <w:div w:id="617764694">
              <w:marLeft w:val="0"/>
              <w:marRight w:val="0"/>
              <w:marTop w:val="0"/>
              <w:marBottom w:val="0"/>
              <w:divBdr>
                <w:top w:val="none" w:sz="0" w:space="0" w:color="auto"/>
                <w:left w:val="none" w:sz="0" w:space="0" w:color="auto"/>
                <w:bottom w:val="none" w:sz="0" w:space="0" w:color="auto"/>
                <w:right w:val="none" w:sz="0" w:space="0" w:color="auto"/>
              </w:divBdr>
            </w:div>
            <w:div w:id="625307679">
              <w:marLeft w:val="0"/>
              <w:marRight w:val="0"/>
              <w:marTop w:val="0"/>
              <w:marBottom w:val="0"/>
              <w:divBdr>
                <w:top w:val="none" w:sz="0" w:space="0" w:color="auto"/>
                <w:left w:val="none" w:sz="0" w:space="0" w:color="auto"/>
                <w:bottom w:val="none" w:sz="0" w:space="0" w:color="auto"/>
                <w:right w:val="none" w:sz="0" w:space="0" w:color="auto"/>
              </w:divBdr>
            </w:div>
            <w:div w:id="629164795">
              <w:marLeft w:val="0"/>
              <w:marRight w:val="0"/>
              <w:marTop w:val="0"/>
              <w:marBottom w:val="0"/>
              <w:divBdr>
                <w:top w:val="none" w:sz="0" w:space="0" w:color="auto"/>
                <w:left w:val="none" w:sz="0" w:space="0" w:color="auto"/>
                <w:bottom w:val="none" w:sz="0" w:space="0" w:color="auto"/>
                <w:right w:val="none" w:sz="0" w:space="0" w:color="auto"/>
              </w:divBdr>
            </w:div>
            <w:div w:id="636448854">
              <w:marLeft w:val="0"/>
              <w:marRight w:val="0"/>
              <w:marTop w:val="0"/>
              <w:marBottom w:val="0"/>
              <w:divBdr>
                <w:top w:val="none" w:sz="0" w:space="0" w:color="auto"/>
                <w:left w:val="none" w:sz="0" w:space="0" w:color="auto"/>
                <w:bottom w:val="none" w:sz="0" w:space="0" w:color="auto"/>
                <w:right w:val="none" w:sz="0" w:space="0" w:color="auto"/>
              </w:divBdr>
            </w:div>
            <w:div w:id="637609820">
              <w:marLeft w:val="0"/>
              <w:marRight w:val="0"/>
              <w:marTop w:val="0"/>
              <w:marBottom w:val="0"/>
              <w:divBdr>
                <w:top w:val="none" w:sz="0" w:space="0" w:color="auto"/>
                <w:left w:val="none" w:sz="0" w:space="0" w:color="auto"/>
                <w:bottom w:val="none" w:sz="0" w:space="0" w:color="auto"/>
                <w:right w:val="none" w:sz="0" w:space="0" w:color="auto"/>
              </w:divBdr>
            </w:div>
            <w:div w:id="639119912">
              <w:marLeft w:val="0"/>
              <w:marRight w:val="0"/>
              <w:marTop w:val="0"/>
              <w:marBottom w:val="0"/>
              <w:divBdr>
                <w:top w:val="none" w:sz="0" w:space="0" w:color="auto"/>
                <w:left w:val="none" w:sz="0" w:space="0" w:color="auto"/>
                <w:bottom w:val="none" w:sz="0" w:space="0" w:color="auto"/>
                <w:right w:val="none" w:sz="0" w:space="0" w:color="auto"/>
              </w:divBdr>
            </w:div>
            <w:div w:id="641614568">
              <w:marLeft w:val="0"/>
              <w:marRight w:val="0"/>
              <w:marTop w:val="0"/>
              <w:marBottom w:val="0"/>
              <w:divBdr>
                <w:top w:val="none" w:sz="0" w:space="0" w:color="auto"/>
                <w:left w:val="none" w:sz="0" w:space="0" w:color="auto"/>
                <w:bottom w:val="none" w:sz="0" w:space="0" w:color="auto"/>
                <w:right w:val="none" w:sz="0" w:space="0" w:color="auto"/>
              </w:divBdr>
            </w:div>
            <w:div w:id="646014653">
              <w:marLeft w:val="0"/>
              <w:marRight w:val="0"/>
              <w:marTop w:val="0"/>
              <w:marBottom w:val="0"/>
              <w:divBdr>
                <w:top w:val="none" w:sz="0" w:space="0" w:color="auto"/>
                <w:left w:val="none" w:sz="0" w:space="0" w:color="auto"/>
                <w:bottom w:val="none" w:sz="0" w:space="0" w:color="auto"/>
                <w:right w:val="none" w:sz="0" w:space="0" w:color="auto"/>
              </w:divBdr>
            </w:div>
            <w:div w:id="646473233">
              <w:marLeft w:val="0"/>
              <w:marRight w:val="0"/>
              <w:marTop w:val="0"/>
              <w:marBottom w:val="0"/>
              <w:divBdr>
                <w:top w:val="none" w:sz="0" w:space="0" w:color="auto"/>
                <w:left w:val="none" w:sz="0" w:space="0" w:color="auto"/>
                <w:bottom w:val="none" w:sz="0" w:space="0" w:color="auto"/>
                <w:right w:val="none" w:sz="0" w:space="0" w:color="auto"/>
              </w:divBdr>
            </w:div>
            <w:div w:id="650452178">
              <w:marLeft w:val="0"/>
              <w:marRight w:val="0"/>
              <w:marTop w:val="0"/>
              <w:marBottom w:val="0"/>
              <w:divBdr>
                <w:top w:val="none" w:sz="0" w:space="0" w:color="auto"/>
                <w:left w:val="none" w:sz="0" w:space="0" w:color="auto"/>
                <w:bottom w:val="none" w:sz="0" w:space="0" w:color="auto"/>
                <w:right w:val="none" w:sz="0" w:space="0" w:color="auto"/>
              </w:divBdr>
            </w:div>
            <w:div w:id="654455202">
              <w:marLeft w:val="0"/>
              <w:marRight w:val="0"/>
              <w:marTop w:val="0"/>
              <w:marBottom w:val="0"/>
              <w:divBdr>
                <w:top w:val="none" w:sz="0" w:space="0" w:color="auto"/>
                <w:left w:val="none" w:sz="0" w:space="0" w:color="auto"/>
                <w:bottom w:val="none" w:sz="0" w:space="0" w:color="auto"/>
                <w:right w:val="none" w:sz="0" w:space="0" w:color="auto"/>
              </w:divBdr>
            </w:div>
            <w:div w:id="662513524">
              <w:marLeft w:val="0"/>
              <w:marRight w:val="0"/>
              <w:marTop w:val="0"/>
              <w:marBottom w:val="0"/>
              <w:divBdr>
                <w:top w:val="none" w:sz="0" w:space="0" w:color="auto"/>
                <w:left w:val="none" w:sz="0" w:space="0" w:color="auto"/>
                <w:bottom w:val="none" w:sz="0" w:space="0" w:color="auto"/>
                <w:right w:val="none" w:sz="0" w:space="0" w:color="auto"/>
              </w:divBdr>
            </w:div>
            <w:div w:id="666831381">
              <w:marLeft w:val="0"/>
              <w:marRight w:val="0"/>
              <w:marTop w:val="0"/>
              <w:marBottom w:val="0"/>
              <w:divBdr>
                <w:top w:val="none" w:sz="0" w:space="0" w:color="auto"/>
                <w:left w:val="none" w:sz="0" w:space="0" w:color="auto"/>
                <w:bottom w:val="none" w:sz="0" w:space="0" w:color="auto"/>
                <w:right w:val="none" w:sz="0" w:space="0" w:color="auto"/>
              </w:divBdr>
            </w:div>
            <w:div w:id="668749003">
              <w:marLeft w:val="0"/>
              <w:marRight w:val="0"/>
              <w:marTop w:val="0"/>
              <w:marBottom w:val="0"/>
              <w:divBdr>
                <w:top w:val="none" w:sz="0" w:space="0" w:color="auto"/>
                <w:left w:val="none" w:sz="0" w:space="0" w:color="auto"/>
                <w:bottom w:val="none" w:sz="0" w:space="0" w:color="auto"/>
                <w:right w:val="none" w:sz="0" w:space="0" w:color="auto"/>
              </w:divBdr>
            </w:div>
            <w:div w:id="668755125">
              <w:marLeft w:val="0"/>
              <w:marRight w:val="0"/>
              <w:marTop w:val="0"/>
              <w:marBottom w:val="0"/>
              <w:divBdr>
                <w:top w:val="none" w:sz="0" w:space="0" w:color="auto"/>
                <w:left w:val="none" w:sz="0" w:space="0" w:color="auto"/>
                <w:bottom w:val="none" w:sz="0" w:space="0" w:color="auto"/>
                <w:right w:val="none" w:sz="0" w:space="0" w:color="auto"/>
              </w:divBdr>
            </w:div>
            <w:div w:id="669865877">
              <w:marLeft w:val="0"/>
              <w:marRight w:val="0"/>
              <w:marTop w:val="0"/>
              <w:marBottom w:val="0"/>
              <w:divBdr>
                <w:top w:val="none" w:sz="0" w:space="0" w:color="auto"/>
                <w:left w:val="none" w:sz="0" w:space="0" w:color="auto"/>
                <w:bottom w:val="none" w:sz="0" w:space="0" w:color="auto"/>
                <w:right w:val="none" w:sz="0" w:space="0" w:color="auto"/>
              </w:divBdr>
            </w:div>
            <w:div w:id="670833841">
              <w:marLeft w:val="0"/>
              <w:marRight w:val="0"/>
              <w:marTop w:val="0"/>
              <w:marBottom w:val="0"/>
              <w:divBdr>
                <w:top w:val="none" w:sz="0" w:space="0" w:color="auto"/>
                <w:left w:val="none" w:sz="0" w:space="0" w:color="auto"/>
                <w:bottom w:val="none" w:sz="0" w:space="0" w:color="auto"/>
                <w:right w:val="none" w:sz="0" w:space="0" w:color="auto"/>
              </w:divBdr>
            </w:div>
            <w:div w:id="677394207">
              <w:marLeft w:val="0"/>
              <w:marRight w:val="0"/>
              <w:marTop w:val="0"/>
              <w:marBottom w:val="0"/>
              <w:divBdr>
                <w:top w:val="none" w:sz="0" w:space="0" w:color="auto"/>
                <w:left w:val="none" w:sz="0" w:space="0" w:color="auto"/>
                <w:bottom w:val="none" w:sz="0" w:space="0" w:color="auto"/>
                <w:right w:val="none" w:sz="0" w:space="0" w:color="auto"/>
              </w:divBdr>
            </w:div>
            <w:div w:id="677851833">
              <w:marLeft w:val="0"/>
              <w:marRight w:val="0"/>
              <w:marTop w:val="0"/>
              <w:marBottom w:val="0"/>
              <w:divBdr>
                <w:top w:val="none" w:sz="0" w:space="0" w:color="auto"/>
                <w:left w:val="none" w:sz="0" w:space="0" w:color="auto"/>
                <w:bottom w:val="none" w:sz="0" w:space="0" w:color="auto"/>
                <w:right w:val="none" w:sz="0" w:space="0" w:color="auto"/>
              </w:divBdr>
            </w:div>
            <w:div w:id="677926776">
              <w:marLeft w:val="0"/>
              <w:marRight w:val="0"/>
              <w:marTop w:val="0"/>
              <w:marBottom w:val="0"/>
              <w:divBdr>
                <w:top w:val="none" w:sz="0" w:space="0" w:color="auto"/>
                <w:left w:val="none" w:sz="0" w:space="0" w:color="auto"/>
                <w:bottom w:val="none" w:sz="0" w:space="0" w:color="auto"/>
                <w:right w:val="none" w:sz="0" w:space="0" w:color="auto"/>
              </w:divBdr>
            </w:div>
            <w:div w:id="678316845">
              <w:marLeft w:val="0"/>
              <w:marRight w:val="0"/>
              <w:marTop w:val="0"/>
              <w:marBottom w:val="0"/>
              <w:divBdr>
                <w:top w:val="none" w:sz="0" w:space="0" w:color="auto"/>
                <w:left w:val="none" w:sz="0" w:space="0" w:color="auto"/>
                <w:bottom w:val="none" w:sz="0" w:space="0" w:color="auto"/>
                <w:right w:val="none" w:sz="0" w:space="0" w:color="auto"/>
              </w:divBdr>
            </w:div>
            <w:div w:id="681126189">
              <w:marLeft w:val="0"/>
              <w:marRight w:val="0"/>
              <w:marTop w:val="0"/>
              <w:marBottom w:val="0"/>
              <w:divBdr>
                <w:top w:val="none" w:sz="0" w:space="0" w:color="auto"/>
                <w:left w:val="none" w:sz="0" w:space="0" w:color="auto"/>
                <w:bottom w:val="none" w:sz="0" w:space="0" w:color="auto"/>
                <w:right w:val="none" w:sz="0" w:space="0" w:color="auto"/>
              </w:divBdr>
            </w:div>
            <w:div w:id="686753757">
              <w:marLeft w:val="0"/>
              <w:marRight w:val="0"/>
              <w:marTop w:val="0"/>
              <w:marBottom w:val="0"/>
              <w:divBdr>
                <w:top w:val="none" w:sz="0" w:space="0" w:color="auto"/>
                <w:left w:val="none" w:sz="0" w:space="0" w:color="auto"/>
                <w:bottom w:val="none" w:sz="0" w:space="0" w:color="auto"/>
                <w:right w:val="none" w:sz="0" w:space="0" w:color="auto"/>
              </w:divBdr>
            </w:div>
            <w:div w:id="687414052">
              <w:marLeft w:val="0"/>
              <w:marRight w:val="0"/>
              <w:marTop w:val="0"/>
              <w:marBottom w:val="0"/>
              <w:divBdr>
                <w:top w:val="none" w:sz="0" w:space="0" w:color="auto"/>
                <w:left w:val="none" w:sz="0" w:space="0" w:color="auto"/>
                <w:bottom w:val="none" w:sz="0" w:space="0" w:color="auto"/>
                <w:right w:val="none" w:sz="0" w:space="0" w:color="auto"/>
              </w:divBdr>
            </w:div>
            <w:div w:id="690449456">
              <w:marLeft w:val="0"/>
              <w:marRight w:val="0"/>
              <w:marTop w:val="0"/>
              <w:marBottom w:val="0"/>
              <w:divBdr>
                <w:top w:val="none" w:sz="0" w:space="0" w:color="auto"/>
                <w:left w:val="none" w:sz="0" w:space="0" w:color="auto"/>
                <w:bottom w:val="none" w:sz="0" w:space="0" w:color="auto"/>
                <w:right w:val="none" w:sz="0" w:space="0" w:color="auto"/>
              </w:divBdr>
            </w:div>
            <w:div w:id="692614161">
              <w:marLeft w:val="0"/>
              <w:marRight w:val="0"/>
              <w:marTop w:val="0"/>
              <w:marBottom w:val="0"/>
              <w:divBdr>
                <w:top w:val="none" w:sz="0" w:space="0" w:color="auto"/>
                <w:left w:val="none" w:sz="0" w:space="0" w:color="auto"/>
                <w:bottom w:val="none" w:sz="0" w:space="0" w:color="auto"/>
                <w:right w:val="none" w:sz="0" w:space="0" w:color="auto"/>
              </w:divBdr>
            </w:div>
            <w:div w:id="697004613">
              <w:marLeft w:val="0"/>
              <w:marRight w:val="0"/>
              <w:marTop w:val="0"/>
              <w:marBottom w:val="0"/>
              <w:divBdr>
                <w:top w:val="none" w:sz="0" w:space="0" w:color="auto"/>
                <w:left w:val="none" w:sz="0" w:space="0" w:color="auto"/>
                <w:bottom w:val="none" w:sz="0" w:space="0" w:color="auto"/>
                <w:right w:val="none" w:sz="0" w:space="0" w:color="auto"/>
              </w:divBdr>
            </w:div>
            <w:div w:id="702093826">
              <w:marLeft w:val="0"/>
              <w:marRight w:val="0"/>
              <w:marTop w:val="0"/>
              <w:marBottom w:val="0"/>
              <w:divBdr>
                <w:top w:val="none" w:sz="0" w:space="0" w:color="auto"/>
                <w:left w:val="none" w:sz="0" w:space="0" w:color="auto"/>
                <w:bottom w:val="none" w:sz="0" w:space="0" w:color="auto"/>
                <w:right w:val="none" w:sz="0" w:space="0" w:color="auto"/>
              </w:divBdr>
            </w:div>
            <w:div w:id="711463028">
              <w:marLeft w:val="0"/>
              <w:marRight w:val="0"/>
              <w:marTop w:val="0"/>
              <w:marBottom w:val="0"/>
              <w:divBdr>
                <w:top w:val="none" w:sz="0" w:space="0" w:color="auto"/>
                <w:left w:val="none" w:sz="0" w:space="0" w:color="auto"/>
                <w:bottom w:val="none" w:sz="0" w:space="0" w:color="auto"/>
                <w:right w:val="none" w:sz="0" w:space="0" w:color="auto"/>
              </w:divBdr>
            </w:div>
            <w:div w:id="711535852">
              <w:marLeft w:val="0"/>
              <w:marRight w:val="0"/>
              <w:marTop w:val="0"/>
              <w:marBottom w:val="0"/>
              <w:divBdr>
                <w:top w:val="none" w:sz="0" w:space="0" w:color="auto"/>
                <w:left w:val="none" w:sz="0" w:space="0" w:color="auto"/>
                <w:bottom w:val="none" w:sz="0" w:space="0" w:color="auto"/>
                <w:right w:val="none" w:sz="0" w:space="0" w:color="auto"/>
              </w:divBdr>
            </w:div>
            <w:div w:id="726874508">
              <w:marLeft w:val="0"/>
              <w:marRight w:val="0"/>
              <w:marTop w:val="0"/>
              <w:marBottom w:val="0"/>
              <w:divBdr>
                <w:top w:val="none" w:sz="0" w:space="0" w:color="auto"/>
                <w:left w:val="none" w:sz="0" w:space="0" w:color="auto"/>
                <w:bottom w:val="none" w:sz="0" w:space="0" w:color="auto"/>
                <w:right w:val="none" w:sz="0" w:space="0" w:color="auto"/>
              </w:divBdr>
            </w:div>
            <w:div w:id="732121874">
              <w:marLeft w:val="0"/>
              <w:marRight w:val="0"/>
              <w:marTop w:val="0"/>
              <w:marBottom w:val="0"/>
              <w:divBdr>
                <w:top w:val="none" w:sz="0" w:space="0" w:color="auto"/>
                <w:left w:val="none" w:sz="0" w:space="0" w:color="auto"/>
                <w:bottom w:val="none" w:sz="0" w:space="0" w:color="auto"/>
                <w:right w:val="none" w:sz="0" w:space="0" w:color="auto"/>
              </w:divBdr>
            </w:div>
            <w:div w:id="740559495">
              <w:marLeft w:val="0"/>
              <w:marRight w:val="0"/>
              <w:marTop w:val="0"/>
              <w:marBottom w:val="0"/>
              <w:divBdr>
                <w:top w:val="none" w:sz="0" w:space="0" w:color="auto"/>
                <w:left w:val="none" w:sz="0" w:space="0" w:color="auto"/>
                <w:bottom w:val="none" w:sz="0" w:space="0" w:color="auto"/>
                <w:right w:val="none" w:sz="0" w:space="0" w:color="auto"/>
              </w:divBdr>
            </w:div>
            <w:div w:id="742221881">
              <w:marLeft w:val="0"/>
              <w:marRight w:val="0"/>
              <w:marTop w:val="0"/>
              <w:marBottom w:val="0"/>
              <w:divBdr>
                <w:top w:val="none" w:sz="0" w:space="0" w:color="auto"/>
                <w:left w:val="none" w:sz="0" w:space="0" w:color="auto"/>
                <w:bottom w:val="none" w:sz="0" w:space="0" w:color="auto"/>
                <w:right w:val="none" w:sz="0" w:space="0" w:color="auto"/>
              </w:divBdr>
            </w:div>
            <w:div w:id="746146244">
              <w:marLeft w:val="0"/>
              <w:marRight w:val="0"/>
              <w:marTop w:val="0"/>
              <w:marBottom w:val="0"/>
              <w:divBdr>
                <w:top w:val="none" w:sz="0" w:space="0" w:color="auto"/>
                <w:left w:val="none" w:sz="0" w:space="0" w:color="auto"/>
                <w:bottom w:val="none" w:sz="0" w:space="0" w:color="auto"/>
                <w:right w:val="none" w:sz="0" w:space="0" w:color="auto"/>
              </w:divBdr>
            </w:div>
            <w:div w:id="751048809">
              <w:marLeft w:val="0"/>
              <w:marRight w:val="0"/>
              <w:marTop w:val="0"/>
              <w:marBottom w:val="0"/>
              <w:divBdr>
                <w:top w:val="none" w:sz="0" w:space="0" w:color="auto"/>
                <w:left w:val="none" w:sz="0" w:space="0" w:color="auto"/>
                <w:bottom w:val="none" w:sz="0" w:space="0" w:color="auto"/>
                <w:right w:val="none" w:sz="0" w:space="0" w:color="auto"/>
              </w:divBdr>
            </w:div>
            <w:div w:id="753475225">
              <w:marLeft w:val="0"/>
              <w:marRight w:val="0"/>
              <w:marTop w:val="0"/>
              <w:marBottom w:val="0"/>
              <w:divBdr>
                <w:top w:val="none" w:sz="0" w:space="0" w:color="auto"/>
                <w:left w:val="none" w:sz="0" w:space="0" w:color="auto"/>
                <w:bottom w:val="none" w:sz="0" w:space="0" w:color="auto"/>
                <w:right w:val="none" w:sz="0" w:space="0" w:color="auto"/>
              </w:divBdr>
            </w:div>
            <w:div w:id="754784144">
              <w:marLeft w:val="0"/>
              <w:marRight w:val="0"/>
              <w:marTop w:val="0"/>
              <w:marBottom w:val="0"/>
              <w:divBdr>
                <w:top w:val="none" w:sz="0" w:space="0" w:color="auto"/>
                <w:left w:val="none" w:sz="0" w:space="0" w:color="auto"/>
                <w:bottom w:val="none" w:sz="0" w:space="0" w:color="auto"/>
                <w:right w:val="none" w:sz="0" w:space="0" w:color="auto"/>
              </w:divBdr>
            </w:div>
            <w:div w:id="757481556">
              <w:marLeft w:val="0"/>
              <w:marRight w:val="0"/>
              <w:marTop w:val="0"/>
              <w:marBottom w:val="0"/>
              <w:divBdr>
                <w:top w:val="none" w:sz="0" w:space="0" w:color="auto"/>
                <w:left w:val="none" w:sz="0" w:space="0" w:color="auto"/>
                <w:bottom w:val="none" w:sz="0" w:space="0" w:color="auto"/>
                <w:right w:val="none" w:sz="0" w:space="0" w:color="auto"/>
              </w:divBdr>
            </w:div>
            <w:div w:id="758405444">
              <w:marLeft w:val="0"/>
              <w:marRight w:val="0"/>
              <w:marTop w:val="0"/>
              <w:marBottom w:val="0"/>
              <w:divBdr>
                <w:top w:val="none" w:sz="0" w:space="0" w:color="auto"/>
                <w:left w:val="none" w:sz="0" w:space="0" w:color="auto"/>
                <w:bottom w:val="none" w:sz="0" w:space="0" w:color="auto"/>
                <w:right w:val="none" w:sz="0" w:space="0" w:color="auto"/>
              </w:divBdr>
            </w:div>
            <w:div w:id="759371207">
              <w:marLeft w:val="0"/>
              <w:marRight w:val="0"/>
              <w:marTop w:val="0"/>
              <w:marBottom w:val="0"/>
              <w:divBdr>
                <w:top w:val="none" w:sz="0" w:space="0" w:color="auto"/>
                <w:left w:val="none" w:sz="0" w:space="0" w:color="auto"/>
                <w:bottom w:val="none" w:sz="0" w:space="0" w:color="auto"/>
                <w:right w:val="none" w:sz="0" w:space="0" w:color="auto"/>
              </w:divBdr>
            </w:div>
            <w:div w:id="764158542">
              <w:marLeft w:val="0"/>
              <w:marRight w:val="0"/>
              <w:marTop w:val="0"/>
              <w:marBottom w:val="0"/>
              <w:divBdr>
                <w:top w:val="none" w:sz="0" w:space="0" w:color="auto"/>
                <w:left w:val="none" w:sz="0" w:space="0" w:color="auto"/>
                <w:bottom w:val="none" w:sz="0" w:space="0" w:color="auto"/>
                <w:right w:val="none" w:sz="0" w:space="0" w:color="auto"/>
              </w:divBdr>
            </w:div>
            <w:div w:id="765660841">
              <w:marLeft w:val="0"/>
              <w:marRight w:val="0"/>
              <w:marTop w:val="0"/>
              <w:marBottom w:val="0"/>
              <w:divBdr>
                <w:top w:val="none" w:sz="0" w:space="0" w:color="auto"/>
                <w:left w:val="none" w:sz="0" w:space="0" w:color="auto"/>
                <w:bottom w:val="none" w:sz="0" w:space="0" w:color="auto"/>
                <w:right w:val="none" w:sz="0" w:space="0" w:color="auto"/>
              </w:divBdr>
            </w:div>
            <w:div w:id="768351965">
              <w:marLeft w:val="0"/>
              <w:marRight w:val="0"/>
              <w:marTop w:val="0"/>
              <w:marBottom w:val="0"/>
              <w:divBdr>
                <w:top w:val="none" w:sz="0" w:space="0" w:color="auto"/>
                <w:left w:val="none" w:sz="0" w:space="0" w:color="auto"/>
                <w:bottom w:val="none" w:sz="0" w:space="0" w:color="auto"/>
                <w:right w:val="none" w:sz="0" w:space="0" w:color="auto"/>
              </w:divBdr>
            </w:div>
            <w:div w:id="771165013">
              <w:marLeft w:val="0"/>
              <w:marRight w:val="0"/>
              <w:marTop w:val="0"/>
              <w:marBottom w:val="0"/>
              <w:divBdr>
                <w:top w:val="none" w:sz="0" w:space="0" w:color="auto"/>
                <w:left w:val="none" w:sz="0" w:space="0" w:color="auto"/>
                <w:bottom w:val="none" w:sz="0" w:space="0" w:color="auto"/>
                <w:right w:val="none" w:sz="0" w:space="0" w:color="auto"/>
              </w:divBdr>
            </w:div>
            <w:div w:id="776296068">
              <w:marLeft w:val="0"/>
              <w:marRight w:val="0"/>
              <w:marTop w:val="0"/>
              <w:marBottom w:val="0"/>
              <w:divBdr>
                <w:top w:val="none" w:sz="0" w:space="0" w:color="auto"/>
                <w:left w:val="none" w:sz="0" w:space="0" w:color="auto"/>
                <w:bottom w:val="none" w:sz="0" w:space="0" w:color="auto"/>
                <w:right w:val="none" w:sz="0" w:space="0" w:color="auto"/>
              </w:divBdr>
            </w:div>
            <w:div w:id="781151002">
              <w:marLeft w:val="0"/>
              <w:marRight w:val="0"/>
              <w:marTop w:val="0"/>
              <w:marBottom w:val="0"/>
              <w:divBdr>
                <w:top w:val="none" w:sz="0" w:space="0" w:color="auto"/>
                <w:left w:val="none" w:sz="0" w:space="0" w:color="auto"/>
                <w:bottom w:val="none" w:sz="0" w:space="0" w:color="auto"/>
                <w:right w:val="none" w:sz="0" w:space="0" w:color="auto"/>
              </w:divBdr>
            </w:div>
            <w:div w:id="783887088">
              <w:marLeft w:val="0"/>
              <w:marRight w:val="0"/>
              <w:marTop w:val="0"/>
              <w:marBottom w:val="0"/>
              <w:divBdr>
                <w:top w:val="none" w:sz="0" w:space="0" w:color="auto"/>
                <w:left w:val="none" w:sz="0" w:space="0" w:color="auto"/>
                <w:bottom w:val="none" w:sz="0" w:space="0" w:color="auto"/>
                <w:right w:val="none" w:sz="0" w:space="0" w:color="auto"/>
              </w:divBdr>
            </w:div>
            <w:div w:id="785586678">
              <w:marLeft w:val="0"/>
              <w:marRight w:val="0"/>
              <w:marTop w:val="0"/>
              <w:marBottom w:val="0"/>
              <w:divBdr>
                <w:top w:val="none" w:sz="0" w:space="0" w:color="auto"/>
                <w:left w:val="none" w:sz="0" w:space="0" w:color="auto"/>
                <w:bottom w:val="none" w:sz="0" w:space="0" w:color="auto"/>
                <w:right w:val="none" w:sz="0" w:space="0" w:color="auto"/>
              </w:divBdr>
            </w:div>
            <w:div w:id="787815880">
              <w:marLeft w:val="0"/>
              <w:marRight w:val="0"/>
              <w:marTop w:val="0"/>
              <w:marBottom w:val="0"/>
              <w:divBdr>
                <w:top w:val="none" w:sz="0" w:space="0" w:color="auto"/>
                <w:left w:val="none" w:sz="0" w:space="0" w:color="auto"/>
                <w:bottom w:val="none" w:sz="0" w:space="0" w:color="auto"/>
                <w:right w:val="none" w:sz="0" w:space="0" w:color="auto"/>
              </w:divBdr>
            </w:div>
            <w:div w:id="788281451">
              <w:marLeft w:val="0"/>
              <w:marRight w:val="0"/>
              <w:marTop w:val="0"/>
              <w:marBottom w:val="0"/>
              <w:divBdr>
                <w:top w:val="none" w:sz="0" w:space="0" w:color="auto"/>
                <w:left w:val="none" w:sz="0" w:space="0" w:color="auto"/>
                <w:bottom w:val="none" w:sz="0" w:space="0" w:color="auto"/>
                <w:right w:val="none" w:sz="0" w:space="0" w:color="auto"/>
              </w:divBdr>
            </w:div>
            <w:div w:id="795028953">
              <w:marLeft w:val="0"/>
              <w:marRight w:val="0"/>
              <w:marTop w:val="0"/>
              <w:marBottom w:val="0"/>
              <w:divBdr>
                <w:top w:val="none" w:sz="0" w:space="0" w:color="auto"/>
                <w:left w:val="none" w:sz="0" w:space="0" w:color="auto"/>
                <w:bottom w:val="none" w:sz="0" w:space="0" w:color="auto"/>
                <w:right w:val="none" w:sz="0" w:space="0" w:color="auto"/>
              </w:divBdr>
            </w:div>
            <w:div w:id="797529904">
              <w:marLeft w:val="0"/>
              <w:marRight w:val="0"/>
              <w:marTop w:val="0"/>
              <w:marBottom w:val="0"/>
              <w:divBdr>
                <w:top w:val="none" w:sz="0" w:space="0" w:color="auto"/>
                <w:left w:val="none" w:sz="0" w:space="0" w:color="auto"/>
                <w:bottom w:val="none" w:sz="0" w:space="0" w:color="auto"/>
                <w:right w:val="none" w:sz="0" w:space="0" w:color="auto"/>
              </w:divBdr>
            </w:div>
            <w:div w:id="803700584">
              <w:marLeft w:val="0"/>
              <w:marRight w:val="0"/>
              <w:marTop w:val="0"/>
              <w:marBottom w:val="0"/>
              <w:divBdr>
                <w:top w:val="none" w:sz="0" w:space="0" w:color="auto"/>
                <w:left w:val="none" w:sz="0" w:space="0" w:color="auto"/>
                <w:bottom w:val="none" w:sz="0" w:space="0" w:color="auto"/>
                <w:right w:val="none" w:sz="0" w:space="0" w:color="auto"/>
              </w:divBdr>
            </w:div>
            <w:div w:id="808673931">
              <w:marLeft w:val="0"/>
              <w:marRight w:val="0"/>
              <w:marTop w:val="0"/>
              <w:marBottom w:val="0"/>
              <w:divBdr>
                <w:top w:val="none" w:sz="0" w:space="0" w:color="auto"/>
                <w:left w:val="none" w:sz="0" w:space="0" w:color="auto"/>
                <w:bottom w:val="none" w:sz="0" w:space="0" w:color="auto"/>
                <w:right w:val="none" w:sz="0" w:space="0" w:color="auto"/>
              </w:divBdr>
            </w:div>
            <w:div w:id="810294748">
              <w:marLeft w:val="0"/>
              <w:marRight w:val="0"/>
              <w:marTop w:val="0"/>
              <w:marBottom w:val="0"/>
              <w:divBdr>
                <w:top w:val="none" w:sz="0" w:space="0" w:color="auto"/>
                <w:left w:val="none" w:sz="0" w:space="0" w:color="auto"/>
                <w:bottom w:val="none" w:sz="0" w:space="0" w:color="auto"/>
                <w:right w:val="none" w:sz="0" w:space="0" w:color="auto"/>
              </w:divBdr>
            </w:div>
            <w:div w:id="811751271">
              <w:marLeft w:val="0"/>
              <w:marRight w:val="0"/>
              <w:marTop w:val="0"/>
              <w:marBottom w:val="0"/>
              <w:divBdr>
                <w:top w:val="none" w:sz="0" w:space="0" w:color="auto"/>
                <w:left w:val="none" w:sz="0" w:space="0" w:color="auto"/>
                <w:bottom w:val="none" w:sz="0" w:space="0" w:color="auto"/>
                <w:right w:val="none" w:sz="0" w:space="0" w:color="auto"/>
              </w:divBdr>
            </w:div>
            <w:div w:id="811799164">
              <w:marLeft w:val="0"/>
              <w:marRight w:val="0"/>
              <w:marTop w:val="0"/>
              <w:marBottom w:val="0"/>
              <w:divBdr>
                <w:top w:val="none" w:sz="0" w:space="0" w:color="auto"/>
                <w:left w:val="none" w:sz="0" w:space="0" w:color="auto"/>
                <w:bottom w:val="none" w:sz="0" w:space="0" w:color="auto"/>
                <w:right w:val="none" w:sz="0" w:space="0" w:color="auto"/>
              </w:divBdr>
            </w:div>
            <w:div w:id="812599278">
              <w:marLeft w:val="0"/>
              <w:marRight w:val="0"/>
              <w:marTop w:val="0"/>
              <w:marBottom w:val="0"/>
              <w:divBdr>
                <w:top w:val="none" w:sz="0" w:space="0" w:color="auto"/>
                <w:left w:val="none" w:sz="0" w:space="0" w:color="auto"/>
                <w:bottom w:val="none" w:sz="0" w:space="0" w:color="auto"/>
                <w:right w:val="none" w:sz="0" w:space="0" w:color="auto"/>
              </w:divBdr>
            </w:div>
            <w:div w:id="814957414">
              <w:marLeft w:val="0"/>
              <w:marRight w:val="0"/>
              <w:marTop w:val="0"/>
              <w:marBottom w:val="0"/>
              <w:divBdr>
                <w:top w:val="none" w:sz="0" w:space="0" w:color="auto"/>
                <w:left w:val="none" w:sz="0" w:space="0" w:color="auto"/>
                <w:bottom w:val="none" w:sz="0" w:space="0" w:color="auto"/>
                <w:right w:val="none" w:sz="0" w:space="0" w:color="auto"/>
              </w:divBdr>
            </w:div>
            <w:div w:id="816650565">
              <w:marLeft w:val="0"/>
              <w:marRight w:val="0"/>
              <w:marTop w:val="0"/>
              <w:marBottom w:val="0"/>
              <w:divBdr>
                <w:top w:val="none" w:sz="0" w:space="0" w:color="auto"/>
                <w:left w:val="none" w:sz="0" w:space="0" w:color="auto"/>
                <w:bottom w:val="none" w:sz="0" w:space="0" w:color="auto"/>
                <w:right w:val="none" w:sz="0" w:space="0" w:color="auto"/>
              </w:divBdr>
            </w:div>
            <w:div w:id="820119519">
              <w:marLeft w:val="0"/>
              <w:marRight w:val="0"/>
              <w:marTop w:val="0"/>
              <w:marBottom w:val="0"/>
              <w:divBdr>
                <w:top w:val="none" w:sz="0" w:space="0" w:color="auto"/>
                <w:left w:val="none" w:sz="0" w:space="0" w:color="auto"/>
                <w:bottom w:val="none" w:sz="0" w:space="0" w:color="auto"/>
                <w:right w:val="none" w:sz="0" w:space="0" w:color="auto"/>
              </w:divBdr>
            </w:div>
            <w:div w:id="823936486">
              <w:marLeft w:val="0"/>
              <w:marRight w:val="0"/>
              <w:marTop w:val="0"/>
              <w:marBottom w:val="0"/>
              <w:divBdr>
                <w:top w:val="none" w:sz="0" w:space="0" w:color="auto"/>
                <w:left w:val="none" w:sz="0" w:space="0" w:color="auto"/>
                <w:bottom w:val="none" w:sz="0" w:space="0" w:color="auto"/>
                <w:right w:val="none" w:sz="0" w:space="0" w:color="auto"/>
              </w:divBdr>
            </w:div>
            <w:div w:id="830675891">
              <w:marLeft w:val="0"/>
              <w:marRight w:val="0"/>
              <w:marTop w:val="0"/>
              <w:marBottom w:val="0"/>
              <w:divBdr>
                <w:top w:val="none" w:sz="0" w:space="0" w:color="auto"/>
                <w:left w:val="none" w:sz="0" w:space="0" w:color="auto"/>
                <w:bottom w:val="none" w:sz="0" w:space="0" w:color="auto"/>
                <w:right w:val="none" w:sz="0" w:space="0" w:color="auto"/>
              </w:divBdr>
            </w:div>
            <w:div w:id="832725448">
              <w:marLeft w:val="0"/>
              <w:marRight w:val="0"/>
              <w:marTop w:val="0"/>
              <w:marBottom w:val="0"/>
              <w:divBdr>
                <w:top w:val="none" w:sz="0" w:space="0" w:color="auto"/>
                <w:left w:val="none" w:sz="0" w:space="0" w:color="auto"/>
                <w:bottom w:val="none" w:sz="0" w:space="0" w:color="auto"/>
                <w:right w:val="none" w:sz="0" w:space="0" w:color="auto"/>
              </w:divBdr>
            </w:div>
            <w:div w:id="837038565">
              <w:marLeft w:val="0"/>
              <w:marRight w:val="0"/>
              <w:marTop w:val="0"/>
              <w:marBottom w:val="0"/>
              <w:divBdr>
                <w:top w:val="none" w:sz="0" w:space="0" w:color="auto"/>
                <w:left w:val="none" w:sz="0" w:space="0" w:color="auto"/>
                <w:bottom w:val="none" w:sz="0" w:space="0" w:color="auto"/>
                <w:right w:val="none" w:sz="0" w:space="0" w:color="auto"/>
              </w:divBdr>
            </w:div>
            <w:div w:id="837816492">
              <w:marLeft w:val="0"/>
              <w:marRight w:val="0"/>
              <w:marTop w:val="0"/>
              <w:marBottom w:val="0"/>
              <w:divBdr>
                <w:top w:val="none" w:sz="0" w:space="0" w:color="auto"/>
                <w:left w:val="none" w:sz="0" w:space="0" w:color="auto"/>
                <w:bottom w:val="none" w:sz="0" w:space="0" w:color="auto"/>
                <w:right w:val="none" w:sz="0" w:space="0" w:color="auto"/>
              </w:divBdr>
            </w:div>
            <w:div w:id="845291548">
              <w:marLeft w:val="0"/>
              <w:marRight w:val="0"/>
              <w:marTop w:val="0"/>
              <w:marBottom w:val="0"/>
              <w:divBdr>
                <w:top w:val="none" w:sz="0" w:space="0" w:color="auto"/>
                <w:left w:val="none" w:sz="0" w:space="0" w:color="auto"/>
                <w:bottom w:val="none" w:sz="0" w:space="0" w:color="auto"/>
                <w:right w:val="none" w:sz="0" w:space="0" w:color="auto"/>
              </w:divBdr>
            </w:div>
            <w:div w:id="846749784">
              <w:marLeft w:val="0"/>
              <w:marRight w:val="0"/>
              <w:marTop w:val="0"/>
              <w:marBottom w:val="0"/>
              <w:divBdr>
                <w:top w:val="none" w:sz="0" w:space="0" w:color="auto"/>
                <w:left w:val="none" w:sz="0" w:space="0" w:color="auto"/>
                <w:bottom w:val="none" w:sz="0" w:space="0" w:color="auto"/>
                <w:right w:val="none" w:sz="0" w:space="0" w:color="auto"/>
              </w:divBdr>
            </w:div>
            <w:div w:id="849106170">
              <w:marLeft w:val="0"/>
              <w:marRight w:val="0"/>
              <w:marTop w:val="0"/>
              <w:marBottom w:val="0"/>
              <w:divBdr>
                <w:top w:val="none" w:sz="0" w:space="0" w:color="auto"/>
                <w:left w:val="none" w:sz="0" w:space="0" w:color="auto"/>
                <w:bottom w:val="none" w:sz="0" w:space="0" w:color="auto"/>
                <w:right w:val="none" w:sz="0" w:space="0" w:color="auto"/>
              </w:divBdr>
            </w:div>
            <w:div w:id="849828588">
              <w:marLeft w:val="0"/>
              <w:marRight w:val="0"/>
              <w:marTop w:val="0"/>
              <w:marBottom w:val="0"/>
              <w:divBdr>
                <w:top w:val="none" w:sz="0" w:space="0" w:color="auto"/>
                <w:left w:val="none" w:sz="0" w:space="0" w:color="auto"/>
                <w:bottom w:val="none" w:sz="0" w:space="0" w:color="auto"/>
                <w:right w:val="none" w:sz="0" w:space="0" w:color="auto"/>
              </w:divBdr>
            </w:div>
            <w:div w:id="859272229">
              <w:marLeft w:val="0"/>
              <w:marRight w:val="0"/>
              <w:marTop w:val="0"/>
              <w:marBottom w:val="0"/>
              <w:divBdr>
                <w:top w:val="none" w:sz="0" w:space="0" w:color="auto"/>
                <w:left w:val="none" w:sz="0" w:space="0" w:color="auto"/>
                <w:bottom w:val="none" w:sz="0" w:space="0" w:color="auto"/>
                <w:right w:val="none" w:sz="0" w:space="0" w:color="auto"/>
              </w:divBdr>
            </w:div>
            <w:div w:id="860751211">
              <w:marLeft w:val="0"/>
              <w:marRight w:val="0"/>
              <w:marTop w:val="0"/>
              <w:marBottom w:val="0"/>
              <w:divBdr>
                <w:top w:val="none" w:sz="0" w:space="0" w:color="auto"/>
                <w:left w:val="none" w:sz="0" w:space="0" w:color="auto"/>
                <w:bottom w:val="none" w:sz="0" w:space="0" w:color="auto"/>
                <w:right w:val="none" w:sz="0" w:space="0" w:color="auto"/>
              </w:divBdr>
            </w:div>
            <w:div w:id="862474783">
              <w:marLeft w:val="0"/>
              <w:marRight w:val="0"/>
              <w:marTop w:val="0"/>
              <w:marBottom w:val="0"/>
              <w:divBdr>
                <w:top w:val="none" w:sz="0" w:space="0" w:color="auto"/>
                <w:left w:val="none" w:sz="0" w:space="0" w:color="auto"/>
                <w:bottom w:val="none" w:sz="0" w:space="0" w:color="auto"/>
                <w:right w:val="none" w:sz="0" w:space="0" w:color="auto"/>
              </w:divBdr>
            </w:div>
            <w:div w:id="870267807">
              <w:marLeft w:val="0"/>
              <w:marRight w:val="0"/>
              <w:marTop w:val="0"/>
              <w:marBottom w:val="0"/>
              <w:divBdr>
                <w:top w:val="none" w:sz="0" w:space="0" w:color="auto"/>
                <w:left w:val="none" w:sz="0" w:space="0" w:color="auto"/>
                <w:bottom w:val="none" w:sz="0" w:space="0" w:color="auto"/>
                <w:right w:val="none" w:sz="0" w:space="0" w:color="auto"/>
              </w:divBdr>
            </w:div>
            <w:div w:id="871386160">
              <w:marLeft w:val="0"/>
              <w:marRight w:val="0"/>
              <w:marTop w:val="0"/>
              <w:marBottom w:val="0"/>
              <w:divBdr>
                <w:top w:val="none" w:sz="0" w:space="0" w:color="auto"/>
                <w:left w:val="none" w:sz="0" w:space="0" w:color="auto"/>
                <w:bottom w:val="none" w:sz="0" w:space="0" w:color="auto"/>
                <w:right w:val="none" w:sz="0" w:space="0" w:color="auto"/>
              </w:divBdr>
            </w:div>
            <w:div w:id="874196415">
              <w:marLeft w:val="0"/>
              <w:marRight w:val="0"/>
              <w:marTop w:val="0"/>
              <w:marBottom w:val="0"/>
              <w:divBdr>
                <w:top w:val="none" w:sz="0" w:space="0" w:color="auto"/>
                <w:left w:val="none" w:sz="0" w:space="0" w:color="auto"/>
                <w:bottom w:val="none" w:sz="0" w:space="0" w:color="auto"/>
                <w:right w:val="none" w:sz="0" w:space="0" w:color="auto"/>
              </w:divBdr>
            </w:div>
            <w:div w:id="874271050">
              <w:marLeft w:val="0"/>
              <w:marRight w:val="0"/>
              <w:marTop w:val="0"/>
              <w:marBottom w:val="0"/>
              <w:divBdr>
                <w:top w:val="none" w:sz="0" w:space="0" w:color="auto"/>
                <w:left w:val="none" w:sz="0" w:space="0" w:color="auto"/>
                <w:bottom w:val="none" w:sz="0" w:space="0" w:color="auto"/>
                <w:right w:val="none" w:sz="0" w:space="0" w:color="auto"/>
              </w:divBdr>
            </w:div>
            <w:div w:id="883181078">
              <w:marLeft w:val="0"/>
              <w:marRight w:val="0"/>
              <w:marTop w:val="0"/>
              <w:marBottom w:val="0"/>
              <w:divBdr>
                <w:top w:val="none" w:sz="0" w:space="0" w:color="auto"/>
                <w:left w:val="none" w:sz="0" w:space="0" w:color="auto"/>
                <w:bottom w:val="none" w:sz="0" w:space="0" w:color="auto"/>
                <w:right w:val="none" w:sz="0" w:space="0" w:color="auto"/>
              </w:divBdr>
            </w:div>
            <w:div w:id="897857325">
              <w:marLeft w:val="0"/>
              <w:marRight w:val="0"/>
              <w:marTop w:val="0"/>
              <w:marBottom w:val="0"/>
              <w:divBdr>
                <w:top w:val="none" w:sz="0" w:space="0" w:color="auto"/>
                <w:left w:val="none" w:sz="0" w:space="0" w:color="auto"/>
                <w:bottom w:val="none" w:sz="0" w:space="0" w:color="auto"/>
                <w:right w:val="none" w:sz="0" w:space="0" w:color="auto"/>
              </w:divBdr>
            </w:div>
            <w:div w:id="903225729">
              <w:marLeft w:val="0"/>
              <w:marRight w:val="0"/>
              <w:marTop w:val="0"/>
              <w:marBottom w:val="0"/>
              <w:divBdr>
                <w:top w:val="none" w:sz="0" w:space="0" w:color="auto"/>
                <w:left w:val="none" w:sz="0" w:space="0" w:color="auto"/>
                <w:bottom w:val="none" w:sz="0" w:space="0" w:color="auto"/>
                <w:right w:val="none" w:sz="0" w:space="0" w:color="auto"/>
              </w:divBdr>
            </w:div>
            <w:div w:id="906496661">
              <w:marLeft w:val="0"/>
              <w:marRight w:val="0"/>
              <w:marTop w:val="0"/>
              <w:marBottom w:val="0"/>
              <w:divBdr>
                <w:top w:val="none" w:sz="0" w:space="0" w:color="auto"/>
                <w:left w:val="none" w:sz="0" w:space="0" w:color="auto"/>
                <w:bottom w:val="none" w:sz="0" w:space="0" w:color="auto"/>
                <w:right w:val="none" w:sz="0" w:space="0" w:color="auto"/>
              </w:divBdr>
            </w:div>
            <w:div w:id="919170781">
              <w:marLeft w:val="0"/>
              <w:marRight w:val="0"/>
              <w:marTop w:val="0"/>
              <w:marBottom w:val="0"/>
              <w:divBdr>
                <w:top w:val="none" w:sz="0" w:space="0" w:color="auto"/>
                <w:left w:val="none" w:sz="0" w:space="0" w:color="auto"/>
                <w:bottom w:val="none" w:sz="0" w:space="0" w:color="auto"/>
                <w:right w:val="none" w:sz="0" w:space="0" w:color="auto"/>
              </w:divBdr>
            </w:div>
            <w:div w:id="920257463">
              <w:marLeft w:val="0"/>
              <w:marRight w:val="0"/>
              <w:marTop w:val="0"/>
              <w:marBottom w:val="0"/>
              <w:divBdr>
                <w:top w:val="none" w:sz="0" w:space="0" w:color="auto"/>
                <w:left w:val="none" w:sz="0" w:space="0" w:color="auto"/>
                <w:bottom w:val="none" w:sz="0" w:space="0" w:color="auto"/>
                <w:right w:val="none" w:sz="0" w:space="0" w:color="auto"/>
              </w:divBdr>
            </w:div>
            <w:div w:id="920675722">
              <w:marLeft w:val="0"/>
              <w:marRight w:val="0"/>
              <w:marTop w:val="0"/>
              <w:marBottom w:val="0"/>
              <w:divBdr>
                <w:top w:val="none" w:sz="0" w:space="0" w:color="auto"/>
                <w:left w:val="none" w:sz="0" w:space="0" w:color="auto"/>
                <w:bottom w:val="none" w:sz="0" w:space="0" w:color="auto"/>
                <w:right w:val="none" w:sz="0" w:space="0" w:color="auto"/>
              </w:divBdr>
            </w:div>
            <w:div w:id="921835428">
              <w:marLeft w:val="0"/>
              <w:marRight w:val="0"/>
              <w:marTop w:val="0"/>
              <w:marBottom w:val="0"/>
              <w:divBdr>
                <w:top w:val="none" w:sz="0" w:space="0" w:color="auto"/>
                <w:left w:val="none" w:sz="0" w:space="0" w:color="auto"/>
                <w:bottom w:val="none" w:sz="0" w:space="0" w:color="auto"/>
                <w:right w:val="none" w:sz="0" w:space="0" w:color="auto"/>
              </w:divBdr>
            </w:div>
            <w:div w:id="922494221">
              <w:marLeft w:val="0"/>
              <w:marRight w:val="0"/>
              <w:marTop w:val="0"/>
              <w:marBottom w:val="0"/>
              <w:divBdr>
                <w:top w:val="none" w:sz="0" w:space="0" w:color="auto"/>
                <w:left w:val="none" w:sz="0" w:space="0" w:color="auto"/>
                <w:bottom w:val="none" w:sz="0" w:space="0" w:color="auto"/>
                <w:right w:val="none" w:sz="0" w:space="0" w:color="auto"/>
              </w:divBdr>
            </w:div>
            <w:div w:id="926034841">
              <w:marLeft w:val="0"/>
              <w:marRight w:val="0"/>
              <w:marTop w:val="0"/>
              <w:marBottom w:val="0"/>
              <w:divBdr>
                <w:top w:val="none" w:sz="0" w:space="0" w:color="auto"/>
                <w:left w:val="none" w:sz="0" w:space="0" w:color="auto"/>
                <w:bottom w:val="none" w:sz="0" w:space="0" w:color="auto"/>
                <w:right w:val="none" w:sz="0" w:space="0" w:color="auto"/>
              </w:divBdr>
            </w:div>
            <w:div w:id="926693121">
              <w:marLeft w:val="0"/>
              <w:marRight w:val="0"/>
              <w:marTop w:val="0"/>
              <w:marBottom w:val="0"/>
              <w:divBdr>
                <w:top w:val="none" w:sz="0" w:space="0" w:color="auto"/>
                <w:left w:val="none" w:sz="0" w:space="0" w:color="auto"/>
                <w:bottom w:val="none" w:sz="0" w:space="0" w:color="auto"/>
                <w:right w:val="none" w:sz="0" w:space="0" w:color="auto"/>
              </w:divBdr>
            </w:div>
            <w:div w:id="930822440">
              <w:marLeft w:val="0"/>
              <w:marRight w:val="0"/>
              <w:marTop w:val="0"/>
              <w:marBottom w:val="0"/>
              <w:divBdr>
                <w:top w:val="none" w:sz="0" w:space="0" w:color="auto"/>
                <w:left w:val="none" w:sz="0" w:space="0" w:color="auto"/>
                <w:bottom w:val="none" w:sz="0" w:space="0" w:color="auto"/>
                <w:right w:val="none" w:sz="0" w:space="0" w:color="auto"/>
              </w:divBdr>
            </w:div>
            <w:div w:id="945192189">
              <w:marLeft w:val="0"/>
              <w:marRight w:val="0"/>
              <w:marTop w:val="0"/>
              <w:marBottom w:val="0"/>
              <w:divBdr>
                <w:top w:val="none" w:sz="0" w:space="0" w:color="auto"/>
                <w:left w:val="none" w:sz="0" w:space="0" w:color="auto"/>
                <w:bottom w:val="none" w:sz="0" w:space="0" w:color="auto"/>
                <w:right w:val="none" w:sz="0" w:space="0" w:color="auto"/>
              </w:divBdr>
            </w:div>
            <w:div w:id="955478054">
              <w:marLeft w:val="0"/>
              <w:marRight w:val="0"/>
              <w:marTop w:val="0"/>
              <w:marBottom w:val="0"/>
              <w:divBdr>
                <w:top w:val="none" w:sz="0" w:space="0" w:color="auto"/>
                <w:left w:val="none" w:sz="0" w:space="0" w:color="auto"/>
                <w:bottom w:val="none" w:sz="0" w:space="0" w:color="auto"/>
                <w:right w:val="none" w:sz="0" w:space="0" w:color="auto"/>
              </w:divBdr>
            </w:div>
            <w:div w:id="959260004">
              <w:marLeft w:val="0"/>
              <w:marRight w:val="0"/>
              <w:marTop w:val="0"/>
              <w:marBottom w:val="0"/>
              <w:divBdr>
                <w:top w:val="none" w:sz="0" w:space="0" w:color="auto"/>
                <w:left w:val="none" w:sz="0" w:space="0" w:color="auto"/>
                <w:bottom w:val="none" w:sz="0" w:space="0" w:color="auto"/>
                <w:right w:val="none" w:sz="0" w:space="0" w:color="auto"/>
              </w:divBdr>
            </w:div>
            <w:div w:id="959265686">
              <w:marLeft w:val="0"/>
              <w:marRight w:val="0"/>
              <w:marTop w:val="0"/>
              <w:marBottom w:val="0"/>
              <w:divBdr>
                <w:top w:val="none" w:sz="0" w:space="0" w:color="auto"/>
                <w:left w:val="none" w:sz="0" w:space="0" w:color="auto"/>
                <w:bottom w:val="none" w:sz="0" w:space="0" w:color="auto"/>
                <w:right w:val="none" w:sz="0" w:space="0" w:color="auto"/>
              </w:divBdr>
            </w:div>
            <w:div w:id="962076235">
              <w:marLeft w:val="0"/>
              <w:marRight w:val="0"/>
              <w:marTop w:val="0"/>
              <w:marBottom w:val="0"/>
              <w:divBdr>
                <w:top w:val="none" w:sz="0" w:space="0" w:color="auto"/>
                <w:left w:val="none" w:sz="0" w:space="0" w:color="auto"/>
                <w:bottom w:val="none" w:sz="0" w:space="0" w:color="auto"/>
                <w:right w:val="none" w:sz="0" w:space="0" w:color="auto"/>
              </w:divBdr>
            </w:div>
            <w:div w:id="968708180">
              <w:marLeft w:val="0"/>
              <w:marRight w:val="0"/>
              <w:marTop w:val="0"/>
              <w:marBottom w:val="0"/>
              <w:divBdr>
                <w:top w:val="none" w:sz="0" w:space="0" w:color="auto"/>
                <w:left w:val="none" w:sz="0" w:space="0" w:color="auto"/>
                <w:bottom w:val="none" w:sz="0" w:space="0" w:color="auto"/>
                <w:right w:val="none" w:sz="0" w:space="0" w:color="auto"/>
              </w:divBdr>
            </w:div>
            <w:div w:id="970018724">
              <w:marLeft w:val="0"/>
              <w:marRight w:val="0"/>
              <w:marTop w:val="0"/>
              <w:marBottom w:val="0"/>
              <w:divBdr>
                <w:top w:val="none" w:sz="0" w:space="0" w:color="auto"/>
                <w:left w:val="none" w:sz="0" w:space="0" w:color="auto"/>
                <w:bottom w:val="none" w:sz="0" w:space="0" w:color="auto"/>
                <w:right w:val="none" w:sz="0" w:space="0" w:color="auto"/>
              </w:divBdr>
            </w:div>
            <w:div w:id="971865358">
              <w:marLeft w:val="0"/>
              <w:marRight w:val="0"/>
              <w:marTop w:val="0"/>
              <w:marBottom w:val="0"/>
              <w:divBdr>
                <w:top w:val="none" w:sz="0" w:space="0" w:color="auto"/>
                <w:left w:val="none" w:sz="0" w:space="0" w:color="auto"/>
                <w:bottom w:val="none" w:sz="0" w:space="0" w:color="auto"/>
                <w:right w:val="none" w:sz="0" w:space="0" w:color="auto"/>
              </w:divBdr>
            </w:div>
            <w:div w:id="971907712">
              <w:marLeft w:val="0"/>
              <w:marRight w:val="0"/>
              <w:marTop w:val="0"/>
              <w:marBottom w:val="0"/>
              <w:divBdr>
                <w:top w:val="none" w:sz="0" w:space="0" w:color="auto"/>
                <w:left w:val="none" w:sz="0" w:space="0" w:color="auto"/>
                <w:bottom w:val="none" w:sz="0" w:space="0" w:color="auto"/>
                <w:right w:val="none" w:sz="0" w:space="0" w:color="auto"/>
              </w:divBdr>
            </w:div>
            <w:div w:id="982348472">
              <w:marLeft w:val="0"/>
              <w:marRight w:val="0"/>
              <w:marTop w:val="0"/>
              <w:marBottom w:val="0"/>
              <w:divBdr>
                <w:top w:val="none" w:sz="0" w:space="0" w:color="auto"/>
                <w:left w:val="none" w:sz="0" w:space="0" w:color="auto"/>
                <w:bottom w:val="none" w:sz="0" w:space="0" w:color="auto"/>
                <w:right w:val="none" w:sz="0" w:space="0" w:color="auto"/>
              </w:divBdr>
            </w:div>
            <w:div w:id="989138450">
              <w:marLeft w:val="0"/>
              <w:marRight w:val="0"/>
              <w:marTop w:val="0"/>
              <w:marBottom w:val="0"/>
              <w:divBdr>
                <w:top w:val="none" w:sz="0" w:space="0" w:color="auto"/>
                <w:left w:val="none" w:sz="0" w:space="0" w:color="auto"/>
                <w:bottom w:val="none" w:sz="0" w:space="0" w:color="auto"/>
                <w:right w:val="none" w:sz="0" w:space="0" w:color="auto"/>
              </w:divBdr>
            </w:div>
            <w:div w:id="991908566">
              <w:marLeft w:val="0"/>
              <w:marRight w:val="0"/>
              <w:marTop w:val="0"/>
              <w:marBottom w:val="0"/>
              <w:divBdr>
                <w:top w:val="none" w:sz="0" w:space="0" w:color="auto"/>
                <w:left w:val="none" w:sz="0" w:space="0" w:color="auto"/>
                <w:bottom w:val="none" w:sz="0" w:space="0" w:color="auto"/>
                <w:right w:val="none" w:sz="0" w:space="0" w:color="auto"/>
              </w:divBdr>
            </w:div>
            <w:div w:id="993989570">
              <w:marLeft w:val="0"/>
              <w:marRight w:val="0"/>
              <w:marTop w:val="0"/>
              <w:marBottom w:val="0"/>
              <w:divBdr>
                <w:top w:val="none" w:sz="0" w:space="0" w:color="auto"/>
                <w:left w:val="none" w:sz="0" w:space="0" w:color="auto"/>
                <w:bottom w:val="none" w:sz="0" w:space="0" w:color="auto"/>
                <w:right w:val="none" w:sz="0" w:space="0" w:color="auto"/>
              </w:divBdr>
            </w:div>
            <w:div w:id="1000813403">
              <w:marLeft w:val="0"/>
              <w:marRight w:val="0"/>
              <w:marTop w:val="0"/>
              <w:marBottom w:val="0"/>
              <w:divBdr>
                <w:top w:val="none" w:sz="0" w:space="0" w:color="auto"/>
                <w:left w:val="none" w:sz="0" w:space="0" w:color="auto"/>
                <w:bottom w:val="none" w:sz="0" w:space="0" w:color="auto"/>
                <w:right w:val="none" w:sz="0" w:space="0" w:color="auto"/>
              </w:divBdr>
            </w:div>
            <w:div w:id="1002272402">
              <w:marLeft w:val="0"/>
              <w:marRight w:val="0"/>
              <w:marTop w:val="0"/>
              <w:marBottom w:val="0"/>
              <w:divBdr>
                <w:top w:val="none" w:sz="0" w:space="0" w:color="auto"/>
                <w:left w:val="none" w:sz="0" w:space="0" w:color="auto"/>
                <w:bottom w:val="none" w:sz="0" w:space="0" w:color="auto"/>
                <w:right w:val="none" w:sz="0" w:space="0" w:color="auto"/>
              </w:divBdr>
            </w:div>
            <w:div w:id="1006399465">
              <w:marLeft w:val="0"/>
              <w:marRight w:val="0"/>
              <w:marTop w:val="0"/>
              <w:marBottom w:val="0"/>
              <w:divBdr>
                <w:top w:val="none" w:sz="0" w:space="0" w:color="auto"/>
                <w:left w:val="none" w:sz="0" w:space="0" w:color="auto"/>
                <w:bottom w:val="none" w:sz="0" w:space="0" w:color="auto"/>
                <w:right w:val="none" w:sz="0" w:space="0" w:color="auto"/>
              </w:divBdr>
            </w:div>
            <w:div w:id="1012024895">
              <w:marLeft w:val="0"/>
              <w:marRight w:val="0"/>
              <w:marTop w:val="0"/>
              <w:marBottom w:val="0"/>
              <w:divBdr>
                <w:top w:val="none" w:sz="0" w:space="0" w:color="auto"/>
                <w:left w:val="none" w:sz="0" w:space="0" w:color="auto"/>
                <w:bottom w:val="none" w:sz="0" w:space="0" w:color="auto"/>
                <w:right w:val="none" w:sz="0" w:space="0" w:color="auto"/>
              </w:divBdr>
            </w:div>
            <w:div w:id="1012731133">
              <w:marLeft w:val="0"/>
              <w:marRight w:val="0"/>
              <w:marTop w:val="0"/>
              <w:marBottom w:val="0"/>
              <w:divBdr>
                <w:top w:val="none" w:sz="0" w:space="0" w:color="auto"/>
                <w:left w:val="none" w:sz="0" w:space="0" w:color="auto"/>
                <w:bottom w:val="none" w:sz="0" w:space="0" w:color="auto"/>
                <w:right w:val="none" w:sz="0" w:space="0" w:color="auto"/>
              </w:divBdr>
            </w:div>
            <w:div w:id="1027174592">
              <w:marLeft w:val="0"/>
              <w:marRight w:val="0"/>
              <w:marTop w:val="0"/>
              <w:marBottom w:val="0"/>
              <w:divBdr>
                <w:top w:val="none" w:sz="0" w:space="0" w:color="auto"/>
                <w:left w:val="none" w:sz="0" w:space="0" w:color="auto"/>
                <w:bottom w:val="none" w:sz="0" w:space="0" w:color="auto"/>
                <w:right w:val="none" w:sz="0" w:space="0" w:color="auto"/>
              </w:divBdr>
            </w:div>
            <w:div w:id="1029988780">
              <w:marLeft w:val="0"/>
              <w:marRight w:val="0"/>
              <w:marTop w:val="0"/>
              <w:marBottom w:val="0"/>
              <w:divBdr>
                <w:top w:val="none" w:sz="0" w:space="0" w:color="auto"/>
                <w:left w:val="none" w:sz="0" w:space="0" w:color="auto"/>
                <w:bottom w:val="none" w:sz="0" w:space="0" w:color="auto"/>
                <w:right w:val="none" w:sz="0" w:space="0" w:color="auto"/>
              </w:divBdr>
            </w:div>
            <w:div w:id="1032804750">
              <w:marLeft w:val="0"/>
              <w:marRight w:val="0"/>
              <w:marTop w:val="0"/>
              <w:marBottom w:val="0"/>
              <w:divBdr>
                <w:top w:val="none" w:sz="0" w:space="0" w:color="auto"/>
                <w:left w:val="none" w:sz="0" w:space="0" w:color="auto"/>
                <w:bottom w:val="none" w:sz="0" w:space="0" w:color="auto"/>
                <w:right w:val="none" w:sz="0" w:space="0" w:color="auto"/>
              </w:divBdr>
            </w:div>
            <w:div w:id="1033916924">
              <w:marLeft w:val="0"/>
              <w:marRight w:val="0"/>
              <w:marTop w:val="0"/>
              <w:marBottom w:val="0"/>
              <w:divBdr>
                <w:top w:val="none" w:sz="0" w:space="0" w:color="auto"/>
                <w:left w:val="none" w:sz="0" w:space="0" w:color="auto"/>
                <w:bottom w:val="none" w:sz="0" w:space="0" w:color="auto"/>
                <w:right w:val="none" w:sz="0" w:space="0" w:color="auto"/>
              </w:divBdr>
            </w:div>
            <w:div w:id="1037123241">
              <w:marLeft w:val="0"/>
              <w:marRight w:val="0"/>
              <w:marTop w:val="0"/>
              <w:marBottom w:val="0"/>
              <w:divBdr>
                <w:top w:val="none" w:sz="0" w:space="0" w:color="auto"/>
                <w:left w:val="none" w:sz="0" w:space="0" w:color="auto"/>
                <w:bottom w:val="none" w:sz="0" w:space="0" w:color="auto"/>
                <w:right w:val="none" w:sz="0" w:space="0" w:color="auto"/>
              </w:divBdr>
            </w:div>
            <w:div w:id="1043094717">
              <w:marLeft w:val="0"/>
              <w:marRight w:val="0"/>
              <w:marTop w:val="0"/>
              <w:marBottom w:val="0"/>
              <w:divBdr>
                <w:top w:val="none" w:sz="0" w:space="0" w:color="auto"/>
                <w:left w:val="none" w:sz="0" w:space="0" w:color="auto"/>
                <w:bottom w:val="none" w:sz="0" w:space="0" w:color="auto"/>
                <w:right w:val="none" w:sz="0" w:space="0" w:color="auto"/>
              </w:divBdr>
            </w:div>
            <w:div w:id="1048721389">
              <w:marLeft w:val="0"/>
              <w:marRight w:val="0"/>
              <w:marTop w:val="0"/>
              <w:marBottom w:val="0"/>
              <w:divBdr>
                <w:top w:val="none" w:sz="0" w:space="0" w:color="auto"/>
                <w:left w:val="none" w:sz="0" w:space="0" w:color="auto"/>
                <w:bottom w:val="none" w:sz="0" w:space="0" w:color="auto"/>
                <w:right w:val="none" w:sz="0" w:space="0" w:color="auto"/>
              </w:divBdr>
            </w:div>
            <w:div w:id="1049770143">
              <w:marLeft w:val="0"/>
              <w:marRight w:val="0"/>
              <w:marTop w:val="0"/>
              <w:marBottom w:val="0"/>
              <w:divBdr>
                <w:top w:val="none" w:sz="0" w:space="0" w:color="auto"/>
                <w:left w:val="none" w:sz="0" w:space="0" w:color="auto"/>
                <w:bottom w:val="none" w:sz="0" w:space="0" w:color="auto"/>
                <w:right w:val="none" w:sz="0" w:space="0" w:color="auto"/>
              </w:divBdr>
            </w:div>
            <w:div w:id="1050425425">
              <w:marLeft w:val="0"/>
              <w:marRight w:val="0"/>
              <w:marTop w:val="0"/>
              <w:marBottom w:val="0"/>
              <w:divBdr>
                <w:top w:val="none" w:sz="0" w:space="0" w:color="auto"/>
                <w:left w:val="none" w:sz="0" w:space="0" w:color="auto"/>
                <w:bottom w:val="none" w:sz="0" w:space="0" w:color="auto"/>
                <w:right w:val="none" w:sz="0" w:space="0" w:color="auto"/>
              </w:divBdr>
            </w:div>
            <w:div w:id="1058015134">
              <w:marLeft w:val="0"/>
              <w:marRight w:val="0"/>
              <w:marTop w:val="0"/>
              <w:marBottom w:val="0"/>
              <w:divBdr>
                <w:top w:val="none" w:sz="0" w:space="0" w:color="auto"/>
                <w:left w:val="none" w:sz="0" w:space="0" w:color="auto"/>
                <w:bottom w:val="none" w:sz="0" w:space="0" w:color="auto"/>
                <w:right w:val="none" w:sz="0" w:space="0" w:color="auto"/>
              </w:divBdr>
            </w:div>
            <w:div w:id="1060053712">
              <w:marLeft w:val="0"/>
              <w:marRight w:val="0"/>
              <w:marTop w:val="0"/>
              <w:marBottom w:val="0"/>
              <w:divBdr>
                <w:top w:val="none" w:sz="0" w:space="0" w:color="auto"/>
                <w:left w:val="none" w:sz="0" w:space="0" w:color="auto"/>
                <w:bottom w:val="none" w:sz="0" w:space="0" w:color="auto"/>
                <w:right w:val="none" w:sz="0" w:space="0" w:color="auto"/>
              </w:divBdr>
            </w:div>
            <w:div w:id="1060635325">
              <w:marLeft w:val="0"/>
              <w:marRight w:val="0"/>
              <w:marTop w:val="0"/>
              <w:marBottom w:val="0"/>
              <w:divBdr>
                <w:top w:val="none" w:sz="0" w:space="0" w:color="auto"/>
                <w:left w:val="none" w:sz="0" w:space="0" w:color="auto"/>
                <w:bottom w:val="none" w:sz="0" w:space="0" w:color="auto"/>
                <w:right w:val="none" w:sz="0" w:space="0" w:color="auto"/>
              </w:divBdr>
            </w:div>
            <w:div w:id="1063023506">
              <w:marLeft w:val="0"/>
              <w:marRight w:val="0"/>
              <w:marTop w:val="0"/>
              <w:marBottom w:val="0"/>
              <w:divBdr>
                <w:top w:val="none" w:sz="0" w:space="0" w:color="auto"/>
                <w:left w:val="none" w:sz="0" w:space="0" w:color="auto"/>
                <w:bottom w:val="none" w:sz="0" w:space="0" w:color="auto"/>
                <w:right w:val="none" w:sz="0" w:space="0" w:color="auto"/>
              </w:divBdr>
            </w:div>
            <w:div w:id="1070076095">
              <w:marLeft w:val="0"/>
              <w:marRight w:val="0"/>
              <w:marTop w:val="0"/>
              <w:marBottom w:val="0"/>
              <w:divBdr>
                <w:top w:val="none" w:sz="0" w:space="0" w:color="auto"/>
                <w:left w:val="none" w:sz="0" w:space="0" w:color="auto"/>
                <w:bottom w:val="none" w:sz="0" w:space="0" w:color="auto"/>
                <w:right w:val="none" w:sz="0" w:space="0" w:color="auto"/>
              </w:divBdr>
            </w:div>
            <w:div w:id="1077288185">
              <w:marLeft w:val="0"/>
              <w:marRight w:val="0"/>
              <w:marTop w:val="0"/>
              <w:marBottom w:val="0"/>
              <w:divBdr>
                <w:top w:val="none" w:sz="0" w:space="0" w:color="auto"/>
                <w:left w:val="none" w:sz="0" w:space="0" w:color="auto"/>
                <w:bottom w:val="none" w:sz="0" w:space="0" w:color="auto"/>
                <w:right w:val="none" w:sz="0" w:space="0" w:color="auto"/>
              </w:divBdr>
            </w:div>
            <w:div w:id="1078862370">
              <w:marLeft w:val="0"/>
              <w:marRight w:val="0"/>
              <w:marTop w:val="0"/>
              <w:marBottom w:val="0"/>
              <w:divBdr>
                <w:top w:val="none" w:sz="0" w:space="0" w:color="auto"/>
                <w:left w:val="none" w:sz="0" w:space="0" w:color="auto"/>
                <w:bottom w:val="none" w:sz="0" w:space="0" w:color="auto"/>
                <w:right w:val="none" w:sz="0" w:space="0" w:color="auto"/>
              </w:divBdr>
            </w:div>
            <w:div w:id="1082601972">
              <w:marLeft w:val="0"/>
              <w:marRight w:val="0"/>
              <w:marTop w:val="0"/>
              <w:marBottom w:val="0"/>
              <w:divBdr>
                <w:top w:val="none" w:sz="0" w:space="0" w:color="auto"/>
                <w:left w:val="none" w:sz="0" w:space="0" w:color="auto"/>
                <w:bottom w:val="none" w:sz="0" w:space="0" w:color="auto"/>
                <w:right w:val="none" w:sz="0" w:space="0" w:color="auto"/>
              </w:divBdr>
            </w:div>
            <w:div w:id="1086532682">
              <w:marLeft w:val="0"/>
              <w:marRight w:val="0"/>
              <w:marTop w:val="0"/>
              <w:marBottom w:val="0"/>
              <w:divBdr>
                <w:top w:val="none" w:sz="0" w:space="0" w:color="auto"/>
                <w:left w:val="none" w:sz="0" w:space="0" w:color="auto"/>
                <w:bottom w:val="none" w:sz="0" w:space="0" w:color="auto"/>
                <w:right w:val="none" w:sz="0" w:space="0" w:color="auto"/>
              </w:divBdr>
            </w:div>
            <w:div w:id="1096752103">
              <w:marLeft w:val="0"/>
              <w:marRight w:val="0"/>
              <w:marTop w:val="0"/>
              <w:marBottom w:val="0"/>
              <w:divBdr>
                <w:top w:val="none" w:sz="0" w:space="0" w:color="auto"/>
                <w:left w:val="none" w:sz="0" w:space="0" w:color="auto"/>
                <w:bottom w:val="none" w:sz="0" w:space="0" w:color="auto"/>
                <w:right w:val="none" w:sz="0" w:space="0" w:color="auto"/>
              </w:divBdr>
            </w:div>
            <w:div w:id="1097139086">
              <w:marLeft w:val="0"/>
              <w:marRight w:val="0"/>
              <w:marTop w:val="0"/>
              <w:marBottom w:val="0"/>
              <w:divBdr>
                <w:top w:val="none" w:sz="0" w:space="0" w:color="auto"/>
                <w:left w:val="none" w:sz="0" w:space="0" w:color="auto"/>
                <w:bottom w:val="none" w:sz="0" w:space="0" w:color="auto"/>
                <w:right w:val="none" w:sz="0" w:space="0" w:color="auto"/>
              </w:divBdr>
            </w:div>
            <w:div w:id="1102189444">
              <w:marLeft w:val="0"/>
              <w:marRight w:val="0"/>
              <w:marTop w:val="0"/>
              <w:marBottom w:val="0"/>
              <w:divBdr>
                <w:top w:val="none" w:sz="0" w:space="0" w:color="auto"/>
                <w:left w:val="none" w:sz="0" w:space="0" w:color="auto"/>
                <w:bottom w:val="none" w:sz="0" w:space="0" w:color="auto"/>
                <w:right w:val="none" w:sz="0" w:space="0" w:color="auto"/>
              </w:divBdr>
            </w:div>
            <w:div w:id="1105996391">
              <w:marLeft w:val="0"/>
              <w:marRight w:val="0"/>
              <w:marTop w:val="0"/>
              <w:marBottom w:val="0"/>
              <w:divBdr>
                <w:top w:val="none" w:sz="0" w:space="0" w:color="auto"/>
                <w:left w:val="none" w:sz="0" w:space="0" w:color="auto"/>
                <w:bottom w:val="none" w:sz="0" w:space="0" w:color="auto"/>
                <w:right w:val="none" w:sz="0" w:space="0" w:color="auto"/>
              </w:divBdr>
            </w:div>
            <w:div w:id="1106772521">
              <w:marLeft w:val="0"/>
              <w:marRight w:val="0"/>
              <w:marTop w:val="0"/>
              <w:marBottom w:val="0"/>
              <w:divBdr>
                <w:top w:val="none" w:sz="0" w:space="0" w:color="auto"/>
                <w:left w:val="none" w:sz="0" w:space="0" w:color="auto"/>
                <w:bottom w:val="none" w:sz="0" w:space="0" w:color="auto"/>
                <w:right w:val="none" w:sz="0" w:space="0" w:color="auto"/>
              </w:divBdr>
            </w:div>
            <w:div w:id="1110902336">
              <w:marLeft w:val="0"/>
              <w:marRight w:val="0"/>
              <w:marTop w:val="0"/>
              <w:marBottom w:val="0"/>
              <w:divBdr>
                <w:top w:val="none" w:sz="0" w:space="0" w:color="auto"/>
                <w:left w:val="none" w:sz="0" w:space="0" w:color="auto"/>
                <w:bottom w:val="none" w:sz="0" w:space="0" w:color="auto"/>
                <w:right w:val="none" w:sz="0" w:space="0" w:color="auto"/>
              </w:divBdr>
            </w:div>
            <w:div w:id="1112745968">
              <w:marLeft w:val="0"/>
              <w:marRight w:val="0"/>
              <w:marTop w:val="0"/>
              <w:marBottom w:val="0"/>
              <w:divBdr>
                <w:top w:val="none" w:sz="0" w:space="0" w:color="auto"/>
                <w:left w:val="none" w:sz="0" w:space="0" w:color="auto"/>
                <w:bottom w:val="none" w:sz="0" w:space="0" w:color="auto"/>
                <w:right w:val="none" w:sz="0" w:space="0" w:color="auto"/>
              </w:divBdr>
            </w:div>
            <w:div w:id="1113134165">
              <w:marLeft w:val="0"/>
              <w:marRight w:val="0"/>
              <w:marTop w:val="0"/>
              <w:marBottom w:val="0"/>
              <w:divBdr>
                <w:top w:val="none" w:sz="0" w:space="0" w:color="auto"/>
                <w:left w:val="none" w:sz="0" w:space="0" w:color="auto"/>
                <w:bottom w:val="none" w:sz="0" w:space="0" w:color="auto"/>
                <w:right w:val="none" w:sz="0" w:space="0" w:color="auto"/>
              </w:divBdr>
            </w:div>
            <w:div w:id="1135220500">
              <w:marLeft w:val="0"/>
              <w:marRight w:val="0"/>
              <w:marTop w:val="0"/>
              <w:marBottom w:val="0"/>
              <w:divBdr>
                <w:top w:val="none" w:sz="0" w:space="0" w:color="auto"/>
                <w:left w:val="none" w:sz="0" w:space="0" w:color="auto"/>
                <w:bottom w:val="none" w:sz="0" w:space="0" w:color="auto"/>
                <w:right w:val="none" w:sz="0" w:space="0" w:color="auto"/>
              </w:divBdr>
            </w:div>
            <w:div w:id="1136146967">
              <w:marLeft w:val="0"/>
              <w:marRight w:val="0"/>
              <w:marTop w:val="0"/>
              <w:marBottom w:val="0"/>
              <w:divBdr>
                <w:top w:val="none" w:sz="0" w:space="0" w:color="auto"/>
                <w:left w:val="none" w:sz="0" w:space="0" w:color="auto"/>
                <w:bottom w:val="none" w:sz="0" w:space="0" w:color="auto"/>
                <w:right w:val="none" w:sz="0" w:space="0" w:color="auto"/>
              </w:divBdr>
            </w:div>
            <w:div w:id="1136416160">
              <w:marLeft w:val="0"/>
              <w:marRight w:val="0"/>
              <w:marTop w:val="0"/>
              <w:marBottom w:val="0"/>
              <w:divBdr>
                <w:top w:val="none" w:sz="0" w:space="0" w:color="auto"/>
                <w:left w:val="none" w:sz="0" w:space="0" w:color="auto"/>
                <w:bottom w:val="none" w:sz="0" w:space="0" w:color="auto"/>
                <w:right w:val="none" w:sz="0" w:space="0" w:color="auto"/>
              </w:divBdr>
            </w:div>
            <w:div w:id="1147015408">
              <w:marLeft w:val="0"/>
              <w:marRight w:val="0"/>
              <w:marTop w:val="0"/>
              <w:marBottom w:val="0"/>
              <w:divBdr>
                <w:top w:val="none" w:sz="0" w:space="0" w:color="auto"/>
                <w:left w:val="none" w:sz="0" w:space="0" w:color="auto"/>
                <w:bottom w:val="none" w:sz="0" w:space="0" w:color="auto"/>
                <w:right w:val="none" w:sz="0" w:space="0" w:color="auto"/>
              </w:divBdr>
            </w:div>
            <w:div w:id="1147472592">
              <w:marLeft w:val="0"/>
              <w:marRight w:val="0"/>
              <w:marTop w:val="0"/>
              <w:marBottom w:val="0"/>
              <w:divBdr>
                <w:top w:val="none" w:sz="0" w:space="0" w:color="auto"/>
                <w:left w:val="none" w:sz="0" w:space="0" w:color="auto"/>
                <w:bottom w:val="none" w:sz="0" w:space="0" w:color="auto"/>
                <w:right w:val="none" w:sz="0" w:space="0" w:color="auto"/>
              </w:divBdr>
            </w:div>
            <w:div w:id="1154028068">
              <w:marLeft w:val="0"/>
              <w:marRight w:val="0"/>
              <w:marTop w:val="0"/>
              <w:marBottom w:val="0"/>
              <w:divBdr>
                <w:top w:val="none" w:sz="0" w:space="0" w:color="auto"/>
                <w:left w:val="none" w:sz="0" w:space="0" w:color="auto"/>
                <w:bottom w:val="none" w:sz="0" w:space="0" w:color="auto"/>
                <w:right w:val="none" w:sz="0" w:space="0" w:color="auto"/>
              </w:divBdr>
            </w:div>
            <w:div w:id="1157456871">
              <w:marLeft w:val="0"/>
              <w:marRight w:val="0"/>
              <w:marTop w:val="0"/>
              <w:marBottom w:val="0"/>
              <w:divBdr>
                <w:top w:val="none" w:sz="0" w:space="0" w:color="auto"/>
                <w:left w:val="none" w:sz="0" w:space="0" w:color="auto"/>
                <w:bottom w:val="none" w:sz="0" w:space="0" w:color="auto"/>
                <w:right w:val="none" w:sz="0" w:space="0" w:color="auto"/>
              </w:divBdr>
            </w:div>
            <w:div w:id="1161313041">
              <w:marLeft w:val="0"/>
              <w:marRight w:val="0"/>
              <w:marTop w:val="0"/>
              <w:marBottom w:val="0"/>
              <w:divBdr>
                <w:top w:val="none" w:sz="0" w:space="0" w:color="auto"/>
                <w:left w:val="none" w:sz="0" w:space="0" w:color="auto"/>
                <w:bottom w:val="none" w:sz="0" w:space="0" w:color="auto"/>
                <w:right w:val="none" w:sz="0" w:space="0" w:color="auto"/>
              </w:divBdr>
            </w:div>
            <w:div w:id="1165393422">
              <w:marLeft w:val="0"/>
              <w:marRight w:val="0"/>
              <w:marTop w:val="0"/>
              <w:marBottom w:val="0"/>
              <w:divBdr>
                <w:top w:val="none" w:sz="0" w:space="0" w:color="auto"/>
                <w:left w:val="none" w:sz="0" w:space="0" w:color="auto"/>
                <w:bottom w:val="none" w:sz="0" w:space="0" w:color="auto"/>
                <w:right w:val="none" w:sz="0" w:space="0" w:color="auto"/>
              </w:divBdr>
            </w:div>
            <w:div w:id="1168133586">
              <w:marLeft w:val="0"/>
              <w:marRight w:val="0"/>
              <w:marTop w:val="0"/>
              <w:marBottom w:val="0"/>
              <w:divBdr>
                <w:top w:val="none" w:sz="0" w:space="0" w:color="auto"/>
                <w:left w:val="none" w:sz="0" w:space="0" w:color="auto"/>
                <w:bottom w:val="none" w:sz="0" w:space="0" w:color="auto"/>
                <w:right w:val="none" w:sz="0" w:space="0" w:color="auto"/>
              </w:divBdr>
            </w:div>
            <w:div w:id="1171680516">
              <w:marLeft w:val="0"/>
              <w:marRight w:val="0"/>
              <w:marTop w:val="0"/>
              <w:marBottom w:val="0"/>
              <w:divBdr>
                <w:top w:val="none" w:sz="0" w:space="0" w:color="auto"/>
                <w:left w:val="none" w:sz="0" w:space="0" w:color="auto"/>
                <w:bottom w:val="none" w:sz="0" w:space="0" w:color="auto"/>
                <w:right w:val="none" w:sz="0" w:space="0" w:color="auto"/>
              </w:divBdr>
            </w:div>
            <w:div w:id="1175874214">
              <w:marLeft w:val="0"/>
              <w:marRight w:val="0"/>
              <w:marTop w:val="0"/>
              <w:marBottom w:val="0"/>
              <w:divBdr>
                <w:top w:val="none" w:sz="0" w:space="0" w:color="auto"/>
                <w:left w:val="none" w:sz="0" w:space="0" w:color="auto"/>
                <w:bottom w:val="none" w:sz="0" w:space="0" w:color="auto"/>
                <w:right w:val="none" w:sz="0" w:space="0" w:color="auto"/>
              </w:divBdr>
            </w:div>
            <w:div w:id="1178538126">
              <w:marLeft w:val="0"/>
              <w:marRight w:val="0"/>
              <w:marTop w:val="0"/>
              <w:marBottom w:val="0"/>
              <w:divBdr>
                <w:top w:val="none" w:sz="0" w:space="0" w:color="auto"/>
                <w:left w:val="none" w:sz="0" w:space="0" w:color="auto"/>
                <w:bottom w:val="none" w:sz="0" w:space="0" w:color="auto"/>
                <w:right w:val="none" w:sz="0" w:space="0" w:color="auto"/>
              </w:divBdr>
            </w:div>
            <w:div w:id="1184131016">
              <w:marLeft w:val="0"/>
              <w:marRight w:val="0"/>
              <w:marTop w:val="0"/>
              <w:marBottom w:val="0"/>
              <w:divBdr>
                <w:top w:val="none" w:sz="0" w:space="0" w:color="auto"/>
                <w:left w:val="none" w:sz="0" w:space="0" w:color="auto"/>
                <w:bottom w:val="none" w:sz="0" w:space="0" w:color="auto"/>
                <w:right w:val="none" w:sz="0" w:space="0" w:color="auto"/>
              </w:divBdr>
            </w:div>
            <w:div w:id="1184785260">
              <w:marLeft w:val="0"/>
              <w:marRight w:val="0"/>
              <w:marTop w:val="0"/>
              <w:marBottom w:val="0"/>
              <w:divBdr>
                <w:top w:val="none" w:sz="0" w:space="0" w:color="auto"/>
                <w:left w:val="none" w:sz="0" w:space="0" w:color="auto"/>
                <w:bottom w:val="none" w:sz="0" w:space="0" w:color="auto"/>
                <w:right w:val="none" w:sz="0" w:space="0" w:color="auto"/>
              </w:divBdr>
            </w:div>
            <w:div w:id="1186870798">
              <w:marLeft w:val="0"/>
              <w:marRight w:val="0"/>
              <w:marTop w:val="0"/>
              <w:marBottom w:val="0"/>
              <w:divBdr>
                <w:top w:val="none" w:sz="0" w:space="0" w:color="auto"/>
                <w:left w:val="none" w:sz="0" w:space="0" w:color="auto"/>
                <w:bottom w:val="none" w:sz="0" w:space="0" w:color="auto"/>
                <w:right w:val="none" w:sz="0" w:space="0" w:color="auto"/>
              </w:divBdr>
            </w:div>
            <w:div w:id="1201824177">
              <w:marLeft w:val="0"/>
              <w:marRight w:val="0"/>
              <w:marTop w:val="0"/>
              <w:marBottom w:val="0"/>
              <w:divBdr>
                <w:top w:val="none" w:sz="0" w:space="0" w:color="auto"/>
                <w:left w:val="none" w:sz="0" w:space="0" w:color="auto"/>
                <w:bottom w:val="none" w:sz="0" w:space="0" w:color="auto"/>
                <w:right w:val="none" w:sz="0" w:space="0" w:color="auto"/>
              </w:divBdr>
            </w:div>
            <w:div w:id="1205604933">
              <w:marLeft w:val="0"/>
              <w:marRight w:val="0"/>
              <w:marTop w:val="0"/>
              <w:marBottom w:val="0"/>
              <w:divBdr>
                <w:top w:val="none" w:sz="0" w:space="0" w:color="auto"/>
                <w:left w:val="none" w:sz="0" w:space="0" w:color="auto"/>
                <w:bottom w:val="none" w:sz="0" w:space="0" w:color="auto"/>
                <w:right w:val="none" w:sz="0" w:space="0" w:color="auto"/>
              </w:divBdr>
            </w:div>
            <w:div w:id="1205757128">
              <w:marLeft w:val="0"/>
              <w:marRight w:val="0"/>
              <w:marTop w:val="0"/>
              <w:marBottom w:val="0"/>
              <w:divBdr>
                <w:top w:val="none" w:sz="0" w:space="0" w:color="auto"/>
                <w:left w:val="none" w:sz="0" w:space="0" w:color="auto"/>
                <w:bottom w:val="none" w:sz="0" w:space="0" w:color="auto"/>
                <w:right w:val="none" w:sz="0" w:space="0" w:color="auto"/>
              </w:divBdr>
            </w:div>
            <w:div w:id="1212232115">
              <w:marLeft w:val="0"/>
              <w:marRight w:val="0"/>
              <w:marTop w:val="0"/>
              <w:marBottom w:val="0"/>
              <w:divBdr>
                <w:top w:val="none" w:sz="0" w:space="0" w:color="auto"/>
                <w:left w:val="none" w:sz="0" w:space="0" w:color="auto"/>
                <w:bottom w:val="none" w:sz="0" w:space="0" w:color="auto"/>
                <w:right w:val="none" w:sz="0" w:space="0" w:color="auto"/>
              </w:divBdr>
            </w:div>
            <w:div w:id="1213076891">
              <w:marLeft w:val="0"/>
              <w:marRight w:val="0"/>
              <w:marTop w:val="0"/>
              <w:marBottom w:val="0"/>
              <w:divBdr>
                <w:top w:val="none" w:sz="0" w:space="0" w:color="auto"/>
                <w:left w:val="none" w:sz="0" w:space="0" w:color="auto"/>
                <w:bottom w:val="none" w:sz="0" w:space="0" w:color="auto"/>
                <w:right w:val="none" w:sz="0" w:space="0" w:color="auto"/>
              </w:divBdr>
            </w:div>
            <w:div w:id="1219248477">
              <w:marLeft w:val="0"/>
              <w:marRight w:val="0"/>
              <w:marTop w:val="0"/>
              <w:marBottom w:val="0"/>
              <w:divBdr>
                <w:top w:val="none" w:sz="0" w:space="0" w:color="auto"/>
                <w:left w:val="none" w:sz="0" w:space="0" w:color="auto"/>
                <w:bottom w:val="none" w:sz="0" w:space="0" w:color="auto"/>
                <w:right w:val="none" w:sz="0" w:space="0" w:color="auto"/>
              </w:divBdr>
            </w:div>
            <w:div w:id="1221330489">
              <w:marLeft w:val="0"/>
              <w:marRight w:val="0"/>
              <w:marTop w:val="0"/>
              <w:marBottom w:val="0"/>
              <w:divBdr>
                <w:top w:val="none" w:sz="0" w:space="0" w:color="auto"/>
                <w:left w:val="none" w:sz="0" w:space="0" w:color="auto"/>
                <w:bottom w:val="none" w:sz="0" w:space="0" w:color="auto"/>
                <w:right w:val="none" w:sz="0" w:space="0" w:color="auto"/>
              </w:divBdr>
            </w:div>
            <w:div w:id="1221745217">
              <w:marLeft w:val="0"/>
              <w:marRight w:val="0"/>
              <w:marTop w:val="0"/>
              <w:marBottom w:val="0"/>
              <w:divBdr>
                <w:top w:val="none" w:sz="0" w:space="0" w:color="auto"/>
                <w:left w:val="none" w:sz="0" w:space="0" w:color="auto"/>
                <w:bottom w:val="none" w:sz="0" w:space="0" w:color="auto"/>
                <w:right w:val="none" w:sz="0" w:space="0" w:color="auto"/>
              </w:divBdr>
            </w:div>
            <w:div w:id="1222670725">
              <w:marLeft w:val="0"/>
              <w:marRight w:val="0"/>
              <w:marTop w:val="0"/>
              <w:marBottom w:val="0"/>
              <w:divBdr>
                <w:top w:val="none" w:sz="0" w:space="0" w:color="auto"/>
                <w:left w:val="none" w:sz="0" w:space="0" w:color="auto"/>
                <w:bottom w:val="none" w:sz="0" w:space="0" w:color="auto"/>
                <w:right w:val="none" w:sz="0" w:space="0" w:color="auto"/>
              </w:divBdr>
            </w:div>
            <w:div w:id="1225262694">
              <w:marLeft w:val="0"/>
              <w:marRight w:val="0"/>
              <w:marTop w:val="0"/>
              <w:marBottom w:val="0"/>
              <w:divBdr>
                <w:top w:val="none" w:sz="0" w:space="0" w:color="auto"/>
                <w:left w:val="none" w:sz="0" w:space="0" w:color="auto"/>
                <w:bottom w:val="none" w:sz="0" w:space="0" w:color="auto"/>
                <w:right w:val="none" w:sz="0" w:space="0" w:color="auto"/>
              </w:divBdr>
            </w:div>
            <w:div w:id="1229804897">
              <w:marLeft w:val="0"/>
              <w:marRight w:val="0"/>
              <w:marTop w:val="0"/>
              <w:marBottom w:val="0"/>
              <w:divBdr>
                <w:top w:val="none" w:sz="0" w:space="0" w:color="auto"/>
                <w:left w:val="none" w:sz="0" w:space="0" w:color="auto"/>
                <w:bottom w:val="none" w:sz="0" w:space="0" w:color="auto"/>
                <w:right w:val="none" w:sz="0" w:space="0" w:color="auto"/>
              </w:divBdr>
            </w:div>
            <w:div w:id="1230850605">
              <w:marLeft w:val="0"/>
              <w:marRight w:val="0"/>
              <w:marTop w:val="0"/>
              <w:marBottom w:val="0"/>
              <w:divBdr>
                <w:top w:val="none" w:sz="0" w:space="0" w:color="auto"/>
                <w:left w:val="none" w:sz="0" w:space="0" w:color="auto"/>
                <w:bottom w:val="none" w:sz="0" w:space="0" w:color="auto"/>
                <w:right w:val="none" w:sz="0" w:space="0" w:color="auto"/>
              </w:divBdr>
            </w:div>
            <w:div w:id="1234780804">
              <w:marLeft w:val="0"/>
              <w:marRight w:val="0"/>
              <w:marTop w:val="0"/>
              <w:marBottom w:val="0"/>
              <w:divBdr>
                <w:top w:val="none" w:sz="0" w:space="0" w:color="auto"/>
                <w:left w:val="none" w:sz="0" w:space="0" w:color="auto"/>
                <w:bottom w:val="none" w:sz="0" w:space="0" w:color="auto"/>
                <w:right w:val="none" w:sz="0" w:space="0" w:color="auto"/>
              </w:divBdr>
            </w:div>
            <w:div w:id="1246307417">
              <w:marLeft w:val="0"/>
              <w:marRight w:val="0"/>
              <w:marTop w:val="0"/>
              <w:marBottom w:val="0"/>
              <w:divBdr>
                <w:top w:val="none" w:sz="0" w:space="0" w:color="auto"/>
                <w:left w:val="none" w:sz="0" w:space="0" w:color="auto"/>
                <w:bottom w:val="none" w:sz="0" w:space="0" w:color="auto"/>
                <w:right w:val="none" w:sz="0" w:space="0" w:color="auto"/>
              </w:divBdr>
            </w:div>
            <w:div w:id="1249000228">
              <w:marLeft w:val="0"/>
              <w:marRight w:val="0"/>
              <w:marTop w:val="0"/>
              <w:marBottom w:val="0"/>
              <w:divBdr>
                <w:top w:val="none" w:sz="0" w:space="0" w:color="auto"/>
                <w:left w:val="none" w:sz="0" w:space="0" w:color="auto"/>
                <w:bottom w:val="none" w:sz="0" w:space="0" w:color="auto"/>
                <w:right w:val="none" w:sz="0" w:space="0" w:color="auto"/>
              </w:divBdr>
            </w:div>
            <w:div w:id="1254585635">
              <w:marLeft w:val="0"/>
              <w:marRight w:val="0"/>
              <w:marTop w:val="0"/>
              <w:marBottom w:val="0"/>
              <w:divBdr>
                <w:top w:val="none" w:sz="0" w:space="0" w:color="auto"/>
                <w:left w:val="none" w:sz="0" w:space="0" w:color="auto"/>
                <w:bottom w:val="none" w:sz="0" w:space="0" w:color="auto"/>
                <w:right w:val="none" w:sz="0" w:space="0" w:color="auto"/>
              </w:divBdr>
            </w:div>
            <w:div w:id="1255942035">
              <w:marLeft w:val="0"/>
              <w:marRight w:val="0"/>
              <w:marTop w:val="0"/>
              <w:marBottom w:val="0"/>
              <w:divBdr>
                <w:top w:val="none" w:sz="0" w:space="0" w:color="auto"/>
                <w:left w:val="none" w:sz="0" w:space="0" w:color="auto"/>
                <w:bottom w:val="none" w:sz="0" w:space="0" w:color="auto"/>
                <w:right w:val="none" w:sz="0" w:space="0" w:color="auto"/>
              </w:divBdr>
            </w:div>
            <w:div w:id="1269194040">
              <w:marLeft w:val="0"/>
              <w:marRight w:val="0"/>
              <w:marTop w:val="0"/>
              <w:marBottom w:val="0"/>
              <w:divBdr>
                <w:top w:val="none" w:sz="0" w:space="0" w:color="auto"/>
                <w:left w:val="none" w:sz="0" w:space="0" w:color="auto"/>
                <w:bottom w:val="none" w:sz="0" w:space="0" w:color="auto"/>
                <w:right w:val="none" w:sz="0" w:space="0" w:color="auto"/>
              </w:divBdr>
            </w:div>
            <w:div w:id="1270702187">
              <w:marLeft w:val="0"/>
              <w:marRight w:val="0"/>
              <w:marTop w:val="0"/>
              <w:marBottom w:val="0"/>
              <w:divBdr>
                <w:top w:val="none" w:sz="0" w:space="0" w:color="auto"/>
                <w:left w:val="none" w:sz="0" w:space="0" w:color="auto"/>
                <w:bottom w:val="none" w:sz="0" w:space="0" w:color="auto"/>
                <w:right w:val="none" w:sz="0" w:space="0" w:color="auto"/>
              </w:divBdr>
            </w:div>
            <w:div w:id="1277638360">
              <w:marLeft w:val="0"/>
              <w:marRight w:val="0"/>
              <w:marTop w:val="0"/>
              <w:marBottom w:val="0"/>
              <w:divBdr>
                <w:top w:val="none" w:sz="0" w:space="0" w:color="auto"/>
                <w:left w:val="none" w:sz="0" w:space="0" w:color="auto"/>
                <w:bottom w:val="none" w:sz="0" w:space="0" w:color="auto"/>
                <w:right w:val="none" w:sz="0" w:space="0" w:color="auto"/>
              </w:divBdr>
            </w:div>
            <w:div w:id="1281835816">
              <w:marLeft w:val="0"/>
              <w:marRight w:val="0"/>
              <w:marTop w:val="0"/>
              <w:marBottom w:val="0"/>
              <w:divBdr>
                <w:top w:val="none" w:sz="0" w:space="0" w:color="auto"/>
                <w:left w:val="none" w:sz="0" w:space="0" w:color="auto"/>
                <w:bottom w:val="none" w:sz="0" w:space="0" w:color="auto"/>
                <w:right w:val="none" w:sz="0" w:space="0" w:color="auto"/>
              </w:divBdr>
            </w:div>
            <w:div w:id="1281960448">
              <w:marLeft w:val="0"/>
              <w:marRight w:val="0"/>
              <w:marTop w:val="0"/>
              <w:marBottom w:val="0"/>
              <w:divBdr>
                <w:top w:val="none" w:sz="0" w:space="0" w:color="auto"/>
                <w:left w:val="none" w:sz="0" w:space="0" w:color="auto"/>
                <w:bottom w:val="none" w:sz="0" w:space="0" w:color="auto"/>
                <w:right w:val="none" w:sz="0" w:space="0" w:color="auto"/>
              </w:divBdr>
            </w:div>
            <w:div w:id="1282153812">
              <w:marLeft w:val="0"/>
              <w:marRight w:val="0"/>
              <w:marTop w:val="0"/>
              <w:marBottom w:val="0"/>
              <w:divBdr>
                <w:top w:val="none" w:sz="0" w:space="0" w:color="auto"/>
                <w:left w:val="none" w:sz="0" w:space="0" w:color="auto"/>
                <w:bottom w:val="none" w:sz="0" w:space="0" w:color="auto"/>
                <w:right w:val="none" w:sz="0" w:space="0" w:color="auto"/>
              </w:divBdr>
            </w:div>
            <w:div w:id="1282226703">
              <w:marLeft w:val="0"/>
              <w:marRight w:val="0"/>
              <w:marTop w:val="0"/>
              <w:marBottom w:val="0"/>
              <w:divBdr>
                <w:top w:val="none" w:sz="0" w:space="0" w:color="auto"/>
                <w:left w:val="none" w:sz="0" w:space="0" w:color="auto"/>
                <w:bottom w:val="none" w:sz="0" w:space="0" w:color="auto"/>
                <w:right w:val="none" w:sz="0" w:space="0" w:color="auto"/>
              </w:divBdr>
            </w:div>
            <w:div w:id="1282489636">
              <w:marLeft w:val="0"/>
              <w:marRight w:val="0"/>
              <w:marTop w:val="0"/>
              <w:marBottom w:val="0"/>
              <w:divBdr>
                <w:top w:val="none" w:sz="0" w:space="0" w:color="auto"/>
                <w:left w:val="none" w:sz="0" w:space="0" w:color="auto"/>
                <w:bottom w:val="none" w:sz="0" w:space="0" w:color="auto"/>
                <w:right w:val="none" w:sz="0" w:space="0" w:color="auto"/>
              </w:divBdr>
            </w:div>
            <w:div w:id="1286350008">
              <w:marLeft w:val="0"/>
              <w:marRight w:val="0"/>
              <w:marTop w:val="0"/>
              <w:marBottom w:val="0"/>
              <w:divBdr>
                <w:top w:val="none" w:sz="0" w:space="0" w:color="auto"/>
                <w:left w:val="none" w:sz="0" w:space="0" w:color="auto"/>
                <w:bottom w:val="none" w:sz="0" w:space="0" w:color="auto"/>
                <w:right w:val="none" w:sz="0" w:space="0" w:color="auto"/>
              </w:divBdr>
            </w:div>
            <w:div w:id="1297681705">
              <w:marLeft w:val="0"/>
              <w:marRight w:val="0"/>
              <w:marTop w:val="0"/>
              <w:marBottom w:val="0"/>
              <w:divBdr>
                <w:top w:val="none" w:sz="0" w:space="0" w:color="auto"/>
                <w:left w:val="none" w:sz="0" w:space="0" w:color="auto"/>
                <w:bottom w:val="none" w:sz="0" w:space="0" w:color="auto"/>
                <w:right w:val="none" w:sz="0" w:space="0" w:color="auto"/>
              </w:divBdr>
            </w:div>
            <w:div w:id="1298268266">
              <w:marLeft w:val="0"/>
              <w:marRight w:val="0"/>
              <w:marTop w:val="0"/>
              <w:marBottom w:val="0"/>
              <w:divBdr>
                <w:top w:val="none" w:sz="0" w:space="0" w:color="auto"/>
                <w:left w:val="none" w:sz="0" w:space="0" w:color="auto"/>
                <w:bottom w:val="none" w:sz="0" w:space="0" w:color="auto"/>
                <w:right w:val="none" w:sz="0" w:space="0" w:color="auto"/>
              </w:divBdr>
            </w:div>
            <w:div w:id="1301106385">
              <w:marLeft w:val="0"/>
              <w:marRight w:val="0"/>
              <w:marTop w:val="0"/>
              <w:marBottom w:val="0"/>
              <w:divBdr>
                <w:top w:val="none" w:sz="0" w:space="0" w:color="auto"/>
                <w:left w:val="none" w:sz="0" w:space="0" w:color="auto"/>
                <w:bottom w:val="none" w:sz="0" w:space="0" w:color="auto"/>
                <w:right w:val="none" w:sz="0" w:space="0" w:color="auto"/>
              </w:divBdr>
            </w:div>
            <w:div w:id="1302883551">
              <w:marLeft w:val="0"/>
              <w:marRight w:val="0"/>
              <w:marTop w:val="0"/>
              <w:marBottom w:val="0"/>
              <w:divBdr>
                <w:top w:val="none" w:sz="0" w:space="0" w:color="auto"/>
                <w:left w:val="none" w:sz="0" w:space="0" w:color="auto"/>
                <w:bottom w:val="none" w:sz="0" w:space="0" w:color="auto"/>
                <w:right w:val="none" w:sz="0" w:space="0" w:color="auto"/>
              </w:divBdr>
            </w:div>
            <w:div w:id="1303727044">
              <w:marLeft w:val="0"/>
              <w:marRight w:val="0"/>
              <w:marTop w:val="0"/>
              <w:marBottom w:val="0"/>
              <w:divBdr>
                <w:top w:val="none" w:sz="0" w:space="0" w:color="auto"/>
                <w:left w:val="none" w:sz="0" w:space="0" w:color="auto"/>
                <w:bottom w:val="none" w:sz="0" w:space="0" w:color="auto"/>
                <w:right w:val="none" w:sz="0" w:space="0" w:color="auto"/>
              </w:divBdr>
            </w:div>
            <w:div w:id="1308390826">
              <w:marLeft w:val="0"/>
              <w:marRight w:val="0"/>
              <w:marTop w:val="0"/>
              <w:marBottom w:val="0"/>
              <w:divBdr>
                <w:top w:val="none" w:sz="0" w:space="0" w:color="auto"/>
                <w:left w:val="none" w:sz="0" w:space="0" w:color="auto"/>
                <w:bottom w:val="none" w:sz="0" w:space="0" w:color="auto"/>
                <w:right w:val="none" w:sz="0" w:space="0" w:color="auto"/>
              </w:divBdr>
            </w:div>
            <w:div w:id="1317414312">
              <w:marLeft w:val="0"/>
              <w:marRight w:val="0"/>
              <w:marTop w:val="0"/>
              <w:marBottom w:val="0"/>
              <w:divBdr>
                <w:top w:val="none" w:sz="0" w:space="0" w:color="auto"/>
                <w:left w:val="none" w:sz="0" w:space="0" w:color="auto"/>
                <w:bottom w:val="none" w:sz="0" w:space="0" w:color="auto"/>
                <w:right w:val="none" w:sz="0" w:space="0" w:color="auto"/>
              </w:divBdr>
            </w:div>
            <w:div w:id="1318461015">
              <w:marLeft w:val="0"/>
              <w:marRight w:val="0"/>
              <w:marTop w:val="0"/>
              <w:marBottom w:val="0"/>
              <w:divBdr>
                <w:top w:val="none" w:sz="0" w:space="0" w:color="auto"/>
                <w:left w:val="none" w:sz="0" w:space="0" w:color="auto"/>
                <w:bottom w:val="none" w:sz="0" w:space="0" w:color="auto"/>
                <w:right w:val="none" w:sz="0" w:space="0" w:color="auto"/>
              </w:divBdr>
            </w:div>
            <w:div w:id="1318730793">
              <w:marLeft w:val="0"/>
              <w:marRight w:val="0"/>
              <w:marTop w:val="0"/>
              <w:marBottom w:val="0"/>
              <w:divBdr>
                <w:top w:val="none" w:sz="0" w:space="0" w:color="auto"/>
                <w:left w:val="none" w:sz="0" w:space="0" w:color="auto"/>
                <w:bottom w:val="none" w:sz="0" w:space="0" w:color="auto"/>
                <w:right w:val="none" w:sz="0" w:space="0" w:color="auto"/>
              </w:divBdr>
            </w:div>
            <w:div w:id="1320963432">
              <w:marLeft w:val="0"/>
              <w:marRight w:val="0"/>
              <w:marTop w:val="0"/>
              <w:marBottom w:val="0"/>
              <w:divBdr>
                <w:top w:val="none" w:sz="0" w:space="0" w:color="auto"/>
                <w:left w:val="none" w:sz="0" w:space="0" w:color="auto"/>
                <w:bottom w:val="none" w:sz="0" w:space="0" w:color="auto"/>
                <w:right w:val="none" w:sz="0" w:space="0" w:color="auto"/>
              </w:divBdr>
            </w:div>
            <w:div w:id="1322929584">
              <w:marLeft w:val="0"/>
              <w:marRight w:val="0"/>
              <w:marTop w:val="0"/>
              <w:marBottom w:val="0"/>
              <w:divBdr>
                <w:top w:val="none" w:sz="0" w:space="0" w:color="auto"/>
                <w:left w:val="none" w:sz="0" w:space="0" w:color="auto"/>
                <w:bottom w:val="none" w:sz="0" w:space="0" w:color="auto"/>
                <w:right w:val="none" w:sz="0" w:space="0" w:color="auto"/>
              </w:divBdr>
            </w:div>
            <w:div w:id="1327854989">
              <w:marLeft w:val="0"/>
              <w:marRight w:val="0"/>
              <w:marTop w:val="0"/>
              <w:marBottom w:val="0"/>
              <w:divBdr>
                <w:top w:val="none" w:sz="0" w:space="0" w:color="auto"/>
                <w:left w:val="none" w:sz="0" w:space="0" w:color="auto"/>
                <w:bottom w:val="none" w:sz="0" w:space="0" w:color="auto"/>
                <w:right w:val="none" w:sz="0" w:space="0" w:color="auto"/>
              </w:divBdr>
            </w:div>
            <w:div w:id="1333726174">
              <w:marLeft w:val="0"/>
              <w:marRight w:val="0"/>
              <w:marTop w:val="0"/>
              <w:marBottom w:val="0"/>
              <w:divBdr>
                <w:top w:val="none" w:sz="0" w:space="0" w:color="auto"/>
                <w:left w:val="none" w:sz="0" w:space="0" w:color="auto"/>
                <w:bottom w:val="none" w:sz="0" w:space="0" w:color="auto"/>
                <w:right w:val="none" w:sz="0" w:space="0" w:color="auto"/>
              </w:divBdr>
            </w:div>
            <w:div w:id="1334141826">
              <w:marLeft w:val="0"/>
              <w:marRight w:val="0"/>
              <w:marTop w:val="0"/>
              <w:marBottom w:val="0"/>
              <w:divBdr>
                <w:top w:val="none" w:sz="0" w:space="0" w:color="auto"/>
                <w:left w:val="none" w:sz="0" w:space="0" w:color="auto"/>
                <w:bottom w:val="none" w:sz="0" w:space="0" w:color="auto"/>
                <w:right w:val="none" w:sz="0" w:space="0" w:color="auto"/>
              </w:divBdr>
            </w:div>
            <w:div w:id="1338191774">
              <w:marLeft w:val="0"/>
              <w:marRight w:val="0"/>
              <w:marTop w:val="0"/>
              <w:marBottom w:val="0"/>
              <w:divBdr>
                <w:top w:val="none" w:sz="0" w:space="0" w:color="auto"/>
                <w:left w:val="none" w:sz="0" w:space="0" w:color="auto"/>
                <w:bottom w:val="none" w:sz="0" w:space="0" w:color="auto"/>
                <w:right w:val="none" w:sz="0" w:space="0" w:color="auto"/>
              </w:divBdr>
            </w:div>
            <w:div w:id="1345128384">
              <w:marLeft w:val="0"/>
              <w:marRight w:val="0"/>
              <w:marTop w:val="0"/>
              <w:marBottom w:val="0"/>
              <w:divBdr>
                <w:top w:val="none" w:sz="0" w:space="0" w:color="auto"/>
                <w:left w:val="none" w:sz="0" w:space="0" w:color="auto"/>
                <w:bottom w:val="none" w:sz="0" w:space="0" w:color="auto"/>
                <w:right w:val="none" w:sz="0" w:space="0" w:color="auto"/>
              </w:divBdr>
            </w:div>
            <w:div w:id="1345980404">
              <w:marLeft w:val="0"/>
              <w:marRight w:val="0"/>
              <w:marTop w:val="0"/>
              <w:marBottom w:val="0"/>
              <w:divBdr>
                <w:top w:val="none" w:sz="0" w:space="0" w:color="auto"/>
                <w:left w:val="none" w:sz="0" w:space="0" w:color="auto"/>
                <w:bottom w:val="none" w:sz="0" w:space="0" w:color="auto"/>
                <w:right w:val="none" w:sz="0" w:space="0" w:color="auto"/>
              </w:divBdr>
            </w:div>
            <w:div w:id="1350060134">
              <w:marLeft w:val="0"/>
              <w:marRight w:val="0"/>
              <w:marTop w:val="0"/>
              <w:marBottom w:val="0"/>
              <w:divBdr>
                <w:top w:val="none" w:sz="0" w:space="0" w:color="auto"/>
                <w:left w:val="none" w:sz="0" w:space="0" w:color="auto"/>
                <w:bottom w:val="none" w:sz="0" w:space="0" w:color="auto"/>
                <w:right w:val="none" w:sz="0" w:space="0" w:color="auto"/>
              </w:divBdr>
            </w:div>
            <w:div w:id="1351030209">
              <w:marLeft w:val="0"/>
              <w:marRight w:val="0"/>
              <w:marTop w:val="0"/>
              <w:marBottom w:val="0"/>
              <w:divBdr>
                <w:top w:val="none" w:sz="0" w:space="0" w:color="auto"/>
                <w:left w:val="none" w:sz="0" w:space="0" w:color="auto"/>
                <w:bottom w:val="none" w:sz="0" w:space="0" w:color="auto"/>
                <w:right w:val="none" w:sz="0" w:space="0" w:color="auto"/>
              </w:divBdr>
            </w:div>
            <w:div w:id="1351952971">
              <w:marLeft w:val="0"/>
              <w:marRight w:val="0"/>
              <w:marTop w:val="0"/>
              <w:marBottom w:val="0"/>
              <w:divBdr>
                <w:top w:val="none" w:sz="0" w:space="0" w:color="auto"/>
                <w:left w:val="none" w:sz="0" w:space="0" w:color="auto"/>
                <w:bottom w:val="none" w:sz="0" w:space="0" w:color="auto"/>
                <w:right w:val="none" w:sz="0" w:space="0" w:color="auto"/>
              </w:divBdr>
            </w:div>
            <w:div w:id="1358653015">
              <w:marLeft w:val="0"/>
              <w:marRight w:val="0"/>
              <w:marTop w:val="0"/>
              <w:marBottom w:val="0"/>
              <w:divBdr>
                <w:top w:val="none" w:sz="0" w:space="0" w:color="auto"/>
                <w:left w:val="none" w:sz="0" w:space="0" w:color="auto"/>
                <w:bottom w:val="none" w:sz="0" w:space="0" w:color="auto"/>
                <w:right w:val="none" w:sz="0" w:space="0" w:color="auto"/>
              </w:divBdr>
            </w:div>
            <w:div w:id="1371421259">
              <w:marLeft w:val="0"/>
              <w:marRight w:val="0"/>
              <w:marTop w:val="0"/>
              <w:marBottom w:val="0"/>
              <w:divBdr>
                <w:top w:val="none" w:sz="0" w:space="0" w:color="auto"/>
                <w:left w:val="none" w:sz="0" w:space="0" w:color="auto"/>
                <w:bottom w:val="none" w:sz="0" w:space="0" w:color="auto"/>
                <w:right w:val="none" w:sz="0" w:space="0" w:color="auto"/>
              </w:divBdr>
            </w:div>
            <w:div w:id="1384527599">
              <w:marLeft w:val="0"/>
              <w:marRight w:val="0"/>
              <w:marTop w:val="0"/>
              <w:marBottom w:val="0"/>
              <w:divBdr>
                <w:top w:val="none" w:sz="0" w:space="0" w:color="auto"/>
                <w:left w:val="none" w:sz="0" w:space="0" w:color="auto"/>
                <w:bottom w:val="none" w:sz="0" w:space="0" w:color="auto"/>
                <w:right w:val="none" w:sz="0" w:space="0" w:color="auto"/>
              </w:divBdr>
            </w:div>
            <w:div w:id="1385058814">
              <w:marLeft w:val="0"/>
              <w:marRight w:val="0"/>
              <w:marTop w:val="0"/>
              <w:marBottom w:val="0"/>
              <w:divBdr>
                <w:top w:val="none" w:sz="0" w:space="0" w:color="auto"/>
                <w:left w:val="none" w:sz="0" w:space="0" w:color="auto"/>
                <w:bottom w:val="none" w:sz="0" w:space="0" w:color="auto"/>
                <w:right w:val="none" w:sz="0" w:space="0" w:color="auto"/>
              </w:divBdr>
            </w:div>
            <w:div w:id="1385524900">
              <w:marLeft w:val="0"/>
              <w:marRight w:val="0"/>
              <w:marTop w:val="0"/>
              <w:marBottom w:val="0"/>
              <w:divBdr>
                <w:top w:val="none" w:sz="0" w:space="0" w:color="auto"/>
                <w:left w:val="none" w:sz="0" w:space="0" w:color="auto"/>
                <w:bottom w:val="none" w:sz="0" w:space="0" w:color="auto"/>
                <w:right w:val="none" w:sz="0" w:space="0" w:color="auto"/>
              </w:divBdr>
            </w:div>
            <w:div w:id="1392119516">
              <w:marLeft w:val="0"/>
              <w:marRight w:val="0"/>
              <w:marTop w:val="0"/>
              <w:marBottom w:val="0"/>
              <w:divBdr>
                <w:top w:val="none" w:sz="0" w:space="0" w:color="auto"/>
                <w:left w:val="none" w:sz="0" w:space="0" w:color="auto"/>
                <w:bottom w:val="none" w:sz="0" w:space="0" w:color="auto"/>
                <w:right w:val="none" w:sz="0" w:space="0" w:color="auto"/>
              </w:divBdr>
            </w:div>
            <w:div w:id="1396930681">
              <w:marLeft w:val="0"/>
              <w:marRight w:val="0"/>
              <w:marTop w:val="0"/>
              <w:marBottom w:val="0"/>
              <w:divBdr>
                <w:top w:val="none" w:sz="0" w:space="0" w:color="auto"/>
                <w:left w:val="none" w:sz="0" w:space="0" w:color="auto"/>
                <w:bottom w:val="none" w:sz="0" w:space="0" w:color="auto"/>
                <w:right w:val="none" w:sz="0" w:space="0" w:color="auto"/>
              </w:divBdr>
            </w:div>
            <w:div w:id="1398743577">
              <w:marLeft w:val="0"/>
              <w:marRight w:val="0"/>
              <w:marTop w:val="0"/>
              <w:marBottom w:val="0"/>
              <w:divBdr>
                <w:top w:val="none" w:sz="0" w:space="0" w:color="auto"/>
                <w:left w:val="none" w:sz="0" w:space="0" w:color="auto"/>
                <w:bottom w:val="none" w:sz="0" w:space="0" w:color="auto"/>
                <w:right w:val="none" w:sz="0" w:space="0" w:color="auto"/>
              </w:divBdr>
            </w:div>
            <w:div w:id="1400665194">
              <w:marLeft w:val="0"/>
              <w:marRight w:val="0"/>
              <w:marTop w:val="0"/>
              <w:marBottom w:val="0"/>
              <w:divBdr>
                <w:top w:val="none" w:sz="0" w:space="0" w:color="auto"/>
                <w:left w:val="none" w:sz="0" w:space="0" w:color="auto"/>
                <w:bottom w:val="none" w:sz="0" w:space="0" w:color="auto"/>
                <w:right w:val="none" w:sz="0" w:space="0" w:color="auto"/>
              </w:divBdr>
            </w:div>
            <w:div w:id="1414740445">
              <w:marLeft w:val="0"/>
              <w:marRight w:val="0"/>
              <w:marTop w:val="0"/>
              <w:marBottom w:val="0"/>
              <w:divBdr>
                <w:top w:val="none" w:sz="0" w:space="0" w:color="auto"/>
                <w:left w:val="none" w:sz="0" w:space="0" w:color="auto"/>
                <w:bottom w:val="none" w:sz="0" w:space="0" w:color="auto"/>
                <w:right w:val="none" w:sz="0" w:space="0" w:color="auto"/>
              </w:divBdr>
            </w:div>
            <w:div w:id="1415126689">
              <w:marLeft w:val="0"/>
              <w:marRight w:val="0"/>
              <w:marTop w:val="0"/>
              <w:marBottom w:val="0"/>
              <w:divBdr>
                <w:top w:val="none" w:sz="0" w:space="0" w:color="auto"/>
                <w:left w:val="none" w:sz="0" w:space="0" w:color="auto"/>
                <w:bottom w:val="none" w:sz="0" w:space="0" w:color="auto"/>
                <w:right w:val="none" w:sz="0" w:space="0" w:color="auto"/>
              </w:divBdr>
            </w:div>
            <w:div w:id="1417943435">
              <w:marLeft w:val="0"/>
              <w:marRight w:val="0"/>
              <w:marTop w:val="0"/>
              <w:marBottom w:val="0"/>
              <w:divBdr>
                <w:top w:val="none" w:sz="0" w:space="0" w:color="auto"/>
                <w:left w:val="none" w:sz="0" w:space="0" w:color="auto"/>
                <w:bottom w:val="none" w:sz="0" w:space="0" w:color="auto"/>
                <w:right w:val="none" w:sz="0" w:space="0" w:color="auto"/>
              </w:divBdr>
            </w:div>
            <w:div w:id="1422993080">
              <w:marLeft w:val="0"/>
              <w:marRight w:val="0"/>
              <w:marTop w:val="0"/>
              <w:marBottom w:val="0"/>
              <w:divBdr>
                <w:top w:val="none" w:sz="0" w:space="0" w:color="auto"/>
                <w:left w:val="none" w:sz="0" w:space="0" w:color="auto"/>
                <w:bottom w:val="none" w:sz="0" w:space="0" w:color="auto"/>
                <w:right w:val="none" w:sz="0" w:space="0" w:color="auto"/>
              </w:divBdr>
            </w:div>
            <w:div w:id="1427265258">
              <w:marLeft w:val="0"/>
              <w:marRight w:val="0"/>
              <w:marTop w:val="0"/>
              <w:marBottom w:val="0"/>
              <w:divBdr>
                <w:top w:val="none" w:sz="0" w:space="0" w:color="auto"/>
                <w:left w:val="none" w:sz="0" w:space="0" w:color="auto"/>
                <w:bottom w:val="none" w:sz="0" w:space="0" w:color="auto"/>
                <w:right w:val="none" w:sz="0" w:space="0" w:color="auto"/>
              </w:divBdr>
            </w:div>
            <w:div w:id="1428619666">
              <w:marLeft w:val="0"/>
              <w:marRight w:val="0"/>
              <w:marTop w:val="0"/>
              <w:marBottom w:val="0"/>
              <w:divBdr>
                <w:top w:val="none" w:sz="0" w:space="0" w:color="auto"/>
                <w:left w:val="none" w:sz="0" w:space="0" w:color="auto"/>
                <w:bottom w:val="none" w:sz="0" w:space="0" w:color="auto"/>
                <w:right w:val="none" w:sz="0" w:space="0" w:color="auto"/>
              </w:divBdr>
            </w:div>
            <w:div w:id="1438477874">
              <w:marLeft w:val="0"/>
              <w:marRight w:val="0"/>
              <w:marTop w:val="0"/>
              <w:marBottom w:val="0"/>
              <w:divBdr>
                <w:top w:val="none" w:sz="0" w:space="0" w:color="auto"/>
                <w:left w:val="none" w:sz="0" w:space="0" w:color="auto"/>
                <w:bottom w:val="none" w:sz="0" w:space="0" w:color="auto"/>
                <w:right w:val="none" w:sz="0" w:space="0" w:color="auto"/>
              </w:divBdr>
            </w:div>
            <w:div w:id="1442607323">
              <w:marLeft w:val="0"/>
              <w:marRight w:val="0"/>
              <w:marTop w:val="0"/>
              <w:marBottom w:val="0"/>
              <w:divBdr>
                <w:top w:val="none" w:sz="0" w:space="0" w:color="auto"/>
                <w:left w:val="none" w:sz="0" w:space="0" w:color="auto"/>
                <w:bottom w:val="none" w:sz="0" w:space="0" w:color="auto"/>
                <w:right w:val="none" w:sz="0" w:space="0" w:color="auto"/>
              </w:divBdr>
            </w:div>
            <w:div w:id="1444033424">
              <w:marLeft w:val="0"/>
              <w:marRight w:val="0"/>
              <w:marTop w:val="0"/>
              <w:marBottom w:val="0"/>
              <w:divBdr>
                <w:top w:val="none" w:sz="0" w:space="0" w:color="auto"/>
                <w:left w:val="none" w:sz="0" w:space="0" w:color="auto"/>
                <w:bottom w:val="none" w:sz="0" w:space="0" w:color="auto"/>
                <w:right w:val="none" w:sz="0" w:space="0" w:color="auto"/>
              </w:divBdr>
            </w:div>
            <w:div w:id="1446272828">
              <w:marLeft w:val="0"/>
              <w:marRight w:val="0"/>
              <w:marTop w:val="0"/>
              <w:marBottom w:val="0"/>
              <w:divBdr>
                <w:top w:val="none" w:sz="0" w:space="0" w:color="auto"/>
                <w:left w:val="none" w:sz="0" w:space="0" w:color="auto"/>
                <w:bottom w:val="none" w:sz="0" w:space="0" w:color="auto"/>
                <w:right w:val="none" w:sz="0" w:space="0" w:color="auto"/>
              </w:divBdr>
            </w:div>
            <w:div w:id="1446580492">
              <w:marLeft w:val="0"/>
              <w:marRight w:val="0"/>
              <w:marTop w:val="0"/>
              <w:marBottom w:val="0"/>
              <w:divBdr>
                <w:top w:val="none" w:sz="0" w:space="0" w:color="auto"/>
                <w:left w:val="none" w:sz="0" w:space="0" w:color="auto"/>
                <w:bottom w:val="none" w:sz="0" w:space="0" w:color="auto"/>
                <w:right w:val="none" w:sz="0" w:space="0" w:color="auto"/>
              </w:divBdr>
            </w:div>
            <w:div w:id="1447232529">
              <w:marLeft w:val="0"/>
              <w:marRight w:val="0"/>
              <w:marTop w:val="0"/>
              <w:marBottom w:val="0"/>
              <w:divBdr>
                <w:top w:val="none" w:sz="0" w:space="0" w:color="auto"/>
                <w:left w:val="none" w:sz="0" w:space="0" w:color="auto"/>
                <w:bottom w:val="none" w:sz="0" w:space="0" w:color="auto"/>
                <w:right w:val="none" w:sz="0" w:space="0" w:color="auto"/>
              </w:divBdr>
            </w:div>
            <w:div w:id="1447576884">
              <w:marLeft w:val="0"/>
              <w:marRight w:val="0"/>
              <w:marTop w:val="0"/>
              <w:marBottom w:val="0"/>
              <w:divBdr>
                <w:top w:val="none" w:sz="0" w:space="0" w:color="auto"/>
                <w:left w:val="none" w:sz="0" w:space="0" w:color="auto"/>
                <w:bottom w:val="none" w:sz="0" w:space="0" w:color="auto"/>
                <w:right w:val="none" w:sz="0" w:space="0" w:color="auto"/>
              </w:divBdr>
            </w:div>
            <w:div w:id="1457943389">
              <w:marLeft w:val="0"/>
              <w:marRight w:val="0"/>
              <w:marTop w:val="0"/>
              <w:marBottom w:val="0"/>
              <w:divBdr>
                <w:top w:val="none" w:sz="0" w:space="0" w:color="auto"/>
                <w:left w:val="none" w:sz="0" w:space="0" w:color="auto"/>
                <w:bottom w:val="none" w:sz="0" w:space="0" w:color="auto"/>
                <w:right w:val="none" w:sz="0" w:space="0" w:color="auto"/>
              </w:divBdr>
            </w:div>
            <w:div w:id="1464229675">
              <w:marLeft w:val="0"/>
              <w:marRight w:val="0"/>
              <w:marTop w:val="0"/>
              <w:marBottom w:val="0"/>
              <w:divBdr>
                <w:top w:val="none" w:sz="0" w:space="0" w:color="auto"/>
                <w:left w:val="none" w:sz="0" w:space="0" w:color="auto"/>
                <w:bottom w:val="none" w:sz="0" w:space="0" w:color="auto"/>
                <w:right w:val="none" w:sz="0" w:space="0" w:color="auto"/>
              </w:divBdr>
            </w:div>
            <w:div w:id="1464885573">
              <w:marLeft w:val="0"/>
              <w:marRight w:val="0"/>
              <w:marTop w:val="0"/>
              <w:marBottom w:val="0"/>
              <w:divBdr>
                <w:top w:val="none" w:sz="0" w:space="0" w:color="auto"/>
                <w:left w:val="none" w:sz="0" w:space="0" w:color="auto"/>
                <w:bottom w:val="none" w:sz="0" w:space="0" w:color="auto"/>
                <w:right w:val="none" w:sz="0" w:space="0" w:color="auto"/>
              </w:divBdr>
            </w:div>
            <w:div w:id="1465926700">
              <w:marLeft w:val="0"/>
              <w:marRight w:val="0"/>
              <w:marTop w:val="0"/>
              <w:marBottom w:val="0"/>
              <w:divBdr>
                <w:top w:val="none" w:sz="0" w:space="0" w:color="auto"/>
                <w:left w:val="none" w:sz="0" w:space="0" w:color="auto"/>
                <w:bottom w:val="none" w:sz="0" w:space="0" w:color="auto"/>
                <w:right w:val="none" w:sz="0" w:space="0" w:color="auto"/>
              </w:divBdr>
            </w:div>
            <w:div w:id="1466317654">
              <w:marLeft w:val="0"/>
              <w:marRight w:val="0"/>
              <w:marTop w:val="0"/>
              <w:marBottom w:val="0"/>
              <w:divBdr>
                <w:top w:val="none" w:sz="0" w:space="0" w:color="auto"/>
                <w:left w:val="none" w:sz="0" w:space="0" w:color="auto"/>
                <w:bottom w:val="none" w:sz="0" w:space="0" w:color="auto"/>
                <w:right w:val="none" w:sz="0" w:space="0" w:color="auto"/>
              </w:divBdr>
            </w:div>
            <w:div w:id="1475218612">
              <w:marLeft w:val="0"/>
              <w:marRight w:val="0"/>
              <w:marTop w:val="0"/>
              <w:marBottom w:val="0"/>
              <w:divBdr>
                <w:top w:val="none" w:sz="0" w:space="0" w:color="auto"/>
                <w:left w:val="none" w:sz="0" w:space="0" w:color="auto"/>
                <w:bottom w:val="none" w:sz="0" w:space="0" w:color="auto"/>
                <w:right w:val="none" w:sz="0" w:space="0" w:color="auto"/>
              </w:divBdr>
            </w:div>
            <w:div w:id="1481507753">
              <w:marLeft w:val="0"/>
              <w:marRight w:val="0"/>
              <w:marTop w:val="0"/>
              <w:marBottom w:val="0"/>
              <w:divBdr>
                <w:top w:val="none" w:sz="0" w:space="0" w:color="auto"/>
                <w:left w:val="none" w:sz="0" w:space="0" w:color="auto"/>
                <w:bottom w:val="none" w:sz="0" w:space="0" w:color="auto"/>
                <w:right w:val="none" w:sz="0" w:space="0" w:color="auto"/>
              </w:divBdr>
            </w:div>
            <w:div w:id="1484472489">
              <w:marLeft w:val="0"/>
              <w:marRight w:val="0"/>
              <w:marTop w:val="0"/>
              <w:marBottom w:val="0"/>
              <w:divBdr>
                <w:top w:val="none" w:sz="0" w:space="0" w:color="auto"/>
                <w:left w:val="none" w:sz="0" w:space="0" w:color="auto"/>
                <w:bottom w:val="none" w:sz="0" w:space="0" w:color="auto"/>
                <w:right w:val="none" w:sz="0" w:space="0" w:color="auto"/>
              </w:divBdr>
            </w:div>
            <w:div w:id="1486119081">
              <w:marLeft w:val="0"/>
              <w:marRight w:val="0"/>
              <w:marTop w:val="0"/>
              <w:marBottom w:val="0"/>
              <w:divBdr>
                <w:top w:val="none" w:sz="0" w:space="0" w:color="auto"/>
                <w:left w:val="none" w:sz="0" w:space="0" w:color="auto"/>
                <w:bottom w:val="none" w:sz="0" w:space="0" w:color="auto"/>
                <w:right w:val="none" w:sz="0" w:space="0" w:color="auto"/>
              </w:divBdr>
            </w:div>
            <w:div w:id="1487013947">
              <w:marLeft w:val="0"/>
              <w:marRight w:val="0"/>
              <w:marTop w:val="0"/>
              <w:marBottom w:val="0"/>
              <w:divBdr>
                <w:top w:val="none" w:sz="0" w:space="0" w:color="auto"/>
                <w:left w:val="none" w:sz="0" w:space="0" w:color="auto"/>
                <w:bottom w:val="none" w:sz="0" w:space="0" w:color="auto"/>
                <w:right w:val="none" w:sz="0" w:space="0" w:color="auto"/>
              </w:divBdr>
            </w:div>
            <w:div w:id="1488747573">
              <w:marLeft w:val="0"/>
              <w:marRight w:val="0"/>
              <w:marTop w:val="0"/>
              <w:marBottom w:val="0"/>
              <w:divBdr>
                <w:top w:val="none" w:sz="0" w:space="0" w:color="auto"/>
                <w:left w:val="none" w:sz="0" w:space="0" w:color="auto"/>
                <w:bottom w:val="none" w:sz="0" w:space="0" w:color="auto"/>
                <w:right w:val="none" w:sz="0" w:space="0" w:color="auto"/>
              </w:divBdr>
            </w:div>
            <w:div w:id="1488748139">
              <w:marLeft w:val="0"/>
              <w:marRight w:val="0"/>
              <w:marTop w:val="0"/>
              <w:marBottom w:val="0"/>
              <w:divBdr>
                <w:top w:val="none" w:sz="0" w:space="0" w:color="auto"/>
                <w:left w:val="none" w:sz="0" w:space="0" w:color="auto"/>
                <w:bottom w:val="none" w:sz="0" w:space="0" w:color="auto"/>
                <w:right w:val="none" w:sz="0" w:space="0" w:color="auto"/>
              </w:divBdr>
            </w:div>
            <w:div w:id="1495416924">
              <w:marLeft w:val="0"/>
              <w:marRight w:val="0"/>
              <w:marTop w:val="0"/>
              <w:marBottom w:val="0"/>
              <w:divBdr>
                <w:top w:val="none" w:sz="0" w:space="0" w:color="auto"/>
                <w:left w:val="none" w:sz="0" w:space="0" w:color="auto"/>
                <w:bottom w:val="none" w:sz="0" w:space="0" w:color="auto"/>
                <w:right w:val="none" w:sz="0" w:space="0" w:color="auto"/>
              </w:divBdr>
            </w:div>
            <w:div w:id="1505435400">
              <w:marLeft w:val="0"/>
              <w:marRight w:val="0"/>
              <w:marTop w:val="0"/>
              <w:marBottom w:val="0"/>
              <w:divBdr>
                <w:top w:val="none" w:sz="0" w:space="0" w:color="auto"/>
                <w:left w:val="none" w:sz="0" w:space="0" w:color="auto"/>
                <w:bottom w:val="none" w:sz="0" w:space="0" w:color="auto"/>
                <w:right w:val="none" w:sz="0" w:space="0" w:color="auto"/>
              </w:divBdr>
            </w:div>
            <w:div w:id="1506432906">
              <w:marLeft w:val="0"/>
              <w:marRight w:val="0"/>
              <w:marTop w:val="0"/>
              <w:marBottom w:val="0"/>
              <w:divBdr>
                <w:top w:val="none" w:sz="0" w:space="0" w:color="auto"/>
                <w:left w:val="none" w:sz="0" w:space="0" w:color="auto"/>
                <w:bottom w:val="none" w:sz="0" w:space="0" w:color="auto"/>
                <w:right w:val="none" w:sz="0" w:space="0" w:color="auto"/>
              </w:divBdr>
            </w:div>
            <w:div w:id="1508598821">
              <w:marLeft w:val="0"/>
              <w:marRight w:val="0"/>
              <w:marTop w:val="0"/>
              <w:marBottom w:val="0"/>
              <w:divBdr>
                <w:top w:val="none" w:sz="0" w:space="0" w:color="auto"/>
                <w:left w:val="none" w:sz="0" w:space="0" w:color="auto"/>
                <w:bottom w:val="none" w:sz="0" w:space="0" w:color="auto"/>
                <w:right w:val="none" w:sz="0" w:space="0" w:color="auto"/>
              </w:divBdr>
            </w:div>
            <w:div w:id="1509323122">
              <w:marLeft w:val="0"/>
              <w:marRight w:val="0"/>
              <w:marTop w:val="0"/>
              <w:marBottom w:val="0"/>
              <w:divBdr>
                <w:top w:val="none" w:sz="0" w:space="0" w:color="auto"/>
                <w:left w:val="none" w:sz="0" w:space="0" w:color="auto"/>
                <w:bottom w:val="none" w:sz="0" w:space="0" w:color="auto"/>
                <w:right w:val="none" w:sz="0" w:space="0" w:color="auto"/>
              </w:divBdr>
            </w:div>
            <w:div w:id="1512717661">
              <w:marLeft w:val="0"/>
              <w:marRight w:val="0"/>
              <w:marTop w:val="0"/>
              <w:marBottom w:val="0"/>
              <w:divBdr>
                <w:top w:val="none" w:sz="0" w:space="0" w:color="auto"/>
                <w:left w:val="none" w:sz="0" w:space="0" w:color="auto"/>
                <w:bottom w:val="none" w:sz="0" w:space="0" w:color="auto"/>
                <w:right w:val="none" w:sz="0" w:space="0" w:color="auto"/>
              </w:divBdr>
            </w:div>
            <w:div w:id="1514997781">
              <w:marLeft w:val="0"/>
              <w:marRight w:val="0"/>
              <w:marTop w:val="0"/>
              <w:marBottom w:val="0"/>
              <w:divBdr>
                <w:top w:val="none" w:sz="0" w:space="0" w:color="auto"/>
                <w:left w:val="none" w:sz="0" w:space="0" w:color="auto"/>
                <w:bottom w:val="none" w:sz="0" w:space="0" w:color="auto"/>
                <w:right w:val="none" w:sz="0" w:space="0" w:color="auto"/>
              </w:divBdr>
            </w:div>
            <w:div w:id="1515463326">
              <w:marLeft w:val="0"/>
              <w:marRight w:val="0"/>
              <w:marTop w:val="0"/>
              <w:marBottom w:val="0"/>
              <w:divBdr>
                <w:top w:val="none" w:sz="0" w:space="0" w:color="auto"/>
                <w:left w:val="none" w:sz="0" w:space="0" w:color="auto"/>
                <w:bottom w:val="none" w:sz="0" w:space="0" w:color="auto"/>
                <w:right w:val="none" w:sz="0" w:space="0" w:color="auto"/>
              </w:divBdr>
            </w:div>
            <w:div w:id="1515994316">
              <w:marLeft w:val="0"/>
              <w:marRight w:val="0"/>
              <w:marTop w:val="0"/>
              <w:marBottom w:val="0"/>
              <w:divBdr>
                <w:top w:val="none" w:sz="0" w:space="0" w:color="auto"/>
                <w:left w:val="none" w:sz="0" w:space="0" w:color="auto"/>
                <w:bottom w:val="none" w:sz="0" w:space="0" w:color="auto"/>
                <w:right w:val="none" w:sz="0" w:space="0" w:color="auto"/>
              </w:divBdr>
            </w:div>
            <w:div w:id="1516462215">
              <w:marLeft w:val="0"/>
              <w:marRight w:val="0"/>
              <w:marTop w:val="0"/>
              <w:marBottom w:val="0"/>
              <w:divBdr>
                <w:top w:val="none" w:sz="0" w:space="0" w:color="auto"/>
                <w:left w:val="none" w:sz="0" w:space="0" w:color="auto"/>
                <w:bottom w:val="none" w:sz="0" w:space="0" w:color="auto"/>
                <w:right w:val="none" w:sz="0" w:space="0" w:color="auto"/>
              </w:divBdr>
            </w:div>
            <w:div w:id="1520659365">
              <w:marLeft w:val="0"/>
              <w:marRight w:val="0"/>
              <w:marTop w:val="0"/>
              <w:marBottom w:val="0"/>
              <w:divBdr>
                <w:top w:val="none" w:sz="0" w:space="0" w:color="auto"/>
                <w:left w:val="none" w:sz="0" w:space="0" w:color="auto"/>
                <w:bottom w:val="none" w:sz="0" w:space="0" w:color="auto"/>
                <w:right w:val="none" w:sz="0" w:space="0" w:color="auto"/>
              </w:divBdr>
            </w:div>
            <w:div w:id="1526478502">
              <w:marLeft w:val="0"/>
              <w:marRight w:val="0"/>
              <w:marTop w:val="0"/>
              <w:marBottom w:val="0"/>
              <w:divBdr>
                <w:top w:val="none" w:sz="0" w:space="0" w:color="auto"/>
                <w:left w:val="none" w:sz="0" w:space="0" w:color="auto"/>
                <w:bottom w:val="none" w:sz="0" w:space="0" w:color="auto"/>
                <w:right w:val="none" w:sz="0" w:space="0" w:color="auto"/>
              </w:divBdr>
            </w:div>
            <w:div w:id="1537280929">
              <w:marLeft w:val="0"/>
              <w:marRight w:val="0"/>
              <w:marTop w:val="0"/>
              <w:marBottom w:val="0"/>
              <w:divBdr>
                <w:top w:val="none" w:sz="0" w:space="0" w:color="auto"/>
                <w:left w:val="none" w:sz="0" w:space="0" w:color="auto"/>
                <w:bottom w:val="none" w:sz="0" w:space="0" w:color="auto"/>
                <w:right w:val="none" w:sz="0" w:space="0" w:color="auto"/>
              </w:divBdr>
            </w:div>
            <w:div w:id="1546596624">
              <w:marLeft w:val="0"/>
              <w:marRight w:val="0"/>
              <w:marTop w:val="0"/>
              <w:marBottom w:val="0"/>
              <w:divBdr>
                <w:top w:val="none" w:sz="0" w:space="0" w:color="auto"/>
                <w:left w:val="none" w:sz="0" w:space="0" w:color="auto"/>
                <w:bottom w:val="none" w:sz="0" w:space="0" w:color="auto"/>
                <w:right w:val="none" w:sz="0" w:space="0" w:color="auto"/>
              </w:divBdr>
            </w:div>
            <w:div w:id="1549875117">
              <w:marLeft w:val="0"/>
              <w:marRight w:val="0"/>
              <w:marTop w:val="0"/>
              <w:marBottom w:val="0"/>
              <w:divBdr>
                <w:top w:val="none" w:sz="0" w:space="0" w:color="auto"/>
                <w:left w:val="none" w:sz="0" w:space="0" w:color="auto"/>
                <w:bottom w:val="none" w:sz="0" w:space="0" w:color="auto"/>
                <w:right w:val="none" w:sz="0" w:space="0" w:color="auto"/>
              </w:divBdr>
            </w:div>
            <w:div w:id="1557164527">
              <w:marLeft w:val="0"/>
              <w:marRight w:val="0"/>
              <w:marTop w:val="0"/>
              <w:marBottom w:val="0"/>
              <w:divBdr>
                <w:top w:val="none" w:sz="0" w:space="0" w:color="auto"/>
                <w:left w:val="none" w:sz="0" w:space="0" w:color="auto"/>
                <w:bottom w:val="none" w:sz="0" w:space="0" w:color="auto"/>
                <w:right w:val="none" w:sz="0" w:space="0" w:color="auto"/>
              </w:divBdr>
            </w:div>
            <w:div w:id="1557618825">
              <w:marLeft w:val="0"/>
              <w:marRight w:val="0"/>
              <w:marTop w:val="0"/>
              <w:marBottom w:val="0"/>
              <w:divBdr>
                <w:top w:val="none" w:sz="0" w:space="0" w:color="auto"/>
                <w:left w:val="none" w:sz="0" w:space="0" w:color="auto"/>
                <w:bottom w:val="none" w:sz="0" w:space="0" w:color="auto"/>
                <w:right w:val="none" w:sz="0" w:space="0" w:color="auto"/>
              </w:divBdr>
            </w:div>
            <w:div w:id="1558544017">
              <w:marLeft w:val="0"/>
              <w:marRight w:val="0"/>
              <w:marTop w:val="0"/>
              <w:marBottom w:val="0"/>
              <w:divBdr>
                <w:top w:val="none" w:sz="0" w:space="0" w:color="auto"/>
                <w:left w:val="none" w:sz="0" w:space="0" w:color="auto"/>
                <w:bottom w:val="none" w:sz="0" w:space="0" w:color="auto"/>
                <w:right w:val="none" w:sz="0" w:space="0" w:color="auto"/>
              </w:divBdr>
            </w:div>
            <w:div w:id="1559393435">
              <w:marLeft w:val="0"/>
              <w:marRight w:val="0"/>
              <w:marTop w:val="0"/>
              <w:marBottom w:val="0"/>
              <w:divBdr>
                <w:top w:val="none" w:sz="0" w:space="0" w:color="auto"/>
                <w:left w:val="none" w:sz="0" w:space="0" w:color="auto"/>
                <w:bottom w:val="none" w:sz="0" w:space="0" w:color="auto"/>
                <w:right w:val="none" w:sz="0" w:space="0" w:color="auto"/>
              </w:divBdr>
            </w:div>
            <w:div w:id="1559901028">
              <w:marLeft w:val="0"/>
              <w:marRight w:val="0"/>
              <w:marTop w:val="0"/>
              <w:marBottom w:val="0"/>
              <w:divBdr>
                <w:top w:val="none" w:sz="0" w:space="0" w:color="auto"/>
                <w:left w:val="none" w:sz="0" w:space="0" w:color="auto"/>
                <w:bottom w:val="none" w:sz="0" w:space="0" w:color="auto"/>
                <w:right w:val="none" w:sz="0" w:space="0" w:color="auto"/>
              </w:divBdr>
            </w:div>
            <w:div w:id="1561360572">
              <w:marLeft w:val="0"/>
              <w:marRight w:val="0"/>
              <w:marTop w:val="0"/>
              <w:marBottom w:val="0"/>
              <w:divBdr>
                <w:top w:val="none" w:sz="0" w:space="0" w:color="auto"/>
                <w:left w:val="none" w:sz="0" w:space="0" w:color="auto"/>
                <w:bottom w:val="none" w:sz="0" w:space="0" w:color="auto"/>
                <w:right w:val="none" w:sz="0" w:space="0" w:color="auto"/>
              </w:divBdr>
            </w:div>
            <w:div w:id="1561476859">
              <w:marLeft w:val="0"/>
              <w:marRight w:val="0"/>
              <w:marTop w:val="0"/>
              <w:marBottom w:val="0"/>
              <w:divBdr>
                <w:top w:val="none" w:sz="0" w:space="0" w:color="auto"/>
                <w:left w:val="none" w:sz="0" w:space="0" w:color="auto"/>
                <w:bottom w:val="none" w:sz="0" w:space="0" w:color="auto"/>
                <w:right w:val="none" w:sz="0" w:space="0" w:color="auto"/>
              </w:divBdr>
            </w:div>
            <w:div w:id="1563516821">
              <w:marLeft w:val="0"/>
              <w:marRight w:val="0"/>
              <w:marTop w:val="0"/>
              <w:marBottom w:val="0"/>
              <w:divBdr>
                <w:top w:val="none" w:sz="0" w:space="0" w:color="auto"/>
                <w:left w:val="none" w:sz="0" w:space="0" w:color="auto"/>
                <w:bottom w:val="none" w:sz="0" w:space="0" w:color="auto"/>
                <w:right w:val="none" w:sz="0" w:space="0" w:color="auto"/>
              </w:divBdr>
            </w:div>
            <w:div w:id="1565028003">
              <w:marLeft w:val="0"/>
              <w:marRight w:val="0"/>
              <w:marTop w:val="0"/>
              <w:marBottom w:val="0"/>
              <w:divBdr>
                <w:top w:val="none" w:sz="0" w:space="0" w:color="auto"/>
                <w:left w:val="none" w:sz="0" w:space="0" w:color="auto"/>
                <w:bottom w:val="none" w:sz="0" w:space="0" w:color="auto"/>
                <w:right w:val="none" w:sz="0" w:space="0" w:color="auto"/>
              </w:divBdr>
            </w:div>
            <w:div w:id="1565794472">
              <w:marLeft w:val="0"/>
              <w:marRight w:val="0"/>
              <w:marTop w:val="0"/>
              <w:marBottom w:val="0"/>
              <w:divBdr>
                <w:top w:val="none" w:sz="0" w:space="0" w:color="auto"/>
                <w:left w:val="none" w:sz="0" w:space="0" w:color="auto"/>
                <w:bottom w:val="none" w:sz="0" w:space="0" w:color="auto"/>
                <w:right w:val="none" w:sz="0" w:space="0" w:color="auto"/>
              </w:divBdr>
            </w:div>
            <w:div w:id="1573273887">
              <w:marLeft w:val="0"/>
              <w:marRight w:val="0"/>
              <w:marTop w:val="0"/>
              <w:marBottom w:val="0"/>
              <w:divBdr>
                <w:top w:val="none" w:sz="0" w:space="0" w:color="auto"/>
                <w:left w:val="none" w:sz="0" w:space="0" w:color="auto"/>
                <w:bottom w:val="none" w:sz="0" w:space="0" w:color="auto"/>
                <w:right w:val="none" w:sz="0" w:space="0" w:color="auto"/>
              </w:divBdr>
            </w:div>
            <w:div w:id="1574393148">
              <w:marLeft w:val="0"/>
              <w:marRight w:val="0"/>
              <w:marTop w:val="0"/>
              <w:marBottom w:val="0"/>
              <w:divBdr>
                <w:top w:val="none" w:sz="0" w:space="0" w:color="auto"/>
                <w:left w:val="none" w:sz="0" w:space="0" w:color="auto"/>
                <w:bottom w:val="none" w:sz="0" w:space="0" w:color="auto"/>
                <w:right w:val="none" w:sz="0" w:space="0" w:color="auto"/>
              </w:divBdr>
            </w:div>
            <w:div w:id="1574506005">
              <w:marLeft w:val="0"/>
              <w:marRight w:val="0"/>
              <w:marTop w:val="0"/>
              <w:marBottom w:val="0"/>
              <w:divBdr>
                <w:top w:val="none" w:sz="0" w:space="0" w:color="auto"/>
                <w:left w:val="none" w:sz="0" w:space="0" w:color="auto"/>
                <w:bottom w:val="none" w:sz="0" w:space="0" w:color="auto"/>
                <w:right w:val="none" w:sz="0" w:space="0" w:color="auto"/>
              </w:divBdr>
            </w:div>
            <w:div w:id="1574706517">
              <w:marLeft w:val="0"/>
              <w:marRight w:val="0"/>
              <w:marTop w:val="0"/>
              <w:marBottom w:val="0"/>
              <w:divBdr>
                <w:top w:val="none" w:sz="0" w:space="0" w:color="auto"/>
                <w:left w:val="none" w:sz="0" w:space="0" w:color="auto"/>
                <w:bottom w:val="none" w:sz="0" w:space="0" w:color="auto"/>
                <w:right w:val="none" w:sz="0" w:space="0" w:color="auto"/>
              </w:divBdr>
            </w:div>
            <w:div w:id="1578829271">
              <w:marLeft w:val="0"/>
              <w:marRight w:val="0"/>
              <w:marTop w:val="0"/>
              <w:marBottom w:val="0"/>
              <w:divBdr>
                <w:top w:val="none" w:sz="0" w:space="0" w:color="auto"/>
                <w:left w:val="none" w:sz="0" w:space="0" w:color="auto"/>
                <w:bottom w:val="none" w:sz="0" w:space="0" w:color="auto"/>
                <w:right w:val="none" w:sz="0" w:space="0" w:color="auto"/>
              </w:divBdr>
            </w:div>
            <w:div w:id="1586374217">
              <w:marLeft w:val="0"/>
              <w:marRight w:val="0"/>
              <w:marTop w:val="0"/>
              <w:marBottom w:val="0"/>
              <w:divBdr>
                <w:top w:val="none" w:sz="0" w:space="0" w:color="auto"/>
                <w:left w:val="none" w:sz="0" w:space="0" w:color="auto"/>
                <w:bottom w:val="none" w:sz="0" w:space="0" w:color="auto"/>
                <w:right w:val="none" w:sz="0" w:space="0" w:color="auto"/>
              </w:divBdr>
            </w:div>
            <w:div w:id="1588422399">
              <w:marLeft w:val="0"/>
              <w:marRight w:val="0"/>
              <w:marTop w:val="0"/>
              <w:marBottom w:val="0"/>
              <w:divBdr>
                <w:top w:val="none" w:sz="0" w:space="0" w:color="auto"/>
                <w:left w:val="none" w:sz="0" w:space="0" w:color="auto"/>
                <w:bottom w:val="none" w:sz="0" w:space="0" w:color="auto"/>
                <w:right w:val="none" w:sz="0" w:space="0" w:color="auto"/>
              </w:divBdr>
            </w:div>
            <w:div w:id="1596085142">
              <w:marLeft w:val="0"/>
              <w:marRight w:val="0"/>
              <w:marTop w:val="0"/>
              <w:marBottom w:val="0"/>
              <w:divBdr>
                <w:top w:val="none" w:sz="0" w:space="0" w:color="auto"/>
                <w:left w:val="none" w:sz="0" w:space="0" w:color="auto"/>
                <w:bottom w:val="none" w:sz="0" w:space="0" w:color="auto"/>
                <w:right w:val="none" w:sz="0" w:space="0" w:color="auto"/>
              </w:divBdr>
            </w:div>
            <w:div w:id="1603101910">
              <w:marLeft w:val="0"/>
              <w:marRight w:val="0"/>
              <w:marTop w:val="0"/>
              <w:marBottom w:val="0"/>
              <w:divBdr>
                <w:top w:val="none" w:sz="0" w:space="0" w:color="auto"/>
                <w:left w:val="none" w:sz="0" w:space="0" w:color="auto"/>
                <w:bottom w:val="none" w:sz="0" w:space="0" w:color="auto"/>
                <w:right w:val="none" w:sz="0" w:space="0" w:color="auto"/>
              </w:divBdr>
            </w:div>
            <w:div w:id="1603953027">
              <w:marLeft w:val="0"/>
              <w:marRight w:val="0"/>
              <w:marTop w:val="0"/>
              <w:marBottom w:val="0"/>
              <w:divBdr>
                <w:top w:val="none" w:sz="0" w:space="0" w:color="auto"/>
                <w:left w:val="none" w:sz="0" w:space="0" w:color="auto"/>
                <w:bottom w:val="none" w:sz="0" w:space="0" w:color="auto"/>
                <w:right w:val="none" w:sz="0" w:space="0" w:color="auto"/>
              </w:divBdr>
            </w:div>
            <w:div w:id="1607616460">
              <w:marLeft w:val="0"/>
              <w:marRight w:val="0"/>
              <w:marTop w:val="0"/>
              <w:marBottom w:val="0"/>
              <w:divBdr>
                <w:top w:val="none" w:sz="0" w:space="0" w:color="auto"/>
                <w:left w:val="none" w:sz="0" w:space="0" w:color="auto"/>
                <w:bottom w:val="none" w:sz="0" w:space="0" w:color="auto"/>
                <w:right w:val="none" w:sz="0" w:space="0" w:color="auto"/>
              </w:divBdr>
            </w:div>
            <w:div w:id="1610820224">
              <w:marLeft w:val="0"/>
              <w:marRight w:val="0"/>
              <w:marTop w:val="0"/>
              <w:marBottom w:val="0"/>
              <w:divBdr>
                <w:top w:val="none" w:sz="0" w:space="0" w:color="auto"/>
                <w:left w:val="none" w:sz="0" w:space="0" w:color="auto"/>
                <w:bottom w:val="none" w:sz="0" w:space="0" w:color="auto"/>
                <w:right w:val="none" w:sz="0" w:space="0" w:color="auto"/>
              </w:divBdr>
            </w:div>
            <w:div w:id="1615673362">
              <w:marLeft w:val="0"/>
              <w:marRight w:val="0"/>
              <w:marTop w:val="0"/>
              <w:marBottom w:val="0"/>
              <w:divBdr>
                <w:top w:val="none" w:sz="0" w:space="0" w:color="auto"/>
                <w:left w:val="none" w:sz="0" w:space="0" w:color="auto"/>
                <w:bottom w:val="none" w:sz="0" w:space="0" w:color="auto"/>
                <w:right w:val="none" w:sz="0" w:space="0" w:color="auto"/>
              </w:divBdr>
            </w:div>
            <w:div w:id="1617171693">
              <w:marLeft w:val="0"/>
              <w:marRight w:val="0"/>
              <w:marTop w:val="0"/>
              <w:marBottom w:val="0"/>
              <w:divBdr>
                <w:top w:val="none" w:sz="0" w:space="0" w:color="auto"/>
                <w:left w:val="none" w:sz="0" w:space="0" w:color="auto"/>
                <w:bottom w:val="none" w:sz="0" w:space="0" w:color="auto"/>
                <w:right w:val="none" w:sz="0" w:space="0" w:color="auto"/>
              </w:divBdr>
            </w:div>
            <w:div w:id="1620911266">
              <w:marLeft w:val="0"/>
              <w:marRight w:val="0"/>
              <w:marTop w:val="0"/>
              <w:marBottom w:val="0"/>
              <w:divBdr>
                <w:top w:val="none" w:sz="0" w:space="0" w:color="auto"/>
                <w:left w:val="none" w:sz="0" w:space="0" w:color="auto"/>
                <w:bottom w:val="none" w:sz="0" w:space="0" w:color="auto"/>
                <w:right w:val="none" w:sz="0" w:space="0" w:color="auto"/>
              </w:divBdr>
            </w:div>
            <w:div w:id="1626736568">
              <w:marLeft w:val="0"/>
              <w:marRight w:val="0"/>
              <w:marTop w:val="0"/>
              <w:marBottom w:val="0"/>
              <w:divBdr>
                <w:top w:val="none" w:sz="0" w:space="0" w:color="auto"/>
                <w:left w:val="none" w:sz="0" w:space="0" w:color="auto"/>
                <w:bottom w:val="none" w:sz="0" w:space="0" w:color="auto"/>
                <w:right w:val="none" w:sz="0" w:space="0" w:color="auto"/>
              </w:divBdr>
            </w:div>
            <w:div w:id="1630237579">
              <w:marLeft w:val="0"/>
              <w:marRight w:val="0"/>
              <w:marTop w:val="0"/>
              <w:marBottom w:val="0"/>
              <w:divBdr>
                <w:top w:val="none" w:sz="0" w:space="0" w:color="auto"/>
                <w:left w:val="none" w:sz="0" w:space="0" w:color="auto"/>
                <w:bottom w:val="none" w:sz="0" w:space="0" w:color="auto"/>
                <w:right w:val="none" w:sz="0" w:space="0" w:color="auto"/>
              </w:divBdr>
            </w:div>
            <w:div w:id="1634796620">
              <w:marLeft w:val="0"/>
              <w:marRight w:val="0"/>
              <w:marTop w:val="0"/>
              <w:marBottom w:val="0"/>
              <w:divBdr>
                <w:top w:val="none" w:sz="0" w:space="0" w:color="auto"/>
                <w:left w:val="none" w:sz="0" w:space="0" w:color="auto"/>
                <w:bottom w:val="none" w:sz="0" w:space="0" w:color="auto"/>
                <w:right w:val="none" w:sz="0" w:space="0" w:color="auto"/>
              </w:divBdr>
            </w:div>
            <w:div w:id="1640645406">
              <w:marLeft w:val="0"/>
              <w:marRight w:val="0"/>
              <w:marTop w:val="0"/>
              <w:marBottom w:val="0"/>
              <w:divBdr>
                <w:top w:val="none" w:sz="0" w:space="0" w:color="auto"/>
                <w:left w:val="none" w:sz="0" w:space="0" w:color="auto"/>
                <w:bottom w:val="none" w:sz="0" w:space="0" w:color="auto"/>
                <w:right w:val="none" w:sz="0" w:space="0" w:color="auto"/>
              </w:divBdr>
            </w:div>
            <w:div w:id="1646012587">
              <w:marLeft w:val="0"/>
              <w:marRight w:val="0"/>
              <w:marTop w:val="0"/>
              <w:marBottom w:val="0"/>
              <w:divBdr>
                <w:top w:val="none" w:sz="0" w:space="0" w:color="auto"/>
                <w:left w:val="none" w:sz="0" w:space="0" w:color="auto"/>
                <w:bottom w:val="none" w:sz="0" w:space="0" w:color="auto"/>
                <w:right w:val="none" w:sz="0" w:space="0" w:color="auto"/>
              </w:divBdr>
            </w:div>
            <w:div w:id="1652825405">
              <w:marLeft w:val="0"/>
              <w:marRight w:val="0"/>
              <w:marTop w:val="0"/>
              <w:marBottom w:val="0"/>
              <w:divBdr>
                <w:top w:val="none" w:sz="0" w:space="0" w:color="auto"/>
                <w:left w:val="none" w:sz="0" w:space="0" w:color="auto"/>
                <w:bottom w:val="none" w:sz="0" w:space="0" w:color="auto"/>
                <w:right w:val="none" w:sz="0" w:space="0" w:color="auto"/>
              </w:divBdr>
            </w:div>
            <w:div w:id="1652903035">
              <w:marLeft w:val="0"/>
              <w:marRight w:val="0"/>
              <w:marTop w:val="0"/>
              <w:marBottom w:val="0"/>
              <w:divBdr>
                <w:top w:val="none" w:sz="0" w:space="0" w:color="auto"/>
                <w:left w:val="none" w:sz="0" w:space="0" w:color="auto"/>
                <w:bottom w:val="none" w:sz="0" w:space="0" w:color="auto"/>
                <w:right w:val="none" w:sz="0" w:space="0" w:color="auto"/>
              </w:divBdr>
            </w:div>
            <w:div w:id="1655255810">
              <w:marLeft w:val="0"/>
              <w:marRight w:val="0"/>
              <w:marTop w:val="0"/>
              <w:marBottom w:val="0"/>
              <w:divBdr>
                <w:top w:val="none" w:sz="0" w:space="0" w:color="auto"/>
                <w:left w:val="none" w:sz="0" w:space="0" w:color="auto"/>
                <w:bottom w:val="none" w:sz="0" w:space="0" w:color="auto"/>
                <w:right w:val="none" w:sz="0" w:space="0" w:color="auto"/>
              </w:divBdr>
            </w:div>
            <w:div w:id="1680808060">
              <w:marLeft w:val="0"/>
              <w:marRight w:val="0"/>
              <w:marTop w:val="0"/>
              <w:marBottom w:val="0"/>
              <w:divBdr>
                <w:top w:val="none" w:sz="0" w:space="0" w:color="auto"/>
                <w:left w:val="none" w:sz="0" w:space="0" w:color="auto"/>
                <w:bottom w:val="none" w:sz="0" w:space="0" w:color="auto"/>
                <w:right w:val="none" w:sz="0" w:space="0" w:color="auto"/>
              </w:divBdr>
            </w:div>
            <w:div w:id="1685866036">
              <w:marLeft w:val="0"/>
              <w:marRight w:val="0"/>
              <w:marTop w:val="0"/>
              <w:marBottom w:val="0"/>
              <w:divBdr>
                <w:top w:val="none" w:sz="0" w:space="0" w:color="auto"/>
                <w:left w:val="none" w:sz="0" w:space="0" w:color="auto"/>
                <w:bottom w:val="none" w:sz="0" w:space="0" w:color="auto"/>
                <w:right w:val="none" w:sz="0" w:space="0" w:color="auto"/>
              </w:divBdr>
            </w:div>
            <w:div w:id="1689334291">
              <w:marLeft w:val="0"/>
              <w:marRight w:val="0"/>
              <w:marTop w:val="0"/>
              <w:marBottom w:val="0"/>
              <w:divBdr>
                <w:top w:val="none" w:sz="0" w:space="0" w:color="auto"/>
                <w:left w:val="none" w:sz="0" w:space="0" w:color="auto"/>
                <w:bottom w:val="none" w:sz="0" w:space="0" w:color="auto"/>
                <w:right w:val="none" w:sz="0" w:space="0" w:color="auto"/>
              </w:divBdr>
            </w:div>
            <w:div w:id="1689678478">
              <w:marLeft w:val="0"/>
              <w:marRight w:val="0"/>
              <w:marTop w:val="0"/>
              <w:marBottom w:val="0"/>
              <w:divBdr>
                <w:top w:val="none" w:sz="0" w:space="0" w:color="auto"/>
                <w:left w:val="none" w:sz="0" w:space="0" w:color="auto"/>
                <w:bottom w:val="none" w:sz="0" w:space="0" w:color="auto"/>
                <w:right w:val="none" w:sz="0" w:space="0" w:color="auto"/>
              </w:divBdr>
            </w:div>
            <w:div w:id="1691374936">
              <w:marLeft w:val="0"/>
              <w:marRight w:val="0"/>
              <w:marTop w:val="0"/>
              <w:marBottom w:val="0"/>
              <w:divBdr>
                <w:top w:val="none" w:sz="0" w:space="0" w:color="auto"/>
                <w:left w:val="none" w:sz="0" w:space="0" w:color="auto"/>
                <w:bottom w:val="none" w:sz="0" w:space="0" w:color="auto"/>
                <w:right w:val="none" w:sz="0" w:space="0" w:color="auto"/>
              </w:divBdr>
            </w:div>
            <w:div w:id="1691491096">
              <w:marLeft w:val="0"/>
              <w:marRight w:val="0"/>
              <w:marTop w:val="0"/>
              <w:marBottom w:val="0"/>
              <w:divBdr>
                <w:top w:val="none" w:sz="0" w:space="0" w:color="auto"/>
                <w:left w:val="none" w:sz="0" w:space="0" w:color="auto"/>
                <w:bottom w:val="none" w:sz="0" w:space="0" w:color="auto"/>
                <w:right w:val="none" w:sz="0" w:space="0" w:color="auto"/>
              </w:divBdr>
            </w:div>
            <w:div w:id="1694264304">
              <w:marLeft w:val="0"/>
              <w:marRight w:val="0"/>
              <w:marTop w:val="0"/>
              <w:marBottom w:val="0"/>
              <w:divBdr>
                <w:top w:val="none" w:sz="0" w:space="0" w:color="auto"/>
                <w:left w:val="none" w:sz="0" w:space="0" w:color="auto"/>
                <w:bottom w:val="none" w:sz="0" w:space="0" w:color="auto"/>
                <w:right w:val="none" w:sz="0" w:space="0" w:color="auto"/>
              </w:divBdr>
            </w:div>
            <w:div w:id="1694570740">
              <w:marLeft w:val="0"/>
              <w:marRight w:val="0"/>
              <w:marTop w:val="0"/>
              <w:marBottom w:val="0"/>
              <w:divBdr>
                <w:top w:val="none" w:sz="0" w:space="0" w:color="auto"/>
                <w:left w:val="none" w:sz="0" w:space="0" w:color="auto"/>
                <w:bottom w:val="none" w:sz="0" w:space="0" w:color="auto"/>
                <w:right w:val="none" w:sz="0" w:space="0" w:color="auto"/>
              </w:divBdr>
            </w:div>
            <w:div w:id="169549816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1703702890">
              <w:marLeft w:val="0"/>
              <w:marRight w:val="0"/>
              <w:marTop w:val="0"/>
              <w:marBottom w:val="0"/>
              <w:divBdr>
                <w:top w:val="none" w:sz="0" w:space="0" w:color="auto"/>
                <w:left w:val="none" w:sz="0" w:space="0" w:color="auto"/>
                <w:bottom w:val="none" w:sz="0" w:space="0" w:color="auto"/>
                <w:right w:val="none" w:sz="0" w:space="0" w:color="auto"/>
              </w:divBdr>
            </w:div>
            <w:div w:id="1715694935">
              <w:marLeft w:val="0"/>
              <w:marRight w:val="0"/>
              <w:marTop w:val="0"/>
              <w:marBottom w:val="0"/>
              <w:divBdr>
                <w:top w:val="none" w:sz="0" w:space="0" w:color="auto"/>
                <w:left w:val="none" w:sz="0" w:space="0" w:color="auto"/>
                <w:bottom w:val="none" w:sz="0" w:space="0" w:color="auto"/>
                <w:right w:val="none" w:sz="0" w:space="0" w:color="auto"/>
              </w:divBdr>
            </w:div>
            <w:div w:id="1720744346">
              <w:marLeft w:val="0"/>
              <w:marRight w:val="0"/>
              <w:marTop w:val="0"/>
              <w:marBottom w:val="0"/>
              <w:divBdr>
                <w:top w:val="none" w:sz="0" w:space="0" w:color="auto"/>
                <w:left w:val="none" w:sz="0" w:space="0" w:color="auto"/>
                <w:bottom w:val="none" w:sz="0" w:space="0" w:color="auto"/>
                <w:right w:val="none" w:sz="0" w:space="0" w:color="auto"/>
              </w:divBdr>
            </w:div>
            <w:div w:id="1720784938">
              <w:marLeft w:val="0"/>
              <w:marRight w:val="0"/>
              <w:marTop w:val="0"/>
              <w:marBottom w:val="0"/>
              <w:divBdr>
                <w:top w:val="none" w:sz="0" w:space="0" w:color="auto"/>
                <w:left w:val="none" w:sz="0" w:space="0" w:color="auto"/>
                <w:bottom w:val="none" w:sz="0" w:space="0" w:color="auto"/>
                <w:right w:val="none" w:sz="0" w:space="0" w:color="auto"/>
              </w:divBdr>
            </w:div>
            <w:div w:id="1726102484">
              <w:marLeft w:val="0"/>
              <w:marRight w:val="0"/>
              <w:marTop w:val="0"/>
              <w:marBottom w:val="0"/>
              <w:divBdr>
                <w:top w:val="none" w:sz="0" w:space="0" w:color="auto"/>
                <w:left w:val="none" w:sz="0" w:space="0" w:color="auto"/>
                <w:bottom w:val="none" w:sz="0" w:space="0" w:color="auto"/>
                <w:right w:val="none" w:sz="0" w:space="0" w:color="auto"/>
              </w:divBdr>
            </w:div>
            <w:div w:id="1726637412">
              <w:marLeft w:val="0"/>
              <w:marRight w:val="0"/>
              <w:marTop w:val="0"/>
              <w:marBottom w:val="0"/>
              <w:divBdr>
                <w:top w:val="none" w:sz="0" w:space="0" w:color="auto"/>
                <w:left w:val="none" w:sz="0" w:space="0" w:color="auto"/>
                <w:bottom w:val="none" w:sz="0" w:space="0" w:color="auto"/>
                <w:right w:val="none" w:sz="0" w:space="0" w:color="auto"/>
              </w:divBdr>
            </w:div>
            <w:div w:id="1737312847">
              <w:marLeft w:val="0"/>
              <w:marRight w:val="0"/>
              <w:marTop w:val="0"/>
              <w:marBottom w:val="0"/>
              <w:divBdr>
                <w:top w:val="none" w:sz="0" w:space="0" w:color="auto"/>
                <w:left w:val="none" w:sz="0" w:space="0" w:color="auto"/>
                <w:bottom w:val="none" w:sz="0" w:space="0" w:color="auto"/>
                <w:right w:val="none" w:sz="0" w:space="0" w:color="auto"/>
              </w:divBdr>
            </w:div>
            <w:div w:id="1740977534">
              <w:marLeft w:val="0"/>
              <w:marRight w:val="0"/>
              <w:marTop w:val="0"/>
              <w:marBottom w:val="0"/>
              <w:divBdr>
                <w:top w:val="none" w:sz="0" w:space="0" w:color="auto"/>
                <w:left w:val="none" w:sz="0" w:space="0" w:color="auto"/>
                <w:bottom w:val="none" w:sz="0" w:space="0" w:color="auto"/>
                <w:right w:val="none" w:sz="0" w:space="0" w:color="auto"/>
              </w:divBdr>
            </w:div>
            <w:div w:id="1741555235">
              <w:marLeft w:val="0"/>
              <w:marRight w:val="0"/>
              <w:marTop w:val="0"/>
              <w:marBottom w:val="0"/>
              <w:divBdr>
                <w:top w:val="none" w:sz="0" w:space="0" w:color="auto"/>
                <w:left w:val="none" w:sz="0" w:space="0" w:color="auto"/>
                <w:bottom w:val="none" w:sz="0" w:space="0" w:color="auto"/>
                <w:right w:val="none" w:sz="0" w:space="0" w:color="auto"/>
              </w:divBdr>
            </w:div>
            <w:div w:id="1743874159">
              <w:marLeft w:val="0"/>
              <w:marRight w:val="0"/>
              <w:marTop w:val="0"/>
              <w:marBottom w:val="0"/>
              <w:divBdr>
                <w:top w:val="none" w:sz="0" w:space="0" w:color="auto"/>
                <w:left w:val="none" w:sz="0" w:space="0" w:color="auto"/>
                <w:bottom w:val="none" w:sz="0" w:space="0" w:color="auto"/>
                <w:right w:val="none" w:sz="0" w:space="0" w:color="auto"/>
              </w:divBdr>
            </w:div>
            <w:div w:id="1744329360">
              <w:marLeft w:val="0"/>
              <w:marRight w:val="0"/>
              <w:marTop w:val="0"/>
              <w:marBottom w:val="0"/>
              <w:divBdr>
                <w:top w:val="none" w:sz="0" w:space="0" w:color="auto"/>
                <w:left w:val="none" w:sz="0" w:space="0" w:color="auto"/>
                <w:bottom w:val="none" w:sz="0" w:space="0" w:color="auto"/>
                <w:right w:val="none" w:sz="0" w:space="0" w:color="auto"/>
              </w:divBdr>
            </w:div>
            <w:div w:id="1752847969">
              <w:marLeft w:val="0"/>
              <w:marRight w:val="0"/>
              <w:marTop w:val="0"/>
              <w:marBottom w:val="0"/>
              <w:divBdr>
                <w:top w:val="none" w:sz="0" w:space="0" w:color="auto"/>
                <w:left w:val="none" w:sz="0" w:space="0" w:color="auto"/>
                <w:bottom w:val="none" w:sz="0" w:space="0" w:color="auto"/>
                <w:right w:val="none" w:sz="0" w:space="0" w:color="auto"/>
              </w:divBdr>
            </w:div>
            <w:div w:id="1756367022">
              <w:marLeft w:val="0"/>
              <w:marRight w:val="0"/>
              <w:marTop w:val="0"/>
              <w:marBottom w:val="0"/>
              <w:divBdr>
                <w:top w:val="none" w:sz="0" w:space="0" w:color="auto"/>
                <w:left w:val="none" w:sz="0" w:space="0" w:color="auto"/>
                <w:bottom w:val="none" w:sz="0" w:space="0" w:color="auto"/>
                <w:right w:val="none" w:sz="0" w:space="0" w:color="auto"/>
              </w:divBdr>
            </w:div>
            <w:div w:id="1756706944">
              <w:marLeft w:val="0"/>
              <w:marRight w:val="0"/>
              <w:marTop w:val="0"/>
              <w:marBottom w:val="0"/>
              <w:divBdr>
                <w:top w:val="none" w:sz="0" w:space="0" w:color="auto"/>
                <w:left w:val="none" w:sz="0" w:space="0" w:color="auto"/>
                <w:bottom w:val="none" w:sz="0" w:space="0" w:color="auto"/>
                <w:right w:val="none" w:sz="0" w:space="0" w:color="auto"/>
              </w:divBdr>
            </w:div>
            <w:div w:id="1765304492">
              <w:marLeft w:val="0"/>
              <w:marRight w:val="0"/>
              <w:marTop w:val="0"/>
              <w:marBottom w:val="0"/>
              <w:divBdr>
                <w:top w:val="none" w:sz="0" w:space="0" w:color="auto"/>
                <w:left w:val="none" w:sz="0" w:space="0" w:color="auto"/>
                <w:bottom w:val="none" w:sz="0" w:space="0" w:color="auto"/>
                <w:right w:val="none" w:sz="0" w:space="0" w:color="auto"/>
              </w:divBdr>
            </w:div>
            <w:div w:id="1768649681">
              <w:marLeft w:val="0"/>
              <w:marRight w:val="0"/>
              <w:marTop w:val="0"/>
              <w:marBottom w:val="0"/>
              <w:divBdr>
                <w:top w:val="none" w:sz="0" w:space="0" w:color="auto"/>
                <w:left w:val="none" w:sz="0" w:space="0" w:color="auto"/>
                <w:bottom w:val="none" w:sz="0" w:space="0" w:color="auto"/>
                <w:right w:val="none" w:sz="0" w:space="0" w:color="auto"/>
              </w:divBdr>
            </w:div>
            <w:div w:id="1772624074">
              <w:marLeft w:val="0"/>
              <w:marRight w:val="0"/>
              <w:marTop w:val="0"/>
              <w:marBottom w:val="0"/>
              <w:divBdr>
                <w:top w:val="none" w:sz="0" w:space="0" w:color="auto"/>
                <w:left w:val="none" w:sz="0" w:space="0" w:color="auto"/>
                <w:bottom w:val="none" w:sz="0" w:space="0" w:color="auto"/>
                <w:right w:val="none" w:sz="0" w:space="0" w:color="auto"/>
              </w:divBdr>
            </w:div>
            <w:div w:id="1774201353">
              <w:marLeft w:val="0"/>
              <w:marRight w:val="0"/>
              <w:marTop w:val="0"/>
              <w:marBottom w:val="0"/>
              <w:divBdr>
                <w:top w:val="none" w:sz="0" w:space="0" w:color="auto"/>
                <w:left w:val="none" w:sz="0" w:space="0" w:color="auto"/>
                <w:bottom w:val="none" w:sz="0" w:space="0" w:color="auto"/>
                <w:right w:val="none" w:sz="0" w:space="0" w:color="auto"/>
              </w:divBdr>
            </w:div>
            <w:div w:id="1778522646">
              <w:marLeft w:val="0"/>
              <w:marRight w:val="0"/>
              <w:marTop w:val="0"/>
              <w:marBottom w:val="0"/>
              <w:divBdr>
                <w:top w:val="none" w:sz="0" w:space="0" w:color="auto"/>
                <w:left w:val="none" w:sz="0" w:space="0" w:color="auto"/>
                <w:bottom w:val="none" w:sz="0" w:space="0" w:color="auto"/>
                <w:right w:val="none" w:sz="0" w:space="0" w:color="auto"/>
              </w:divBdr>
            </w:div>
            <w:div w:id="1780685750">
              <w:marLeft w:val="0"/>
              <w:marRight w:val="0"/>
              <w:marTop w:val="0"/>
              <w:marBottom w:val="0"/>
              <w:divBdr>
                <w:top w:val="none" w:sz="0" w:space="0" w:color="auto"/>
                <w:left w:val="none" w:sz="0" w:space="0" w:color="auto"/>
                <w:bottom w:val="none" w:sz="0" w:space="0" w:color="auto"/>
                <w:right w:val="none" w:sz="0" w:space="0" w:color="auto"/>
              </w:divBdr>
            </w:div>
            <w:div w:id="1780835098">
              <w:marLeft w:val="0"/>
              <w:marRight w:val="0"/>
              <w:marTop w:val="0"/>
              <w:marBottom w:val="0"/>
              <w:divBdr>
                <w:top w:val="none" w:sz="0" w:space="0" w:color="auto"/>
                <w:left w:val="none" w:sz="0" w:space="0" w:color="auto"/>
                <w:bottom w:val="none" w:sz="0" w:space="0" w:color="auto"/>
                <w:right w:val="none" w:sz="0" w:space="0" w:color="auto"/>
              </w:divBdr>
            </w:div>
            <w:div w:id="1797942566">
              <w:marLeft w:val="0"/>
              <w:marRight w:val="0"/>
              <w:marTop w:val="0"/>
              <w:marBottom w:val="0"/>
              <w:divBdr>
                <w:top w:val="none" w:sz="0" w:space="0" w:color="auto"/>
                <w:left w:val="none" w:sz="0" w:space="0" w:color="auto"/>
                <w:bottom w:val="none" w:sz="0" w:space="0" w:color="auto"/>
                <w:right w:val="none" w:sz="0" w:space="0" w:color="auto"/>
              </w:divBdr>
            </w:div>
            <w:div w:id="1799103137">
              <w:marLeft w:val="0"/>
              <w:marRight w:val="0"/>
              <w:marTop w:val="0"/>
              <w:marBottom w:val="0"/>
              <w:divBdr>
                <w:top w:val="none" w:sz="0" w:space="0" w:color="auto"/>
                <w:left w:val="none" w:sz="0" w:space="0" w:color="auto"/>
                <w:bottom w:val="none" w:sz="0" w:space="0" w:color="auto"/>
                <w:right w:val="none" w:sz="0" w:space="0" w:color="auto"/>
              </w:divBdr>
            </w:div>
            <w:div w:id="1800563546">
              <w:marLeft w:val="0"/>
              <w:marRight w:val="0"/>
              <w:marTop w:val="0"/>
              <w:marBottom w:val="0"/>
              <w:divBdr>
                <w:top w:val="none" w:sz="0" w:space="0" w:color="auto"/>
                <w:left w:val="none" w:sz="0" w:space="0" w:color="auto"/>
                <w:bottom w:val="none" w:sz="0" w:space="0" w:color="auto"/>
                <w:right w:val="none" w:sz="0" w:space="0" w:color="auto"/>
              </w:divBdr>
            </w:div>
            <w:div w:id="1817647362">
              <w:marLeft w:val="0"/>
              <w:marRight w:val="0"/>
              <w:marTop w:val="0"/>
              <w:marBottom w:val="0"/>
              <w:divBdr>
                <w:top w:val="none" w:sz="0" w:space="0" w:color="auto"/>
                <w:left w:val="none" w:sz="0" w:space="0" w:color="auto"/>
                <w:bottom w:val="none" w:sz="0" w:space="0" w:color="auto"/>
                <w:right w:val="none" w:sz="0" w:space="0" w:color="auto"/>
              </w:divBdr>
            </w:div>
            <w:div w:id="1819230133">
              <w:marLeft w:val="0"/>
              <w:marRight w:val="0"/>
              <w:marTop w:val="0"/>
              <w:marBottom w:val="0"/>
              <w:divBdr>
                <w:top w:val="none" w:sz="0" w:space="0" w:color="auto"/>
                <w:left w:val="none" w:sz="0" w:space="0" w:color="auto"/>
                <w:bottom w:val="none" w:sz="0" w:space="0" w:color="auto"/>
                <w:right w:val="none" w:sz="0" w:space="0" w:color="auto"/>
              </w:divBdr>
            </w:div>
            <w:div w:id="1821725033">
              <w:marLeft w:val="0"/>
              <w:marRight w:val="0"/>
              <w:marTop w:val="0"/>
              <w:marBottom w:val="0"/>
              <w:divBdr>
                <w:top w:val="none" w:sz="0" w:space="0" w:color="auto"/>
                <w:left w:val="none" w:sz="0" w:space="0" w:color="auto"/>
                <w:bottom w:val="none" w:sz="0" w:space="0" w:color="auto"/>
                <w:right w:val="none" w:sz="0" w:space="0" w:color="auto"/>
              </w:divBdr>
            </w:div>
            <w:div w:id="1822231707">
              <w:marLeft w:val="0"/>
              <w:marRight w:val="0"/>
              <w:marTop w:val="0"/>
              <w:marBottom w:val="0"/>
              <w:divBdr>
                <w:top w:val="none" w:sz="0" w:space="0" w:color="auto"/>
                <w:left w:val="none" w:sz="0" w:space="0" w:color="auto"/>
                <w:bottom w:val="none" w:sz="0" w:space="0" w:color="auto"/>
                <w:right w:val="none" w:sz="0" w:space="0" w:color="auto"/>
              </w:divBdr>
            </w:div>
            <w:div w:id="1823232107">
              <w:marLeft w:val="0"/>
              <w:marRight w:val="0"/>
              <w:marTop w:val="0"/>
              <w:marBottom w:val="0"/>
              <w:divBdr>
                <w:top w:val="none" w:sz="0" w:space="0" w:color="auto"/>
                <w:left w:val="none" w:sz="0" w:space="0" w:color="auto"/>
                <w:bottom w:val="none" w:sz="0" w:space="0" w:color="auto"/>
                <w:right w:val="none" w:sz="0" w:space="0" w:color="auto"/>
              </w:divBdr>
            </w:div>
            <w:div w:id="1828933118">
              <w:marLeft w:val="0"/>
              <w:marRight w:val="0"/>
              <w:marTop w:val="0"/>
              <w:marBottom w:val="0"/>
              <w:divBdr>
                <w:top w:val="none" w:sz="0" w:space="0" w:color="auto"/>
                <w:left w:val="none" w:sz="0" w:space="0" w:color="auto"/>
                <w:bottom w:val="none" w:sz="0" w:space="0" w:color="auto"/>
                <w:right w:val="none" w:sz="0" w:space="0" w:color="auto"/>
              </w:divBdr>
            </w:div>
            <w:div w:id="1843661775">
              <w:marLeft w:val="0"/>
              <w:marRight w:val="0"/>
              <w:marTop w:val="0"/>
              <w:marBottom w:val="0"/>
              <w:divBdr>
                <w:top w:val="none" w:sz="0" w:space="0" w:color="auto"/>
                <w:left w:val="none" w:sz="0" w:space="0" w:color="auto"/>
                <w:bottom w:val="none" w:sz="0" w:space="0" w:color="auto"/>
                <w:right w:val="none" w:sz="0" w:space="0" w:color="auto"/>
              </w:divBdr>
            </w:div>
            <w:div w:id="1844078436">
              <w:marLeft w:val="0"/>
              <w:marRight w:val="0"/>
              <w:marTop w:val="0"/>
              <w:marBottom w:val="0"/>
              <w:divBdr>
                <w:top w:val="none" w:sz="0" w:space="0" w:color="auto"/>
                <w:left w:val="none" w:sz="0" w:space="0" w:color="auto"/>
                <w:bottom w:val="none" w:sz="0" w:space="0" w:color="auto"/>
                <w:right w:val="none" w:sz="0" w:space="0" w:color="auto"/>
              </w:divBdr>
            </w:div>
            <w:div w:id="1848514967">
              <w:marLeft w:val="0"/>
              <w:marRight w:val="0"/>
              <w:marTop w:val="0"/>
              <w:marBottom w:val="0"/>
              <w:divBdr>
                <w:top w:val="none" w:sz="0" w:space="0" w:color="auto"/>
                <w:left w:val="none" w:sz="0" w:space="0" w:color="auto"/>
                <w:bottom w:val="none" w:sz="0" w:space="0" w:color="auto"/>
                <w:right w:val="none" w:sz="0" w:space="0" w:color="auto"/>
              </w:divBdr>
            </w:div>
            <w:div w:id="1848515410">
              <w:marLeft w:val="0"/>
              <w:marRight w:val="0"/>
              <w:marTop w:val="0"/>
              <w:marBottom w:val="0"/>
              <w:divBdr>
                <w:top w:val="none" w:sz="0" w:space="0" w:color="auto"/>
                <w:left w:val="none" w:sz="0" w:space="0" w:color="auto"/>
                <w:bottom w:val="none" w:sz="0" w:space="0" w:color="auto"/>
                <w:right w:val="none" w:sz="0" w:space="0" w:color="auto"/>
              </w:divBdr>
            </w:div>
            <w:div w:id="1855456596">
              <w:marLeft w:val="0"/>
              <w:marRight w:val="0"/>
              <w:marTop w:val="0"/>
              <w:marBottom w:val="0"/>
              <w:divBdr>
                <w:top w:val="none" w:sz="0" w:space="0" w:color="auto"/>
                <w:left w:val="none" w:sz="0" w:space="0" w:color="auto"/>
                <w:bottom w:val="none" w:sz="0" w:space="0" w:color="auto"/>
                <w:right w:val="none" w:sz="0" w:space="0" w:color="auto"/>
              </w:divBdr>
            </w:div>
            <w:div w:id="1855463179">
              <w:marLeft w:val="0"/>
              <w:marRight w:val="0"/>
              <w:marTop w:val="0"/>
              <w:marBottom w:val="0"/>
              <w:divBdr>
                <w:top w:val="none" w:sz="0" w:space="0" w:color="auto"/>
                <w:left w:val="none" w:sz="0" w:space="0" w:color="auto"/>
                <w:bottom w:val="none" w:sz="0" w:space="0" w:color="auto"/>
                <w:right w:val="none" w:sz="0" w:space="0" w:color="auto"/>
              </w:divBdr>
            </w:div>
            <w:div w:id="1860850551">
              <w:marLeft w:val="0"/>
              <w:marRight w:val="0"/>
              <w:marTop w:val="0"/>
              <w:marBottom w:val="0"/>
              <w:divBdr>
                <w:top w:val="none" w:sz="0" w:space="0" w:color="auto"/>
                <w:left w:val="none" w:sz="0" w:space="0" w:color="auto"/>
                <w:bottom w:val="none" w:sz="0" w:space="0" w:color="auto"/>
                <w:right w:val="none" w:sz="0" w:space="0" w:color="auto"/>
              </w:divBdr>
            </w:div>
            <w:div w:id="1867475545">
              <w:marLeft w:val="0"/>
              <w:marRight w:val="0"/>
              <w:marTop w:val="0"/>
              <w:marBottom w:val="0"/>
              <w:divBdr>
                <w:top w:val="none" w:sz="0" w:space="0" w:color="auto"/>
                <w:left w:val="none" w:sz="0" w:space="0" w:color="auto"/>
                <w:bottom w:val="none" w:sz="0" w:space="0" w:color="auto"/>
                <w:right w:val="none" w:sz="0" w:space="0" w:color="auto"/>
              </w:divBdr>
            </w:div>
            <w:div w:id="1879661189">
              <w:marLeft w:val="0"/>
              <w:marRight w:val="0"/>
              <w:marTop w:val="0"/>
              <w:marBottom w:val="0"/>
              <w:divBdr>
                <w:top w:val="none" w:sz="0" w:space="0" w:color="auto"/>
                <w:left w:val="none" w:sz="0" w:space="0" w:color="auto"/>
                <w:bottom w:val="none" w:sz="0" w:space="0" w:color="auto"/>
                <w:right w:val="none" w:sz="0" w:space="0" w:color="auto"/>
              </w:divBdr>
            </w:div>
            <w:div w:id="1879852791">
              <w:marLeft w:val="0"/>
              <w:marRight w:val="0"/>
              <w:marTop w:val="0"/>
              <w:marBottom w:val="0"/>
              <w:divBdr>
                <w:top w:val="none" w:sz="0" w:space="0" w:color="auto"/>
                <w:left w:val="none" w:sz="0" w:space="0" w:color="auto"/>
                <w:bottom w:val="none" w:sz="0" w:space="0" w:color="auto"/>
                <w:right w:val="none" w:sz="0" w:space="0" w:color="auto"/>
              </w:divBdr>
            </w:div>
            <w:div w:id="1882090627">
              <w:marLeft w:val="0"/>
              <w:marRight w:val="0"/>
              <w:marTop w:val="0"/>
              <w:marBottom w:val="0"/>
              <w:divBdr>
                <w:top w:val="none" w:sz="0" w:space="0" w:color="auto"/>
                <w:left w:val="none" w:sz="0" w:space="0" w:color="auto"/>
                <w:bottom w:val="none" w:sz="0" w:space="0" w:color="auto"/>
                <w:right w:val="none" w:sz="0" w:space="0" w:color="auto"/>
              </w:divBdr>
            </w:div>
            <w:div w:id="1883246234">
              <w:marLeft w:val="0"/>
              <w:marRight w:val="0"/>
              <w:marTop w:val="0"/>
              <w:marBottom w:val="0"/>
              <w:divBdr>
                <w:top w:val="none" w:sz="0" w:space="0" w:color="auto"/>
                <w:left w:val="none" w:sz="0" w:space="0" w:color="auto"/>
                <w:bottom w:val="none" w:sz="0" w:space="0" w:color="auto"/>
                <w:right w:val="none" w:sz="0" w:space="0" w:color="auto"/>
              </w:divBdr>
            </w:div>
            <w:div w:id="1883980589">
              <w:marLeft w:val="0"/>
              <w:marRight w:val="0"/>
              <w:marTop w:val="0"/>
              <w:marBottom w:val="0"/>
              <w:divBdr>
                <w:top w:val="none" w:sz="0" w:space="0" w:color="auto"/>
                <w:left w:val="none" w:sz="0" w:space="0" w:color="auto"/>
                <w:bottom w:val="none" w:sz="0" w:space="0" w:color="auto"/>
                <w:right w:val="none" w:sz="0" w:space="0" w:color="auto"/>
              </w:divBdr>
            </w:div>
            <w:div w:id="1885095204">
              <w:marLeft w:val="0"/>
              <w:marRight w:val="0"/>
              <w:marTop w:val="0"/>
              <w:marBottom w:val="0"/>
              <w:divBdr>
                <w:top w:val="none" w:sz="0" w:space="0" w:color="auto"/>
                <w:left w:val="none" w:sz="0" w:space="0" w:color="auto"/>
                <w:bottom w:val="none" w:sz="0" w:space="0" w:color="auto"/>
                <w:right w:val="none" w:sz="0" w:space="0" w:color="auto"/>
              </w:divBdr>
            </w:div>
            <w:div w:id="1889224627">
              <w:marLeft w:val="0"/>
              <w:marRight w:val="0"/>
              <w:marTop w:val="0"/>
              <w:marBottom w:val="0"/>
              <w:divBdr>
                <w:top w:val="none" w:sz="0" w:space="0" w:color="auto"/>
                <w:left w:val="none" w:sz="0" w:space="0" w:color="auto"/>
                <w:bottom w:val="none" w:sz="0" w:space="0" w:color="auto"/>
                <w:right w:val="none" w:sz="0" w:space="0" w:color="auto"/>
              </w:divBdr>
            </w:div>
            <w:div w:id="1894928993">
              <w:marLeft w:val="0"/>
              <w:marRight w:val="0"/>
              <w:marTop w:val="0"/>
              <w:marBottom w:val="0"/>
              <w:divBdr>
                <w:top w:val="none" w:sz="0" w:space="0" w:color="auto"/>
                <w:left w:val="none" w:sz="0" w:space="0" w:color="auto"/>
                <w:bottom w:val="none" w:sz="0" w:space="0" w:color="auto"/>
                <w:right w:val="none" w:sz="0" w:space="0" w:color="auto"/>
              </w:divBdr>
            </w:div>
            <w:div w:id="1899125328">
              <w:marLeft w:val="0"/>
              <w:marRight w:val="0"/>
              <w:marTop w:val="0"/>
              <w:marBottom w:val="0"/>
              <w:divBdr>
                <w:top w:val="none" w:sz="0" w:space="0" w:color="auto"/>
                <w:left w:val="none" w:sz="0" w:space="0" w:color="auto"/>
                <w:bottom w:val="none" w:sz="0" w:space="0" w:color="auto"/>
                <w:right w:val="none" w:sz="0" w:space="0" w:color="auto"/>
              </w:divBdr>
            </w:div>
            <w:div w:id="1899627739">
              <w:marLeft w:val="0"/>
              <w:marRight w:val="0"/>
              <w:marTop w:val="0"/>
              <w:marBottom w:val="0"/>
              <w:divBdr>
                <w:top w:val="none" w:sz="0" w:space="0" w:color="auto"/>
                <w:left w:val="none" w:sz="0" w:space="0" w:color="auto"/>
                <w:bottom w:val="none" w:sz="0" w:space="0" w:color="auto"/>
                <w:right w:val="none" w:sz="0" w:space="0" w:color="auto"/>
              </w:divBdr>
            </w:div>
            <w:div w:id="1900019849">
              <w:marLeft w:val="0"/>
              <w:marRight w:val="0"/>
              <w:marTop w:val="0"/>
              <w:marBottom w:val="0"/>
              <w:divBdr>
                <w:top w:val="none" w:sz="0" w:space="0" w:color="auto"/>
                <w:left w:val="none" w:sz="0" w:space="0" w:color="auto"/>
                <w:bottom w:val="none" w:sz="0" w:space="0" w:color="auto"/>
                <w:right w:val="none" w:sz="0" w:space="0" w:color="auto"/>
              </w:divBdr>
            </w:div>
            <w:div w:id="1901817574">
              <w:marLeft w:val="0"/>
              <w:marRight w:val="0"/>
              <w:marTop w:val="0"/>
              <w:marBottom w:val="0"/>
              <w:divBdr>
                <w:top w:val="none" w:sz="0" w:space="0" w:color="auto"/>
                <w:left w:val="none" w:sz="0" w:space="0" w:color="auto"/>
                <w:bottom w:val="none" w:sz="0" w:space="0" w:color="auto"/>
                <w:right w:val="none" w:sz="0" w:space="0" w:color="auto"/>
              </w:divBdr>
            </w:div>
            <w:div w:id="1902712331">
              <w:marLeft w:val="0"/>
              <w:marRight w:val="0"/>
              <w:marTop w:val="0"/>
              <w:marBottom w:val="0"/>
              <w:divBdr>
                <w:top w:val="none" w:sz="0" w:space="0" w:color="auto"/>
                <w:left w:val="none" w:sz="0" w:space="0" w:color="auto"/>
                <w:bottom w:val="none" w:sz="0" w:space="0" w:color="auto"/>
                <w:right w:val="none" w:sz="0" w:space="0" w:color="auto"/>
              </w:divBdr>
            </w:div>
            <w:div w:id="1902910092">
              <w:marLeft w:val="0"/>
              <w:marRight w:val="0"/>
              <w:marTop w:val="0"/>
              <w:marBottom w:val="0"/>
              <w:divBdr>
                <w:top w:val="none" w:sz="0" w:space="0" w:color="auto"/>
                <w:left w:val="none" w:sz="0" w:space="0" w:color="auto"/>
                <w:bottom w:val="none" w:sz="0" w:space="0" w:color="auto"/>
                <w:right w:val="none" w:sz="0" w:space="0" w:color="auto"/>
              </w:divBdr>
            </w:div>
            <w:div w:id="1916430242">
              <w:marLeft w:val="0"/>
              <w:marRight w:val="0"/>
              <w:marTop w:val="0"/>
              <w:marBottom w:val="0"/>
              <w:divBdr>
                <w:top w:val="none" w:sz="0" w:space="0" w:color="auto"/>
                <w:left w:val="none" w:sz="0" w:space="0" w:color="auto"/>
                <w:bottom w:val="none" w:sz="0" w:space="0" w:color="auto"/>
                <w:right w:val="none" w:sz="0" w:space="0" w:color="auto"/>
              </w:divBdr>
            </w:div>
            <w:div w:id="1916817180">
              <w:marLeft w:val="0"/>
              <w:marRight w:val="0"/>
              <w:marTop w:val="0"/>
              <w:marBottom w:val="0"/>
              <w:divBdr>
                <w:top w:val="none" w:sz="0" w:space="0" w:color="auto"/>
                <w:left w:val="none" w:sz="0" w:space="0" w:color="auto"/>
                <w:bottom w:val="none" w:sz="0" w:space="0" w:color="auto"/>
                <w:right w:val="none" w:sz="0" w:space="0" w:color="auto"/>
              </w:divBdr>
            </w:div>
            <w:div w:id="1919905501">
              <w:marLeft w:val="0"/>
              <w:marRight w:val="0"/>
              <w:marTop w:val="0"/>
              <w:marBottom w:val="0"/>
              <w:divBdr>
                <w:top w:val="none" w:sz="0" w:space="0" w:color="auto"/>
                <w:left w:val="none" w:sz="0" w:space="0" w:color="auto"/>
                <w:bottom w:val="none" w:sz="0" w:space="0" w:color="auto"/>
                <w:right w:val="none" w:sz="0" w:space="0" w:color="auto"/>
              </w:divBdr>
            </w:div>
            <w:div w:id="1922565016">
              <w:marLeft w:val="0"/>
              <w:marRight w:val="0"/>
              <w:marTop w:val="0"/>
              <w:marBottom w:val="0"/>
              <w:divBdr>
                <w:top w:val="none" w:sz="0" w:space="0" w:color="auto"/>
                <w:left w:val="none" w:sz="0" w:space="0" w:color="auto"/>
                <w:bottom w:val="none" w:sz="0" w:space="0" w:color="auto"/>
                <w:right w:val="none" w:sz="0" w:space="0" w:color="auto"/>
              </w:divBdr>
            </w:div>
            <w:div w:id="1923173496">
              <w:marLeft w:val="0"/>
              <w:marRight w:val="0"/>
              <w:marTop w:val="0"/>
              <w:marBottom w:val="0"/>
              <w:divBdr>
                <w:top w:val="none" w:sz="0" w:space="0" w:color="auto"/>
                <w:left w:val="none" w:sz="0" w:space="0" w:color="auto"/>
                <w:bottom w:val="none" w:sz="0" w:space="0" w:color="auto"/>
                <w:right w:val="none" w:sz="0" w:space="0" w:color="auto"/>
              </w:divBdr>
            </w:div>
            <w:div w:id="1929802824">
              <w:marLeft w:val="0"/>
              <w:marRight w:val="0"/>
              <w:marTop w:val="0"/>
              <w:marBottom w:val="0"/>
              <w:divBdr>
                <w:top w:val="none" w:sz="0" w:space="0" w:color="auto"/>
                <w:left w:val="none" w:sz="0" w:space="0" w:color="auto"/>
                <w:bottom w:val="none" w:sz="0" w:space="0" w:color="auto"/>
                <w:right w:val="none" w:sz="0" w:space="0" w:color="auto"/>
              </w:divBdr>
            </w:div>
            <w:div w:id="1930892051">
              <w:marLeft w:val="0"/>
              <w:marRight w:val="0"/>
              <w:marTop w:val="0"/>
              <w:marBottom w:val="0"/>
              <w:divBdr>
                <w:top w:val="none" w:sz="0" w:space="0" w:color="auto"/>
                <w:left w:val="none" w:sz="0" w:space="0" w:color="auto"/>
                <w:bottom w:val="none" w:sz="0" w:space="0" w:color="auto"/>
                <w:right w:val="none" w:sz="0" w:space="0" w:color="auto"/>
              </w:divBdr>
            </w:div>
            <w:div w:id="1932662873">
              <w:marLeft w:val="0"/>
              <w:marRight w:val="0"/>
              <w:marTop w:val="0"/>
              <w:marBottom w:val="0"/>
              <w:divBdr>
                <w:top w:val="none" w:sz="0" w:space="0" w:color="auto"/>
                <w:left w:val="none" w:sz="0" w:space="0" w:color="auto"/>
                <w:bottom w:val="none" w:sz="0" w:space="0" w:color="auto"/>
                <w:right w:val="none" w:sz="0" w:space="0" w:color="auto"/>
              </w:divBdr>
            </w:div>
            <w:div w:id="1939176421">
              <w:marLeft w:val="0"/>
              <w:marRight w:val="0"/>
              <w:marTop w:val="0"/>
              <w:marBottom w:val="0"/>
              <w:divBdr>
                <w:top w:val="none" w:sz="0" w:space="0" w:color="auto"/>
                <w:left w:val="none" w:sz="0" w:space="0" w:color="auto"/>
                <w:bottom w:val="none" w:sz="0" w:space="0" w:color="auto"/>
                <w:right w:val="none" w:sz="0" w:space="0" w:color="auto"/>
              </w:divBdr>
            </w:div>
            <w:div w:id="1939631622">
              <w:marLeft w:val="0"/>
              <w:marRight w:val="0"/>
              <w:marTop w:val="0"/>
              <w:marBottom w:val="0"/>
              <w:divBdr>
                <w:top w:val="none" w:sz="0" w:space="0" w:color="auto"/>
                <w:left w:val="none" w:sz="0" w:space="0" w:color="auto"/>
                <w:bottom w:val="none" w:sz="0" w:space="0" w:color="auto"/>
                <w:right w:val="none" w:sz="0" w:space="0" w:color="auto"/>
              </w:divBdr>
            </w:div>
            <w:div w:id="1942760230">
              <w:marLeft w:val="0"/>
              <w:marRight w:val="0"/>
              <w:marTop w:val="0"/>
              <w:marBottom w:val="0"/>
              <w:divBdr>
                <w:top w:val="none" w:sz="0" w:space="0" w:color="auto"/>
                <w:left w:val="none" w:sz="0" w:space="0" w:color="auto"/>
                <w:bottom w:val="none" w:sz="0" w:space="0" w:color="auto"/>
                <w:right w:val="none" w:sz="0" w:space="0" w:color="auto"/>
              </w:divBdr>
            </w:div>
            <w:div w:id="1942838702">
              <w:marLeft w:val="0"/>
              <w:marRight w:val="0"/>
              <w:marTop w:val="0"/>
              <w:marBottom w:val="0"/>
              <w:divBdr>
                <w:top w:val="none" w:sz="0" w:space="0" w:color="auto"/>
                <w:left w:val="none" w:sz="0" w:space="0" w:color="auto"/>
                <w:bottom w:val="none" w:sz="0" w:space="0" w:color="auto"/>
                <w:right w:val="none" w:sz="0" w:space="0" w:color="auto"/>
              </w:divBdr>
            </w:div>
            <w:div w:id="1969163753">
              <w:marLeft w:val="0"/>
              <w:marRight w:val="0"/>
              <w:marTop w:val="0"/>
              <w:marBottom w:val="0"/>
              <w:divBdr>
                <w:top w:val="none" w:sz="0" w:space="0" w:color="auto"/>
                <w:left w:val="none" w:sz="0" w:space="0" w:color="auto"/>
                <w:bottom w:val="none" w:sz="0" w:space="0" w:color="auto"/>
                <w:right w:val="none" w:sz="0" w:space="0" w:color="auto"/>
              </w:divBdr>
            </w:div>
            <w:div w:id="1972399183">
              <w:marLeft w:val="0"/>
              <w:marRight w:val="0"/>
              <w:marTop w:val="0"/>
              <w:marBottom w:val="0"/>
              <w:divBdr>
                <w:top w:val="none" w:sz="0" w:space="0" w:color="auto"/>
                <w:left w:val="none" w:sz="0" w:space="0" w:color="auto"/>
                <w:bottom w:val="none" w:sz="0" w:space="0" w:color="auto"/>
                <w:right w:val="none" w:sz="0" w:space="0" w:color="auto"/>
              </w:divBdr>
            </w:div>
            <w:div w:id="1977099253">
              <w:marLeft w:val="0"/>
              <w:marRight w:val="0"/>
              <w:marTop w:val="0"/>
              <w:marBottom w:val="0"/>
              <w:divBdr>
                <w:top w:val="none" w:sz="0" w:space="0" w:color="auto"/>
                <w:left w:val="none" w:sz="0" w:space="0" w:color="auto"/>
                <w:bottom w:val="none" w:sz="0" w:space="0" w:color="auto"/>
                <w:right w:val="none" w:sz="0" w:space="0" w:color="auto"/>
              </w:divBdr>
            </w:div>
            <w:div w:id="1986079479">
              <w:marLeft w:val="0"/>
              <w:marRight w:val="0"/>
              <w:marTop w:val="0"/>
              <w:marBottom w:val="0"/>
              <w:divBdr>
                <w:top w:val="none" w:sz="0" w:space="0" w:color="auto"/>
                <w:left w:val="none" w:sz="0" w:space="0" w:color="auto"/>
                <w:bottom w:val="none" w:sz="0" w:space="0" w:color="auto"/>
                <w:right w:val="none" w:sz="0" w:space="0" w:color="auto"/>
              </w:divBdr>
            </w:div>
            <w:div w:id="1987779454">
              <w:marLeft w:val="0"/>
              <w:marRight w:val="0"/>
              <w:marTop w:val="0"/>
              <w:marBottom w:val="0"/>
              <w:divBdr>
                <w:top w:val="none" w:sz="0" w:space="0" w:color="auto"/>
                <w:left w:val="none" w:sz="0" w:space="0" w:color="auto"/>
                <w:bottom w:val="none" w:sz="0" w:space="0" w:color="auto"/>
                <w:right w:val="none" w:sz="0" w:space="0" w:color="auto"/>
              </w:divBdr>
            </w:div>
            <w:div w:id="1988246343">
              <w:marLeft w:val="0"/>
              <w:marRight w:val="0"/>
              <w:marTop w:val="0"/>
              <w:marBottom w:val="0"/>
              <w:divBdr>
                <w:top w:val="none" w:sz="0" w:space="0" w:color="auto"/>
                <w:left w:val="none" w:sz="0" w:space="0" w:color="auto"/>
                <w:bottom w:val="none" w:sz="0" w:space="0" w:color="auto"/>
                <w:right w:val="none" w:sz="0" w:space="0" w:color="auto"/>
              </w:divBdr>
            </w:div>
            <w:div w:id="1989748657">
              <w:marLeft w:val="0"/>
              <w:marRight w:val="0"/>
              <w:marTop w:val="0"/>
              <w:marBottom w:val="0"/>
              <w:divBdr>
                <w:top w:val="none" w:sz="0" w:space="0" w:color="auto"/>
                <w:left w:val="none" w:sz="0" w:space="0" w:color="auto"/>
                <w:bottom w:val="none" w:sz="0" w:space="0" w:color="auto"/>
                <w:right w:val="none" w:sz="0" w:space="0" w:color="auto"/>
              </w:divBdr>
            </w:div>
            <w:div w:id="1990667632">
              <w:marLeft w:val="0"/>
              <w:marRight w:val="0"/>
              <w:marTop w:val="0"/>
              <w:marBottom w:val="0"/>
              <w:divBdr>
                <w:top w:val="none" w:sz="0" w:space="0" w:color="auto"/>
                <w:left w:val="none" w:sz="0" w:space="0" w:color="auto"/>
                <w:bottom w:val="none" w:sz="0" w:space="0" w:color="auto"/>
                <w:right w:val="none" w:sz="0" w:space="0" w:color="auto"/>
              </w:divBdr>
            </w:div>
            <w:div w:id="2000186367">
              <w:marLeft w:val="0"/>
              <w:marRight w:val="0"/>
              <w:marTop w:val="0"/>
              <w:marBottom w:val="0"/>
              <w:divBdr>
                <w:top w:val="none" w:sz="0" w:space="0" w:color="auto"/>
                <w:left w:val="none" w:sz="0" w:space="0" w:color="auto"/>
                <w:bottom w:val="none" w:sz="0" w:space="0" w:color="auto"/>
                <w:right w:val="none" w:sz="0" w:space="0" w:color="auto"/>
              </w:divBdr>
            </w:div>
            <w:div w:id="2011173690">
              <w:marLeft w:val="0"/>
              <w:marRight w:val="0"/>
              <w:marTop w:val="0"/>
              <w:marBottom w:val="0"/>
              <w:divBdr>
                <w:top w:val="none" w:sz="0" w:space="0" w:color="auto"/>
                <w:left w:val="none" w:sz="0" w:space="0" w:color="auto"/>
                <w:bottom w:val="none" w:sz="0" w:space="0" w:color="auto"/>
                <w:right w:val="none" w:sz="0" w:space="0" w:color="auto"/>
              </w:divBdr>
            </w:div>
            <w:div w:id="2019504241">
              <w:marLeft w:val="0"/>
              <w:marRight w:val="0"/>
              <w:marTop w:val="0"/>
              <w:marBottom w:val="0"/>
              <w:divBdr>
                <w:top w:val="none" w:sz="0" w:space="0" w:color="auto"/>
                <w:left w:val="none" w:sz="0" w:space="0" w:color="auto"/>
                <w:bottom w:val="none" w:sz="0" w:space="0" w:color="auto"/>
                <w:right w:val="none" w:sz="0" w:space="0" w:color="auto"/>
              </w:divBdr>
            </w:div>
            <w:div w:id="2020043079">
              <w:marLeft w:val="0"/>
              <w:marRight w:val="0"/>
              <w:marTop w:val="0"/>
              <w:marBottom w:val="0"/>
              <w:divBdr>
                <w:top w:val="none" w:sz="0" w:space="0" w:color="auto"/>
                <w:left w:val="none" w:sz="0" w:space="0" w:color="auto"/>
                <w:bottom w:val="none" w:sz="0" w:space="0" w:color="auto"/>
                <w:right w:val="none" w:sz="0" w:space="0" w:color="auto"/>
              </w:divBdr>
            </w:div>
            <w:div w:id="2022049033">
              <w:marLeft w:val="0"/>
              <w:marRight w:val="0"/>
              <w:marTop w:val="0"/>
              <w:marBottom w:val="0"/>
              <w:divBdr>
                <w:top w:val="none" w:sz="0" w:space="0" w:color="auto"/>
                <w:left w:val="none" w:sz="0" w:space="0" w:color="auto"/>
                <w:bottom w:val="none" w:sz="0" w:space="0" w:color="auto"/>
                <w:right w:val="none" w:sz="0" w:space="0" w:color="auto"/>
              </w:divBdr>
            </w:div>
            <w:div w:id="2024739451">
              <w:marLeft w:val="0"/>
              <w:marRight w:val="0"/>
              <w:marTop w:val="0"/>
              <w:marBottom w:val="0"/>
              <w:divBdr>
                <w:top w:val="none" w:sz="0" w:space="0" w:color="auto"/>
                <w:left w:val="none" w:sz="0" w:space="0" w:color="auto"/>
                <w:bottom w:val="none" w:sz="0" w:space="0" w:color="auto"/>
                <w:right w:val="none" w:sz="0" w:space="0" w:color="auto"/>
              </w:divBdr>
            </w:div>
            <w:div w:id="2025861345">
              <w:marLeft w:val="0"/>
              <w:marRight w:val="0"/>
              <w:marTop w:val="0"/>
              <w:marBottom w:val="0"/>
              <w:divBdr>
                <w:top w:val="none" w:sz="0" w:space="0" w:color="auto"/>
                <w:left w:val="none" w:sz="0" w:space="0" w:color="auto"/>
                <w:bottom w:val="none" w:sz="0" w:space="0" w:color="auto"/>
                <w:right w:val="none" w:sz="0" w:space="0" w:color="auto"/>
              </w:divBdr>
            </w:div>
            <w:div w:id="2026713105">
              <w:marLeft w:val="0"/>
              <w:marRight w:val="0"/>
              <w:marTop w:val="0"/>
              <w:marBottom w:val="0"/>
              <w:divBdr>
                <w:top w:val="none" w:sz="0" w:space="0" w:color="auto"/>
                <w:left w:val="none" w:sz="0" w:space="0" w:color="auto"/>
                <w:bottom w:val="none" w:sz="0" w:space="0" w:color="auto"/>
                <w:right w:val="none" w:sz="0" w:space="0" w:color="auto"/>
              </w:divBdr>
            </w:div>
            <w:div w:id="2031031469">
              <w:marLeft w:val="0"/>
              <w:marRight w:val="0"/>
              <w:marTop w:val="0"/>
              <w:marBottom w:val="0"/>
              <w:divBdr>
                <w:top w:val="none" w:sz="0" w:space="0" w:color="auto"/>
                <w:left w:val="none" w:sz="0" w:space="0" w:color="auto"/>
                <w:bottom w:val="none" w:sz="0" w:space="0" w:color="auto"/>
                <w:right w:val="none" w:sz="0" w:space="0" w:color="auto"/>
              </w:divBdr>
            </w:div>
            <w:div w:id="2034112974">
              <w:marLeft w:val="0"/>
              <w:marRight w:val="0"/>
              <w:marTop w:val="0"/>
              <w:marBottom w:val="0"/>
              <w:divBdr>
                <w:top w:val="none" w:sz="0" w:space="0" w:color="auto"/>
                <w:left w:val="none" w:sz="0" w:space="0" w:color="auto"/>
                <w:bottom w:val="none" w:sz="0" w:space="0" w:color="auto"/>
                <w:right w:val="none" w:sz="0" w:space="0" w:color="auto"/>
              </w:divBdr>
            </w:div>
            <w:div w:id="2035614398">
              <w:marLeft w:val="0"/>
              <w:marRight w:val="0"/>
              <w:marTop w:val="0"/>
              <w:marBottom w:val="0"/>
              <w:divBdr>
                <w:top w:val="none" w:sz="0" w:space="0" w:color="auto"/>
                <w:left w:val="none" w:sz="0" w:space="0" w:color="auto"/>
                <w:bottom w:val="none" w:sz="0" w:space="0" w:color="auto"/>
                <w:right w:val="none" w:sz="0" w:space="0" w:color="auto"/>
              </w:divBdr>
            </w:div>
            <w:div w:id="2035958814">
              <w:marLeft w:val="0"/>
              <w:marRight w:val="0"/>
              <w:marTop w:val="0"/>
              <w:marBottom w:val="0"/>
              <w:divBdr>
                <w:top w:val="none" w:sz="0" w:space="0" w:color="auto"/>
                <w:left w:val="none" w:sz="0" w:space="0" w:color="auto"/>
                <w:bottom w:val="none" w:sz="0" w:space="0" w:color="auto"/>
                <w:right w:val="none" w:sz="0" w:space="0" w:color="auto"/>
              </w:divBdr>
            </w:div>
            <w:div w:id="2047489349">
              <w:marLeft w:val="0"/>
              <w:marRight w:val="0"/>
              <w:marTop w:val="0"/>
              <w:marBottom w:val="0"/>
              <w:divBdr>
                <w:top w:val="none" w:sz="0" w:space="0" w:color="auto"/>
                <w:left w:val="none" w:sz="0" w:space="0" w:color="auto"/>
                <w:bottom w:val="none" w:sz="0" w:space="0" w:color="auto"/>
                <w:right w:val="none" w:sz="0" w:space="0" w:color="auto"/>
              </w:divBdr>
            </w:div>
            <w:div w:id="2047753219">
              <w:marLeft w:val="0"/>
              <w:marRight w:val="0"/>
              <w:marTop w:val="0"/>
              <w:marBottom w:val="0"/>
              <w:divBdr>
                <w:top w:val="none" w:sz="0" w:space="0" w:color="auto"/>
                <w:left w:val="none" w:sz="0" w:space="0" w:color="auto"/>
                <w:bottom w:val="none" w:sz="0" w:space="0" w:color="auto"/>
                <w:right w:val="none" w:sz="0" w:space="0" w:color="auto"/>
              </w:divBdr>
            </w:div>
            <w:div w:id="2048483909">
              <w:marLeft w:val="0"/>
              <w:marRight w:val="0"/>
              <w:marTop w:val="0"/>
              <w:marBottom w:val="0"/>
              <w:divBdr>
                <w:top w:val="none" w:sz="0" w:space="0" w:color="auto"/>
                <w:left w:val="none" w:sz="0" w:space="0" w:color="auto"/>
                <w:bottom w:val="none" w:sz="0" w:space="0" w:color="auto"/>
                <w:right w:val="none" w:sz="0" w:space="0" w:color="auto"/>
              </w:divBdr>
            </w:div>
            <w:div w:id="2049062440">
              <w:marLeft w:val="0"/>
              <w:marRight w:val="0"/>
              <w:marTop w:val="0"/>
              <w:marBottom w:val="0"/>
              <w:divBdr>
                <w:top w:val="none" w:sz="0" w:space="0" w:color="auto"/>
                <w:left w:val="none" w:sz="0" w:space="0" w:color="auto"/>
                <w:bottom w:val="none" w:sz="0" w:space="0" w:color="auto"/>
                <w:right w:val="none" w:sz="0" w:space="0" w:color="auto"/>
              </w:divBdr>
            </w:div>
            <w:div w:id="2051101791">
              <w:marLeft w:val="0"/>
              <w:marRight w:val="0"/>
              <w:marTop w:val="0"/>
              <w:marBottom w:val="0"/>
              <w:divBdr>
                <w:top w:val="none" w:sz="0" w:space="0" w:color="auto"/>
                <w:left w:val="none" w:sz="0" w:space="0" w:color="auto"/>
                <w:bottom w:val="none" w:sz="0" w:space="0" w:color="auto"/>
                <w:right w:val="none" w:sz="0" w:space="0" w:color="auto"/>
              </w:divBdr>
            </w:div>
            <w:div w:id="2051374988">
              <w:marLeft w:val="0"/>
              <w:marRight w:val="0"/>
              <w:marTop w:val="0"/>
              <w:marBottom w:val="0"/>
              <w:divBdr>
                <w:top w:val="none" w:sz="0" w:space="0" w:color="auto"/>
                <w:left w:val="none" w:sz="0" w:space="0" w:color="auto"/>
                <w:bottom w:val="none" w:sz="0" w:space="0" w:color="auto"/>
                <w:right w:val="none" w:sz="0" w:space="0" w:color="auto"/>
              </w:divBdr>
            </w:div>
            <w:div w:id="2055807140">
              <w:marLeft w:val="0"/>
              <w:marRight w:val="0"/>
              <w:marTop w:val="0"/>
              <w:marBottom w:val="0"/>
              <w:divBdr>
                <w:top w:val="none" w:sz="0" w:space="0" w:color="auto"/>
                <w:left w:val="none" w:sz="0" w:space="0" w:color="auto"/>
                <w:bottom w:val="none" w:sz="0" w:space="0" w:color="auto"/>
                <w:right w:val="none" w:sz="0" w:space="0" w:color="auto"/>
              </w:divBdr>
            </w:div>
            <w:div w:id="2061443119">
              <w:marLeft w:val="0"/>
              <w:marRight w:val="0"/>
              <w:marTop w:val="0"/>
              <w:marBottom w:val="0"/>
              <w:divBdr>
                <w:top w:val="none" w:sz="0" w:space="0" w:color="auto"/>
                <w:left w:val="none" w:sz="0" w:space="0" w:color="auto"/>
                <w:bottom w:val="none" w:sz="0" w:space="0" w:color="auto"/>
                <w:right w:val="none" w:sz="0" w:space="0" w:color="auto"/>
              </w:divBdr>
            </w:div>
            <w:div w:id="2062511439">
              <w:marLeft w:val="0"/>
              <w:marRight w:val="0"/>
              <w:marTop w:val="0"/>
              <w:marBottom w:val="0"/>
              <w:divBdr>
                <w:top w:val="none" w:sz="0" w:space="0" w:color="auto"/>
                <w:left w:val="none" w:sz="0" w:space="0" w:color="auto"/>
                <w:bottom w:val="none" w:sz="0" w:space="0" w:color="auto"/>
                <w:right w:val="none" w:sz="0" w:space="0" w:color="auto"/>
              </w:divBdr>
            </w:div>
            <w:div w:id="2063215652">
              <w:marLeft w:val="0"/>
              <w:marRight w:val="0"/>
              <w:marTop w:val="0"/>
              <w:marBottom w:val="0"/>
              <w:divBdr>
                <w:top w:val="none" w:sz="0" w:space="0" w:color="auto"/>
                <w:left w:val="none" w:sz="0" w:space="0" w:color="auto"/>
                <w:bottom w:val="none" w:sz="0" w:space="0" w:color="auto"/>
                <w:right w:val="none" w:sz="0" w:space="0" w:color="auto"/>
              </w:divBdr>
            </w:div>
            <w:div w:id="2074086162">
              <w:marLeft w:val="0"/>
              <w:marRight w:val="0"/>
              <w:marTop w:val="0"/>
              <w:marBottom w:val="0"/>
              <w:divBdr>
                <w:top w:val="none" w:sz="0" w:space="0" w:color="auto"/>
                <w:left w:val="none" w:sz="0" w:space="0" w:color="auto"/>
                <w:bottom w:val="none" w:sz="0" w:space="0" w:color="auto"/>
                <w:right w:val="none" w:sz="0" w:space="0" w:color="auto"/>
              </w:divBdr>
            </w:div>
            <w:div w:id="2077892986">
              <w:marLeft w:val="0"/>
              <w:marRight w:val="0"/>
              <w:marTop w:val="0"/>
              <w:marBottom w:val="0"/>
              <w:divBdr>
                <w:top w:val="none" w:sz="0" w:space="0" w:color="auto"/>
                <w:left w:val="none" w:sz="0" w:space="0" w:color="auto"/>
                <w:bottom w:val="none" w:sz="0" w:space="0" w:color="auto"/>
                <w:right w:val="none" w:sz="0" w:space="0" w:color="auto"/>
              </w:divBdr>
            </w:div>
            <w:div w:id="2083873198">
              <w:marLeft w:val="0"/>
              <w:marRight w:val="0"/>
              <w:marTop w:val="0"/>
              <w:marBottom w:val="0"/>
              <w:divBdr>
                <w:top w:val="none" w:sz="0" w:space="0" w:color="auto"/>
                <w:left w:val="none" w:sz="0" w:space="0" w:color="auto"/>
                <w:bottom w:val="none" w:sz="0" w:space="0" w:color="auto"/>
                <w:right w:val="none" w:sz="0" w:space="0" w:color="auto"/>
              </w:divBdr>
            </w:div>
            <w:div w:id="2089961610">
              <w:marLeft w:val="0"/>
              <w:marRight w:val="0"/>
              <w:marTop w:val="0"/>
              <w:marBottom w:val="0"/>
              <w:divBdr>
                <w:top w:val="none" w:sz="0" w:space="0" w:color="auto"/>
                <w:left w:val="none" w:sz="0" w:space="0" w:color="auto"/>
                <w:bottom w:val="none" w:sz="0" w:space="0" w:color="auto"/>
                <w:right w:val="none" w:sz="0" w:space="0" w:color="auto"/>
              </w:divBdr>
            </w:div>
            <w:div w:id="2095591839">
              <w:marLeft w:val="0"/>
              <w:marRight w:val="0"/>
              <w:marTop w:val="0"/>
              <w:marBottom w:val="0"/>
              <w:divBdr>
                <w:top w:val="none" w:sz="0" w:space="0" w:color="auto"/>
                <w:left w:val="none" w:sz="0" w:space="0" w:color="auto"/>
                <w:bottom w:val="none" w:sz="0" w:space="0" w:color="auto"/>
                <w:right w:val="none" w:sz="0" w:space="0" w:color="auto"/>
              </w:divBdr>
            </w:div>
            <w:div w:id="2098822468">
              <w:marLeft w:val="0"/>
              <w:marRight w:val="0"/>
              <w:marTop w:val="0"/>
              <w:marBottom w:val="0"/>
              <w:divBdr>
                <w:top w:val="none" w:sz="0" w:space="0" w:color="auto"/>
                <w:left w:val="none" w:sz="0" w:space="0" w:color="auto"/>
                <w:bottom w:val="none" w:sz="0" w:space="0" w:color="auto"/>
                <w:right w:val="none" w:sz="0" w:space="0" w:color="auto"/>
              </w:divBdr>
            </w:div>
            <w:div w:id="2099252348">
              <w:marLeft w:val="0"/>
              <w:marRight w:val="0"/>
              <w:marTop w:val="0"/>
              <w:marBottom w:val="0"/>
              <w:divBdr>
                <w:top w:val="none" w:sz="0" w:space="0" w:color="auto"/>
                <w:left w:val="none" w:sz="0" w:space="0" w:color="auto"/>
                <w:bottom w:val="none" w:sz="0" w:space="0" w:color="auto"/>
                <w:right w:val="none" w:sz="0" w:space="0" w:color="auto"/>
              </w:divBdr>
            </w:div>
            <w:div w:id="2102868935">
              <w:marLeft w:val="0"/>
              <w:marRight w:val="0"/>
              <w:marTop w:val="0"/>
              <w:marBottom w:val="0"/>
              <w:divBdr>
                <w:top w:val="none" w:sz="0" w:space="0" w:color="auto"/>
                <w:left w:val="none" w:sz="0" w:space="0" w:color="auto"/>
                <w:bottom w:val="none" w:sz="0" w:space="0" w:color="auto"/>
                <w:right w:val="none" w:sz="0" w:space="0" w:color="auto"/>
              </w:divBdr>
            </w:div>
            <w:div w:id="2107118231">
              <w:marLeft w:val="0"/>
              <w:marRight w:val="0"/>
              <w:marTop w:val="0"/>
              <w:marBottom w:val="0"/>
              <w:divBdr>
                <w:top w:val="none" w:sz="0" w:space="0" w:color="auto"/>
                <w:left w:val="none" w:sz="0" w:space="0" w:color="auto"/>
                <w:bottom w:val="none" w:sz="0" w:space="0" w:color="auto"/>
                <w:right w:val="none" w:sz="0" w:space="0" w:color="auto"/>
              </w:divBdr>
            </w:div>
            <w:div w:id="2108382046">
              <w:marLeft w:val="0"/>
              <w:marRight w:val="0"/>
              <w:marTop w:val="0"/>
              <w:marBottom w:val="0"/>
              <w:divBdr>
                <w:top w:val="none" w:sz="0" w:space="0" w:color="auto"/>
                <w:left w:val="none" w:sz="0" w:space="0" w:color="auto"/>
                <w:bottom w:val="none" w:sz="0" w:space="0" w:color="auto"/>
                <w:right w:val="none" w:sz="0" w:space="0" w:color="auto"/>
              </w:divBdr>
            </w:div>
            <w:div w:id="2120948438">
              <w:marLeft w:val="0"/>
              <w:marRight w:val="0"/>
              <w:marTop w:val="0"/>
              <w:marBottom w:val="0"/>
              <w:divBdr>
                <w:top w:val="none" w:sz="0" w:space="0" w:color="auto"/>
                <w:left w:val="none" w:sz="0" w:space="0" w:color="auto"/>
                <w:bottom w:val="none" w:sz="0" w:space="0" w:color="auto"/>
                <w:right w:val="none" w:sz="0" w:space="0" w:color="auto"/>
              </w:divBdr>
            </w:div>
            <w:div w:id="2128117335">
              <w:marLeft w:val="0"/>
              <w:marRight w:val="0"/>
              <w:marTop w:val="0"/>
              <w:marBottom w:val="0"/>
              <w:divBdr>
                <w:top w:val="none" w:sz="0" w:space="0" w:color="auto"/>
                <w:left w:val="none" w:sz="0" w:space="0" w:color="auto"/>
                <w:bottom w:val="none" w:sz="0" w:space="0" w:color="auto"/>
                <w:right w:val="none" w:sz="0" w:space="0" w:color="auto"/>
              </w:divBdr>
            </w:div>
            <w:div w:id="2132818125">
              <w:marLeft w:val="0"/>
              <w:marRight w:val="0"/>
              <w:marTop w:val="0"/>
              <w:marBottom w:val="0"/>
              <w:divBdr>
                <w:top w:val="none" w:sz="0" w:space="0" w:color="auto"/>
                <w:left w:val="none" w:sz="0" w:space="0" w:color="auto"/>
                <w:bottom w:val="none" w:sz="0" w:space="0" w:color="auto"/>
                <w:right w:val="none" w:sz="0" w:space="0" w:color="auto"/>
              </w:divBdr>
            </w:div>
            <w:div w:id="2136752350">
              <w:marLeft w:val="0"/>
              <w:marRight w:val="0"/>
              <w:marTop w:val="0"/>
              <w:marBottom w:val="0"/>
              <w:divBdr>
                <w:top w:val="none" w:sz="0" w:space="0" w:color="auto"/>
                <w:left w:val="none" w:sz="0" w:space="0" w:color="auto"/>
                <w:bottom w:val="none" w:sz="0" w:space="0" w:color="auto"/>
                <w:right w:val="none" w:sz="0" w:space="0" w:color="auto"/>
              </w:divBdr>
            </w:div>
            <w:div w:id="2138454211">
              <w:marLeft w:val="0"/>
              <w:marRight w:val="0"/>
              <w:marTop w:val="0"/>
              <w:marBottom w:val="0"/>
              <w:divBdr>
                <w:top w:val="none" w:sz="0" w:space="0" w:color="auto"/>
                <w:left w:val="none" w:sz="0" w:space="0" w:color="auto"/>
                <w:bottom w:val="none" w:sz="0" w:space="0" w:color="auto"/>
                <w:right w:val="none" w:sz="0" w:space="0" w:color="auto"/>
              </w:divBdr>
            </w:div>
            <w:div w:id="2138597991">
              <w:marLeft w:val="0"/>
              <w:marRight w:val="0"/>
              <w:marTop w:val="0"/>
              <w:marBottom w:val="0"/>
              <w:divBdr>
                <w:top w:val="none" w:sz="0" w:space="0" w:color="auto"/>
                <w:left w:val="none" w:sz="0" w:space="0" w:color="auto"/>
                <w:bottom w:val="none" w:sz="0" w:space="0" w:color="auto"/>
                <w:right w:val="none" w:sz="0" w:space="0" w:color="auto"/>
              </w:divBdr>
            </w:div>
            <w:div w:id="2141221250">
              <w:marLeft w:val="0"/>
              <w:marRight w:val="0"/>
              <w:marTop w:val="0"/>
              <w:marBottom w:val="0"/>
              <w:divBdr>
                <w:top w:val="none" w:sz="0" w:space="0" w:color="auto"/>
                <w:left w:val="none" w:sz="0" w:space="0" w:color="auto"/>
                <w:bottom w:val="none" w:sz="0" w:space="0" w:color="auto"/>
                <w:right w:val="none" w:sz="0" w:space="0" w:color="auto"/>
              </w:divBdr>
            </w:div>
            <w:div w:id="2145005884">
              <w:marLeft w:val="0"/>
              <w:marRight w:val="0"/>
              <w:marTop w:val="0"/>
              <w:marBottom w:val="0"/>
              <w:divBdr>
                <w:top w:val="none" w:sz="0" w:space="0" w:color="auto"/>
                <w:left w:val="none" w:sz="0" w:space="0" w:color="auto"/>
                <w:bottom w:val="none" w:sz="0" w:space="0" w:color="auto"/>
                <w:right w:val="none" w:sz="0" w:space="0" w:color="auto"/>
              </w:divBdr>
            </w:div>
            <w:div w:id="21457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09099">
      <w:bodyDiv w:val="1"/>
      <w:marLeft w:val="0"/>
      <w:marRight w:val="0"/>
      <w:marTop w:val="0"/>
      <w:marBottom w:val="0"/>
      <w:divBdr>
        <w:top w:val="none" w:sz="0" w:space="0" w:color="auto"/>
        <w:left w:val="none" w:sz="0" w:space="0" w:color="auto"/>
        <w:bottom w:val="none" w:sz="0" w:space="0" w:color="auto"/>
        <w:right w:val="none" w:sz="0" w:space="0" w:color="auto"/>
      </w:divBdr>
    </w:div>
    <w:div w:id="1689791828">
      <w:bodyDiv w:val="1"/>
      <w:marLeft w:val="0"/>
      <w:marRight w:val="0"/>
      <w:marTop w:val="0"/>
      <w:marBottom w:val="0"/>
      <w:divBdr>
        <w:top w:val="none" w:sz="0" w:space="0" w:color="auto"/>
        <w:left w:val="none" w:sz="0" w:space="0" w:color="auto"/>
        <w:bottom w:val="none" w:sz="0" w:space="0" w:color="auto"/>
        <w:right w:val="none" w:sz="0" w:space="0" w:color="auto"/>
      </w:divBdr>
    </w:div>
    <w:div w:id="1716998684">
      <w:bodyDiv w:val="1"/>
      <w:marLeft w:val="0"/>
      <w:marRight w:val="0"/>
      <w:marTop w:val="0"/>
      <w:marBottom w:val="0"/>
      <w:divBdr>
        <w:top w:val="none" w:sz="0" w:space="0" w:color="auto"/>
        <w:left w:val="none" w:sz="0" w:space="0" w:color="auto"/>
        <w:bottom w:val="none" w:sz="0" w:space="0" w:color="auto"/>
        <w:right w:val="none" w:sz="0" w:space="0" w:color="auto"/>
      </w:divBdr>
      <w:divsChild>
        <w:div w:id="243540767">
          <w:marLeft w:val="0"/>
          <w:marRight w:val="0"/>
          <w:marTop w:val="0"/>
          <w:marBottom w:val="0"/>
          <w:divBdr>
            <w:top w:val="none" w:sz="0" w:space="0" w:color="auto"/>
            <w:left w:val="none" w:sz="0" w:space="0" w:color="auto"/>
            <w:bottom w:val="none" w:sz="0" w:space="0" w:color="auto"/>
            <w:right w:val="none" w:sz="0" w:space="0" w:color="auto"/>
          </w:divBdr>
        </w:div>
      </w:divsChild>
    </w:div>
    <w:div w:id="1882209410">
      <w:bodyDiv w:val="1"/>
      <w:marLeft w:val="0"/>
      <w:marRight w:val="0"/>
      <w:marTop w:val="0"/>
      <w:marBottom w:val="0"/>
      <w:divBdr>
        <w:top w:val="none" w:sz="0" w:space="0" w:color="auto"/>
        <w:left w:val="none" w:sz="0" w:space="0" w:color="auto"/>
        <w:bottom w:val="none" w:sz="0" w:space="0" w:color="auto"/>
        <w:right w:val="none" w:sz="0" w:space="0" w:color="auto"/>
      </w:divBdr>
    </w:div>
    <w:div w:id="1946885272">
      <w:bodyDiv w:val="1"/>
      <w:marLeft w:val="0"/>
      <w:marRight w:val="0"/>
      <w:marTop w:val="0"/>
      <w:marBottom w:val="0"/>
      <w:divBdr>
        <w:top w:val="none" w:sz="0" w:space="0" w:color="auto"/>
        <w:left w:val="none" w:sz="0" w:space="0" w:color="auto"/>
        <w:bottom w:val="none" w:sz="0" w:space="0" w:color="auto"/>
        <w:right w:val="none" w:sz="0" w:space="0" w:color="auto"/>
      </w:divBdr>
    </w:div>
    <w:div w:id="2083020806">
      <w:bodyDiv w:val="1"/>
      <w:marLeft w:val="0"/>
      <w:marRight w:val="0"/>
      <w:marTop w:val="0"/>
      <w:marBottom w:val="0"/>
      <w:divBdr>
        <w:top w:val="none" w:sz="0" w:space="0" w:color="auto"/>
        <w:left w:val="none" w:sz="0" w:space="0" w:color="auto"/>
        <w:bottom w:val="none" w:sz="0" w:space="0" w:color="auto"/>
        <w:right w:val="none" w:sz="0" w:space="0" w:color="auto"/>
      </w:divBdr>
    </w:div>
    <w:div w:id="211362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afiscal@senarms.org.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enarms.org.br/gestao-de-pessoas" TargetMode="External"/><Relationship Id="rId4" Type="http://schemas.openxmlformats.org/officeDocument/2006/relationships/settings" Target="settings.xml"/><Relationship Id="rId9" Type="http://schemas.openxmlformats.org/officeDocument/2006/relationships/hyperlink" Target="mailto:notafiscal@senarms.org.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13156-EE65-4201-8277-9B75D85C2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12</Pages>
  <Words>4210</Words>
  <Characters>25280</Characters>
  <Application>Microsoft Office Word</Application>
  <DocSecurity>0</DocSecurity>
  <Lines>210</Lines>
  <Paragraphs>58</Paragraphs>
  <ScaleCrop>false</ScaleCrop>
  <HeadingPairs>
    <vt:vector size="2" baseType="variant">
      <vt:variant>
        <vt:lpstr>Título</vt:lpstr>
      </vt:variant>
      <vt:variant>
        <vt:i4>1</vt:i4>
      </vt:variant>
    </vt:vector>
  </HeadingPairs>
  <TitlesOfParts>
    <vt:vector size="1" baseType="lpstr">
      <vt:lpstr>PREGÃO PRESENCIAL N</vt:lpstr>
    </vt:vector>
  </TitlesOfParts>
  <Company>GOVERNO MS</Company>
  <LinksUpToDate>false</LinksUpToDate>
  <CharactersWithSpaces>29432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PRESENCIAL N</dc:title>
  <dc:creator>libanhes</dc:creator>
  <cp:lastModifiedBy>Brunna Roberto</cp:lastModifiedBy>
  <cp:revision>16</cp:revision>
  <cp:lastPrinted>2022-11-21T14:03:00Z</cp:lastPrinted>
  <dcterms:created xsi:type="dcterms:W3CDTF">2022-10-24T17:58:00Z</dcterms:created>
  <dcterms:modified xsi:type="dcterms:W3CDTF">2022-11-21T14:31:00Z</dcterms:modified>
</cp:coreProperties>
</file>