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566DC2">
              <w:rPr>
                <w:rFonts w:ascii="Arial" w:hAnsi="Arial" w:cs="Arial"/>
                <w:sz w:val="28"/>
                <w:szCs w:val="28"/>
              </w:rPr>
              <w:t>027</w:t>
            </w:r>
            <w:r w:rsidR="000C5260">
              <w:rPr>
                <w:rFonts w:ascii="Arial" w:hAnsi="Arial" w:cs="Arial"/>
                <w:sz w:val="28"/>
                <w:szCs w:val="28"/>
              </w:rPr>
              <w:t>/2018</w:t>
            </w:r>
          </w:p>
          <w:p w:rsidR="001E7351" w:rsidRPr="001E7351" w:rsidRDefault="002E62D2" w:rsidP="00566DC2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566DC2">
              <w:rPr>
                <w:rFonts w:ascii="Arial" w:hAnsi="Arial" w:cs="Arial"/>
                <w:sz w:val="28"/>
                <w:szCs w:val="28"/>
              </w:rPr>
              <w:t>023</w:t>
            </w:r>
            <w:r w:rsidR="00DE2F0B">
              <w:rPr>
                <w:rFonts w:ascii="Arial" w:hAnsi="Arial" w:cs="Arial"/>
                <w:sz w:val="28"/>
                <w:szCs w:val="28"/>
              </w:rPr>
              <w:t>/201</w:t>
            </w:r>
            <w:r w:rsidR="007366DC">
              <w:rPr>
                <w:rFonts w:ascii="Arial" w:hAnsi="Arial" w:cs="Arial"/>
                <w:sz w:val="28"/>
                <w:szCs w:val="28"/>
              </w:rPr>
              <w:t>8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CD15D8" w:rsidRPr="00BA4150" w:rsidRDefault="005276F9" w:rsidP="00BA4150">
      <w:pPr>
        <w:spacing w:before="240" w:after="24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73E6D">
        <w:rPr>
          <w:rFonts w:ascii="Arial" w:hAnsi="Arial" w:cs="Arial"/>
          <w:b/>
          <w:sz w:val="22"/>
          <w:szCs w:val="22"/>
        </w:rPr>
        <w:t xml:space="preserve">OBJETO: </w:t>
      </w:r>
      <w:r w:rsidR="00BA4150" w:rsidRPr="009A738F">
        <w:rPr>
          <w:rFonts w:ascii="Arial" w:hAnsi="Arial" w:cs="Arial"/>
          <w:sz w:val="22"/>
          <w:szCs w:val="22"/>
        </w:rPr>
        <w:t>Contratação</w:t>
      </w:r>
      <w:bookmarkStart w:id="0" w:name="_GoBack"/>
      <w:bookmarkEnd w:id="0"/>
      <w:r w:rsidR="00BA4150" w:rsidRPr="009A738F">
        <w:rPr>
          <w:rFonts w:ascii="Arial" w:hAnsi="Arial" w:cs="Arial"/>
          <w:sz w:val="22"/>
          <w:szCs w:val="22"/>
        </w:rPr>
        <w:t xml:space="preserve"> de pessoa jurídica para prestação de serviços de cerimonial para atendimento das demandas do SENAR-AR/MS</w:t>
      </w:r>
      <w:r w:rsidR="00143198" w:rsidRPr="00C60ECF">
        <w:rPr>
          <w:rFonts w:ascii="Arial" w:hAnsi="Arial" w:cs="Arial"/>
          <w:b/>
          <w:sz w:val="22"/>
          <w:szCs w:val="22"/>
        </w:rPr>
        <w:t>.</w:t>
      </w: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0C5260">
        <w:rPr>
          <w:rFonts w:ascii="Arial" w:hAnsi="Arial" w:cs="Arial"/>
          <w:b w:val="0"/>
          <w:sz w:val="22"/>
          <w:szCs w:val="22"/>
        </w:rPr>
        <w:t>8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A24333">
      <w:pPr>
        <w:tabs>
          <w:tab w:val="left" w:pos="7065"/>
        </w:tabs>
        <w:jc w:val="center"/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0C5260" w:rsidRPr="00DB2CF1">
          <w:rPr>
            <w:rStyle w:val="Hyperlink"/>
            <w:rFonts w:ascii="Arial" w:hAnsi="Arial" w:cs="Arial"/>
            <w:sz w:val="22"/>
            <w:szCs w:val="22"/>
          </w:rPr>
          <w:t>renise@senarms.org.br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6E9" w:rsidRDefault="008A56E9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9E0FA2" w:rsidRDefault="00A94747" w:rsidP="008A56E9">
          <w:pPr>
            <w:pStyle w:val="Rodap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9E0FA2">
            <w:rPr>
              <w:rFonts w:ascii="Arial" w:hAnsi="Arial" w:cs="Arial"/>
              <w:sz w:val="18"/>
              <w:szCs w:val="20"/>
            </w:rPr>
            <w:t>nº</w:t>
          </w:r>
          <w:r w:rsidR="00DE2F0B">
            <w:rPr>
              <w:rFonts w:ascii="Arial" w:hAnsi="Arial" w:cs="Arial"/>
              <w:sz w:val="18"/>
              <w:szCs w:val="20"/>
            </w:rPr>
            <w:t xml:space="preserve"> </w:t>
          </w:r>
          <w:r w:rsidR="008A56E9">
            <w:rPr>
              <w:rFonts w:ascii="Arial" w:hAnsi="Arial" w:cs="Arial"/>
              <w:sz w:val="18"/>
              <w:szCs w:val="20"/>
            </w:rPr>
            <w:t>081</w:t>
          </w:r>
          <w:r w:rsidR="000C5260">
            <w:rPr>
              <w:rFonts w:ascii="Arial" w:hAnsi="Arial" w:cs="Arial"/>
              <w:sz w:val="18"/>
              <w:szCs w:val="20"/>
            </w:rPr>
            <w:t>/2018</w:t>
          </w:r>
        </w:p>
      </w:tc>
      <w:tc>
        <w:tcPr>
          <w:tcW w:w="3325" w:type="dxa"/>
          <w:vAlign w:val="center"/>
        </w:tcPr>
        <w:p w:rsidR="009E0FA2" w:rsidRPr="009E0FA2" w:rsidRDefault="009E0FA2" w:rsidP="001E1CD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:rsidR="009E0FA2" w:rsidRPr="009E0FA2" w:rsidRDefault="009E0FA2" w:rsidP="001E1CD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6E9" w:rsidRDefault="008A56E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6E9" w:rsidRDefault="008A56E9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6E9" w:rsidRDefault="008A56E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260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3198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D5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DC2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366DC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6E9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4150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2F0B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ise@senarms.org.br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DDF02-5D6C-45D3-B706-87FF2158E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166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33</cp:revision>
  <cp:lastPrinted>2016-02-18T16:37:00Z</cp:lastPrinted>
  <dcterms:created xsi:type="dcterms:W3CDTF">2016-02-15T13:56:00Z</dcterms:created>
  <dcterms:modified xsi:type="dcterms:W3CDTF">2018-09-24T12:30:00Z</dcterms:modified>
</cp:coreProperties>
</file>