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350F45">
              <w:rPr>
                <w:rFonts w:ascii="Arial" w:hAnsi="Arial" w:cs="Arial"/>
                <w:sz w:val="28"/>
                <w:szCs w:val="28"/>
              </w:rPr>
              <w:t>017</w:t>
            </w:r>
            <w:r w:rsidR="00B51613">
              <w:rPr>
                <w:rFonts w:ascii="Arial" w:hAnsi="Arial" w:cs="Arial"/>
                <w:sz w:val="28"/>
                <w:szCs w:val="28"/>
              </w:rPr>
              <w:t>/2018</w:t>
            </w:r>
          </w:p>
          <w:p w:rsidR="001E7351" w:rsidRPr="001E7351" w:rsidRDefault="002E62D2" w:rsidP="00350F4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350F45">
              <w:rPr>
                <w:rFonts w:ascii="Arial" w:hAnsi="Arial" w:cs="Arial"/>
                <w:sz w:val="28"/>
                <w:szCs w:val="28"/>
              </w:rPr>
              <w:t>016/2018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350F45" w:rsidRPr="00220D62" w:rsidRDefault="005276F9" w:rsidP="00350F45">
      <w:pPr>
        <w:tabs>
          <w:tab w:val="left" w:pos="993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>OBJETO</w:t>
      </w:r>
      <w:r w:rsidR="00350F45">
        <w:rPr>
          <w:rFonts w:ascii="Arial" w:hAnsi="Arial" w:cs="Arial"/>
          <w:b/>
          <w:sz w:val="22"/>
          <w:szCs w:val="22"/>
        </w:rPr>
        <w:t>:</w:t>
      </w:r>
      <w:r w:rsidR="00350F45" w:rsidRPr="00350F45">
        <w:rPr>
          <w:rFonts w:ascii="Arial" w:hAnsi="Arial" w:cs="Arial"/>
          <w:sz w:val="22"/>
          <w:szCs w:val="22"/>
        </w:rPr>
        <w:t xml:space="preserve"> </w:t>
      </w:r>
      <w:r w:rsidR="00350F45" w:rsidRPr="00220D62">
        <w:rPr>
          <w:rFonts w:ascii="Arial" w:hAnsi="Arial" w:cs="Arial"/>
          <w:sz w:val="22"/>
          <w:szCs w:val="22"/>
        </w:rPr>
        <w:t xml:space="preserve">Contratação de pessoa jurídica para a prestação de serviços de gerenciamento do abastecimento da frota de veículos do </w:t>
      </w:r>
      <w:r w:rsidR="00350F45" w:rsidRPr="00220D62">
        <w:rPr>
          <w:rFonts w:ascii="Arial" w:hAnsi="Arial" w:cs="Arial"/>
          <w:b/>
          <w:sz w:val="22"/>
          <w:szCs w:val="22"/>
        </w:rPr>
        <w:t xml:space="preserve">SENAR-AR/MS </w:t>
      </w:r>
      <w:r w:rsidR="00350F45" w:rsidRPr="00220D62">
        <w:rPr>
          <w:rFonts w:ascii="Arial" w:hAnsi="Arial" w:cs="Arial"/>
          <w:sz w:val="22"/>
          <w:szCs w:val="22"/>
        </w:rPr>
        <w:t xml:space="preserve">com a utilização de cartões magnéticos para </w:t>
      </w:r>
      <w:r w:rsidR="00350F45">
        <w:rPr>
          <w:rFonts w:ascii="Arial" w:hAnsi="Arial" w:cs="Arial"/>
          <w:sz w:val="22"/>
          <w:szCs w:val="22"/>
        </w:rPr>
        <w:t>fornecimento</w:t>
      </w:r>
      <w:r w:rsidR="00350F45" w:rsidRPr="00220D62">
        <w:rPr>
          <w:rFonts w:ascii="Arial" w:hAnsi="Arial" w:cs="Arial"/>
          <w:sz w:val="22"/>
          <w:szCs w:val="22"/>
        </w:rPr>
        <w:t xml:space="preserve"> de combustíveis (gasolina, álcool/etanol e óleo diesel) em postos credenciados em todo o Estado de Mato Grosso do Sul.</w:t>
      </w:r>
    </w:p>
    <w:p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B51613">
        <w:rPr>
          <w:rFonts w:ascii="Arial" w:hAnsi="Arial" w:cs="Arial"/>
          <w:b w:val="0"/>
          <w:sz w:val="22"/>
          <w:szCs w:val="22"/>
        </w:rPr>
        <w:t>8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ESTE DOCUMENTO DEVERÁ SER PREENCHIDO E ENVIADO PARA O E</w:t>
      </w:r>
      <w:bookmarkStart w:id="0" w:name="_GoBack"/>
      <w:bookmarkEnd w:id="0"/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-MAIL </w:t>
      </w:r>
      <w:hyperlink r:id="rId8" w:history="1">
        <w:r w:rsidR="00350F45" w:rsidRPr="00320B8B">
          <w:rPr>
            <w:rStyle w:val="Hyperlink"/>
            <w:rFonts w:ascii="Arial" w:hAnsi="Arial" w:cs="Arial"/>
            <w:sz w:val="22"/>
            <w:szCs w:val="22"/>
          </w:rPr>
          <w:t>gisele@senarms.org.br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</w:t>
      </w:r>
      <w:r w:rsidR="00350F45">
        <w:rPr>
          <w:rFonts w:ascii="Arial" w:hAnsi="Arial" w:cs="Arial"/>
          <w:b/>
          <w:color w:val="C00000"/>
          <w:sz w:val="22"/>
          <w:szCs w:val="22"/>
        </w:rPr>
        <w:t>6943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2A0DC4" w:rsidRDefault="00A94747" w:rsidP="00350F4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350F45">
            <w:rPr>
              <w:rFonts w:ascii="Arial" w:hAnsi="Arial" w:cs="Arial"/>
              <w:sz w:val="18"/>
              <w:szCs w:val="20"/>
            </w:rPr>
            <w:t>044/2018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2A0DC4" w:rsidRDefault="009E0FA2" w:rsidP="00B51613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:rsidR="009E0FA2" w:rsidRPr="009E0FA2" w:rsidRDefault="009E0FA2" w:rsidP="00B51613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350F45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1" o:spid="_x0000_s14338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350F45" w:rsidP="00AF744B">
    <w:pPr>
      <w:pStyle w:val="Cabealho"/>
      <w:jc w:val="cen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2" o:spid="_x0000_s14339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  <w:r w:rsidR="006C2188"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350F45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0" o:spid="_x0000_s14337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0F45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69012-DC5C-490D-9CE9-4569BFB9F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41</cp:revision>
  <cp:lastPrinted>2017-11-23T18:02:00Z</cp:lastPrinted>
  <dcterms:created xsi:type="dcterms:W3CDTF">2016-02-15T13:56:00Z</dcterms:created>
  <dcterms:modified xsi:type="dcterms:W3CDTF">2018-06-07T15:02:00Z</dcterms:modified>
</cp:coreProperties>
</file>