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C5004">
              <w:rPr>
                <w:rFonts w:ascii="Arial" w:hAnsi="Arial" w:cs="Arial"/>
                <w:sz w:val="28"/>
                <w:szCs w:val="28"/>
              </w:rPr>
              <w:t>030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7C5004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D1695">
              <w:rPr>
                <w:rFonts w:ascii="Arial" w:hAnsi="Arial" w:cs="Arial"/>
                <w:sz w:val="28"/>
                <w:szCs w:val="28"/>
              </w:rPr>
              <w:t>0</w:t>
            </w:r>
            <w:r w:rsidR="007C5004">
              <w:rPr>
                <w:rFonts w:ascii="Arial" w:hAnsi="Arial" w:cs="Arial"/>
                <w:sz w:val="28"/>
                <w:szCs w:val="28"/>
              </w:rPr>
              <w:t>30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C5004">
        <w:rPr>
          <w:rFonts w:ascii="Arial" w:hAnsi="Arial" w:cs="Arial"/>
          <w:sz w:val="22"/>
          <w:szCs w:val="22"/>
        </w:rPr>
        <w:t xml:space="preserve">Aquisição de materiais diversos para atender os cursos do </w:t>
      </w:r>
      <w:r w:rsidR="00AB15A4" w:rsidRPr="00AB15A4">
        <w:rPr>
          <w:rFonts w:ascii="Arial" w:hAnsi="Arial" w:cs="Arial"/>
          <w:b/>
          <w:sz w:val="22"/>
          <w:szCs w:val="22"/>
        </w:rPr>
        <w:t>SENAR-AR/MS</w:t>
      </w:r>
      <w:r w:rsidR="00AB15A4">
        <w:rPr>
          <w:rFonts w:ascii="Arial" w:hAnsi="Arial" w:cs="Arial"/>
          <w:sz w:val="22"/>
          <w:szCs w:val="22"/>
        </w:rPr>
        <w:t xml:space="preserve">. 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B15A4" w:rsidRPr="004474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proofErr w:type="gramStart"/>
      <w:r w:rsidRPr="00173E6D">
        <w:rPr>
          <w:rFonts w:ascii="Arial" w:hAnsi="Arial" w:cs="Arial"/>
          <w:b/>
          <w:color w:val="C00000"/>
          <w:sz w:val="22"/>
          <w:szCs w:val="22"/>
        </w:rPr>
        <w:t>69</w:t>
      </w:r>
      <w:r w:rsidR="002D03BA">
        <w:rPr>
          <w:rFonts w:ascii="Arial" w:hAnsi="Arial" w:cs="Arial"/>
          <w:b/>
          <w:color w:val="C00000"/>
          <w:sz w:val="22"/>
          <w:szCs w:val="22"/>
        </w:rPr>
        <w:t>43.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  <w:proofErr w:type="gramEnd"/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7C5004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D1695">
            <w:rPr>
              <w:rFonts w:ascii="Arial" w:hAnsi="Arial" w:cs="Arial"/>
              <w:sz w:val="18"/>
              <w:szCs w:val="20"/>
            </w:rPr>
            <w:t>0</w:t>
          </w:r>
          <w:r w:rsidR="007C5004">
            <w:rPr>
              <w:rFonts w:ascii="Arial" w:hAnsi="Arial" w:cs="Arial"/>
              <w:sz w:val="18"/>
              <w:szCs w:val="20"/>
            </w:rPr>
            <w:t>85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7C5004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03BA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AF6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6EE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04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15A4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8E0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E76A-F054-43BB-B5DF-D9EA63B9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51</cp:revision>
  <cp:lastPrinted>2019-08-06T11:55:00Z</cp:lastPrinted>
  <dcterms:created xsi:type="dcterms:W3CDTF">2016-02-15T13:56:00Z</dcterms:created>
  <dcterms:modified xsi:type="dcterms:W3CDTF">2019-08-06T11:55:00Z</dcterms:modified>
</cp:coreProperties>
</file>