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35EE8">
              <w:rPr>
                <w:rFonts w:ascii="Arial" w:hAnsi="Arial" w:cs="Arial"/>
                <w:sz w:val="28"/>
                <w:szCs w:val="28"/>
              </w:rPr>
              <w:t>031/2018</w:t>
            </w:r>
          </w:p>
          <w:p w:rsidR="001E7351" w:rsidRPr="001E7351" w:rsidRDefault="002E62D2" w:rsidP="00D35EE8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35EE8">
              <w:rPr>
                <w:rFonts w:ascii="Arial" w:hAnsi="Arial" w:cs="Arial"/>
                <w:sz w:val="28"/>
                <w:szCs w:val="28"/>
              </w:rPr>
              <w:t>026/2018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D15D8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D35EE8" w:rsidRPr="003E4D72">
        <w:rPr>
          <w:rFonts w:ascii="Arial" w:eastAsia="Calibri" w:hAnsi="Arial" w:cs="Arial"/>
          <w:lang w:val="pt-PT"/>
        </w:rPr>
        <w:t>C</w:t>
      </w:r>
      <w:proofErr w:type="spellStart"/>
      <w:r w:rsidR="00D35EE8">
        <w:rPr>
          <w:rFonts w:ascii="Arial" w:hAnsi="Arial" w:cs="Arial"/>
          <w:sz w:val="22"/>
          <w:szCs w:val="22"/>
        </w:rPr>
        <w:t>ontratação</w:t>
      </w:r>
      <w:proofErr w:type="spellEnd"/>
      <w:r w:rsidR="00D35EE8">
        <w:rPr>
          <w:rFonts w:ascii="Arial" w:hAnsi="Arial" w:cs="Arial"/>
          <w:sz w:val="22"/>
          <w:szCs w:val="22"/>
        </w:rPr>
        <w:t xml:space="preserve"> de pessoa jurídica para locação de tendas, calhas, fechamentos e banheiro químico para atender os eventos do </w:t>
      </w:r>
      <w:r w:rsidR="00D35EE8" w:rsidRPr="002E4C5F">
        <w:rPr>
          <w:rFonts w:ascii="Arial" w:hAnsi="Arial" w:cs="Arial"/>
          <w:b/>
          <w:sz w:val="22"/>
          <w:szCs w:val="22"/>
        </w:rPr>
        <w:t>SENAR-AR/MS</w:t>
      </w: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D35EE8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D35EE8" w:rsidRPr="00AA49EB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D35EE8">
        <w:rPr>
          <w:rFonts w:ascii="Arial" w:hAnsi="Arial" w:cs="Arial"/>
          <w:b/>
          <w:color w:val="C00000"/>
          <w:sz w:val="22"/>
          <w:szCs w:val="22"/>
        </w:rPr>
        <w:t>6943</w:t>
      </w:r>
    </w:p>
    <w:p w:rsidR="00D35EE8" w:rsidRDefault="00D35EE8" w:rsidP="00D35EE8">
      <w:pPr>
        <w:rPr>
          <w:rFonts w:ascii="Arial" w:hAnsi="Arial" w:cs="Arial"/>
          <w:sz w:val="22"/>
          <w:szCs w:val="22"/>
        </w:rPr>
      </w:pPr>
    </w:p>
    <w:p w:rsidR="005276F9" w:rsidRPr="00D35EE8" w:rsidRDefault="00D35EE8" w:rsidP="00D35EE8">
      <w:pPr>
        <w:tabs>
          <w:tab w:val="left" w:pos="50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sectPr w:rsidR="005276F9" w:rsidRPr="00D35EE8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D35EE8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D35EE8">
            <w:rPr>
              <w:rFonts w:ascii="Arial" w:hAnsi="Arial" w:cs="Arial"/>
              <w:sz w:val="18"/>
              <w:szCs w:val="20"/>
            </w:rPr>
            <w:t>101/2018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5EE8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F8D19-F11B-40F5-8AD8-C3186EB01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41</cp:revision>
  <cp:lastPrinted>2017-11-23T18:02:00Z</cp:lastPrinted>
  <dcterms:created xsi:type="dcterms:W3CDTF">2016-02-15T13:56:00Z</dcterms:created>
  <dcterms:modified xsi:type="dcterms:W3CDTF">2018-10-24T19:41:00Z</dcterms:modified>
</cp:coreProperties>
</file>