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71E0">
              <w:rPr>
                <w:rFonts w:ascii="Arial" w:hAnsi="Arial" w:cs="Arial"/>
                <w:sz w:val="28"/>
                <w:szCs w:val="28"/>
              </w:rPr>
              <w:t>036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8F71E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71E0">
              <w:rPr>
                <w:rFonts w:ascii="Arial" w:hAnsi="Arial" w:cs="Arial"/>
                <w:sz w:val="28"/>
                <w:szCs w:val="28"/>
              </w:rPr>
              <w:t>030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8F71E0" w:rsidRDefault="005276F9" w:rsidP="008F71E0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8F71E0" w:rsidRPr="008F71E0">
        <w:rPr>
          <w:rFonts w:ascii="Arial" w:hAnsi="Arial" w:cs="Arial"/>
          <w:sz w:val="22"/>
          <w:szCs w:val="22"/>
        </w:rPr>
        <w:t>Contratação de pessoa jurídica para prestação de serviços</w:t>
      </w:r>
      <w:r w:rsidR="008E34E5">
        <w:rPr>
          <w:rFonts w:ascii="Arial" w:hAnsi="Arial" w:cs="Arial"/>
          <w:sz w:val="22"/>
          <w:szCs w:val="22"/>
        </w:rPr>
        <w:t xml:space="preserve"> de Cerimonial para os eventos </w:t>
      </w:r>
      <w:r w:rsidR="008F71E0" w:rsidRPr="008F71E0">
        <w:rPr>
          <w:rFonts w:ascii="Arial" w:hAnsi="Arial" w:cs="Arial"/>
          <w:sz w:val="22"/>
          <w:szCs w:val="22"/>
        </w:rPr>
        <w:t xml:space="preserve">do </w:t>
      </w:r>
      <w:r w:rsidR="008F71E0" w:rsidRPr="008F71E0">
        <w:rPr>
          <w:rFonts w:ascii="Arial" w:hAnsi="Arial" w:cs="Arial"/>
          <w:b/>
          <w:sz w:val="22"/>
          <w:szCs w:val="22"/>
        </w:rPr>
        <w:t>SENAR-AR/MS</w:t>
      </w:r>
      <w:r w:rsidR="008F71E0" w:rsidRPr="008F71E0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8F71E0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8F71E0">
            <w:rPr>
              <w:rFonts w:ascii="Arial" w:hAnsi="Arial" w:cs="Arial"/>
              <w:sz w:val="18"/>
              <w:szCs w:val="20"/>
            </w:rPr>
            <w:t>082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8F71E0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8F71E0">
            <w:rPr>
              <w:rFonts w:ascii="Arial" w:hAnsi="Arial" w:cs="Arial"/>
              <w:bCs/>
              <w:sz w:val="18"/>
              <w:szCs w:val="20"/>
            </w:rPr>
            <w:t>036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8F71E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71E0">
            <w:rPr>
              <w:rFonts w:ascii="Arial" w:hAnsi="Arial" w:cs="Arial"/>
              <w:sz w:val="18"/>
              <w:szCs w:val="20"/>
            </w:rPr>
            <w:t>030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34E5"/>
    <w:rsid w:val="008E43D6"/>
    <w:rsid w:val="008E6395"/>
    <w:rsid w:val="008E6D7E"/>
    <w:rsid w:val="008E72EE"/>
    <w:rsid w:val="008F142B"/>
    <w:rsid w:val="008F6025"/>
    <w:rsid w:val="008F71E0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4136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3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F8AD0-3A23-4B5C-BEFD-501F8471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29</cp:revision>
  <cp:lastPrinted>2017-08-16T21:21:00Z</cp:lastPrinted>
  <dcterms:created xsi:type="dcterms:W3CDTF">2016-02-15T13:56:00Z</dcterms:created>
  <dcterms:modified xsi:type="dcterms:W3CDTF">2017-08-24T20:10:00Z</dcterms:modified>
</cp:coreProperties>
</file>