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984F6C">
              <w:rPr>
                <w:rFonts w:ascii="Arial" w:hAnsi="Arial" w:cs="Arial"/>
                <w:sz w:val="28"/>
                <w:szCs w:val="28"/>
              </w:rPr>
              <w:t>0</w:t>
            </w:r>
            <w:r w:rsidR="00BA03FC">
              <w:rPr>
                <w:rFonts w:ascii="Arial" w:hAnsi="Arial" w:cs="Arial"/>
                <w:sz w:val="28"/>
                <w:szCs w:val="28"/>
              </w:rPr>
              <w:t>24</w:t>
            </w:r>
            <w:r w:rsidR="003A654C">
              <w:rPr>
                <w:rFonts w:ascii="Arial" w:hAnsi="Arial" w:cs="Arial"/>
                <w:sz w:val="28"/>
                <w:szCs w:val="28"/>
              </w:rPr>
              <w:t>/</w:t>
            </w:r>
            <w:r w:rsidR="00B51613">
              <w:rPr>
                <w:rFonts w:ascii="Arial" w:hAnsi="Arial" w:cs="Arial"/>
                <w:sz w:val="28"/>
                <w:szCs w:val="28"/>
              </w:rPr>
              <w:t>2018</w:t>
            </w:r>
          </w:p>
          <w:p w:rsidR="001E7351" w:rsidRPr="001E7351" w:rsidRDefault="002E62D2" w:rsidP="00BA03FC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984F6C">
              <w:rPr>
                <w:rFonts w:ascii="Arial" w:hAnsi="Arial" w:cs="Arial"/>
                <w:sz w:val="28"/>
                <w:szCs w:val="28"/>
              </w:rPr>
              <w:t>0</w:t>
            </w:r>
            <w:r w:rsidR="00BA03FC">
              <w:rPr>
                <w:rFonts w:ascii="Arial" w:hAnsi="Arial" w:cs="Arial"/>
                <w:sz w:val="28"/>
                <w:szCs w:val="28"/>
              </w:rPr>
              <w:t>21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C14CA" w:rsidRDefault="005276F9" w:rsidP="00C85EA1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93CAC">
        <w:rPr>
          <w:rFonts w:ascii="Arial" w:hAnsi="Arial" w:cs="Arial"/>
          <w:b/>
          <w:sz w:val="22"/>
          <w:szCs w:val="22"/>
        </w:rPr>
        <w:t xml:space="preserve">OBJETO: </w:t>
      </w:r>
      <w:r w:rsidR="00CC14CA" w:rsidRPr="00CC14CA">
        <w:rPr>
          <w:rFonts w:ascii="Arial" w:hAnsi="Arial" w:cs="Arial"/>
        </w:rPr>
        <w:t xml:space="preserve">Aquisição de produtos diversos para premiação dos vencedores do concurso do Programa Agrinho/MS 2018 do </w:t>
      </w:r>
      <w:r w:rsidR="00CC14CA" w:rsidRPr="00CC14CA">
        <w:rPr>
          <w:rFonts w:ascii="Arial" w:hAnsi="Arial" w:cs="Arial"/>
          <w:b/>
        </w:rPr>
        <w:t>SENAR-AR/MS</w:t>
      </w:r>
      <w:r w:rsidR="00CC14CA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CC14CA" w:rsidRPr="00CC14CA" w:rsidRDefault="00CC14CA" w:rsidP="00C85EA1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ESTE DOCUMENTO DEVERÁ SER PREENCHIDO E ENVIADO PARA O E-MAIL</w:t>
      </w:r>
      <w:r w:rsidR="004C63B6">
        <w:rPr>
          <w:rFonts w:ascii="Arial" w:hAnsi="Arial" w:cs="Arial"/>
          <w:b/>
          <w:color w:val="C00000"/>
          <w:sz w:val="22"/>
          <w:szCs w:val="22"/>
        </w:rPr>
        <w:t xml:space="preserve">: </w:t>
      </w:r>
      <w:hyperlink r:id="rId8" w:history="1">
        <w:r w:rsidR="00BA03FC" w:rsidRPr="007176DC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BA03FC">
        <w:rPr>
          <w:rFonts w:ascii="Arial" w:hAnsi="Arial" w:cs="Arial"/>
          <w:b/>
          <w:color w:val="C00000"/>
          <w:sz w:val="22"/>
          <w:szCs w:val="22"/>
        </w:rPr>
        <w:t>6943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BA03FC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B51613">
            <w:rPr>
              <w:rFonts w:ascii="Arial" w:hAnsi="Arial" w:cs="Arial"/>
              <w:sz w:val="18"/>
              <w:szCs w:val="20"/>
            </w:rPr>
            <w:t>0</w:t>
          </w:r>
          <w:r w:rsidR="00BA03FC">
            <w:rPr>
              <w:rFonts w:ascii="Arial" w:hAnsi="Arial" w:cs="Arial"/>
              <w:sz w:val="18"/>
              <w:szCs w:val="20"/>
            </w:rPr>
            <w:t>70</w:t>
          </w:r>
          <w:r w:rsidR="00B51613">
            <w:rPr>
              <w:rFonts w:ascii="Arial" w:hAnsi="Arial" w:cs="Arial"/>
              <w:sz w:val="18"/>
              <w:szCs w:val="20"/>
            </w:rPr>
            <w:t>/2018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B51613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B51613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BA03FC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BA03FC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BA03FC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13F0"/>
    <w:rsid w:val="00394DE7"/>
    <w:rsid w:val="00396D0C"/>
    <w:rsid w:val="0039713A"/>
    <w:rsid w:val="003A30C1"/>
    <w:rsid w:val="003A3B4A"/>
    <w:rsid w:val="003A654C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63B6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84F6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202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89B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3CAC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03FC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14C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6FC1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12714-7980-41E0-8AAC-1C5CC252C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165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50</cp:revision>
  <cp:lastPrinted>2018-03-19T19:03:00Z</cp:lastPrinted>
  <dcterms:created xsi:type="dcterms:W3CDTF">2016-02-15T13:56:00Z</dcterms:created>
  <dcterms:modified xsi:type="dcterms:W3CDTF">2018-08-15T13:23:00Z</dcterms:modified>
</cp:coreProperties>
</file>