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6BA77DC9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A16DC4">
              <w:rPr>
                <w:rFonts w:ascii="Arial" w:hAnsi="Arial" w:cs="Arial"/>
                <w:sz w:val="28"/>
                <w:szCs w:val="28"/>
              </w:rPr>
              <w:t>004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14:paraId="560DD036" w14:textId="383F66B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A16DC4">
              <w:rPr>
                <w:rFonts w:ascii="Arial" w:hAnsi="Arial" w:cs="Arial"/>
                <w:sz w:val="28"/>
                <w:szCs w:val="28"/>
              </w:rPr>
              <w:t>003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F972D5F" w14:textId="77777777" w:rsidR="00C13A30" w:rsidRPr="00EE6A3B" w:rsidRDefault="005276F9" w:rsidP="00C13A30">
      <w:pPr>
        <w:pStyle w:val="PargrafodaLista"/>
        <w:widowControl w:val="0"/>
        <w:shd w:val="clear" w:color="auto" w:fill="FFFFFF"/>
        <w:tabs>
          <w:tab w:val="left" w:pos="284"/>
        </w:tabs>
        <w:spacing w:before="12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13A30" w:rsidRPr="00EE6A3B">
        <w:rPr>
          <w:rFonts w:ascii="Arial" w:hAnsi="Arial" w:cs="Arial"/>
          <w:sz w:val="22"/>
          <w:szCs w:val="22"/>
        </w:rPr>
        <w:t>Contratação de pessoa jurídica para prestação de serviços de intermediação/agenciamento na aquisição de passagens aéreas nacionais, hospedagens e fretamento de aeronaves. (Agência de Viagens).</w:t>
      </w:r>
    </w:p>
    <w:p w14:paraId="59833218" w14:textId="4D6D27A8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3651E7">
      <w:pPr>
        <w:pStyle w:val="Corpodetexto"/>
        <w:spacing w:line="360" w:lineRule="auto"/>
        <w:jc w:val="right"/>
        <w:rPr>
          <w:rFonts w:ascii="Arial" w:hAnsi="Arial" w:cs="Arial"/>
          <w:b w:val="0"/>
          <w:sz w:val="22"/>
          <w:szCs w:val="22"/>
        </w:rPr>
      </w:pPr>
      <w:bookmarkStart w:id="0" w:name="_GoBack"/>
      <w:bookmarkEnd w:id="0"/>
    </w:p>
    <w:p w14:paraId="4281216D" w14:textId="4827D68C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C13A30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7A3AE333" w14:textId="6EC35555"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C13A30" w:rsidRPr="00A16DC4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A16DC4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A16DC4">
        <w:rPr>
          <w:rFonts w:ascii="Arial" w:hAnsi="Arial" w:cs="Arial"/>
          <w:b/>
          <w:color w:val="C00000"/>
          <w:sz w:val="22"/>
          <w:szCs w:val="22"/>
        </w:rPr>
        <w:t>POR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 xml:space="preserve">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1CA18466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024930">
            <w:rPr>
              <w:rFonts w:ascii="Arial" w:hAnsi="Arial" w:cs="Arial"/>
              <w:sz w:val="18"/>
              <w:szCs w:val="20"/>
            </w:rPr>
            <w:t>006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C13A30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74A0844B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4D00332C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15EE5E33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4930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51E7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6DC4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13A3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C13A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801D0-239B-4DF0-8090-86FD0F9D4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55</cp:revision>
  <cp:lastPrinted>2017-11-23T18:02:00Z</cp:lastPrinted>
  <dcterms:created xsi:type="dcterms:W3CDTF">2016-02-15T13:56:00Z</dcterms:created>
  <dcterms:modified xsi:type="dcterms:W3CDTF">2020-02-14T11:48:00Z</dcterms:modified>
</cp:coreProperties>
</file>