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68BF4B6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40F27">
              <w:rPr>
                <w:rFonts w:ascii="Arial" w:hAnsi="Arial" w:cs="Arial"/>
                <w:sz w:val="28"/>
                <w:szCs w:val="28"/>
              </w:rPr>
              <w:t>045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14:paraId="560DD036" w14:textId="412357B3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40F27">
              <w:rPr>
                <w:rFonts w:ascii="Arial" w:hAnsi="Arial" w:cs="Arial"/>
                <w:sz w:val="28"/>
                <w:szCs w:val="28"/>
              </w:rPr>
              <w:t>045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2A0C1848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262F4" w:rsidRPr="00D436CF">
        <w:rPr>
          <w:rFonts w:ascii="Arial" w:hAnsi="Arial" w:cs="Arial"/>
          <w:sz w:val="22"/>
          <w:szCs w:val="22"/>
        </w:rPr>
        <w:t>Contratação de empresa para prestação de serviço de consultoria especializada em gestão documental (gestão da informação), voltado ao tratamento e organização do arquivo</w:t>
      </w:r>
      <w:r w:rsidR="003610E4">
        <w:rPr>
          <w:rFonts w:ascii="Arial" w:hAnsi="Arial" w:cs="Arial"/>
          <w:sz w:val="22"/>
          <w:szCs w:val="22"/>
        </w:rPr>
        <w:t xml:space="preserve"> </w:t>
      </w:r>
      <w:r w:rsidR="008262F4" w:rsidRPr="00D436CF">
        <w:rPr>
          <w:rFonts w:ascii="Arial" w:hAnsi="Arial" w:cs="Arial"/>
          <w:sz w:val="22"/>
          <w:szCs w:val="22"/>
        </w:rPr>
        <w:t xml:space="preserve">do </w:t>
      </w:r>
      <w:r w:rsidR="008262F4" w:rsidRPr="00D436CF">
        <w:rPr>
          <w:rFonts w:ascii="Arial" w:hAnsi="Arial" w:cs="Arial"/>
          <w:b/>
          <w:sz w:val="22"/>
          <w:szCs w:val="22"/>
        </w:rPr>
        <w:t>SENAR-AR/MS</w:t>
      </w:r>
      <w:r w:rsidR="008262F4" w:rsidRPr="00D436CF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726FF5F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16BEE52" w:rsidR="001E7351" w:rsidRPr="00173E6D" w:rsidRDefault="00BC456B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CPF</w:t>
      </w: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24568AEA" w:rsidR="001E7351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71C01FC" w14:textId="77777777" w:rsidR="003D5A30" w:rsidRPr="00173E6D" w:rsidRDefault="003D5A30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8262F4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262F4">
        <w:rPr>
          <w:rFonts w:ascii="Arial" w:hAnsi="Arial" w:cs="Arial"/>
          <w:b/>
          <w:sz w:val="22"/>
          <w:szCs w:val="22"/>
        </w:rPr>
        <w:t>INSTRUÇÃO:</w:t>
      </w:r>
    </w:p>
    <w:p w14:paraId="7A3AE333" w14:textId="7FA1D897" w:rsidR="005276F9" w:rsidRPr="008262F4" w:rsidRDefault="008262F4" w:rsidP="008262F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91A6B">
        <w:rPr>
          <w:rFonts w:ascii="Arial" w:hAnsi="Arial" w:cs="Arial"/>
          <w:sz w:val="22"/>
          <w:szCs w:val="22"/>
        </w:rPr>
        <w:t>Este documento deverá ser preenchido e enviado para o e-mail</w:t>
      </w:r>
      <w:r w:rsidRPr="008262F4"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 w:rsidR="00C8001F" w:rsidRPr="008262F4">
          <w:rPr>
            <w:rStyle w:val="Hyperlink"/>
            <w:rFonts w:ascii="Arial" w:hAnsi="Arial" w:cs="Arial"/>
            <w:b/>
            <w:i/>
            <w:color w:val="auto"/>
            <w:sz w:val="22"/>
            <w:szCs w:val="22"/>
            <w:u w:val="none"/>
          </w:rPr>
          <w:t>alessandro.paulovich@senarms.org.br</w:t>
        </w:r>
      </w:hyperlink>
      <w:r w:rsidR="001E7351" w:rsidRPr="008262F4">
        <w:rPr>
          <w:rFonts w:ascii="Arial" w:hAnsi="Arial" w:cs="Arial"/>
          <w:b/>
          <w:sz w:val="22"/>
          <w:szCs w:val="22"/>
        </w:rPr>
        <w:t xml:space="preserve"> </w:t>
      </w:r>
      <w:r w:rsidRPr="00E91A6B">
        <w:rPr>
          <w:rFonts w:ascii="Arial" w:hAnsi="Arial" w:cs="Arial"/>
          <w:sz w:val="22"/>
          <w:szCs w:val="22"/>
        </w:rPr>
        <w:t xml:space="preserve">ou por meio do fax </w:t>
      </w:r>
      <w:r w:rsidR="00F46FFA" w:rsidRPr="00E91A6B">
        <w:rPr>
          <w:rFonts w:ascii="Arial" w:hAnsi="Arial" w:cs="Arial"/>
          <w:sz w:val="22"/>
          <w:szCs w:val="22"/>
        </w:rPr>
        <w:t>Nº (</w:t>
      </w:r>
      <w:r w:rsidR="001E7351" w:rsidRPr="00E91A6B">
        <w:rPr>
          <w:rFonts w:ascii="Arial" w:hAnsi="Arial" w:cs="Arial"/>
          <w:sz w:val="22"/>
          <w:szCs w:val="22"/>
        </w:rPr>
        <w:t>67) 3320-6911.</w:t>
      </w:r>
    </w:p>
    <w:sectPr w:rsidR="005276F9" w:rsidRPr="008262F4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7777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8364FD">
            <w:rPr>
              <w:rFonts w:ascii="Arial" w:hAnsi="Arial" w:cs="Arial"/>
              <w:sz w:val="18"/>
              <w:szCs w:val="20"/>
            </w:rPr>
            <w:t>xxx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0CD2E0AF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1102531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2783F821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0E4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5A30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C12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62F4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56B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0F27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1A6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ssandro.paulovich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78FEB-D35D-4F9C-A634-CB5E6F0E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Alessandro Paulovich</cp:lastModifiedBy>
  <cp:revision>58</cp:revision>
  <cp:lastPrinted>2017-11-23T18:02:00Z</cp:lastPrinted>
  <dcterms:created xsi:type="dcterms:W3CDTF">2016-02-15T13:56:00Z</dcterms:created>
  <dcterms:modified xsi:type="dcterms:W3CDTF">2019-11-27T13:58:00Z</dcterms:modified>
</cp:coreProperties>
</file>