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61868">
              <w:rPr>
                <w:rFonts w:ascii="Arial" w:hAnsi="Arial" w:cs="Arial"/>
                <w:sz w:val="28"/>
                <w:szCs w:val="28"/>
              </w:rPr>
              <w:t>032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86186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61868">
              <w:rPr>
                <w:rFonts w:ascii="Arial" w:hAnsi="Arial" w:cs="Arial"/>
                <w:sz w:val="28"/>
                <w:szCs w:val="28"/>
              </w:rPr>
              <w:t>026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61868">
        <w:rPr>
          <w:rFonts w:ascii="Arial" w:hAnsi="Arial" w:cs="Arial"/>
          <w:b/>
          <w:sz w:val="22"/>
          <w:szCs w:val="22"/>
        </w:rPr>
        <w:t xml:space="preserve">Aquisição de produtos diversos para premiação dos vencedores do Programa Agrinho 2017 do SENAR-AR/MS. </w:t>
      </w:r>
      <w:bookmarkStart w:id="0" w:name="_GoBack"/>
      <w:bookmarkEnd w:id="0"/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61868" w:rsidRPr="00275FBC">
          <w:rPr>
            <w:rStyle w:val="Hyperlink"/>
          </w:rPr>
          <w:t>gisel</w:t>
        </w:r>
        <w:r w:rsidR="00861868" w:rsidRPr="00275FBC">
          <w:rPr>
            <w:rStyle w:val="Hyperlink"/>
            <w:rFonts w:ascii="Arial" w:hAnsi="Arial" w:cs="Arial"/>
            <w:sz w:val="22"/>
            <w:szCs w:val="22"/>
          </w:rPr>
          <w:t>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="00861868">
        <w:rPr>
          <w:rFonts w:ascii="Arial" w:hAnsi="Arial" w:cs="Arial"/>
          <w:b/>
          <w:color w:val="C00000"/>
          <w:sz w:val="22"/>
          <w:szCs w:val="22"/>
        </w:rPr>
        <w:t>67) 3320-69430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86186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861868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861868">
            <w:rPr>
              <w:rFonts w:ascii="Arial" w:hAnsi="Arial" w:cs="Arial"/>
              <w:sz w:val="18"/>
              <w:szCs w:val="20"/>
            </w:rPr>
            <w:t xml:space="preserve">nº </w:t>
          </w:r>
          <w:r w:rsidR="00861868" w:rsidRPr="00861868">
            <w:rPr>
              <w:rFonts w:ascii="Arial" w:hAnsi="Arial" w:cs="Arial"/>
              <w:sz w:val="18"/>
              <w:szCs w:val="20"/>
            </w:rPr>
            <w:t>077</w:t>
          </w:r>
          <w:r w:rsidR="009E0FA2" w:rsidRPr="00861868">
            <w:rPr>
              <w:rFonts w:ascii="Arial" w:hAnsi="Arial" w:cs="Arial"/>
              <w:sz w:val="18"/>
              <w:szCs w:val="20"/>
            </w:rPr>
            <w:t>/201</w:t>
          </w:r>
          <w:r w:rsidR="00DE4A04" w:rsidRPr="00861868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861868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861868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861868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BB030C" w:rsidRPr="00861868">
            <w:rPr>
              <w:rFonts w:ascii="Arial" w:hAnsi="Arial" w:cs="Arial"/>
              <w:bCs/>
              <w:sz w:val="18"/>
              <w:szCs w:val="20"/>
            </w:rPr>
            <w:t>0</w:t>
          </w:r>
          <w:r w:rsidR="00861868" w:rsidRPr="00861868">
            <w:rPr>
              <w:rFonts w:ascii="Arial" w:hAnsi="Arial" w:cs="Arial"/>
              <w:bCs/>
              <w:sz w:val="18"/>
              <w:szCs w:val="20"/>
            </w:rPr>
            <w:t>32</w:t>
          </w:r>
          <w:r w:rsidR="00A94747" w:rsidRPr="00861868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861868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861868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861868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61868">
            <w:rPr>
              <w:rFonts w:ascii="Arial" w:hAnsi="Arial" w:cs="Arial"/>
              <w:sz w:val="18"/>
              <w:szCs w:val="20"/>
            </w:rPr>
            <w:t>026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61868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861868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61868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1868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A6E2-4215-4E76-94FC-5BCE795F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31</cp:revision>
  <cp:lastPrinted>2016-02-18T16:37:00Z</cp:lastPrinted>
  <dcterms:created xsi:type="dcterms:W3CDTF">2016-02-15T13:56:00Z</dcterms:created>
  <dcterms:modified xsi:type="dcterms:W3CDTF">2017-08-31T20:01:00Z</dcterms:modified>
</cp:coreProperties>
</file>